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88F" w:rsidRDefault="0033588F" w:rsidP="0033588F">
      <w:r>
        <w:t xml:space="preserve">                                                            ст-ца Бесленеевская</w:t>
      </w:r>
    </w:p>
    <w:p w:rsidR="00720A3A" w:rsidRDefault="00AF3BCE" w:rsidP="00417C1A">
      <w:pPr>
        <w:tabs>
          <w:tab w:val="left" w:pos="2595"/>
        </w:tabs>
      </w:pPr>
      <w:r>
        <w:rPr>
          <w:noProof/>
          <w:lang w:eastAsia="ru-RU"/>
        </w:rPr>
        <w:drawing>
          <wp:anchor distT="0" distB="0" distL="114300" distR="114300" simplePos="0" relativeHeight="251659264" behindDoc="1" locked="0" layoutInCell="1" allowOverlap="1" wp14:anchorId="66CEE087" wp14:editId="298889F1">
            <wp:simplePos x="0" y="0"/>
            <wp:positionH relativeFrom="column">
              <wp:posOffset>2663190</wp:posOffset>
            </wp:positionH>
            <wp:positionV relativeFrom="paragraph">
              <wp:posOffset>-443865</wp:posOffset>
            </wp:positionV>
            <wp:extent cx="638175" cy="800100"/>
            <wp:effectExtent l="19050" t="0" r="9525" b="0"/>
            <wp:wrapThrough wrapText="bothSides">
              <wp:wrapPolygon edited="0">
                <wp:start x="-645" y="0"/>
                <wp:lineTo x="-645" y="21086"/>
                <wp:lineTo x="21922" y="21086"/>
                <wp:lineTo x="21922" y="0"/>
                <wp:lineTo x="-645" y="0"/>
              </wp:wrapPolygon>
            </wp:wrapThrough>
            <wp:docPr id="39" name="Рисунок 39"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Мостовский%20р-н%20(герб)контур2"/>
                    <pic:cNvPicPr>
                      <a:picLocks noChangeAspect="1" noChangeArrowheads="1"/>
                    </pic:cNvPicPr>
                  </pic:nvPicPr>
                  <pic:blipFill>
                    <a:blip r:embed="rId9" cstate="print"/>
                    <a:srcRect/>
                    <a:stretch>
                      <a:fillRect/>
                    </a:stretch>
                  </pic:blipFill>
                  <pic:spPr bwMode="auto">
                    <a:xfrm>
                      <a:off x="0" y="0"/>
                      <a:ext cx="638175" cy="800100"/>
                    </a:xfrm>
                    <a:prstGeom prst="rect">
                      <a:avLst/>
                    </a:prstGeom>
                    <a:noFill/>
                  </pic:spPr>
                </pic:pic>
              </a:graphicData>
            </a:graphic>
          </wp:anchor>
        </w:drawing>
      </w:r>
    </w:p>
    <w:tbl>
      <w:tblPr>
        <w:tblpPr w:leftFromText="180" w:rightFromText="180" w:tblpX="-142" w:tblpY="-660"/>
        <w:tblW w:w="5574" w:type="pct"/>
        <w:tblCellMar>
          <w:left w:w="0" w:type="dxa"/>
          <w:right w:w="0" w:type="dxa"/>
        </w:tblCellMar>
        <w:tblLook w:val="01E0" w:firstRow="1" w:lastRow="1" w:firstColumn="1" w:lastColumn="1" w:noHBand="0" w:noVBand="0"/>
      </w:tblPr>
      <w:tblGrid>
        <w:gridCol w:w="10744"/>
      </w:tblGrid>
      <w:tr w:rsidR="00303701" w:rsidTr="00073B37">
        <w:trPr>
          <w:trHeight w:val="1429"/>
        </w:trPr>
        <w:tc>
          <w:tcPr>
            <w:tcW w:w="5000" w:type="pct"/>
          </w:tcPr>
          <w:p w:rsidR="00720A3A" w:rsidRPr="00417C1A" w:rsidRDefault="00720A3A" w:rsidP="00073B37">
            <w:pPr>
              <w:ind w:left="-284"/>
              <w:jc w:val="center"/>
              <w:rPr>
                <w:b/>
              </w:rPr>
            </w:pPr>
          </w:p>
          <w:p w:rsidR="00720A3A" w:rsidRPr="00417C1A" w:rsidRDefault="00720A3A" w:rsidP="00073B37">
            <w:pPr>
              <w:ind w:left="-284"/>
              <w:jc w:val="center"/>
              <w:rPr>
                <w:b/>
              </w:rPr>
            </w:pPr>
          </w:p>
          <w:p w:rsidR="00720A3A" w:rsidRPr="00417C1A" w:rsidRDefault="00720A3A" w:rsidP="00073B37">
            <w:pPr>
              <w:ind w:left="-284"/>
              <w:jc w:val="center"/>
              <w:rPr>
                <w:sz w:val="24"/>
                <w:szCs w:val="24"/>
              </w:rPr>
            </w:pPr>
          </w:p>
          <w:p w:rsidR="00720A3A" w:rsidRPr="00417C1A" w:rsidRDefault="00720A3A" w:rsidP="00073B37">
            <w:pPr>
              <w:ind w:left="-284"/>
              <w:jc w:val="center"/>
              <w:rPr>
                <w:b/>
              </w:rPr>
            </w:pPr>
          </w:p>
          <w:p w:rsidR="00DA36EE" w:rsidRPr="00417C1A" w:rsidRDefault="00DA36EE" w:rsidP="00073B37">
            <w:pPr>
              <w:ind w:left="-284"/>
              <w:jc w:val="center"/>
              <w:rPr>
                <w:b/>
              </w:rPr>
            </w:pPr>
          </w:p>
          <w:p w:rsidR="0033588F" w:rsidRDefault="0033588F" w:rsidP="00073B37">
            <w:pPr>
              <w:ind w:left="-284"/>
              <w:jc w:val="center"/>
              <w:rPr>
                <w:b/>
              </w:rPr>
            </w:pPr>
          </w:p>
          <w:p w:rsidR="00303701" w:rsidRPr="00417C1A" w:rsidRDefault="00303701" w:rsidP="00073B37">
            <w:pPr>
              <w:ind w:left="-284"/>
              <w:jc w:val="center"/>
              <w:rPr>
                <w:b/>
              </w:rPr>
            </w:pPr>
            <w:r w:rsidRPr="00417C1A">
              <w:rPr>
                <w:b/>
              </w:rPr>
              <w:t xml:space="preserve">АДМИНИСТРАЦИЯ </w:t>
            </w:r>
            <w:r w:rsidR="00AF3BCE" w:rsidRPr="00417C1A">
              <w:rPr>
                <w:b/>
              </w:rPr>
              <w:t>БЕСЛЕНЕЕВ</w:t>
            </w:r>
            <w:r w:rsidR="00226594" w:rsidRPr="00417C1A">
              <w:rPr>
                <w:b/>
              </w:rPr>
              <w:t>СКОГО</w:t>
            </w:r>
            <w:r w:rsidRPr="00417C1A">
              <w:rPr>
                <w:b/>
              </w:rPr>
              <w:t xml:space="preserve"> СЕЛЬСКОГО ПОСЕЛЕНИЯ</w:t>
            </w:r>
          </w:p>
          <w:p w:rsidR="00303701" w:rsidRPr="00417C1A" w:rsidRDefault="00303701" w:rsidP="00073B37">
            <w:pPr>
              <w:spacing w:line="360" w:lineRule="auto"/>
              <w:jc w:val="center"/>
              <w:rPr>
                <w:b/>
              </w:rPr>
            </w:pPr>
            <w:r w:rsidRPr="00417C1A">
              <w:rPr>
                <w:b/>
              </w:rPr>
              <w:t>МОСТОВСКОГО  РАЙОНА</w:t>
            </w:r>
          </w:p>
          <w:p w:rsidR="00303701" w:rsidRPr="00417C1A" w:rsidRDefault="00303701" w:rsidP="00073B37">
            <w:pPr>
              <w:jc w:val="center"/>
              <w:rPr>
                <w:b/>
              </w:rPr>
            </w:pPr>
            <w:r w:rsidRPr="00417C1A">
              <w:rPr>
                <w:b/>
                <w:sz w:val="32"/>
                <w:szCs w:val="32"/>
              </w:rPr>
              <w:t>ПОСТАНОВЛЕНИЕ</w:t>
            </w:r>
          </w:p>
        </w:tc>
      </w:tr>
      <w:tr w:rsidR="00303701" w:rsidTr="00073B37">
        <w:trPr>
          <w:trHeight w:val="360"/>
        </w:trPr>
        <w:tc>
          <w:tcPr>
            <w:tcW w:w="5000" w:type="pct"/>
          </w:tcPr>
          <w:p w:rsidR="00303701" w:rsidRPr="00417C1A" w:rsidRDefault="00221107" w:rsidP="00417C1A">
            <w:pPr>
              <w:tabs>
                <w:tab w:val="right" w:pos="1995"/>
                <w:tab w:val="center" w:pos="5080"/>
                <w:tab w:val="left" w:pos="7353"/>
                <w:tab w:val="right" w:pos="10080"/>
              </w:tabs>
            </w:pPr>
            <w:r w:rsidRPr="00417C1A">
              <w:t xml:space="preserve">    </w:t>
            </w:r>
            <w:r w:rsidR="00226594" w:rsidRPr="00417C1A">
              <w:t>от</w:t>
            </w:r>
            <w:r w:rsidR="00AF3BCE" w:rsidRPr="00417C1A">
              <w:t xml:space="preserve"> </w:t>
            </w:r>
            <w:r w:rsidR="00417C1A" w:rsidRPr="00417C1A">
              <w:t>____________</w:t>
            </w:r>
            <w:r w:rsidRPr="00417C1A">
              <w:t xml:space="preserve">                                                                                     </w:t>
            </w:r>
            <w:r w:rsidR="0042299F" w:rsidRPr="00417C1A">
              <w:t>№</w:t>
            </w:r>
            <w:r w:rsidR="00417C1A" w:rsidRPr="00417C1A">
              <w:t>_________</w:t>
            </w:r>
          </w:p>
        </w:tc>
      </w:tr>
    </w:tbl>
    <w:p w:rsidR="00285AC4" w:rsidRPr="00BF31F4" w:rsidRDefault="00303701" w:rsidP="00303701">
      <w:pPr>
        <w:pStyle w:val="aa"/>
        <w:ind w:firstLine="0"/>
        <w:jc w:val="center"/>
        <w:rPr>
          <w:b/>
          <w:sz w:val="28"/>
          <w:szCs w:val="28"/>
        </w:rPr>
      </w:pPr>
      <w:r>
        <w:rPr>
          <w:b/>
          <w:sz w:val="28"/>
          <w:szCs w:val="28"/>
        </w:rPr>
        <w:t xml:space="preserve">Об утверждении  административного регламента по предоставлению </w:t>
      </w:r>
      <w:r w:rsidR="0033588F">
        <w:rPr>
          <w:b/>
          <w:sz w:val="28"/>
          <w:szCs w:val="28"/>
        </w:rPr>
        <w:t xml:space="preserve">администрацией Бесленеевского сельского поселения Мостовского района </w:t>
      </w:r>
      <w:r w:rsidRPr="00303701">
        <w:rPr>
          <w:b/>
          <w:sz w:val="28"/>
          <w:szCs w:val="28"/>
        </w:rPr>
        <w:t xml:space="preserve">муниципальной услуги </w:t>
      </w:r>
      <w:r w:rsidR="00BF31F4" w:rsidRPr="00BF31F4">
        <w:rPr>
          <w:b/>
          <w:sz w:val="28"/>
          <w:szCs w:val="28"/>
        </w:rPr>
        <w:t>«Выдача разрешения (ордера)</w:t>
      </w:r>
      <w:r w:rsidR="00BF31F4" w:rsidRPr="00BF31F4">
        <w:rPr>
          <w:rStyle w:val="WW-Absatz-Standardschriftart111111111"/>
          <w:b/>
          <w:sz w:val="28"/>
          <w:szCs w:val="28"/>
        </w:rPr>
        <w:t xml:space="preserve"> на проведение земляных работ на территории  общего пользования</w:t>
      </w:r>
      <w:r w:rsidR="00BF31F4" w:rsidRPr="00BF31F4">
        <w:rPr>
          <w:b/>
          <w:sz w:val="28"/>
          <w:szCs w:val="28"/>
        </w:rPr>
        <w:t>»</w:t>
      </w:r>
    </w:p>
    <w:p w:rsidR="00303701" w:rsidRPr="0033588F" w:rsidRDefault="00303701" w:rsidP="00303701">
      <w:pPr>
        <w:pStyle w:val="aa"/>
        <w:ind w:firstLine="0"/>
        <w:jc w:val="center"/>
        <w:rPr>
          <w:b/>
          <w:sz w:val="28"/>
          <w:szCs w:val="28"/>
        </w:rPr>
      </w:pPr>
    </w:p>
    <w:p w:rsidR="00123D3D" w:rsidRPr="0033588F" w:rsidRDefault="00123D3D" w:rsidP="00303701">
      <w:pPr>
        <w:pStyle w:val="aa"/>
        <w:ind w:firstLine="0"/>
        <w:jc w:val="center"/>
        <w:rPr>
          <w:b/>
          <w:sz w:val="28"/>
          <w:szCs w:val="28"/>
        </w:rPr>
      </w:pPr>
    </w:p>
    <w:p w:rsidR="00303701" w:rsidRDefault="00303701" w:rsidP="0033588F">
      <w:pPr>
        <w:pStyle w:val="aa"/>
        <w:spacing w:line="360" w:lineRule="auto"/>
        <w:ind w:left="0"/>
        <w:rPr>
          <w:sz w:val="28"/>
          <w:szCs w:val="28"/>
        </w:rPr>
      </w:pPr>
      <w:r>
        <w:rPr>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w:t>
      </w:r>
      <w:r>
        <w:rPr>
          <w:spacing w:val="-8"/>
          <w:sz w:val="28"/>
          <w:szCs w:val="28"/>
        </w:rPr>
        <w:t xml:space="preserve">Федеральным законом от 27 июля 2010 года № 210 - ФЗ                «Об организации предоставления государственных и муниципальных услуг», </w:t>
      </w:r>
      <w:r>
        <w:rPr>
          <w:sz w:val="28"/>
          <w:szCs w:val="28"/>
        </w:rPr>
        <w:t>концепцией административной реформы в Российской Федерации                           в 2006-2010 годах, одобренной распоряжением  Правительства Российской Федерации от 25 октября 2005</w:t>
      </w:r>
      <w:r w:rsidR="00073B37">
        <w:rPr>
          <w:sz w:val="28"/>
          <w:szCs w:val="28"/>
        </w:rPr>
        <w:t xml:space="preserve"> года</w:t>
      </w:r>
      <w:r>
        <w:rPr>
          <w:sz w:val="28"/>
          <w:szCs w:val="28"/>
        </w:rPr>
        <w:t xml:space="preserve"> № 1789-р «Об одобрении Концепции административной реформы в Российской Федерации в 2006-2008 годах и плана мероприятий по проведению административной  реформы в Российской Федерации в 2006-2010 годах», постановлением  Правительства Российской Федерации от 11 ноября 2005</w:t>
      </w:r>
      <w:r w:rsidR="00073B37">
        <w:rPr>
          <w:sz w:val="28"/>
          <w:szCs w:val="28"/>
        </w:rPr>
        <w:t xml:space="preserve"> года </w:t>
      </w:r>
      <w:r>
        <w:rPr>
          <w:sz w:val="28"/>
          <w:szCs w:val="28"/>
        </w:rPr>
        <w:t xml:space="preserve"> № 679 «О порядке разработки и утверждения административных регламентов исполнения государственных функций (предоставления государственных услуг)» п о с т а н о в л я ю: </w:t>
      </w:r>
    </w:p>
    <w:p w:rsidR="00303701" w:rsidRDefault="00303701" w:rsidP="0033588F">
      <w:pPr>
        <w:spacing w:line="360" w:lineRule="auto"/>
        <w:ind w:firstLine="709"/>
        <w:jc w:val="both"/>
        <w:rPr>
          <w:color w:val="000000"/>
        </w:rPr>
      </w:pPr>
      <w:r>
        <w:rPr>
          <w:color w:val="000000"/>
        </w:rPr>
        <w:t xml:space="preserve">1.Утвердить административный регламент по предоставлению                   муниципальной услуги </w:t>
      </w:r>
      <w:r w:rsidR="00BF31F4" w:rsidRPr="00BF31F4">
        <w:t>«Выдача разрешения (ордера)</w:t>
      </w:r>
      <w:r w:rsidR="00BF31F4" w:rsidRPr="00BF31F4">
        <w:rPr>
          <w:rStyle w:val="WW-Absatz-Standardschriftart111111111"/>
        </w:rPr>
        <w:t xml:space="preserve"> на проведение земляных работ на территории  общего пользования </w:t>
      </w:r>
      <w:r w:rsidR="00BF31F4" w:rsidRPr="00BF31F4">
        <w:t>»</w:t>
      </w:r>
      <w:r>
        <w:rPr>
          <w:color w:val="000000"/>
        </w:rPr>
        <w:t xml:space="preserve"> (прилагается).       </w:t>
      </w:r>
    </w:p>
    <w:p w:rsidR="00303701" w:rsidRDefault="00303701" w:rsidP="0033588F">
      <w:pPr>
        <w:spacing w:line="360" w:lineRule="auto"/>
        <w:ind w:firstLine="709"/>
        <w:jc w:val="both"/>
        <w:rPr>
          <w:color w:val="000000"/>
        </w:rPr>
      </w:pPr>
      <w:r>
        <w:rPr>
          <w:color w:val="000000"/>
        </w:rPr>
        <w:t>2.</w:t>
      </w:r>
      <w:r w:rsidR="00285AC4">
        <w:rPr>
          <w:color w:val="000000"/>
        </w:rPr>
        <w:t>Общему отделу администрации поселения (</w:t>
      </w:r>
      <w:r w:rsidR="00AF3BCE">
        <w:rPr>
          <w:color w:val="000000"/>
        </w:rPr>
        <w:t>Анохина</w:t>
      </w:r>
      <w:r w:rsidR="00285AC4">
        <w:rPr>
          <w:color w:val="000000"/>
        </w:rPr>
        <w:t xml:space="preserve">) обнародовать  настоящее постановление и разместить на официальном сайте </w:t>
      </w:r>
      <w:r w:rsidR="00AF3BCE">
        <w:rPr>
          <w:color w:val="000000"/>
        </w:rPr>
        <w:t>Бесленеев</w:t>
      </w:r>
      <w:r w:rsidR="00226594">
        <w:rPr>
          <w:color w:val="000000"/>
        </w:rPr>
        <w:t>ского</w:t>
      </w:r>
      <w:r w:rsidR="00285AC4">
        <w:rPr>
          <w:color w:val="000000"/>
        </w:rPr>
        <w:t xml:space="preserve"> сельского поселения в сети Интернет</w:t>
      </w:r>
      <w:r>
        <w:rPr>
          <w:color w:val="000000"/>
        </w:rPr>
        <w:t>.</w:t>
      </w:r>
    </w:p>
    <w:p w:rsidR="0033588F" w:rsidRDefault="0033588F" w:rsidP="0033588F">
      <w:pPr>
        <w:spacing w:line="360" w:lineRule="auto"/>
        <w:ind w:firstLine="709"/>
        <w:jc w:val="both"/>
        <w:rPr>
          <w:color w:val="000000"/>
        </w:rPr>
        <w:sectPr w:rsidR="0033588F" w:rsidSect="0033588F">
          <w:headerReference w:type="even" r:id="rId10"/>
          <w:headerReference w:type="default" r:id="rId11"/>
          <w:pgSz w:w="11906" w:h="16838"/>
          <w:pgMar w:top="851" w:right="567" w:bottom="1134" w:left="1701" w:header="709" w:footer="709" w:gutter="0"/>
          <w:cols w:space="708"/>
          <w:titlePg/>
          <w:docGrid w:linePitch="381"/>
        </w:sectPr>
      </w:pPr>
    </w:p>
    <w:p w:rsidR="00285AC4" w:rsidRDefault="00285AC4" w:rsidP="0033588F">
      <w:pPr>
        <w:spacing w:line="360" w:lineRule="auto"/>
        <w:ind w:firstLine="709"/>
        <w:jc w:val="both"/>
        <w:rPr>
          <w:color w:val="000000"/>
        </w:rPr>
      </w:pPr>
      <w:r>
        <w:rPr>
          <w:color w:val="000000"/>
        </w:rPr>
        <w:lastRenderedPageBreak/>
        <w:t xml:space="preserve">3. Признать утратившим силу постановление администрации </w:t>
      </w:r>
      <w:r w:rsidR="00AF3BCE">
        <w:rPr>
          <w:color w:val="000000"/>
        </w:rPr>
        <w:t>Бесленеев</w:t>
      </w:r>
      <w:r w:rsidR="00226594">
        <w:rPr>
          <w:color w:val="000000"/>
        </w:rPr>
        <w:t>ского</w:t>
      </w:r>
      <w:r>
        <w:rPr>
          <w:color w:val="000000"/>
        </w:rPr>
        <w:t xml:space="preserve"> сельского </w:t>
      </w:r>
      <w:r w:rsidRPr="00221107">
        <w:rPr>
          <w:color w:val="000000"/>
        </w:rPr>
        <w:t xml:space="preserve">поселения от </w:t>
      </w:r>
      <w:r w:rsidR="00221107" w:rsidRPr="00221107">
        <w:rPr>
          <w:color w:val="000000"/>
        </w:rPr>
        <w:t>3</w:t>
      </w:r>
      <w:r w:rsidRPr="00221107">
        <w:rPr>
          <w:color w:val="000000"/>
        </w:rPr>
        <w:t xml:space="preserve"> июля 201</w:t>
      </w:r>
      <w:r w:rsidR="00221107" w:rsidRPr="00221107">
        <w:rPr>
          <w:color w:val="000000"/>
        </w:rPr>
        <w:t>2</w:t>
      </w:r>
      <w:r w:rsidRPr="00221107">
        <w:rPr>
          <w:color w:val="000000"/>
        </w:rPr>
        <w:t xml:space="preserve"> года №</w:t>
      </w:r>
      <w:r w:rsidR="00221107" w:rsidRPr="00221107">
        <w:rPr>
          <w:color w:val="000000"/>
        </w:rPr>
        <w:t>46</w:t>
      </w:r>
      <w:r w:rsidRPr="00221107">
        <w:rPr>
          <w:color w:val="000000"/>
        </w:rPr>
        <w:t>«</w:t>
      </w:r>
      <w:r>
        <w:rPr>
          <w:color w:val="000000"/>
        </w:rPr>
        <w:t xml:space="preserve">Об утверждении </w:t>
      </w:r>
      <w:r w:rsidR="00226594">
        <w:rPr>
          <w:color w:val="000000"/>
        </w:rPr>
        <w:t>А</w:t>
      </w:r>
      <w:r>
        <w:rPr>
          <w:color w:val="000000"/>
        </w:rPr>
        <w:t>дминистративного регламента  предоставлени</w:t>
      </w:r>
      <w:r w:rsidR="00226594">
        <w:rPr>
          <w:color w:val="000000"/>
        </w:rPr>
        <w:t xml:space="preserve">я администрацией </w:t>
      </w:r>
      <w:r w:rsidR="00AF3BCE">
        <w:rPr>
          <w:color w:val="000000"/>
        </w:rPr>
        <w:t>Бесленеев</w:t>
      </w:r>
      <w:r w:rsidR="00226594">
        <w:rPr>
          <w:color w:val="000000"/>
        </w:rPr>
        <w:t>ского сельского поселения Мостовского района</w:t>
      </w:r>
      <w:r>
        <w:rPr>
          <w:color w:val="000000"/>
        </w:rPr>
        <w:t xml:space="preserve"> муниципальной услуги: «Выдача разрешения (ордеров) на производство работ, связанных с разрытием территории общего пользования»</w:t>
      </w:r>
    </w:p>
    <w:p w:rsidR="00303701" w:rsidRDefault="00285AC4" w:rsidP="0033588F">
      <w:pPr>
        <w:spacing w:line="360" w:lineRule="auto"/>
        <w:ind w:firstLine="709"/>
        <w:jc w:val="both"/>
        <w:rPr>
          <w:color w:val="000000"/>
        </w:rPr>
      </w:pPr>
      <w:r>
        <w:rPr>
          <w:color w:val="000000"/>
        </w:rPr>
        <w:t>4</w:t>
      </w:r>
      <w:r w:rsidR="00303701">
        <w:rPr>
          <w:color w:val="000000"/>
        </w:rPr>
        <w:t xml:space="preserve">.Контроль  за  выполнением   настоящего постановления </w:t>
      </w:r>
      <w:r w:rsidR="00226594">
        <w:rPr>
          <w:color w:val="000000"/>
        </w:rPr>
        <w:t>оставляю за собой</w:t>
      </w:r>
      <w:r w:rsidR="00BF31F4">
        <w:rPr>
          <w:color w:val="000000"/>
        </w:rPr>
        <w:t>.</w:t>
      </w:r>
    </w:p>
    <w:p w:rsidR="00303701" w:rsidRDefault="00285AC4" w:rsidP="0033588F">
      <w:pPr>
        <w:pStyle w:val="aa"/>
        <w:spacing w:line="360" w:lineRule="auto"/>
        <w:ind w:left="0"/>
        <w:rPr>
          <w:sz w:val="28"/>
          <w:szCs w:val="28"/>
        </w:rPr>
      </w:pPr>
      <w:r>
        <w:rPr>
          <w:sz w:val="28"/>
          <w:szCs w:val="28"/>
        </w:rPr>
        <w:t>5</w:t>
      </w:r>
      <w:r w:rsidR="00303701">
        <w:rPr>
          <w:sz w:val="28"/>
          <w:szCs w:val="28"/>
        </w:rPr>
        <w:t xml:space="preserve">.Постановление вступает в силу  со дня  его </w:t>
      </w:r>
      <w:r>
        <w:rPr>
          <w:sz w:val="28"/>
          <w:szCs w:val="28"/>
        </w:rPr>
        <w:t>обнародования</w:t>
      </w:r>
      <w:r w:rsidR="00303701">
        <w:rPr>
          <w:sz w:val="28"/>
          <w:szCs w:val="28"/>
        </w:rPr>
        <w:t xml:space="preserve">. </w:t>
      </w:r>
    </w:p>
    <w:p w:rsidR="00BF31F4" w:rsidRDefault="00BF31F4" w:rsidP="00073B37">
      <w:pPr>
        <w:jc w:val="both"/>
        <w:rPr>
          <w:color w:val="000000"/>
        </w:rPr>
      </w:pPr>
    </w:p>
    <w:p w:rsidR="0033588F" w:rsidRDefault="0033588F" w:rsidP="00073B37">
      <w:pPr>
        <w:jc w:val="both"/>
        <w:rPr>
          <w:color w:val="000000"/>
        </w:rPr>
      </w:pPr>
    </w:p>
    <w:p w:rsidR="0033588F" w:rsidRDefault="0033588F" w:rsidP="00073B37">
      <w:pPr>
        <w:jc w:val="both"/>
        <w:rPr>
          <w:color w:val="000000"/>
        </w:rPr>
      </w:pPr>
      <w:r>
        <w:rPr>
          <w:color w:val="000000"/>
        </w:rPr>
        <w:t>Исполняющий обязанности</w:t>
      </w:r>
    </w:p>
    <w:p w:rsidR="00285AC4" w:rsidRDefault="0033588F" w:rsidP="00073B37">
      <w:pPr>
        <w:jc w:val="both"/>
        <w:rPr>
          <w:color w:val="000000"/>
        </w:rPr>
      </w:pPr>
      <w:r>
        <w:rPr>
          <w:color w:val="000000"/>
        </w:rPr>
        <w:t>главы</w:t>
      </w:r>
      <w:r w:rsidR="00303701">
        <w:rPr>
          <w:color w:val="000000"/>
        </w:rPr>
        <w:t xml:space="preserve">  </w:t>
      </w:r>
      <w:r w:rsidR="00AF3BCE">
        <w:rPr>
          <w:color w:val="000000"/>
        </w:rPr>
        <w:t>Бесленеев</w:t>
      </w:r>
      <w:r w:rsidR="00226594">
        <w:rPr>
          <w:color w:val="000000"/>
        </w:rPr>
        <w:t>ского</w:t>
      </w:r>
    </w:p>
    <w:p w:rsidR="0033588F" w:rsidRDefault="00285AC4" w:rsidP="00073B37">
      <w:pPr>
        <w:jc w:val="both"/>
        <w:rPr>
          <w:color w:val="000000"/>
        </w:rPr>
        <w:sectPr w:rsidR="0033588F" w:rsidSect="0033588F">
          <w:pgSz w:w="11906" w:h="16838"/>
          <w:pgMar w:top="1134" w:right="567" w:bottom="1134" w:left="1701" w:header="709" w:footer="709" w:gutter="0"/>
          <w:cols w:space="708"/>
          <w:docGrid w:linePitch="381"/>
        </w:sectPr>
      </w:pPr>
      <w:r>
        <w:rPr>
          <w:color w:val="000000"/>
        </w:rPr>
        <w:t xml:space="preserve">сельского поселения     </w:t>
      </w:r>
      <w:r w:rsidR="009B16F2">
        <w:rPr>
          <w:color w:val="000000"/>
        </w:rPr>
        <w:t xml:space="preserve">                                                                        </w:t>
      </w:r>
      <w:r w:rsidR="0033588F">
        <w:rPr>
          <w:color w:val="000000"/>
        </w:rPr>
        <w:t>Е.Ю. Анохина</w:t>
      </w:r>
    </w:p>
    <w:p w:rsidR="00123D3D" w:rsidRDefault="00285AC4" w:rsidP="009B16F2">
      <w:pPr>
        <w:widowControl w:val="0"/>
        <w:tabs>
          <w:tab w:val="left" w:pos="1134"/>
        </w:tabs>
        <w:autoSpaceDE w:val="0"/>
        <w:ind w:left="5103"/>
        <w:jc w:val="center"/>
      </w:pPr>
      <w:r>
        <w:lastRenderedPageBreak/>
        <w:t>ПРИЛОЖЕНИЕ</w:t>
      </w:r>
      <w:r>
        <w:br/>
      </w:r>
    </w:p>
    <w:p w:rsidR="00303701" w:rsidRDefault="00303701" w:rsidP="009B16F2">
      <w:pPr>
        <w:widowControl w:val="0"/>
        <w:tabs>
          <w:tab w:val="left" w:pos="1134"/>
        </w:tabs>
        <w:autoSpaceDE w:val="0"/>
        <w:ind w:left="5103"/>
        <w:jc w:val="center"/>
      </w:pPr>
      <w:r>
        <w:t>УТВЕРЖДЕН</w:t>
      </w:r>
    </w:p>
    <w:p w:rsidR="00303701" w:rsidRDefault="00303701" w:rsidP="009B16F2">
      <w:pPr>
        <w:widowControl w:val="0"/>
        <w:tabs>
          <w:tab w:val="left" w:pos="1134"/>
        </w:tabs>
        <w:autoSpaceDE w:val="0"/>
        <w:ind w:left="5103"/>
        <w:jc w:val="right"/>
      </w:pPr>
      <w:r>
        <w:t xml:space="preserve"> постановлением администрации </w:t>
      </w:r>
    </w:p>
    <w:p w:rsidR="00303701" w:rsidRDefault="00AF3BCE" w:rsidP="009B16F2">
      <w:pPr>
        <w:widowControl w:val="0"/>
        <w:tabs>
          <w:tab w:val="left" w:pos="1134"/>
        </w:tabs>
        <w:autoSpaceDE w:val="0"/>
        <w:ind w:left="5103"/>
        <w:jc w:val="right"/>
      </w:pPr>
      <w:r>
        <w:t>Бесленеев</w:t>
      </w:r>
      <w:r w:rsidR="00226594">
        <w:t>ского</w:t>
      </w:r>
      <w:r w:rsidR="00285AC4">
        <w:t xml:space="preserve"> сельского</w:t>
      </w:r>
      <w:r w:rsidR="00303701">
        <w:t xml:space="preserve"> поселения </w:t>
      </w:r>
    </w:p>
    <w:p w:rsidR="00303701" w:rsidRPr="00417C1A" w:rsidRDefault="00285AC4" w:rsidP="009B16F2">
      <w:pPr>
        <w:widowControl w:val="0"/>
        <w:tabs>
          <w:tab w:val="left" w:pos="1134"/>
        </w:tabs>
        <w:autoSpaceDE w:val="0"/>
        <w:ind w:left="5103"/>
        <w:jc w:val="center"/>
      </w:pPr>
      <w:r w:rsidRPr="00417C1A">
        <w:t>Мостовского</w:t>
      </w:r>
      <w:r w:rsidR="00303701" w:rsidRPr="00417C1A">
        <w:t xml:space="preserve"> района</w:t>
      </w:r>
    </w:p>
    <w:p w:rsidR="00303701" w:rsidRDefault="0042299F" w:rsidP="00417C1A">
      <w:pPr>
        <w:widowControl w:val="0"/>
        <w:tabs>
          <w:tab w:val="left" w:pos="1134"/>
        </w:tabs>
        <w:autoSpaceDE w:val="0"/>
        <w:ind w:left="5103"/>
        <w:jc w:val="center"/>
      </w:pPr>
      <w:r w:rsidRPr="00417C1A">
        <w:t xml:space="preserve">от  </w:t>
      </w:r>
      <w:r w:rsidR="00417C1A" w:rsidRPr="00417C1A">
        <w:t>___________</w:t>
      </w:r>
      <w:r w:rsidR="00E52C9E" w:rsidRPr="00417C1A">
        <w:t xml:space="preserve"> . </w:t>
      </w:r>
      <w:r w:rsidRPr="00417C1A">
        <w:t xml:space="preserve">№ </w:t>
      </w:r>
      <w:r w:rsidR="00417C1A" w:rsidRPr="00417C1A">
        <w:t>_________</w:t>
      </w:r>
    </w:p>
    <w:p w:rsidR="00303701" w:rsidRDefault="00303701" w:rsidP="00303701">
      <w:pPr>
        <w:widowControl w:val="0"/>
        <w:tabs>
          <w:tab w:val="left" w:pos="1134"/>
        </w:tabs>
        <w:autoSpaceDE w:val="0"/>
        <w:jc w:val="center"/>
      </w:pPr>
    </w:p>
    <w:p w:rsidR="00417C1A" w:rsidRDefault="00417C1A" w:rsidP="00303701">
      <w:pPr>
        <w:widowControl w:val="0"/>
        <w:tabs>
          <w:tab w:val="left" w:pos="1134"/>
        </w:tabs>
        <w:autoSpaceDE w:val="0"/>
        <w:jc w:val="center"/>
      </w:pPr>
    </w:p>
    <w:p w:rsidR="00303701" w:rsidRDefault="00303701" w:rsidP="00303701">
      <w:pPr>
        <w:widowControl w:val="0"/>
        <w:tabs>
          <w:tab w:val="left" w:pos="1134"/>
        </w:tabs>
        <w:autoSpaceDE w:val="0"/>
        <w:jc w:val="center"/>
        <w:rPr>
          <w:b/>
        </w:rPr>
      </w:pPr>
      <w:r>
        <w:rPr>
          <w:b/>
        </w:rPr>
        <w:t>А</w:t>
      </w:r>
      <w:r w:rsidR="00123D3D">
        <w:rPr>
          <w:b/>
        </w:rPr>
        <w:t>дминистративный регламент</w:t>
      </w:r>
    </w:p>
    <w:p w:rsidR="00303701" w:rsidRPr="00F767B6" w:rsidRDefault="00417C1A" w:rsidP="00F767B6">
      <w:pPr>
        <w:jc w:val="center"/>
        <w:rPr>
          <w:b/>
        </w:rPr>
      </w:pPr>
      <w:r>
        <w:rPr>
          <w:b/>
        </w:rPr>
        <w:t>по предоставлению</w:t>
      </w:r>
      <w:r w:rsidR="00303701">
        <w:rPr>
          <w:b/>
        </w:rPr>
        <w:t xml:space="preserve"> муниципальной услуги: «Выдача разрешения (ордера)</w:t>
      </w:r>
      <w:r w:rsidR="00303701">
        <w:rPr>
          <w:rStyle w:val="WW-Absatz-Standardschriftart111111111"/>
          <w:b/>
        </w:rPr>
        <w:t xml:space="preserve"> на про</w:t>
      </w:r>
      <w:r w:rsidR="00BF31F4">
        <w:rPr>
          <w:rStyle w:val="WW-Absatz-Standardschriftart111111111"/>
          <w:b/>
        </w:rPr>
        <w:t xml:space="preserve">ведение земляных работ на территории </w:t>
      </w:r>
      <w:r w:rsidR="00F767B6">
        <w:rPr>
          <w:rStyle w:val="WW-Absatz-Standardschriftart111111111"/>
          <w:b/>
        </w:rPr>
        <w:t xml:space="preserve"> общего пользования </w:t>
      </w:r>
      <w:r w:rsidR="00303701">
        <w:rPr>
          <w:b/>
        </w:rPr>
        <w:t>»</w:t>
      </w:r>
    </w:p>
    <w:p w:rsidR="00303701" w:rsidRDefault="00303701" w:rsidP="00303701">
      <w:pPr>
        <w:widowControl w:val="0"/>
        <w:tabs>
          <w:tab w:val="left" w:pos="1134"/>
        </w:tabs>
        <w:autoSpaceDE w:val="0"/>
        <w:jc w:val="both"/>
      </w:pPr>
    </w:p>
    <w:p w:rsidR="00303701" w:rsidRDefault="00303701" w:rsidP="00303701">
      <w:pPr>
        <w:widowControl w:val="0"/>
        <w:tabs>
          <w:tab w:val="left" w:pos="5454"/>
        </w:tabs>
        <w:autoSpaceDE w:val="0"/>
        <w:ind w:left="1080"/>
        <w:jc w:val="center"/>
        <w:rPr>
          <w:b/>
        </w:rPr>
      </w:pPr>
      <w:r>
        <w:rPr>
          <w:b/>
        </w:rPr>
        <w:t>1.Общие положения</w:t>
      </w:r>
    </w:p>
    <w:p w:rsidR="00EF3FC2" w:rsidRDefault="00EF3FC2" w:rsidP="00EF3FC2">
      <w:pPr>
        <w:widowControl w:val="0"/>
        <w:autoSpaceDE w:val="0"/>
        <w:ind w:firstLine="709"/>
        <w:jc w:val="both"/>
        <w:rPr>
          <w:rFonts w:eastAsia="Arial"/>
          <w:bCs/>
        </w:rPr>
      </w:pPr>
      <w:r w:rsidRPr="005F1281">
        <w:rPr>
          <w:rFonts w:eastAsia="Arial"/>
          <w:bCs/>
        </w:rPr>
        <w:t xml:space="preserve">1.1. </w:t>
      </w:r>
      <w:r w:rsidRPr="001B4F16">
        <w:rPr>
          <w:rFonts w:eastAsia="Arial"/>
          <w:bCs/>
        </w:rPr>
        <w:t>Предмет регулирования административного регламента</w:t>
      </w:r>
      <w:r>
        <w:rPr>
          <w:rFonts w:eastAsia="Arial"/>
          <w:bCs/>
        </w:rPr>
        <w:t>.</w:t>
      </w:r>
    </w:p>
    <w:p w:rsidR="00EF3FC2" w:rsidRPr="005F1281" w:rsidRDefault="00EF3FC2" w:rsidP="00EF3FC2">
      <w:pPr>
        <w:widowControl w:val="0"/>
        <w:autoSpaceDE w:val="0"/>
        <w:ind w:firstLine="709"/>
        <w:jc w:val="both"/>
        <w:rPr>
          <w:rFonts w:eastAsia="Arial"/>
          <w:bCs/>
        </w:rPr>
      </w:pPr>
      <w:r w:rsidRPr="005F1281">
        <w:rPr>
          <w:rFonts w:eastAsia="Arial"/>
          <w:bCs/>
        </w:rPr>
        <w:t xml:space="preserve">Административный регламент по предоставлению администрацией </w:t>
      </w:r>
      <w:r w:rsidR="00AF3BCE">
        <w:rPr>
          <w:rFonts w:eastAsia="Arial"/>
          <w:bCs/>
        </w:rPr>
        <w:t>Бесленеев</w:t>
      </w:r>
      <w:r w:rsidRPr="005F1281">
        <w:rPr>
          <w:rFonts w:eastAsia="Arial"/>
          <w:bCs/>
        </w:rPr>
        <w:t>ского сельского поселения Мостовского района муниципальной услуги «</w:t>
      </w:r>
      <w:r w:rsidRPr="00EF3FC2">
        <w:t>Выдача разрешения (ордера)</w:t>
      </w:r>
      <w:r w:rsidRPr="00EF3FC2">
        <w:rPr>
          <w:rStyle w:val="WW-Absatz-Standardschriftart111111111"/>
        </w:rPr>
        <w:t xml:space="preserve"> на проведение земляных работ на территории  общего пользования</w:t>
      </w:r>
      <w:r>
        <w:rPr>
          <w:rFonts w:eastAsia="Arial"/>
          <w:bCs/>
        </w:rPr>
        <w:t xml:space="preserve">» </w:t>
      </w:r>
      <w:r w:rsidRPr="005F1281">
        <w:rPr>
          <w:rFonts w:eastAsia="Arial"/>
          <w:bCs/>
        </w:rPr>
        <w:t xml:space="preserve">(далее – административный регламент)разработан в целях повышения качества исполнения и доступности муниципальной услуги, создания комфортных условий для потребителей муниципальной услуги; определяет стандарт, сроки и последовательность действий (административные процедуры) при предоставлении муниципальной услуги. </w:t>
      </w:r>
    </w:p>
    <w:p w:rsidR="00216B30" w:rsidRPr="007D58D8" w:rsidRDefault="00216B30" w:rsidP="00216B30">
      <w:pPr>
        <w:tabs>
          <w:tab w:val="left" w:pos="0"/>
        </w:tabs>
        <w:autoSpaceDE w:val="0"/>
        <w:ind w:firstLine="709"/>
        <w:jc w:val="both"/>
      </w:pPr>
      <w:r w:rsidRPr="007D58D8">
        <w:t>1.2. Круг заявителей.</w:t>
      </w:r>
    </w:p>
    <w:p w:rsidR="00216B30" w:rsidRPr="007D58D8" w:rsidRDefault="00216B30" w:rsidP="00216B30">
      <w:pPr>
        <w:tabs>
          <w:tab w:val="left" w:pos="0"/>
        </w:tabs>
        <w:autoSpaceDE w:val="0"/>
        <w:ind w:firstLine="709"/>
        <w:jc w:val="both"/>
      </w:pPr>
      <w:r w:rsidRPr="007D58D8">
        <w:t>Заявителями на получение муниципальной услуги (далее – заявители) являются: физические лица, юридические лица, зарегистрированные в установленном законом порядке, иностранные граждане и юридические лица, получившие права на земельный участок в порядке, установленном федеральными законами.</w:t>
      </w:r>
    </w:p>
    <w:p w:rsidR="00216B30" w:rsidRPr="007D58D8" w:rsidRDefault="00216B30" w:rsidP="00216B30">
      <w:pPr>
        <w:tabs>
          <w:tab w:val="left" w:pos="0"/>
        </w:tabs>
        <w:autoSpaceDE w:val="0"/>
        <w:ind w:firstLine="709"/>
        <w:jc w:val="both"/>
      </w:pPr>
      <w:r w:rsidRPr="007D58D8">
        <w:t>От имени заявителя в целях предоставления муниципальной услуги может обратиться любое физическое или юридическое лицо, наделенное соответствующими полномочиями в установленном законом порядке.</w:t>
      </w:r>
    </w:p>
    <w:p w:rsidR="00216B30" w:rsidRPr="007D58D8" w:rsidRDefault="00216B30" w:rsidP="00216B30">
      <w:pPr>
        <w:tabs>
          <w:tab w:val="left" w:pos="0"/>
        </w:tabs>
        <w:autoSpaceDE w:val="0"/>
        <w:ind w:firstLine="709"/>
        <w:jc w:val="both"/>
      </w:pPr>
      <w:r w:rsidRPr="007D58D8">
        <w:t>1.3.Требования к порядку информирования о предоставлении муниципальной услуги.</w:t>
      </w:r>
    </w:p>
    <w:p w:rsidR="00216B30" w:rsidRPr="007D58D8" w:rsidRDefault="00216B30" w:rsidP="00216B30">
      <w:pPr>
        <w:tabs>
          <w:tab w:val="left" w:pos="0"/>
        </w:tabs>
        <w:autoSpaceDE w:val="0"/>
        <w:ind w:firstLine="709"/>
        <w:jc w:val="both"/>
      </w:pPr>
      <w:r w:rsidRPr="007D58D8">
        <w:t>Информация о предоставлении муниципальной услуги доводится до сведения заявителей:</w:t>
      </w:r>
    </w:p>
    <w:p w:rsidR="00216B30" w:rsidRPr="007D58D8" w:rsidRDefault="00216B30" w:rsidP="00216B30">
      <w:pPr>
        <w:tabs>
          <w:tab w:val="left" w:pos="0"/>
        </w:tabs>
        <w:autoSpaceDE w:val="0"/>
        <w:ind w:firstLine="709"/>
        <w:jc w:val="both"/>
      </w:pPr>
      <w:r>
        <w:t xml:space="preserve">- </w:t>
      </w:r>
      <w:r w:rsidRPr="007D58D8">
        <w:t xml:space="preserve">при личном обращении, по телефонам для справок (консультаций), посредством электронной почты, на Интернет-сайте, на информационных стендах в администрации </w:t>
      </w:r>
      <w:r w:rsidR="00AF3BCE">
        <w:t>Бесленеев</w:t>
      </w:r>
      <w:r w:rsidRPr="007D58D8">
        <w:t>ского сельского поселения  Мостовского района;</w:t>
      </w:r>
    </w:p>
    <w:p w:rsidR="00216B30" w:rsidRPr="007D58D8" w:rsidRDefault="00216B30" w:rsidP="00216B30">
      <w:pPr>
        <w:tabs>
          <w:tab w:val="left" w:pos="0"/>
        </w:tabs>
        <w:autoSpaceDE w:val="0"/>
        <w:ind w:firstLine="709"/>
        <w:jc w:val="both"/>
      </w:pPr>
      <w:r>
        <w:t xml:space="preserve">- </w:t>
      </w:r>
      <w:r w:rsidRPr="007D58D8">
        <w:t>на Интернет-сайте администрации муниципального образования Мостовский район;</w:t>
      </w:r>
    </w:p>
    <w:p w:rsidR="00216B30" w:rsidRPr="007D58D8" w:rsidRDefault="00216B30" w:rsidP="00216B30">
      <w:pPr>
        <w:tabs>
          <w:tab w:val="left" w:pos="0"/>
        </w:tabs>
        <w:autoSpaceDE w:val="0"/>
        <w:ind w:firstLine="709"/>
        <w:jc w:val="both"/>
      </w:pPr>
      <w:r>
        <w:t xml:space="preserve">- </w:t>
      </w:r>
      <w:r w:rsidRPr="007D58D8">
        <w:t xml:space="preserve">посредством размещения информации на едином портале государственных и муниципальных услуг и (или) региональном портале </w:t>
      </w:r>
      <w:r w:rsidRPr="007D58D8">
        <w:lastRenderedPageBreak/>
        <w:t>государственных и муниципальных услуг Краснодарского края в информационно-телекоммуникационной сети «Интернет» (далее – Портал);</w:t>
      </w:r>
    </w:p>
    <w:p w:rsidR="00216B30" w:rsidRPr="007D58D8" w:rsidRDefault="00216B30" w:rsidP="00216B30">
      <w:pPr>
        <w:tabs>
          <w:tab w:val="left" w:pos="0"/>
        </w:tabs>
        <w:autoSpaceDE w:val="0"/>
        <w:ind w:firstLine="709"/>
        <w:jc w:val="both"/>
      </w:pPr>
      <w:r>
        <w:t xml:space="preserve">- </w:t>
      </w:r>
      <w:r w:rsidRPr="007D58D8">
        <w:t>при личном обращении,  посредством интернет-сайтов (вкладки: «Online-консультант», «Электронный консультант», «Виртуальная приемная») многофункциональных центров предоставления государственных и муниципальных услуг Краснодарского края (далее – МФЦ), посредством размещения информационных стендов в МФЦ;</w:t>
      </w:r>
    </w:p>
    <w:p w:rsidR="00216B30" w:rsidRPr="007D58D8" w:rsidRDefault="00216B30" w:rsidP="00216B30">
      <w:pPr>
        <w:tabs>
          <w:tab w:val="left" w:pos="0"/>
        </w:tabs>
        <w:autoSpaceDE w:val="0"/>
        <w:ind w:firstLine="709"/>
        <w:jc w:val="both"/>
      </w:pPr>
      <w:r>
        <w:t xml:space="preserve">- </w:t>
      </w:r>
      <w:r w:rsidRPr="007D58D8">
        <w:t>при личном обращении, по телефонам для справок (консультаций), на информационных стендах  в территориально</w:t>
      </w:r>
      <w:r>
        <w:t>-</w:t>
      </w:r>
      <w:r w:rsidRPr="007D58D8">
        <w:t xml:space="preserve">обособленном  структурном подразделении муниципального бюджетного учреждения «Мостовской многофункциональный центр предоставления государственных и муниципальных услуг» на территории </w:t>
      </w:r>
      <w:r w:rsidR="00AF3BCE">
        <w:t>Бесленеев</w:t>
      </w:r>
      <w:r w:rsidRPr="007D58D8">
        <w:t>ского сельского поселения (далее – ТОСП).</w:t>
      </w:r>
    </w:p>
    <w:p w:rsidR="00216B30" w:rsidRPr="007D58D8" w:rsidRDefault="00216B30" w:rsidP="00216B30">
      <w:pPr>
        <w:tabs>
          <w:tab w:val="left" w:pos="0"/>
        </w:tabs>
        <w:autoSpaceDE w:val="0"/>
        <w:ind w:firstLine="709"/>
        <w:jc w:val="both"/>
      </w:pPr>
      <w:r w:rsidRPr="007D58D8">
        <w:t xml:space="preserve">1.3.1. Почтовый адрес, контактный телефон администрации </w:t>
      </w:r>
      <w:r w:rsidR="00AF3BCE">
        <w:t>Бесленеев</w:t>
      </w:r>
      <w:r w:rsidRPr="007D58D8">
        <w:t>с</w:t>
      </w:r>
      <w:r w:rsidR="009B16F2">
        <w:t>кого сельского поселения: 352556</w:t>
      </w:r>
      <w:r w:rsidRPr="007D58D8">
        <w:t xml:space="preserve">, Краснодарский край, Мостовский район, станица </w:t>
      </w:r>
      <w:r w:rsidR="00AF3BCE">
        <w:t>Бесленеевская</w:t>
      </w:r>
      <w:r w:rsidR="009B16F2">
        <w:t>,  ул. Советская</w:t>
      </w:r>
      <w:r w:rsidRPr="007D58D8">
        <w:t xml:space="preserve">, </w:t>
      </w:r>
      <w:r w:rsidR="009B16F2">
        <w:t>11</w:t>
      </w:r>
      <w:r w:rsidRPr="007D58D8">
        <w:t>, тел.: 8(86192)6-</w:t>
      </w:r>
      <w:r w:rsidR="009B16F2">
        <w:t>6</w:t>
      </w:r>
      <w:r w:rsidRPr="007D58D8">
        <w:t>7-</w:t>
      </w:r>
      <w:r w:rsidR="009B16F2">
        <w:t>45</w:t>
      </w:r>
      <w:r w:rsidRPr="007D58D8">
        <w:t>.</w:t>
      </w:r>
    </w:p>
    <w:p w:rsidR="00216B30" w:rsidRPr="007D58D8" w:rsidRDefault="00216B30" w:rsidP="00216B30">
      <w:pPr>
        <w:tabs>
          <w:tab w:val="left" w:pos="0"/>
        </w:tabs>
        <w:autoSpaceDE w:val="0"/>
        <w:ind w:firstLine="709"/>
        <w:jc w:val="both"/>
      </w:pPr>
      <w:r w:rsidRPr="007D58D8">
        <w:t xml:space="preserve">Адрес электронной почты  </w:t>
      </w:r>
      <w:r w:rsidR="009B16F2">
        <w:rPr>
          <w:lang w:val="en-US"/>
        </w:rPr>
        <w:t>besleneevskaja</w:t>
      </w:r>
      <w:r w:rsidRPr="007D58D8">
        <w:t>@mail.ru.</w:t>
      </w:r>
    </w:p>
    <w:p w:rsidR="00216B30" w:rsidRPr="007D58D8" w:rsidRDefault="00216B30" w:rsidP="00216B30">
      <w:pPr>
        <w:tabs>
          <w:tab w:val="left" w:pos="0"/>
        </w:tabs>
        <w:autoSpaceDE w:val="0"/>
        <w:ind w:firstLine="709"/>
        <w:jc w:val="both"/>
      </w:pPr>
      <w:r w:rsidRPr="007D58D8">
        <w:t>График работы ответственного специалиста администрации:</w:t>
      </w:r>
    </w:p>
    <w:tbl>
      <w:tblPr>
        <w:tblW w:w="0" w:type="auto"/>
        <w:tblInd w:w="70" w:type="dxa"/>
        <w:tblLayout w:type="fixed"/>
        <w:tblCellMar>
          <w:left w:w="70" w:type="dxa"/>
          <w:right w:w="70" w:type="dxa"/>
        </w:tblCellMar>
        <w:tblLook w:val="04A0" w:firstRow="1" w:lastRow="0" w:firstColumn="1" w:lastColumn="0" w:noHBand="0" w:noVBand="1"/>
      </w:tblPr>
      <w:tblGrid>
        <w:gridCol w:w="2835"/>
        <w:gridCol w:w="2835"/>
        <w:gridCol w:w="3969"/>
      </w:tblGrid>
      <w:tr w:rsidR="00216B30" w:rsidRPr="007D58D8" w:rsidTr="00216B30">
        <w:trPr>
          <w:cantSplit/>
          <w:trHeight w:val="8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День недели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Время работы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Время перерыва в работе </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Понедельник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с 12.00 до 12-50</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Вторник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autoSpaceDE w:val="0"/>
              <w:snapToGrid w:val="0"/>
              <w:ind w:firstLine="709"/>
            </w:pPr>
            <w:r w:rsidRPr="007D58D8">
              <w:t>с 12.00 до 12-50</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Среда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autoSpaceDE w:val="0"/>
              <w:snapToGrid w:val="0"/>
              <w:ind w:firstLine="709"/>
            </w:pPr>
            <w:r w:rsidRPr="007D58D8">
              <w:t>с 12.00 до 12-50</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Четверг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autoSpaceDE w:val="0"/>
              <w:snapToGrid w:val="0"/>
              <w:ind w:firstLine="709"/>
            </w:pPr>
            <w:r w:rsidRPr="007D58D8">
              <w:t>с 12.00 до 12-50</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Пятница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 8.00 до 16.00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с 12.00 до 12-40</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Суббота</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Выходной</w:t>
            </w:r>
          </w:p>
        </w:tc>
        <w:tc>
          <w:tcPr>
            <w:tcW w:w="3969" w:type="dxa"/>
            <w:tcBorders>
              <w:top w:val="single" w:sz="4" w:space="0" w:color="000000"/>
              <w:left w:val="single" w:sz="4" w:space="0" w:color="000000"/>
              <w:bottom w:val="single" w:sz="4" w:space="0" w:color="000000"/>
              <w:right w:val="single" w:sz="4" w:space="0" w:color="000000"/>
            </w:tcBorders>
          </w:tcPr>
          <w:p w:rsidR="00216B30" w:rsidRPr="007D58D8" w:rsidRDefault="00216B30" w:rsidP="00216B30">
            <w:pPr>
              <w:widowControl w:val="0"/>
              <w:tabs>
                <w:tab w:val="left" w:pos="709"/>
              </w:tabs>
              <w:autoSpaceDE w:val="0"/>
              <w:snapToGrid w:val="0"/>
              <w:ind w:firstLine="709"/>
              <w:rPr>
                <w:rFonts w:eastAsia="SimSun"/>
                <w:lang w:eastAsia="hi-IN" w:bidi="hi-IN"/>
              </w:rPr>
            </w:pP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Воскресенье</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Выходной </w:t>
            </w:r>
          </w:p>
        </w:tc>
        <w:tc>
          <w:tcPr>
            <w:tcW w:w="3969" w:type="dxa"/>
            <w:tcBorders>
              <w:top w:val="single" w:sz="4" w:space="0" w:color="000000"/>
              <w:left w:val="single" w:sz="4" w:space="0" w:color="000000"/>
              <w:bottom w:val="single" w:sz="4" w:space="0" w:color="000000"/>
              <w:right w:val="single" w:sz="4" w:space="0" w:color="000000"/>
            </w:tcBorders>
          </w:tcPr>
          <w:p w:rsidR="00216B30" w:rsidRPr="007D58D8" w:rsidRDefault="00216B30" w:rsidP="00216B30">
            <w:pPr>
              <w:widowControl w:val="0"/>
              <w:tabs>
                <w:tab w:val="left" w:pos="709"/>
              </w:tabs>
              <w:autoSpaceDE w:val="0"/>
              <w:snapToGrid w:val="0"/>
              <w:ind w:firstLine="709"/>
              <w:rPr>
                <w:rFonts w:eastAsia="SimSun"/>
                <w:lang w:eastAsia="hi-IN" w:bidi="hi-IN"/>
              </w:rPr>
            </w:pPr>
          </w:p>
        </w:tc>
      </w:tr>
    </w:tbl>
    <w:p w:rsidR="00216B30" w:rsidRPr="007D58D8" w:rsidRDefault="00216B30" w:rsidP="00216B30">
      <w:pPr>
        <w:tabs>
          <w:tab w:val="left" w:pos="0"/>
        </w:tabs>
        <w:autoSpaceDE w:val="0"/>
        <w:ind w:firstLine="709"/>
        <w:jc w:val="both"/>
      </w:pPr>
      <w:r w:rsidRPr="007D58D8">
        <w:t xml:space="preserve">Адрес официального сайта </w:t>
      </w:r>
      <w:r w:rsidR="00AF3BCE">
        <w:t>Бесленеев</w:t>
      </w:r>
      <w:r w:rsidRPr="007D58D8">
        <w:t>ского сельского поселения Мостовского района  в сети Интернет:  http://</w:t>
      </w:r>
      <w:r w:rsidR="009B16F2">
        <w:t>besleneevskaja</w:t>
      </w:r>
      <w:r w:rsidRPr="007D58D8">
        <w:t>.ru..</w:t>
      </w:r>
    </w:p>
    <w:p w:rsidR="00216B30" w:rsidRPr="007D58D8" w:rsidRDefault="00216B30" w:rsidP="00216B30">
      <w:pPr>
        <w:tabs>
          <w:tab w:val="left" w:pos="0"/>
        </w:tabs>
        <w:autoSpaceDE w:val="0"/>
        <w:ind w:firstLine="709"/>
        <w:jc w:val="both"/>
        <w:rPr>
          <w:color w:val="FF0000"/>
        </w:rPr>
      </w:pPr>
      <w:r w:rsidRPr="007D58D8">
        <w:t>1.3.2. ТОСП располагается по адресу: 3525</w:t>
      </w:r>
      <w:r w:rsidRPr="001D6A57">
        <w:t>5</w:t>
      </w:r>
      <w:r w:rsidR="006F57D1" w:rsidRPr="006F57D1">
        <w:t>6</w:t>
      </w:r>
      <w:r w:rsidRPr="007D58D8">
        <w:t xml:space="preserve">, Краснодарский край, Мостовский район, станица </w:t>
      </w:r>
      <w:r w:rsidR="00AF3BCE">
        <w:t>Бесленеевская</w:t>
      </w:r>
      <w:r w:rsidRPr="007D58D8">
        <w:t xml:space="preserve">, ул. </w:t>
      </w:r>
      <w:r w:rsidR="006F57D1">
        <w:t>Ленина</w:t>
      </w:r>
      <w:r w:rsidRPr="007D58D8">
        <w:t xml:space="preserve">, </w:t>
      </w:r>
      <w:r w:rsidR="006F57D1">
        <w:t>9, тел. 8(86192) 6-6</w:t>
      </w:r>
      <w:r w:rsidRPr="007D58D8">
        <w:t>7-</w:t>
      </w:r>
      <w:r w:rsidR="006F57D1">
        <w:t>21</w:t>
      </w:r>
    </w:p>
    <w:p w:rsidR="00216B30" w:rsidRPr="007D58D8" w:rsidRDefault="00216B30" w:rsidP="00216B30">
      <w:pPr>
        <w:tabs>
          <w:tab w:val="left" w:pos="0"/>
        </w:tabs>
        <w:autoSpaceDE w:val="0"/>
        <w:ind w:firstLine="709"/>
        <w:jc w:val="both"/>
      </w:pPr>
      <w:r w:rsidRPr="007D58D8">
        <w:t xml:space="preserve">Адрес электронной почты </w:t>
      </w:r>
      <w:r w:rsidR="009B16F2">
        <w:rPr>
          <w:lang w:val="en-US"/>
        </w:rPr>
        <w:t>besleneevska</w:t>
      </w:r>
      <w:r w:rsidR="006F57D1">
        <w:rPr>
          <w:lang w:val="en-US"/>
        </w:rPr>
        <w:t>y</w:t>
      </w:r>
      <w:r w:rsidR="009B16F2">
        <w:rPr>
          <w:lang w:val="en-US"/>
        </w:rPr>
        <w:t>a</w:t>
      </w:r>
      <w:r w:rsidRPr="007D58D8">
        <w:t>@mail.ru.</w:t>
      </w:r>
    </w:p>
    <w:p w:rsidR="00216B30" w:rsidRPr="007D58D8" w:rsidRDefault="00216B30" w:rsidP="00216B30">
      <w:pPr>
        <w:tabs>
          <w:tab w:val="left" w:pos="0"/>
        </w:tabs>
        <w:autoSpaceDE w:val="0"/>
        <w:ind w:firstLine="709"/>
        <w:jc w:val="both"/>
      </w:pPr>
      <w:r w:rsidRPr="007D58D8">
        <w:t>График работы ответственного специалиста ТОСП:</w:t>
      </w:r>
    </w:p>
    <w:p w:rsidR="00216B30" w:rsidRPr="007D58D8" w:rsidRDefault="00216B30" w:rsidP="00216B30">
      <w:pPr>
        <w:tabs>
          <w:tab w:val="left" w:pos="0"/>
        </w:tabs>
        <w:autoSpaceDE w:val="0"/>
        <w:ind w:firstLine="709"/>
        <w:jc w:val="both"/>
      </w:pPr>
      <w:r w:rsidRPr="007D58D8">
        <w:t>Понедельник</w:t>
      </w:r>
      <w:r w:rsidR="006F57D1">
        <w:t xml:space="preserve">, </w:t>
      </w:r>
      <w:r w:rsidRPr="007D58D8">
        <w:t>пятница:</w:t>
      </w:r>
      <w:r w:rsidRPr="007D58D8">
        <w:tab/>
        <w:t>с 8-00 до 12-00</w:t>
      </w:r>
    </w:p>
    <w:p w:rsidR="00216B30" w:rsidRPr="007D58D8" w:rsidRDefault="00216B30" w:rsidP="00216B30">
      <w:pPr>
        <w:tabs>
          <w:tab w:val="left" w:pos="0"/>
        </w:tabs>
        <w:autoSpaceDE w:val="0"/>
        <w:ind w:firstLine="709"/>
        <w:jc w:val="both"/>
      </w:pPr>
      <w:r w:rsidRPr="007D58D8">
        <w:t>Адрес официального сайта ТОСП www.mostovskoi.e-mfc.ru.</w:t>
      </w:r>
    </w:p>
    <w:p w:rsidR="00216B30" w:rsidRPr="007D58D8" w:rsidRDefault="00216B30" w:rsidP="00216B30">
      <w:pPr>
        <w:tabs>
          <w:tab w:val="left" w:pos="0"/>
        </w:tabs>
        <w:autoSpaceDE w:val="0"/>
        <w:ind w:firstLine="709"/>
        <w:jc w:val="both"/>
      </w:pPr>
      <w:r w:rsidRPr="007D58D8">
        <w:t xml:space="preserve">1.3.3. Информация о местонахождении и графике работы, справочных телефонах, официальных сайтов МФЦ приведены в приложении </w:t>
      </w:r>
      <w:r w:rsidRPr="00C82555">
        <w:rPr>
          <w:color w:val="000000" w:themeColor="text1"/>
        </w:rPr>
        <w:t xml:space="preserve">№ </w:t>
      </w:r>
      <w:r w:rsidR="00C82555" w:rsidRPr="00C82555">
        <w:rPr>
          <w:color w:val="000000" w:themeColor="text1"/>
        </w:rPr>
        <w:t>7</w:t>
      </w:r>
      <w:r w:rsidR="006F57D1">
        <w:rPr>
          <w:color w:val="000000" w:themeColor="text1"/>
        </w:rPr>
        <w:t xml:space="preserve"> </w:t>
      </w:r>
      <w:r w:rsidRPr="007D58D8">
        <w:t>к настоящему административному регламенту.</w:t>
      </w:r>
    </w:p>
    <w:p w:rsidR="00216B30" w:rsidRPr="007D58D8" w:rsidRDefault="00216B30" w:rsidP="00216B30">
      <w:pPr>
        <w:tabs>
          <w:tab w:val="left" w:pos="0"/>
        </w:tabs>
        <w:autoSpaceDE w:val="0"/>
        <w:ind w:firstLine="709"/>
        <w:jc w:val="both"/>
      </w:pPr>
      <w:r w:rsidRPr="007D58D8">
        <w:t>1.3.4. Адрес Портала государственных и муниципальных услуг (функций) Краснодарского края www.pgu.krasnodar.ru .</w:t>
      </w:r>
    </w:p>
    <w:p w:rsidR="00216B30" w:rsidRPr="007D58D8" w:rsidRDefault="00216B30" w:rsidP="00216B30">
      <w:pPr>
        <w:tabs>
          <w:tab w:val="left" w:pos="0"/>
        </w:tabs>
        <w:autoSpaceDE w:val="0"/>
        <w:ind w:firstLine="709"/>
        <w:jc w:val="both"/>
      </w:pPr>
      <w:r w:rsidRPr="007D58D8">
        <w:t>1.4. Консультирование по вопросам предоставления муниципальной услуги осуществляется бесплатно.</w:t>
      </w:r>
    </w:p>
    <w:p w:rsidR="00216B30" w:rsidRPr="007D58D8" w:rsidRDefault="00216B30" w:rsidP="00216B30">
      <w:pPr>
        <w:tabs>
          <w:tab w:val="left" w:pos="0"/>
        </w:tabs>
        <w:autoSpaceDE w:val="0"/>
        <w:ind w:firstLine="709"/>
        <w:jc w:val="both"/>
      </w:pPr>
      <w:r w:rsidRPr="007D58D8">
        <w:t>1.4.1. Основными требованиями к информированию заявителей являются:</w:t>
      </w:r>
    </w:p>
    <w:p w:rsidR="00216B30" w:rsidRPr="007D58D8" w:rsidRDefault="00216B30" w:rsidP="00216B30">
      <w:pPr>
        <w:tabs>
          <w:tab w:val="left" w:pos="0"/>
        </w:tabs>
        <w:autoSpaceDE w:val="0"/>
        <w:ind w:firstLine="709"/>
        <w:jc w:val="both"/>
      </w:pPr>
      <w:r w:rsidRPr="007D58D8">
        <w:t xml:space="preserve">1) достоверность предоставляемой информации; </w:t>
      </w:r>
    </w:p>
    <w:p w:rsidR="00216B30" w:rsidRPr="007D58D8" w:rsidRDefault="00216B30" w:rsidP="00216B30">
      <w:pPr>
        <w:tabs>
          <w:tab w:val="left" w:pos="0"/>
        </w:tabs>
        <w:autoSpaceDE w:val="0"/>
        <w:ind w:firstLine="709"/>
        <w:jc w:val="both"/>
      </w:pPr>
      <w:r w:rsidRPr="007D58D8">
        <w:lastRenderedPageBreak/>
        <w:t xml:space="preserve">2) четкость в изложении информации; </w:t>
      </w:r>
    </w:p>
    <w:p w:rsidR="00216B30" w:rsidRPr="007D58D8" w:rsidRDefault="00216B30" w:rsidP="00216B30">
      <w:pPr>
        <w:tabs>
          <w:tab w:val="left" w:pos="0"/>
        </w:tabs>
        <w:autoSpaceDE w:val="0"/>
        <w:ind w:firstLine="709"/>
        <w:jc w:val="both"/>
      </w:pPr>
      <w:r w:rsidRPr="007D58D8">
        <w:t xml:space="preserve">3) полнота информации; </w:t>
      </w:r>
    </w:p>
    <w:p w:rsidR="00216B30" w:rsidRPr="007D58D8" w:rsidRDefault="00216B30" w:rsidP="00216B30">
      <w:pPr>
        <w:tabs>
          <w:tab w:val="left" w:pos="0"/>
        </w:tabs>
        <w:autoSpaceDE w:val="0"/>
        <w:ind w:firstLine="709"/>
        <w:jc w:val="both"/>
      </w:pPr>
      <w:r w:rsidRPr="007D58D8">
        <w:t>4) удобство и доступность получения информации;</w:t>
      </w:r>
    </w:p>
    <w:p w:rsidR="00216B30" w:rsidRPr="007D58D8" w:rsidRDefault="00216B30" w:rsidP="00216B30">
      <w:pPr>
        <w:tabs>
          <w:tab w:val="left" w:pos="0"/>
        </w:tabs>
        <w:autoSpaceDE w:val="0"/>
        <w:ind w:firstLine="709"/>
        <w:jc w:val="both"/>
      </w:pPr>
      <w:r w:rsidRPr="007D58D8">
        <w:t>5) своевременность предоставления информации.</w:t>
      </w:r>
    </w:p>
    <w:p w:rsidR="00216B30" w:rsidRPr="007D58D8" w:rsidRDefault="00216B30" w:rsidP="00216B30">
      <w:pPr>
        <w:tabs>
          <w:tab w:val="left" w:pos="0"/>
        </w:tabs>
        <w:autoSpaceDE w:val="0"/>
        <w:ind w:firstLine="709"/>
        <w:jc w:val="both"/>
      </w:pPr>
      <w:r w:rsidRPr="007D58D8">
        <w:t>1.4.2. Консультации предоставляются по следующим вопросам:</w:t>
      </w:r>
    </w:p>
    <w:p w:rsidR="00216B30" w:rsidRPr="007D58D8" w:rsidRDefault="00216B30" w:rsidP="00216B30">
      <w:pPr>
        <w:tabs>
          <w:tab w:val="left" w:pos="0"/>
        </w:tabs>
        <w:autoSpaceDE w:val="0"/>
        <w:ind w:firstLine="709"/>
        <w:jc w:val="both"/>
      </w:pPr>
      <w:r w:rsidRPr="007D58D8">
        <w:t xml:space="preserve">1) перечень документов, необходимых для предоставления муниципальной услуги, комплектности (достаточности) представленных документов; </w:t>
      </w:r>
    </w:p>
    <w:p w:rsidR="00216B30" w:rsidRPr="007D58D8" w:rsidRDefault="00216B30" w:rsidP="00216B30">
      <w:pPr>
        <w:tabs>
          <w:tab w:val="left" w:pos="0"/>
        </w:tabs>
        <w:autoSpaceDE w:val="0"/>
        <w:ind w:firstLine="709"/>
        <w:jc w:val="both"/>
      </w:pPr>
      <w:r w:rsidRPr="007D58D8">
        <w:t xml:space="preserve">2) органы власти и организации, в которых заявитель может получить документы, необходимые для предоставления муниципальной услуги (наименование и их местонахождение); </w:t>
      </w:r>
    </w:p>
    <w:p w:rsidR="00216B30" w:rsidRPr="007D58D8" w:rsidRDefault="00216B30" w:rsidP="00216B30">
      <w:pPr>
        <w:tabs>
          <w:tab w:val="left" w:pos="0"/>
        </w:tabs>
        <w:autoSpaceDE w:val="0"/>
        <w:ind w:firstLine="709"/>
        <w:jc w:val="both"/>
      </w:pPr>
      <w:r w:rsidRPr="007D58D8">
        <w:t xml:space="preserve">3) время приема и выдачи документов; </w:t>
      </w:r>
    </w:p>
    <w:p w:rsidR="00216B30" w:rsidRPr="007D58D8" w:rsidRDefault="00216B30" w:rsidP="00216B30">
      <w:pPr>
        <w:tabs>
          <w:tab w:val="left" w:pos="0"/>
        </w:tabs>
        <w:autoSpaceDE w:val="0"/>
        <w:ind w:firstLine="709"/>
        <w:jc w:val="both"/>
      </w:pPr>
      <w:r w:rsidRPr="007D58D8">
        <w:t xml:space="preserve">4) порядок и сроки предоставления муниципальной услуги; </w:t>
      </w:r>
    </w:p>
    <w:p w:rsidR="00216B30" w:rsidRPr="007D58D8" w:rsidRDefault="00216B30" w:rsidP="00216B30">
      <w:pPr>
        <w:tabs>
          <w:tab w:val="left" w:pos="0"/>
        </w:tabs>
        <w:autoSpaceDE w:val="0"/>
        <w:ind w:firstLine="709"/>
        <w:jc w:val="both"/>
      </w:pPr>
      <w:r w:rsidRPr="007D58D8">
        <w:t xml:space="preserve">5) порядок обжалования решения или действий (бездействия), принятых или осуществляемых в ходе предоставления муниципальной услуги. </w:t>
      </w:r>
    </w:p>
    <w:p w:rsidR="00216B30" w:rsidRPr="007D58D8" w:rsidRDefault="00216B30" w:rsidP="00216B30">
      <w:pPr>
        <w:tabs>
          <w:tab w:val="left" w:pos="0"/>
        </w:tabs>
        <w:autoSpaceDE w:val="0"/>
        <w:ind w:firstLine="709"/>
        <w:jc w:val="both"/>
      </w:pPr>
      <w:r w:rsidRPr="007D58D8">
        <w:t>1.4.3.Обязанности должностных лиц при ответе на телефонные звонки, устные и письменные обращения граждан или организаций.</w:t>
      </w:r>
    </w:p>
    <w:p w:rsidR="00216B30" w:rsidRPr="007D58D8" w:rsidRDefault="00216B30" w:rsidP="00216B30">
      <w:pPr>
        <w:tabs>
          <w:tab w:val="left" w:pos="0"/>
        </w:tabs>
        <w:autoSpaceDE w:val="0"/>
        <w:ind w:firstLine="709"/>
        <w:jc w:val="both"/>
      </w:pPr>
      <w:r w:rsidRPr="007D58D8">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216B30" w:rsidRPr="007D58D8" w:rsidRDefault="00216B30" w:rsidP="00216B30">
      <w:pPr>
        <w:tabs>
          <w:tab w:val="left" w:pos="0"/>
        </w:tabs>
        <w:autoSpaceDE w:val="0"/>
        <w:ind w:firstLine="709"/>
        <w:jc w:val="both"/>
      </w:pPr>
      <w:r w:rsidRPr="007D58D8">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216B30" w:rsidRPr="007D58D8" w:rsidRDefault="00216B30" w:rsidP="00216B30">
      <w:pPr>
        <w:tabs>
          <w:tab w:val="left" w:pos="0"/>
        </w:tabs>
        <w:autoSpaceDE w:val="0"/>
        <w:ind w:firstLine="709"/>
        <w:jc w:val="both"/>
      </w:pPr>
      <w:r w:rsidRPr="007D58D8">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216B30" w:rsidRPr="007D58D8" w:rsidRDefault="00216B30" w:rsidP="00216B30">
      <w:pPr>
        <w:tabs>
          <w:tab w:val="left" w:pos="0"/>
        </w:tabs>
        <w:autoSpaceDE w:val="0"/>
        <w:ind w:firstLine="709"/>
        <w:jc w:val="both"/>
      </w:pPr>
      <w:r w:rsidRPr="007D58D8">
        <w:t>Рекомендуемое время для телефонного разговора – не более 10 минут, личного устного информирования – не более 15 минут.</w:t>
      </w:r>
    </w:p>
    <w:p w:rsidR="00216B30" w:rsidRPr="007D58D8" w:rsidRDefault="00216B30" w:rsidP="00216B30">
      <w:pPr>
        <w:tabs>
          <w:tab w:val="left" w:pos="0"/>
        </w:tabs>
        <w:autoSpaceDE w:val="0"/>
        <w:ind w:firstLine="709"/>
        <w:jc w:val="both"/>
      </w:pPr>
      <w:r w:rsidRPr="007D58D8">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216B30" w:rsidRPr="007D58D8" w:rsidRDefault="00216B30" w:rsidP="00216B30">
      <w:pPr>
        <w:tabs>
          <w:tab w:val="left" w:pos="0"/>
        </w:tabs>
        <w:autoSpaceDE w:val="0"/>
        <w:ind w:firstLine="709"/>
        <w:jc w:val="both"/>
      </w:pPr>
      <w:r w:rsidRPr="007D58D8">
        <w:t>1.5. Порядок, форма и место размещения информации.</w:t>
      </w:r>
    </w:p>
    <w:p w:rsidR="00216B30" w:rsidRPr="007D58D8" w:rsidRDefault="00216B30" w:rsidP="00216B30">
      <w:pPr>
        <w:tabs>
          <w:tab w:val="left" w:pos="0"/>
        </w:tabs>
        <w:autoSpaceDE w:val="0"/>
        <w:ind w:firstLine="709"/>
        <w:jc w:val="both"/>
      </w:pPr>
      <w:r w:rsidRPr="007D58D8">
        <w:t xml:space="preserve">1.5.1.Информационные стенды, размещенные в администрации </w:t>
      </w:r>
      <w:r w:rsidR="00AF3BCE">
        <w:t>Бесленеев</w:t>
      </w:r>
      <w:r w:rsidRPr="007D58D8">
        <w:t>ского</w:t>
      </w:r>
      <w:r w:rsidR="006F57D1">
        <w:t xml:space="preserve"> </w:t>
      </w:r>
      <w:r w:rsidRPr="007D58D8">
        <w:t>сельского поселения и в помещениях МФЦ, предоставляющих муниципальную услугу, должны содержать:</w:t>
      </w:r>
    </w:p>
    <w:p w:rsidR="00216B30" w:rsidRPr="007D58D8" w:rsidRDefault="00216B30" w:rsidP="00216B30">
      <w:pPr>
        <w:tabs>
          <w:tab w:val="left" w:pos="0"/>
        </w:tabs>
        <w:autoSpaceDE w:val="0"/>
        <w:ind w:firstLine="709"/>
        <w:jc w:val="both"/>
      </w:pPr>
      <w:r>
        <w:t xml:space="preserve">- </w:t>
      </w:r>
      <w:r w:rsidRPr="007D58D8">
        <w:t>режим работы, адреса МФЦ</w:t>
      </w:r>
      <w:r>
        <w:t xml:space="preserve"> и</w:t>
      </w:r>
      <w:r w:rsidRPr="007D58D8">
        <w:t xml:space="preserve"> администрации </w:t>
      </w:r>
      <w:r w:rsidR="00AF3BCE">
        <w:t>Бесленеев</w:t>
      </w:r>
      <w:r w:rsidRPr="007D58D8">
        <w:t>ского сельского поселения, предоставляющих муниципальную услугу;</w:t>
      </w:r>
    </w:p>
    <w:p w:rsidR="00216B30" w:rsidRPr="007D58D8" w:rsidRDefault="00216B30" w:rsidP="00216B30">
      <w:pPr>
        <w:tabs>
          <w:tab w:val="left" w:pos="0"/>
        </w:tabs>
        <w:autoSpaceDE w:val="0"/>
        <w:ind w:firstLine="709"/>
        <w:jc w:val="both"/>
      </w:pPr>
      <w:r>
        <w:t xml:space="preserve">- </w:t>
      </w:r>
      <w:r w:rsidRPr="007D58D8">
        <w:t xml:space="preserve">адрес официального Интернет-портала, адрес электронной почты администрации </w:t>
      </w:r>
      <w:r w:rsidR="00AF3BCE">
        <w:t>Бесленеев</w:t>
      </w:r>
      <w:r w:rsidRPr="007D58D8">
        <w:t>ского сельского поселения, предоставляющего муниципальную услугу;</w:t>
      </w:r>
    </w:p>
    <w:p w:rsidR="00216B30" w:rsidRPr="007D58D8" w:rsidRDefault="00216B30" w:rsidP="00216B30">
      <w:pPr>
        <w:tabs>
          <w:tab w:val="left" w:pos="0"/>
        </w:tabs>
        <w:autoSpaceDE w:val="0"/>
        <w:ind w:firstLine="709"/>
        <w:jc w:val="both"/>
      </w:pPr>
      <w:r>
        <w:t xml:space="preserve">- </w:t>
      </w:r>
      <w:r w:rsidRPr="007D58D8">
        <w:t xml:space="preserve">почтовые адреса, телефоны, фамилии руководителей МФЦ и органа администрации </w:t>
      </w:r>
      <w:r w:rsidR="00AF3BCE">
        <w:t>Бесленеев</w:t>
      </w:r>
      <w:r w:rsidRPr="007D58D8">
        <w:t>ского сельского поселения Мостовского района, предоставляющего муниципальную услугу;</w:t>
      </w:r>
    </w:p>
    <w:p w:rsidR="00216B30" w:rsidRPr="007D58D8" w:rsidRDefault="00216B30" w:rsidP="00216B30">
      <w:pPr>
        <w:tabs>
          <w:tab w:val="left" w:pos="0"/>
        </w:tabs>
        <w:autoSpaceDE w:val="0"/>
        <w:ind w:firstLine="709"/>
        <w:jc w:val="both"/>
      </w:pPr>
      <w:r>
        <w:lastRenderedPageBreak/>
        <w:t xml:space="preserve">- </w:t>
      </w:r>
      <w:r w:rsidRPr="007D58D8">
        <w:t>порядок получения консультаций о предоставлении муниципальной услуги;</w:t>
      </w:r>
    </w:p>
    <w:p w:rsidR="00216B30" w:rsidRPr="007D58D8" w:rsidRDefault="00216B30" w:rsidP="00216B30">
      <w:pPr>
        <w:tabs>
          <w:tab w:val="left" w:pos="0"/>
        </w:tabs>
        <w:autoSpaceDE w:val="0"/>
        <w:ind w:firstLine="709"/>
        <w:jc w:val="both"/>
      </w:pPr>
      <w:r>
        <w:t>-</w:t>
      </w:r>
      <w:r w:rsidRPr="007D58D8">
        <w:t>порядок и сроки предоставления муниципальной услуги;</w:t>
      </w:r>
    </w:p>
    <w:p w:rsidR="00216B30" w:rsidRPr="007D58D8" w:rsidRDefault="00216B30" w:rsidP="00216B30">
      <w:pPr>
        <w:tabs>
          <w:tab w:val="left" w:pos="0"/>
        </w:tabs>
        <w:autoSpaceDE w:val="0"/>
        <w:ind w:firstLine="709"/>
        <w:jc w:val="both"/>
      </w:pPr>
      <w:r>
        <w:t xml:space="preserve">- </w:t>
      </w:r>
      <w:r w:rsidRPr="007D58D8">
        <w:t>образцы заявлений о предоставлении муниципальной услуги и образцы заполнения таких заявлений;</w:t>
      </w:r>
    </w:p>
    <w:p w:rsidR="00216B30" w:rsidRPr="007D58D8" w:rsidRDefault="00216B30" w:rsidP="00216B30">
      <w:pPr>
        <w:tabs>
          <w:tab w:val="left" w:pos="0"/>
        </w:tabs>
        <w:autoSpaceDE w:val="0"/>
        <w:ind w:firstLine="709"/>
        <w:jc w:val="both"/>
      </w:pPr>
      <w:r>
        <w:t xml:space="preserve">- </w:t>
      </w:r>
      <w:r w:rsidRPr="007D58D8">
        <w:t>перечень документов, необходимых для предоставления муниципальной услуги;</w:t>
      </w:r>
    </w:p>
    <w:p w:rsidR="00216B30" w:rsidRPr="007D58D8" w:rsidRDefault="00216B30" w:rsidP="00216B30">
      <w:pPr>
        <w:tabs>
          <w:tab w:val="left" w:pos="0"/>
        </w:tabs>
        <w:autoSpaceDE w:val="0"/>
        <w:ind w:firstLine="709"/>
        <w:jc w:val="both"/>
      </w:pPr>
      <w:r>
        <w:t>-</w:t>
      </w:r>
      <w:r w:rsidRPr="007D58D8">
        <w:t>основания для отказа в приеме документов о предоставлении муниципальной услуги;</w:t>
      </w:r>
    </w:p>
    <w:p w:rsidR="00216B30" w:rsidRPr="007D58D8" w:rsidRDefault="00216B30" w:rsidP="00216B30">
      <w:pPr>
        <w:tabs>
          <w:tab w:val="left" w:pos="0"/>
        </w:tabs>
        <w:autoSpaceDE w:val="0"/>
        <w:ind w:firstLine="709"/>
        <w:jc w:val="both"/>
      </w:pPr>
      <w:r>
        <w:t xml:space="preserve">- </w:t>
      </w:r>
      <w:r w:rsidRPr="007D58D8">
        <w:t>основания для отказа в предоставлении муниципальной услуги;</w:t>
      </w:r>
    </w:p>
    <w:p w:rsidR="00216B30" w:rsidRPr="007D58D8" w:rsidRDefault="00216B30" w:rsidP="00216B30">
      <w:pPr>
        <w:tabs>
          <w:tab w:val="left" w:pos="0"/>
        </w:tabs>
        <w:autoSpaceDE w:val="0"/>
        <w:ind w:firstLine="709"/>
        <w:jc w:val="both"/>
      </w:pPr>
      <w:r>
        <w:t xml:space="preserve">- </w:t>
      </w:r>
      <w:r w:rsidRPr="007D58D8">
        <w:t xml:space="preserve">досудебный (внесудебный) порядок обжалования решений и действий (бездействия) администрации </w:t>
      </w:r>
      <w:r w:rsidR="00AF3BCE">
        <w:t>Бесленеев</w:t>
      </w:r>
      <w:r w:rsidRPr="007D58D8">
        <w:t>ского</w:t>
      </w:r>
      <w:r w:rsidR="006F57D1">
        <w:t xml:space="preserve"> </w:t>
      </w:r>
      <w:r w:rsidRPr="007D58D8">
        <w:t>сельского поселения Мостовского района, предоставляющих муниципальную услугу, а также их должностных лиц и муниципальных служащих;</w:t>
      </w:r>
    </w:p>
    <w:p w:rsidR="00216B30" w:rsidRPr="007D58D8" w:rsidRDefault="00216B30" w:rsidP="00216B30">
      <w:pPr>
        <w:tabs>
          <w:tab w:val="left" w:pos="0"/>
        </w:tabs>
        <w:autoSpaceDE w:val="0"/>
        <w:ind w:firstLine="709"/>
        <w:jc w:val="both"/>
      </w:pPr>
      <w:r>
        <w:t xml:space="preserve">- </w:t>
      </w:r>
      <w:r w:rsidRPr="007D58D8">
        <w:t>иную информацию, необходимую для получения муниципальной услуги.</w:t>
      </w:r>
    </w:p>
    <w:p w:rsidR="00216B30" w:rsidRPr="007D58D8" w:rsidRDefault="00216B30" w:rsidP="00216B30">
      <w:pPr>
        <w:tabs>
          <w:tab w:val="left" w:pos="0"/>
        </w:tabs>
        <w:autoSpaceDE w:val="0"/>
        <w:ind w:firstLine="709"/>
        <w:jc w:val="both"/>
      </w:pPr>
      <w:r w:rsidRPr="007D58D8">
        <w:t>Такая же информация размещается на официальном Интернет-</w:t>
      </w:r>
      <w:r w:rsidR="00EB7F1F">
        <w:t>сайт</w:t>
      </w:r>
      <w:r w:rsidRPr="007D58D8">
        <w:t xml:space="preserve">е администрации </w:t>
      </w:r>
      <w:r w:rsidR="00AF3BCE">
        <w:t>Бесленеев</w:t>
      </w:r>
      <w:r w:rsidRPr="007D58D8">
        <w:t>ского сельского поселения Мостовского района и официальном сайте МФЦ</w:t>
      </w:r>
      <w:r>
        <w:t>.</w:t>
      </w:r>
    </w:p>
    <w:p w:rsidR="00216B30" w:rsidRPr="007D58D8" w:rsidRDefault="00216B30" w:rsidP="00216B30">
      <w:pPr>
        <w:tabs>
          <w:tab w:val="left" w:pos="0"/>
        </w:tabs>
        <w:autoSpaceDE w:val="0"/>
        <w:ind w:firstLine="709"/>
        <w:jc w:val="both"/>
      </w:pPr>
      <w:r w:rsidRPr="007D58D8">
        <w:t>1.5.2. В сети Интернет на официальном сайте муниципального образования Мостовский район (www.mostovskiy.ru) в разделе «Экономика» подраздел «Административная реформа» размещается следующая информация:</w:t>
      </w:r>
    </w:p>
    <w:p w:rsidR="00216B30" w:rsidRPr="007D58D8" w:rsidRDefault="00216B30" w:rsidP="00216B30">
      <w:pPr>
        <w:tabs>
          <w:tab w:val="left" w:pos="0"/>
        </w:tabs>
        <w:autoSpaceDE w:val="0"/>
        <w:ind w:firstLine="709"/>
        <w:jc w:val="both"/>
      </w:pPr>
      <w:r w:rsidRPr="007D58D8">
        <w:t>а) текст настоящего Регламента с приложениями;</w:t>
      </w:r>
    </w:p>
    <w:p w:rsidR="00216B30" w:rsidRPr="007D58D8" w:rsidRDefault="00216B30" w:rsidP="00216B30">
      <w:pPr>
        <w:tabs>
          <w:tab w:val="left" w:pos="0"/>
        </w:tabs>
        <w:autoSpaceDE w:val="0"/>
        <w:ind w:firstLine="709"/>
        <w:jc w:val="both"/>
      </w:pPr>
      <w:r w:rsidRPr="007D58D8">
        <w:t>б) блок-схемы последовательности действий при исполнении административных процедур;</w:t>
      </w:r>
    </w:p>
    <w:p w:rsidR="00216B30" w:rsidRPr="007D58D8" w:rsidRDefault="00216B30" w:rsidP="00216B30">
      <w:pPr>
        <w:tabs>
          <w:tab w:val="left" w:pos="0"/>
        </w:tabs>
        <w:autoSpaceDE w:val="0"/>
        <w:ind w:firstLine="709"/>
        <w:jc w:val="both"/>
      </w:pPr>
      <w:r w:rsidRPr="007D58D8">
        <w:t>в) перечень документов, необходимых для предоставления муниципальной услуги, и требования, предъявляемые к этим документам;</w:t>
      </w:r>
    </w:p>
    <w:p w:rsidR="00216B30" w:rsidRPr="007D58D8" w:rsidRDefault="00216B30" w:rsidP="00216B30">
      <w:pPr>
        <w:tabs>
          <w:tab w:val="left" w:pos="0"/>
        </w:tabs>
        <w:autoSpaceDE w:val="0"/>
        <w:ind w:firstLine="709"/>
        <w:jc w:val="both"/>
      </w:pPr>
      <w:r w:rsidRPr="007D58D8">
        <w:t>г) месторасположение, график (режим) работы, номера телефонов, адреса интернет-сайта и электронной почты администрации, по которым заявители могут получить необходимую информацию.</w:t>
      </w:r>
    </w:p>
    <w:p w:rsidR="00216B30" w:rsidRPr="007D58D8" w:rsidRDefault="00216B30" w:rsidP="00216B30">
      <w:pPr>
        <w:tabs>
          <w:tab w:val="left" w:pos="0"/>
        </w:tabs>
        <w:autoSpaceDE w:val="0"/>
        <w:ind w:firstLine="709"/>
        <w:jc w:val="both"/>
      </w:pPr>
      <w:r w:rsidRPr="007D58D8">
        <w:t>1.5.3. На Портале государственных и муниципальных услуг (функций) Краснодарского края www.pgu.krasnodar.ru представлены:</w:t>
      </w:r>
    </w:p>
    <w:p w:rsidR="00216B30" w:rsidRPr="007D58D8" w:rsidRDefault="00216B30" w:rsidP="00216B30">
      <w:pPr>
        <w:tabs>
          <w:tab w:val="left" w:pos="0"/>
        </w:tabs>
        <w:autoSpaceDE w:val="0"/>
        <w:ind w:firstLine="709"/>
        <w:jc w:val="both"/>
      </w:pPr>
      <w:r w:rsidRPr="007D58D8">
        <w:t xml:space="preserve">а) основные сведения о порядке предоставления муниципальной услуги: </w:t>
      </w:r>
    </w:p>
    <w:p w:rsidR="00216B30" w:rsidRPr="007D58D8" w:rsidRDefault="00216B30" w:rsidP="00216B30">
      <w:pPr>
        <w:tabs>
          <w:tab w:val="left" w:pos="0"/>
        </w:tabs>
        <w:autoSpaceDE w:val="0"/>
        <w:ind w:firstLine="709"/>
        <w:jc w:val="both"/>
      </w:pPr>
      <w:r w:rsidRPr="007D58D8">
        <w:t>- общая информация;</w:t>
      </w:r>
    </w:p>
    <w:p w:rsidR="00216B30" w:rsidRPr="007D58D8" w:rsidRDefault="00216B30" w:rsidP="00216B30">
      <w:pPr>
        <w:tabs>
          <w:tab w:val="left" w:pos="0"/>
        </w:tabs>
        <w:autoSpaceDE w:val="0"/>
        <w:ind w:firstLine="709"/>
        <w:jc w:val="both"/>
      </w:pPr>
      <w:r w:rsidRPr="007D58D8">
        <w:t>- порядок консультирования;</w:t>
      </w:r>
    </w:p>
    <w:p w:rsidR="00216B30" w:rsidRPr="007D58D8" w:rsidRDefault="00216B30" w:rsidP="00216B30">
      <w:pPr>
        <w:tabs>
          <w:tab w:val="left" w:pos="0"/>
        </w:tabs>
        <w:autoSpaceDE w:val="0"/>
        <w:ind w:firstLine="709"/>
        <w:jc w:val="both"/>
      </w:pPr>
      <w:r w:rsidRPr="007D58D8">
        <w:t>- права заявителя и обязанности органа власти;</w:t>
      </w:r>
    </w:p>
    <w:p w:rsidR="00216B30" w:rsidRPr="007D58D8" w:rsidRDefault="00216B30" w:rsidP="00216B30">
      <w:pPr>
        <w:tabs>
          <w:tab w:val="left" w:pos="0"/>
        </w:tabs>
        <w:autoSpaceDE w:val="0"/>
        <w:ind w:firstLine="709"/>
        <w:jc w:val="both"/>
      </w:pPr>
      <w:r w:rsidRPr="007D58D8">
        <w:t>- основания для отказа в предоставлении муниципальной услуги;</w:t>
      </w:r>
    </w:p>
    <w:p w:rsidR="00216B30" w:rsidRPr="007D58D8" w:rsidRDefault="00216B30" w:rsidP="00216B30">
      <w:pPr>
        <w:tabs>
          <w:tab w:val="left" w:pos="0"/>
        </w:tabs>
        <w:autoSpaceDE w:val="0"/>
        <w:ind w:firstLine="709"/>
        <w:jc w:val="both"/>
      </w:pPr>
      <w:r w:rsidRPr="007D58D8">
        <w:t>- контроль за оказанием муниципальной услуги;</w:t>
      </w:r>
    </w:p>
    <w:p w:rsidR="00216B30" w:rsidRPr="007D58D8" w:rsidRDefault="00216B30" w:rsidP="00216B30">
      <w:pPr>
        <w:tabs>
          <w:tab w:val="left" w:pos="0"/>
        </w:tabs>
        <w:autoSpaceDE w:val="0"/>
        <w:ind w:firstLine="709"/>
        <w:jc w:val="both"/>
      </w:pPr>
      <w:r w:rsidRPr="007D58D8">
        <w:t>- сведения об оплате;</w:t>
      </w:r>
    </w:p>
    <w:p w:rsidR="00216B30" w:rsidRPr="007D58D8" w:rsidRDefault="00216B30" w:rsidP="00216B30">
      <w:pPr>
        <w:tabs>
          <w:tab w:val="left" w:pos="0"/>
        </w:tabs>
        <w:autoSpaceDE w:val="0"/>
        <w:ind w:firstLine="709"/>
        <w:jc w:val="both"/>
      </w:pPr>
      <w:r w:rsidRPr="007D58D8">
        <w:t>- требования к местам предоставления муниципальной услуги;</w:t>
      </w:r>
    </w:p>
    <w:p w:rsidR="00216B30" w:rsidRPr="007D58D8" w:rsidRDefault="00216B30" w:rsidP="00216B30">
      <w:pPr>
        <w:tabs>
          <w:tab w:val="left" w:pos="0"/>
        </w:tabs>
        <w:autoSpaceDE w:val="0"/>
        <w:ind w:firstLine="709"/>
        <w:jc w:val="both"/>
      </w:pPr>
      <w:r w:rsidRPr="007D58D8">
        <w:t>- срок предоставления муниципальной услуги и др.</w:t>
      </w:r>
    </w:p>
    <w:p w:rsidR="00216B30" w:rsidRPr="007D58D8" w:rsidRDefault="00216B30" w:rsidP="00216B30">
      <w:pPr>
        <w:tabs>
          <w:tab w:val="left" w:pos="0"/>
        </w:tabs>
        <w:autoSpaceDE w:val="0"/>
        <w:ind w:firstLine="709"/>
        <w:jc w:val="both"/>
      </w:pPr>
      <w:r w:rsidRPr="007D58D8">
        <w:t>б) перечень документов, необходимых для предоставления муниципальной услуги, и требования, предъявляемые к этим документам;</w:t>
      </w:r>
    </w:p>
    <w:p w:rsidR="00216B30" w:rsidRPr="007D58D8" w:rsidRDefault="00216B30" w:rsidP="00216B30">
      <w:pPr>
        <w:tabs>
          <w:tab w:val="left" w:pos="0"/>
        </w:tabs>
        <w:autoSpaceDE w:val="0"/>
        <w:ind w:firstLine="709"/>
        <w:jc w:val="both"/>
      </w:pPr>
      <w:r w:rsidRPr="007D58D8">
        <w:t>в) результаты предоставления муниципальной услуги;</w:t>
      </w:r>
    </w:p>
    <w:p w:rsidR="00216B30" w:rsidRPr="007D58D8" w:rsidRDefault="00216B30" w:rsidP="00216B30">
      <w:pPr>
        <w:tabs>
          <w:tab w:val="left" w:pos="0"/>
        </w:tabs>
        <w:autoSpaceDE w:val="0"/>
        <w:ind w:firstLine="709"/>
        <w:jc w:val="both"/>
      </w:pPr>
      <w:r w:rsidRPr="007D58D8">
        <w:t>г) правовая основа предоставления муниципальной услуги;</w:t>
      </w:r>
    </w:p>
    <w:p w:rsidR="00216B30" w:rsidRPr="007D58D8" w:rsidRDefault="00417C1A" w:rsidP="00417C1A">
      <w:pPr>
        <w:tabs>
          <w:tab w:val="left" w:pos="0"/>
        </w:tabs>
        <w:autoSpaceDE w:val="0"/>
        <w:ind w:firstLine="709"/>
        <w:jc w:val="both"/>
      </w:pPr>
      <w:r>
        <w:lastRenderedPageBreak/>
        <w:t>д)</w:t>
      </w:r>
      <w:r w:rsidRPr="00417C1A">
        <w:t xml:space="preserve"> </w:t>
      </w:r>
      <w:r w:rsidRPr="007D58D8">
        <w:t>блок-схемы последовательности действий при исполнении административных процедур</w:t>
      </w:r>
      <w:r w:rsidR="00216B30" w:rsidRPr="007D58D8">
        <w:t>;</w:t>
      </w:r>
    </w:p>
    <w:p w:rsidR="00216B30" w:rsidRPr="007D58D8" w:rsidRDefault="00216B30" w:rsidP="00216B30">
      <w:pPr>
        <w:tabs>
          <w:tab w:val="left" w:pos="0"/>
        </w:tabs>
        <w:autoSpaceDE w:val="0"/>
        <w:ind w:firstLine="709"/>
        <w:jc w:val="both"/>
      </w:pPr>
      <w:r w:rsidRPr="007D58D8">
        <w:t xml:space="preserve">е) другая информация по вопросам предоставления муниципальной          услуги. </w:t>
      </w:r>
    </w:p>
    <w:p w:rsidR="00216B30" w:rsidRPr="007D58D8" w:rsidRDefault="00216B30" w:rsidP="00216B30">
      <w:pPr>
        <w:tabs>
          <w:tab w:val="left" w:pos="0"/>
        </w:tabs>
        <w:autoSpaceDE w:val="0"/>
        <w:ind w:firstLine="709"/>
        <w:jc w:val="both"/>
      </w:pPr>
      <w:r w:rsidRPr="007D58D8">
        <w:t>1.5.4. Информация, размещаемая на официальных сайтах, должна быть доступна пользователям без взимания платы.</w:t>
      </w:r>
    </w:p>
    <w:p w:rsidR="004C39E9" w:rsidRPr="0036123B" w:rsidRDefault="004C39E9" w:rsidP="004C39E9">
      <w:pPr>
        <w:jc w:val="center"/>
        <w:rPr>
          <w:b/>
        </w:rPr>
      </w:pPr>
    </w:p>
    <w:p w:rsidR="00303701" w:rsidRDefault="00303701" w:rsidP="00303701">
      <w:pPr>
        <w:spacing w:line="100" w:lineRule="atLeast"/>
        <w:jc w:val="center"/>
        <w:rPr>
          <w:b/>
        </w:rPr>
      </w:pPr>
      <w:r>
        <w:rPr>
          <w:b/>
        </w:rPr>
        <w:t>2. Стандарт предоставления муниципальной услуги</w:t>
      </w:r>
    </w:p>
    <w:p w:rsidR="00303701" w:rsidRDefault="00303701" w:rsidP="00303701">
      <w:pPr>
        <w:jc w:val="both"/>
        <w:rPr>
          <w:rStyle w:val="11"/>
        </w:rPr>
      </w:pPr>
      <w:r>
        <w:rPr>
          <w:rStyle w:val="11"/>
        </w:rPr>
        <w:tab/>
        <w:t>2.1. Наименование муниципальной услуги</w:t>
      </w:r>
      <w:r w:rsidR="00216B30">
        <w:rPr>
          <w:rStyle w:val="11"/>
        </w:rPr>
        <w:t>:</w:t>
      </w:r>
      <w:r w:rsidR="0033588F">
        <w:rPr>
          <w:rStyle w:val="11"/>
        </w:rPr>
        <w:t xml:space="preserve"> </w:t>
      </w:r>
      <w:r>
        <w:t>«Выдача разрешения (ордера)</w:t>
      </w:r>
      <w:r>
        <w:rPr>
          <w:rStyle w:val="WW-Absatz-Standardschriftart111111111"/>
        </w:rPr>
        <w:t xml:space="preserve"> на производство работ, связанных с разрытием</w:t>
      </w:r>
      <w:r w:rsidR="005E6330">
        <w:rPr>
          <w:rStyle w:val="WW-Absatz-Standardschriftart111111111"/>
        </w:rPr>
        <w:t xml:space="preserve"> территории общего пользования</w:t>
      </w:r>
      <w:r w:rsidR="00216B30">
        <w:rPr>
          <w:rStyle w:val="WW-Absatz-Standardschriftart111111111"/>
        </w:rPr>
        <w:t>»</w:t>
      </w:r>
      <w:r>
        <w:t>(далее - муниципальная услуга)</w:t>
      </w:r>
      <w:r>
        <w:rPr>
          <w:rStyle w:val="11"/>
        </w:rPr>
        <w:t>.</w:t>
      </w:r>
    </w:p>
    <w:p w:rsidR="00114279" w:rsidRPr="005F1281" w:rsidRDefault="00114279" w:rsidP="00114279">
      <w:pPr>
        <w:autoSpaceDE w:val="0"/>
        <w:ind w:firstLine="709"/>
        <w:jc w:val="both"/>
      </w:pPr>
      <w:r w:rsidRPr="005F1281">
        <w:t>2.2. Наименование органа, предоставляющего муниципальную услугу.</w:t>
      </w:r>
    </w:p>
    <w:p w:rsidR="00114279" w:rsidRPr="005F1281" w:rsidRDefault="00114279" w:rsidP="00114279">
      <w:pPr>
        <w:autoSpaceDE w:val="0"/>
        <w:ind w:firstLine="709"/>
        <w:jc w:val="both"/>
      </w:pPr>
      <w:r w:rsidRPr="005F1281">
        <w:t xml:space="preserve">2.2.1. Предоставление муниципальной услуги осуществляет администрация </w:t>
      </w:r>
      <w:r w:rsidR="00AF3BCE">
        <w:t>Бесленеев</w:t>
      </w:r>
      <w:r w:rsidR="0084100E">
        <w:t>ского</w:t>
      </w:r>
      <w:r w:rsidRPr="005F1281">
        <w:t xml:space="preserve"> сельского поселения Мостовского района (далее – Администрация) через структурное подразделение Администрации – общий отдел</w:t>
      </w:r>
      <w:r w:rsidR="00C33FF4">
        <w:t>(далее Отдел)</w:t>
      </w:r>
      <w:r w:rsidRPr="005F1281">
        <w:t>.</w:t>
      </w:r>
    </w:p>
    <w:p w:rsidR="00114279" w:rsidRPr="005F1281" w:rsidRDefault="00114279" w:rsidP="00114279">
      <w:pPr>
        <w:autoSpaceDE w:val="0"/>
        <w:ind w:firstLine="709"/>
        <w:jc w:val="both"/>
      </w:pPr>
      <w:r w:rsidRPr="005F1281">
        <w:t xml:space="preserve">2.2.2. 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также может осуществлять </w:t>
      </w:r>
      <w:r>
        <w:t>МФЦ</w:t>
      </w:r>
      <w:r w:rsidRPr="005F1281">
        <w:t>.</w:t>
      </w:r>
    </w:p>
    <w:p w:rsidR="00114279" w:rsidRPr="005F1281" w:rsidRDefault="00114279" w:rsidP="00114279">
      <w:pPr>
        <w:autoSpaceDE w:val="0"/>
        <w:ind w:firstLine="709"/>
        <w:jc w:val="both"/>
      </w:pPr>
      <w:r>
        <w:t>МФЦ</w:t>
      </w:r>
      <w:r w:rsidRPr="005F1281">
        <w:t xml:space="preserve">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муниципальной услуги, а также доставку результатов предоставления муниципальной услуги, в том числе за плату.</w:t>
      </w:r>
    </w:p>
    <w:p w:rsidR="00114279" w:rsidRDefault="00114279" w:rsidP="00114279">
      <w:pPr>
        <w:autoSpaceDE w:val="0"/>
        <w:ind w:firstLine="709"/>
        <w:jc w:val="both"/>
      </w:pPr>
      <w:r w:rsidRPr="005F1281">
        <w:t>Порядок исчисления платы за выезд работника многофункционального центра к заявителю, а также перечень категорий граждан, для которых организация выезда работника многофункционального центра осуществляется бесплатно, утверждаются актом высшего исполнительного органа государственной власти субъекта Российской Федерации.</w:t>
      </w:r>
    </w:p>
    <w:p w:rsidR="008E7657" w:rsidRDefault="00114279" w:rsidP="00114279">
      <w:pPr>
        <w:autoSpaceDE w:val="0"/>
        <w:ind w:firstLine="709"/>
        <w:jc w:val="both"/>
      </w:pPr>
      <w:r w:rsidRPr="00E55A72">
        <w:rPr>
          <w:color w:val="000000" w:themeColor="text1"/>
        </w:rPr>
        <w:t>2.2.</w:t>
      </w:r>
      <w:r w:rsidR="000B751C" w:rsidRPr="00E55A72">
        <w:rPr>
          <w:color w:val="000000" w:themeColor="text1"/>
        </w:rPr>
        <w:t>3</w:t>
      </w:r>
      <w:r w:rsidRPr="00E55A72">
        <w:rPr>
          <w:color w:val="000000" w:themeColor="text1"/>
        </w:rPr>
        <w:t>.</w:t>
      </w:r>
      <w:r w:rsidR="008E7657" w:rsidRPr="00E55A72">
        <w:t>В предоставлении муниципальной услуги</w:t>
      </w:r>
      <w:r w:rsidRPr="00E55A72">
        <w:t xml:space="preserve"> участвуют</w:t>
      </w:r>
      <w:r w:rsidRPr="005F1281">
        <w:t>:</w:t>
      </w:r>
    </w:p>
    <w:p w:rsidR="008E7657" w:rsidRDefault="008E7657" w:rsidP="00114279">
      <w:pPr>
        <w:autoSpaceDE w:val="0"/>
        <w:ind w:firstLine="709"/>
        <w:jc w:val="both"/>
      </w:pPr>
      <w:r>
        <w:t>-МФЦ;</w:t>
      </w:r>
    </w:p>
    <w:p w:rsidR="008E7657" w:rsidRDefault="008E7657" w:rsidP="00114279">
      <w:pPr>
        <w:autoSpaceDE w:val="0"/>
        <w:ind w:firstLine="709"/>
        <w:jc w:val="both"/>
      </w:pPr>
      <w:r>
        <w:t>-</w:t>
      </w:r>
      <w:r w:rsidR="00E2107B">
        <w:t xml:space="preserve"> Филиал </w:t>
      </w:r>
      <w:r>
        <w:t>ОАО «Кубаньэнергосбыт»;</w:t>
      </w:r>
    </w:p>
    <w:p w:rsidR="00E55A72" w:rsidRPr="00E55A72" w:rsidRDefault="00E55A72" w:rsidP="00E55A72">
      <w:pPr>
        <w:pStyle w:val="af0"/>
        <w:ind w:firstLine="567"/>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E55A72">
        <w:rPr>
          <w:rFonts w:ascii="Times New Roman" w:eastAsiaTheme="minorHAnsi" w:hAnsi="Times New Roman"/>
          <w:sz w:val="28"/>
          <w:szCs w:val="28"/>
          <w:lang w:eastAsia="en-US"/>
        </w:rPr>
        <w:t>Филиал ОАО "НЭСК-Электросети"</w:t>
      </w:r>
    </w:p>
    <w:p w:rsidR="008E7657" w:rsidRDefault="008E7657" w:rsidP="00114279">
      <w:pPr>
        <w:autoSpaceDE w:val="0"/>
        <w:ind w:firstLine="709"/>
        <w:jc w:val="both"/>
      </w:pPr>
      <w:r>
        <w:t>-Краснодарский филиал ПАО «Ростелеком»;</w:t>
      </w:r>
    </w:p>
    <w:p w:rsidR="00114279" w:rsidRPr="005F1281" w:rsidRDefault="008E7657" w:rsidP="00114279">
      <w:pPr>
        <w:autoSpaceDE w:val="0"/>
        <w:ind w:firstLine="709"/>
        <w:jc w:val="both"/>
      </w:pPr>
      <w:r w:rsidRPr="007B5FE1">
        <w:t>-МУП «</w:t>
      </w:r>
      <w:r w:rsidR="00AF3BCE">
        <w:t>Бесленеев</w:t>
      </w:r>
      <w:r w:rsidRPr="007B5FE1">
        <w:t>ское</w:t>
      </w:r>
      <w:r>
        <w:t xml:space="preserve">»; </w:t>
      </w:r>
    </w:p>
    <w:p w:rsidR="00216B30" w:rsidRDefault="00216B30" w:rsidP="00216B30">
      <w:pPr>
        <w:autoSpaceDE w:val="0"/>
        <w:ind w:firstLine="709"/>
        <w:jc w:val="both"/>
        <w:rPr>
          <w:color w:val="000000" w:themeColor="text1"/>
        </w:rPr>
      </w:pPr>
      <w:r w:rsidRPr="003B3905">
        <w:rPr>
          <w:color w:val="000000" w:themeColor="text1"/>
        </w:rPr>
        <w:t>-Управление архитектуры и градостроительства администрации муниципального образования Мостовский район</w:t>
      </w:r>
      <w:r w:rsidR="003B3905">
        <w:rPr>
          <w:color w:val="000000" w:themeColor="text1"/>
        </w:rPr>
        <w:t>;</w:t>
      </w:r>
    </w:p>
    <w:p w:rsidR="00C673F2" w:rsidRDefault="00C673F2" w:rsidP="00C673F2">
      <w:pPr>
        <w:widowControl w:val="0"/>
        <w:autoSpaceDE w:val="0"/>
        <w:spacing w:line="100" w:lineRule="atLeast"/>
        <w:ind w:firstLine="540"/>
        <w:jc w:val="both"/>
      </w:pPr>
      <w:r>
        <w:t xml:space="preserve">  -</w:t>
      </w:r>
      <w:r w:rsidRPr="001C7548">
        <w:t>ОГИБДД Отдела МВД России по Краснодарскому краю в Мостовском  районе</w:t>
      </w:r>
      <w:r>
        <w:t>;</w:t>
      </w:r>
    </w:p>
    <w:p w:rsidR="003B3905" w:rsidRDefault="003B3905" w:rsidP="00216B30">
      <w:pPr>
        <w:autoSpaceDE w:val="0"/>
        <w:ind w:firstLine="709"/>
        <w:jc w:val="both"/>
        <w:rPr>
          <w:color w:val="000000" w:themeColor="text1"/>
        </w:rPr>
      </w:pPr>
      <w:r>
        <w:rPr>
          <w:color w:val="000000" w:themeColor="text1"/>
        </w:rPr>
        <w:t xml:space="preserve">- </w:t>
      </w:r>
      <w:r w:rsidR="00E55A72">
        <w:rPr>
          <w:color w:val="000000" w:themeColor="text1"/>
        </w:rPr>
        <w:t xml:space="preserve">и другие </w:t>
      </w:r>
      <w:r w:rsidR="00F043F9">
        <w:rPr>
          <w:color w:val="000000" w:themeColor="text1"/>
        </w:rPr>
        <w:t>собствен</w:t>
      </w:r>
      <w:r w:rsidR="00E2107B">
        <w:rPr>
          <w:color w:val="000000" w:themeColor="text1"/>
        </w:rPr>
        <w:t>н</w:t>
      </w:r>
      <w:r w:rsidR="00F043F9">
        <w:rPr>
          <w:color w:val="000000" w:themeColor="text1"/>
        </w:rPr>
        <w:t>ики</w:t>
      </w:r>
      <w:r w:rsidR="00E55A72">
        <w:rPr>
          <w:color w:val="000000" w:themeColor="text1"/>
        </w:rPr>
        <w:t xml:space="preserve"> подземны</w:t>
      </w:r>
      <w:r w:rsidR="001E1F0F">
        <w:rPr>
          <w:color w:val="000000" w:themeColor="text1"/>
        </w:rPr>
        <w:t>х</w:t>
      </w:r>
      <w:r w:rsidR="00E55A72">
        <w:rPr>
          <w:color w:val="000000" w:themeColor="text1"/>
        </w:rPr>
        <w:t xml:space="preserve"> линейн</w:t>
      </w:r>
      <w:r w:rsidR="001E1F0F">
        <w:rPr>
          <w:color w:val="000000" w:themeColor="text1"/>
        </w:rPr>
        <w:t xml:space="preserve">ых </w:t>
      </w:r>
      <w:r w:rsidR="00E55A72">
        <w:rPr>
          <w:color w:val="000000" w:themeColor="text1"/>
        </w:rPr>
        <w:t>инженерны</w:t>
      </w:r>
      <w:r w:rsidR="001E1F0F">
        <w:rPr>
          <w:color w:val="000000" w:themeColor="text1"/>
        </w:rPr>
        <w:t>х</w:t>
      </w:r>
      <w:r w:rsidR="006F57D1">
        <w:rPr>
          <w:color w:val="000000" w:themeColor="text1"/>
        </w:rPr>
        <w:t xml:space="preserve"> </w:t>
      </w:r>
      <w:r w:rsidR="00F043F9">
        <w:rPr>
          <w:color w:val="000000" w:themeColor="text1"/>
        </w:rPr>
        <w:t>коммуникаци</w:t>
      </w:r>
      <w:r w:rsidR="001E1F0F">
        <w:rPr>
          <w:color w:val="000000" w:themeColor="text1"/>
        </w:rPr>
        <w:t>й</w:t>
      </w:r>
      <w:r w:rsidR="00E2107B">
        <w:rPr>
          <w:color w:val="000000" w:themeColor="text1"/>
        </w:rPr>
        <w:t xml:space="preserve"> (водопровод, канализация, сетевой газопровод, линии связи, линии электропередач)</w:t>
      </w:r>
      <w:r w:rsidR="001E1F0F">
        <w:rPr>
          <w:color w:val="000000" w:themeColor="text1"/>
        </w:rPr>
        <w:t xml:space="preserve">, проходящих по территории общего пользования </w:t>
      </w:r>
      <w:r w:rsidR="00AF3BCE">
        <w:rPr>
          <w:rStyle w:val="WW-Absatz-Standardschriftart111111111"/>
        </w:rPr>
        <w:t>Бесленеев</w:t>
      </w:r>
      <w:r w:rsidR="001E1F0F">
        <w:rPr>
          <w:rStyle w:val="WW-Absatz-Standardschriftart111111111"/>
        </w:rPr>
        <w:t>ского сельского поселения Мостовского района</w:t>
      </w:r>
      <w:r w:rsidR="001E1F0F">
        <w:rPr>
          <w:color w:val="000000" w:themeColor="text1"/>
        </w:rPr>
        <w:t>.</w:t>
      </w:r>
    </w:p>
    <w:p w:rsidR="00114279" w:rsidRPr="005F1281" w:rsidRDefault="00114279" w:rsidP="00114279">
      <w:pPr>
        <w:autoSpaceDE w:val="0"/>
        <w:ind w:firstLine="709"/>
        <w:jc w:val="both"/>
      </w:pPr>
      <w:r w:rsidRPr="005F1281">
        <w:t>2.2.</w:t>
      </w:r>
      <w:r w:rsidR="000B751C">
        <w:t>4</w:t>
      </w:r>
      <w:r w:rsidRPr="005F1281">
        <w:t xml:space="preserve">. В соответствии с пунктом 3 части 1 статьи 7 Федерального закона от 27 июля 2010 года N 210-ФЗ «Об организации предоставления государственных </w:t>
      </w:r>
      <w:r w:rsidRPr="005F1281">
        <w:lastRenderedPageBreak/>
        <w:t>и муниципальных услуг» органам, предоставляющим государственные услуги и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решением представительного органа местного самоуправления.</w:t>
      </w:r>
    </w:p>
    <w:p w:rsidR="00216B30" w:rsidRDefault="00303701" w:rsidP="00303701">
      <w:pPr>
        <w:pStyle w:val="aa"/>
        <w:ind w:left="0"/>
        <w:rPr>
          <w:rStyle w:val="11"/>
          <w:sz w:val="28"/>
          <w:szCs w:val="28"/>
        </w:rPr>
      </w:pPr>
      <w:r>
        <w:rPr>
          <w:rStyle w:val="11"/>
          <w:sz w:val="28"/>
          <w:szCs w:val="28"/>
        </w:rPr>
        <w:t>2.3. Результатом предоставления муниципальной услуги является</w:t>
      </w:r>
      <w:r w:rsidR="00216B30">
        <w:rPr>
          <w:rStyle w:val="11"/>
          <w:sz w:val="28"/>
          <w:szCs w:val="28"/>
        </w:rPr>
        <w:t>:</w:t>
      </w:r>
    </w:p>
    <w:p w:rsidR="00216B30" w:rsidRDefault="00216B30" w:rsidP="00303701">
      <w:pPr>
        <w:pStyle w:val="aa"/>
        <w:ind w:left="0"/>
        <w:rPr>
          <w:rStyle w:val="WW-Absatz-Standardschriftart111111111"/>
          <w:sz w:val="28"/>
          <w:szCs w:val="28"/>
        </w:rPr>
      </w:pPr>
      <w:r>
        <w:rPr>
          <w:rStyle w:val="11"/>
          <w:sz w:val="28"/>
          <w:szCs w:val="28"/>
        </w:rPr>
        <w:t>-</w:t>
      </w:r>
      <w:r w:rsidR="00303701">
        <w:rPr>
          <w:sz w:val="28"/>
          <w:szCs w:val="28"/>
        </w:rPr>
        <w:t xml:space="preserve"> разрешени</w:t>
      </w:r>
      <w:r w:rsidR="007B5FE1">
        <w:rPr>
          <w:sz w:val="28"/>
          <w:szCs w:val="28"/>
        </w:rPr>
        <w:t>е</w:t>
      </w:r>
      <w:r w:rsidR="00303701">
        <w:rPr>
          <w:sz w:val="28"/>
          <w:szCs w:val="28"/>
        </w:rPr>
        <w:t xml:space="preserve"> (ордер)</w:t>
      </w:r>
      <w:r w:rsidR="00303701">
        <w:rPr>
          <w:rStyle w:val="WW-Absatz-Standardschriftart111111111"/>
          <w:sz w:val="28"/>
          <w:szCs w:val="28"/>
        </w:rPr>
        <w:t xml:space="preserve"> на производство работ, связанных с разрытием территории общего пользования  </w:t>
      </w:r>
      <w:r w:rsidR="00AF3BCE">
        <w:rPr>
          <w:rStyle w:val="WW-Absatz-Standardschriftart111111111"/>
          <w:sz w:val="28"/>
          <w:szCs w:val="28"/>
        </w:rPr>
        <w:t>Бесленеев</w:t>
      </w:r>
      <w:r w:rsidR="00226594">
        <w:rPr>
          <w:rStyle w:val="WW-Absatz-Standardschriftart111111111"/>
          <w:sz w:val="28"/>
          <w:szCs w:val="28"/>
        </w:rPr>
        <w:t>ского</w:t>
      </w:r>
      <w:r w:rsidR="005E6330">
        <w:rPr>
          <w:rStyle w:val="WW-Absatz-Standardschriftart111111111"/>
          <w:sz w:val="28"/>
          <w:szCs w:val="28"/>
        </w:rPr>
        <w:t xml:space="preserve"> сельского</w:t>
      </w:r>
      <w:r w:rsidR="00303701">
        <w:rPr>
          <w:rStyle w:val="WW-Absatz-Standardschriftart111111111"/>
          <w:sz w:val="28"/>
          <w:szCs w:val="28"/>
        </w:rPr>
        <w:t xml:space="preserve"> поселения </w:t>
      </w:r>
      <w:r w:rsidR="005E6330">
        <w:rPr>
          <w:rStyle w:val="WW-Absatz-Standardschriftart111111111"/>
          <w:sz w:val="28"/>
          <w:szCs w:val="28"/>
        </w:rPr>
        <w:t>Мостовского</w:t>
      </w:r>
      <w:r w:rsidR="00303701">
        <w:rPr>
          <w:rStyle w:val="WW-Absatz-Standardschriftart111111111"/>
          <w:sz w:val="28"/>
          <w:szCs w:val="28"/>
        </w:rPr>
        <w:t xml:space="preserve"> района (приложение № </w:t>
      </w:r>
      <w:r w:rsidR="00303701" w:rsidRPr="00E2107B">
        <w:rPr>
          <w:rStyle w:val="WW-Absatz-Standardschriftart111111111"/>
          <w:sz w:val="28"/>
          <w:szCs w:val="28"/>
        </w:rPr>
        <w:t>2)</w:t>
      </w:r>
      <w:r>
        <w:rPr>
          <w:rStyle w:val="WW-Absatz-Standardschriftart111111111"/>
          <w:sz w:val="28"/>
          <w:szCs w:val="28"/>
        </w:rPr>
        <w:t>;</w:t>
      </w:r>
    </w:p>
    <w:p w:rsidR="00303701" w:rsidRDefault="00216B30" w:rsidP="00303701">
      <w:pPr>
        <w:pStyle w:val="aa"/>
        <w:ind w:left="0"/>
        <w:rPr>
          <w:rStyle w:val="11"/>
          <w:sz w:val="28"/>
          <w:szCs w:val="28"/>
        </w:rPr>
      </w:pPr>
      <w:r>
        <w:rPr>
          <w:rStyle w:val="WW-Absatz-Standardschriftart111111111"/>
          <w:sz w:val="28"/>
          <w:szCs w:val="28"/>
        </w:rPr>
        <w:t>-</w:t>
      </w:r>
      <w:r w:rsidR="00303701">
        <w:rPr>
          <w:rStyle w:val="11"/>
          <w:sz w:val="28"/>
          <w:szCs w:val="28"/>
        </w:rPr>
        <w:t xml:space="preserve">отказ </w:t>
      </w:r>
      <w:r w:rsidR="00C673F2">
        <w:rPr>
          <w:rStyle w:val="11"/>
          <w:sz w:val="28"/>
          <w:szCs w:val="28"/>
        </w:rPr>
        <w:t xml:space="preserve">в </w:t>
      </w:r>
      <w:r w:rsidR="00303701">
        <w:rPr>
          <w:rStyle w:val="11"/>
          <w:sz w:val="28"/>
          <w:szCs w:val="28"/>
        </w:rPr>
        <w:t xml:space="preserve"> выдаче</w:t>
      </w:r>
      <w:r w:rsidR="006F57D1">
        <w:rPr>
          <w:rStyle w:val="11"/>
          <w:sz w:val="28"/>
          <w:szCs w:val="28"/>
        </w:rPr>
        <w:t xml:space="preserve"> </w:t>
      </w:r>
      <w:r>
        <w:rPr>
          <w:sz w:val="28"/>
          <w:szCs w:val="28"/>
        </w:rPr>
        <w:t>разрешения (ордера)</w:t>
      </w:r>
      <w:r>
        <w:rPr>
          <w:rStyle w:val="WW-Absatz-Standardschriftart111111111"/>
          <w:sz w:val="28"/>
          <w:szCs w:val="28"/>
        </w:rPr>
        <w:t xml:space="preserve"> на производство работ, связанных с разрытием территории общего пользования</w:t>
      </w:r>
      <w:r w:rsidR="00303701">
        <w:rPr>
          <w:rStyle w:val="11"/>
          <w:sz w:val="28"/>
          <w:szCs w:val="28"/>
        </w:rPr>
        <w:t>.</w:t>
      </w:r>
    </w:p>
    <w:p w:rsidR="000B751C" w:rsidRPr="00F856A4" w:rsidRDefault="000B751C" w:rsidP="000B751C">
      <w:pPr>
        <w:autoSpaceDE w:val="0"/>
        <w:ind w:firstLine="567"/>
        <w:jc w:val="both"/>
      </w:pPr>
      <w:r w:rsidRPr="00F856A4">
        <w:t>2.</w:t>
      </w:r>
      <w:r>
        <w:t>3</w:t>
      </w:r>
      <w:r w:rsidRPr="00F856A4">
        <w:t>.</w:t>
      </w:r>
      <w:r>
        <w:t>1</w:t>
      </w:r>
      <w:r w:rsidRPr="00F856A4">
        <w:t>. Документ, подтверждающий предоставление муниципальной услуги, может быть:</w:t>
      </w:r>
    </w:p>
    <w:p w:rsidR="000B751C" w:rsidRPr="00F856A4" w:rsidRDefault="000B751C" w:rsidP="000B751C">
      <w:pPr>
        <w:autoSpaceDE w:val="0"/>
        <w:ind w:firstLine="567"/>
        <w:jc w:val="both"/>
      </w:pPr>
      <w:r w:rsidRPr="00F856A4">
        <w:t>1) направлен заявителю в форме электронного документа, подписанного в установленном порядке, в "личный кабинет" заявителя на Портале (только для запросов, поданных в электронной форме с использованием Портала);</w:t>
      </w:r>
    </w:p>
    <w:p w:rsidR="000B751C" w:rsidRPr="00F856A4" w:rsidRDefault="000B751C" w:rsidP="000B751C">
      <w:pPr>
        <w:autoSpaceDE w:val="0"/>
        <w:ind w:firstLine="567"/>
        <w:jc w:val="both"/>
      </w:pPr>
      <w:r w:rsidRPr="00F856A4">
        <w:t>2) выдан заявителю (его уполномоченному представителю) лично в форме документа на бумажном носителе в Администрации, МФЦ или ТОСП.</w:t>
      </w:r>
    </w:p>
    <w:p w:rsidR="000B751C" w:rsidRPr="00F856A4" w:rsidRDefault="000B751C" w:rsidP="000B751C">
      <w:pPr>
        <w:autoSpaceDE w:val="0"/>
        <w:ind w:firstLine="567"/>
        <w:jc w:val="both"/>
      </w:pPr>
      <w:r w:rsidRPr="00F856A4">
        <w:t>2.</w:t>
      </w:r>
      <w:r w:rsidR="003D78A1">
        <w:t>3</w:t>
      </w:r>
      <w:r w:rsidRPr="00F856A4">
        <w:t>.</w:t>
      </w:r>
      <w:r w:rsidR="003D78A1">
        <w:t>2</w:t>
      </w:r>
      <w:r w:rsidRPr="00F856A4">
        <w:t>. Форма и способ получения документа и (или) информации, подтверждающей результат предоставления муниципальной услуги, указываются заявителем в заявлении. Информирование заявителя о направлении документов и (или) информации, подтверждающих предоставление муниципальной услуги или приостановление (отказ) предоставления муниципальной услуги, в "личный кабинет" заявителя на Портале осуществляется только в случае обращения заявителем за государственной услугой через Портал.</w:t>
      </w:r>
    </w:p>
    <w:p w:rsidR="000B751C" w:rsidRPr="00F856A4" w:rsidRDefault="000B751C" w:rsidP="000B751C">
      <w:pPr>
        <w:autoSpaceDE w:val="0"/>
        <w:ind w:firstLine="567"/>
        <w:jc w:val="both"/>
      </w:pPr>
      <w:r w:rsidRPr="00F856A4">
        <w:t>2.</w:t>
      </w:r>
      <w:r w:rsidR="003D78A1">
        <w:t>3</w:t>
      </w:r>
      <w:r w:rsidRPr="00F856A4">
        <w:t>.</w:t>
      </w:r>
      <w:r w:rsidR="003D78A1">
        <w:t>3</w:t>
      </w:r>
      <w:r w:rsidRPr="00F856A4">
        <w:t>. В случае подачи запроса в электронной форме с использованием Портала заявитель вправе выбрать одновременно несколько форм получения результата.</w:t>
      </w:r>
    </w:p>
    <w:p w:rsidR="000B751C" w:rsidRPr="00F856A4" w:rsidRDefault="000B751C" w:rsidP="000B751C">
      <w:pPr>
        <w:autoSpaceDE w:val="0"/>
        <w:ind w:firstLine="567"/>
        <w:jc w:val="both"/>
      </w:pPr>
      <w:r w:rsidRPr="00F856A4">
        <w:t>2.</w:t>
      </w:r>
      <w:r w:rsidR="003D78A1">
        <w:t>3</w:t>
      </w:r>
      <w:r w:rsidRPr="00F856A4">
        <w:t>.</w:t>
      </w:r>
      <w:r w:rsidR="003D78A1">
        <w:t>4</w:t>
      </w:r>
      <w:r w:rsidRPr="00F856A4">
        <w:t>. В случае если в запросе отсутствует информация о форме получения результата предоставления муниципальной услуги и (или) способе его получения, информирование заявителя осуществляется исходя из формы и способа, которые были использованы заявителем для предоставления документов и информации для получения муниципальной услуги.</w:t>
      </w:r>
    </w:p>
    <w:p w:rsidR="00666AEA" w:rsidRDefault="00303701" w:rsidP="00A17B8A">
      <w:pPr>
        <w:tabs>
          <w:tab w:val="left" w:pos="567"/>
        </w:tabs>
        <w:spacing w:line="100" w:lineRule="atLeast"/>
        <w:jc w:val="both"/>
        <w:rPr>
          <w:rStyle w:val="11"/>
        </w:rPr>
      </w:pPr>
      <w:r>
        <w:rPr>
          <w:rStyle w:val="11"/>
        </w:rPr>
        <w:tab/>
        <w:t xml:space="preserve">2.4. </w:t>
      </w:r>
      <w:r w:rsidR="00666AEA" w:rsidRPr="00782F75">
        <w:rPr>
          <w:spacing w:val="4"/>
        </w:rPr>
        <w:t>Условия и сроки предоставления муниципальной услуги</w:t>
      </w:r>
      <w:r w:rsidR="00666AEA">
        <w:rPr>
          <w:spacing w:val="4"/>
        </w:rPr>
        <w:t>:</w:t>
      </w:r>
    </w:p>
    <w:p w:rsidR="007B5FE1" w:rsidRPr="000D2F7E" w:rsidRDefault="00666AEA" w:rsidP="00782F75">
      <w:pPr>
        <w:autoSpaceDE w:val="0"/>
        <w:autoSpaceDN w:val="0"/>
        <w:adjustRightInd w:val="0"/>
        <w:ind w:firstLine="567"/>
        <w:jc w:val="both"/>
      </w:pPr>
      <w:r>
        <w:rPr>
          <w:rStyle w:val="11"/>
        </w:rPr>
        <w:t>2.4.1.</w:t>
      </w:r>
      <w:r w:rsidR="00303701">
        <w:rPr>
          <w:rStyle w:val="11"/>
        </w:rPr>
        <w:t xml:space="preserve">Срок предоставления муниципальной услуги с учетом выдачи документов, являющихся результатом предоставления муниципальной услуги, не должен превышать </w:t>
      </w:r>
      <w:r w:rsidR="00303701" w:rsidRPr="000419B7">
        <w:rPr>
          <w:rStyle w:val="11"/>
        </w:rPr>
        <w:t>10</w:t>
      </w:r>
      <w:r w:rsidR="00303701">
        <w:rPr>
          <w:rStyle w:val="11"/>
        </w:rPr>
        <w:t xml:space="preserve"> рабочих дней</w:t>
      </w:r>
      <w:r w:rsidR="007B5FE1" w:rsidRPr="000D2F7E">
        <w:t xml:space="preserve"> со дня подачи заявления.</w:t>
      </w:r>
    </w:p>
    <w:p w:rsidR="00303701" w:rsidRDefault="00303701" w:rsidP="00A17B8A">
      <w:pPr>
        <w:tabs>
          <w:tab w:val="left" w:pos="567"/>
        </w:tabs>
        <w:spacing w:line="100" w:lineRule="atLeast"/>
        <w:jc w:val="both"/>
        <w:rPr>
          <w:rStyle w:val="11"/>
        </w:rPr>
      </w:pPr>
      <w:r>
        <w:rPr>
          <w:rStyle w:val="11"/>
        </w:rPr>
        <w:t>.</w:t>
      </w:r>
    </w:p>
    <w:p w:rsidR="00303701" w:rsidRDefault="00303701" w:rsidP="006F57D1">
      <w:pPr>
        <w:spacing w:line="100" w:lineRule="atLeast"/>
        <w:ind w:firstLine="709"/>
        <w:jc w:val="both"/>
        <w:rPr>
          <w:rStyle w:val="11"/>
        </w:rPr>
      </w:pPr>
      <w:r>
        <w:rPr>
          <w:rStyle w:val="11"/>
        </w:rPr>
        <w:lastRenderedPageBreak/>
        <w:t>Аварийные работы владельцами сетей могут выполняться по уведомлению администрации поселения с последующим оформлением разрешения (ордера) в 3-дневный срок.</w:t>
      </w:r>
    </w:p>
    <w:p w:rsidR="002A0A35" w:rsidRPr="002A0A35" w:rsidRDefault="002A0A35" w:rsidP="002A0A35">
      <w:pPr>
        <w:pStyle w:val="af0"/>
        <w:ind w:firstLine="567"/>
        <w:jc w:val="both"/>
        <w:rPr>
          <w:rFonts w:ascii="Times New Roman" w:eastAsiaTheme="minorHAnsi" w:hAnsi="Times New Roman"/>
          <w:sz w:val="28"/>
          <w:szCs w:val="28"/>
          <w:lang w:eastAsia="en-US"/>
        </w:rPr>
      </w:pPr>
      <w:bookmarkStart w:id="0" w:name="sub_26"/>
      <w:r w:rsidRPr="002A0A35">
        <w:rPr>
          <w:rFonts w:ascii="Times New Roman" w:eastAsiaTheme="minorHAnsi" w:hAnsi="Times New Roman"/>
          <w:sz w:val="28"/>
          <w:szCs w:val="28"/>
          <w:lang w:eastAsia="en-US"/>
        </w:rPr>
        <w:t>Максимальный срок ожидания в очереди при подаче заявления и прилагаемых документов для предоставления Муниципальной услуги составляет 15 минут.</w:t>
      </w:r>
    </w:p>
    <w:p w:rsidR="002A0A35" w:rsidRPr="002A0A35" w:rsidRDefault="00666AEA" w:rsidP="002A0A35">
      <w:pPr>
        <w:pStyle w:val="af0"/>
        <w:ind w:firstLine="567"/>
        <w:jc w:val="both"/>
        <w:rPr>
          <w:rFonts w:ascii="Times New Roman" w:eastAsiaTheme="minorHAnsi" w:hAnsi="Times New Roman"/>
          <w:sz w:val="28"/>
          <w:szCs w:val="28"/>
          <w:lang w:eastAsia="en-US"/>
        </w:rPr>
      </w:pPr>
      <w:bookmarkStart w:id="1" w:name="sub_27"/>
      <w:bookmarkEnd w:id="0"/>
      <w:r>
        <w:rPr>
          <w:rFonts w:ascii="Times New Roman" w:eastAsiaTheme="minorHAnsi" w:hAnsi="Times New Roman"/>
          <w:sz w:val="28"/>
          <w:szCs w:val="28"/>
          <w:lang w:eastAsia="en-US"/>
        </w:rPr>
        <w:t>М</w:t>
      </w:r>
      <w:r w:rsidR="002A0A35" w:rsidRPr="002A0A35">
        <w:rPr>
          <w:rFonts w:ascii="Times New Roman" w:eastAsiaTheme="minorHAnsi" w:hAnsi="Times New Roman"/>
          <w:sz w:val="28"/>
          <w:szCs w:val="28"/>
          <w:lang w:eastAsia="en-US"/>
        </w:rPr>
        <w:t>аксимальный срок ожидания в очереди для получения консультации составляет 15 минут.</w:t>
      </w:r>
    </w:p>
    <w:p w:rsidR="002A0A35" w:rsidRPr="002A0A35" w:rsidRDefault="002A0A35" w:rsidP="002A0A35">
      <w:pPr>
        <w:pStyle w:val="af0"/>
        <w:ind w:firstLine="567"/>
        <w:jc w:val="both"/>
        <w:rPr>
          <w:rFonts w:ascii="Times New Roman" w:eastAsiaTheme="minorHAnsi" w:hAnsi="Times New Roman"/>
          <w:sz w:val="28"/>
          <w:szCs w:val="28"/>
          <w:lang w:eastAsia="en-US"/>
        </w:rPr>
      </w:pPr>
      <w:bookmarkStart w:id="2" w:name="sub_28"/>
      <w:bookmarkEnd w:id="1"/>
      <w:r w:rsidRPr="002A0A35">
        <w:rPr>
          <w:rFonts w:ascii="Times New Roman" w:eastAsiaTheme="minorHAnsi" w:hAnsi="Times New Roman"/>
          <w:sz w:val="28"/>
          <w:szCs w:val="28"/>
          <w:lang w:eastAsia="en-US"/>
        </w:rPr>
        <w:t xml:space="preserve">Максимальный срок продолжительности приёма заявителя должностным лицом </w:t>
      </w:r>
      <w:r w:rsidR="00666AEA">
        <w:rPr>
          <w:rFonts w:ascii="Times New Roman" w:eastAsiaTheme="minorHAnsi" w:hAnsi="Times New Roman"/>
          <w:sz w:val="28"/>
          <w:szCs w:val="28"/>
          <w:lang w:eastAsia="en-US"/>
        </w:rPr>
        <w:t>Администрации</w:t>
      </w:r>
      <w:r w:rsidRPr="002A0A35">
        <w:rPr>
          <w:rFonts w:ascii="Times New Roman" w:eastAsiaTheme="minorHAnsi" w:hAnsi="Times New Roman"/>
          <w:sz w:val="28"/>
          <w:szCs w:val="28"/>
          <w:lang w:eastAsia="en-US"/>
        </w:rPr>
        <w:t xml:space="preserve"> либо МФЦ составляет 15 минут.</w:t>
      </w:r>
    </w:p>
    <w:p w:rsidR="002A0A35" w:rsidRPr="002A0A35" w:rsidRDefault="002A0A35" w:rsidP="002A0A35">
      <w:pPr>
        <w:pStyle w:val="af0"/>
        <w:ind w:firstLine="567"/>
        <w:jc w:val="both"/>
        <w:rPr>
          <w:rFonts w:ascii="Times New Roman" w:eastAsiaTheme="minorHAnsi" w:hAnsi="Times New Roman"/>
          <w:sz w:val="28"/>
          <w:szCs w:val="28"/>
          <w:lang w:eastAsia="en-US"/>
        </w:rPr>
      </w:pPr>
      <w:bookmarkStart w:id="3" w:name="sub_29"/>
      <w:bookmarkEnd w:id="2"/>
      <w:r w:rsidRPr="002A0A35">
        <w:rPr>
          <w:rFonts w:ascii="Times New Roman" w:eastAsiaTheme="minorHAnsi" w:hAnsi="Times New Roman"/>
          <w:sz w:val="28"/>
          <w:szCs w:val="28"/>
          <w:lang w:eastAsia="en-US"/>
        </w:rPr>
        <w:t>Максимальный срок регистрации заявления о предоставлении Муниципальной услуги составляет 15 минут.</w:t>
      </w:r>
    </w:p>
    <w:bookmarkEnd w:id="3"/>
    <w:p w:rsidR="002A0A35" w:rsidRPr="002A0A35" w:rsidRDefault="002A0A35" w:rsidP="002A0A35">
      <w:pPr>
        <w:pStyle w:val="af0"/>
        <w:ind w:firstLine="567"/>
        <w:jc w:val="both"/>
        <w:rPr>
          <w:rFonts w:ascii="Times New Roman" w:eastAsiaTheme="minorHAnsi" w:hAnsi="Times New Roman"/>
          <w:sz w:val="28"/>
          <w:szCs w:val="28"/>
          <w:lang w:eastAsia="en-US"/>
        </w:rPr>
      </w:pPr>
      <w:r w:rsidRPr="002A0A35">
        <w:rPr>
          <w:rFonts w:ascii="Times New Roman" w:eastAsiaTheme="minorHAnsi" w:hAnsi="Times New Roman"/>
          <w:sz w:val="28"/>
          <w:szCs w:val="28"/>
          <w:lang w:eastAsia="en-US"/>
        </w:rPr>
        <w:t>Максимальный срок ожидания для получения результата предоставления Муниципальной услуги составляет 15 минут.</w:t>
      </w:r>
    </w:p>
    <w:p w:rsidR="00303701" w:rsidRDefault="00303701" w:rsidP="00A64048">
      <w:pPr>
        <w:ind w:firstLine="567"/>
        <w:rPr>
          <w:rStyle w:val="11"/>
        </w:rPr>
      </w:pPr>
      <w:r>
        <w:rPr>
          <w:rStyle w:val="11"/>
        </w:rPr>
        <w:t>2.</w:t>
      </w:r>
      <w:r w:rsidR="00666AEA">
        <w:rPr>
          <w:rStyle w:val="11"/>
        </w:rPr>
        <w:t>5</w:t>
      </w:r>
      <w:r>
        <w:rPr>
          <w:rStyle w:val="11"/>
        </w:rPr>
        <w:t xml:space="preserve">.Предоставление муниципальной услуги осуществляется в соответствии </w:t>
      </w:r>
      <w:r w:rsidR="002A0A35" w:rsidRPr="002A0A35">
        <w:rPr>
          <w:rFonts w:eastAsiaTheme="minorHAnsi"/>
          <w:kern w:val="0"/>
          <w:lang w:eastAsia="en-US"/>
        </w:rPr>
        <w:t>со следующими нормативными правовыми актами</w:t>
      </w:r>
      <w:r>
        <w:rPr>
          <w:rStyle w:val="11"/>
        </w:rPr>
        <w:t>:</w:t>
      </w:r>
    </w:p>
    <w:p w:rsidR="00303701" w:rsidRPr="00057C3C" w:rsidRDefault="00303701" w:rsidP="0027691B">
      <w:pPr>
        <w:spacing w:after="75" w:line="312" w:lineRule="atLeast"/>
        <w:ind w:firstLine="567"/>
        <w:rPr>
          <w:color w:val="000000"/>
        </w:rPr>
      </w:pPr>
      <w:r>
        <w:rPr>
          <w:color w:val="000000"/>
        </w:rPr>
        <w:t>- Конституцией Российской Федера</w:t>
      </w:r>
      <w:r w:rsidR="00057C3C">
        <w:rPr>
          <w:color w:val="000000"/>
        </w:rPr>
        <w:t>ции;</w:t>
      </w:r>
    </w:p>
    <w:p w:rsidR="0027691B" w:rsidRDefault="00303701" w:rsidP="0027691B">
      <w:pPr>
        <w:spacing w:after="75" w:line="312" w:lineRule="atLeast"/>
        <w:ind w:firstLine="567"/>
        <w:rPr>
          <w:color w:val="000000"/>
        </w:rPr>
      </w:pPr>
      <w:r>
        <w:rPr>
          <w:color w:val="000000"/>
        </w:rPr>
        <w:t xml:space="preserve">- </w:t>
      </w:r>
      <w:r w:rsidR="00130092">
        <w:rPr>
          <w:color w:val="000000"/>
        </w:rPr>
        <w:t>З</w:t>
      </w:r>
      <w:r>
        <w:rPr>
          <w:color w:val="000000"/>
        </w:rPr>
        <w:t>емельным</w:t>
      </w:r>
      <w:r w:rsidR="00057C3C">
        <w:rPr>
          <w:color w:val="000000"/>
        </w:rPr>
        <w:t xml:space="preserve">  кодексом Российской Федерации;</w:t>
      </w:r>
    </w:p>
    <w:p w:rsidR="00130092"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 Федеральным законом от 6 октября 2003 года № 131-ФЗ «Об общих принципах организации местного самоуправления в Российской Федерации»</w:t>
      </w:r>
      <w:r w:rsidR="00130092" w:rsidRPr="003D78A1">
        <w:rPr>
          <w:rFonts w:ascii="Times New Roman" w:hAnsi="Times New Roman"/>
          <w:sz w:val="28"/>
          <w:szCs w:val="28"/>
        </w:rPr>
        <w:t>;</w:t>
      </w:r>
    </w:p>
    <w:p w:rsidR="00130092" w:rsidRPr="003D78A1" w:rsidRDefault="00130092" w:rsidP="003D78A1">
      <w:pPr>
        <w:pStyle w:val="af0"/>
        <w:ind w:firstLine="567"/>
        <w:jc w:val="both"/>
        <w:rPr>
          <w:rStyle w:val="11"/>
          <w:rFonts w:ascii="Times New Roman" w:hAnsi="Times New Roman"/>
          <w:b/>
          <w:sz w:val="28"/>
          <w:szCs w:val="28"/>
        </w:rPr>
      </w:pPr>
      <w:r w:rsidRPr="003D78A1">
        <w:rPr>
          <w:rStyle w:val="11"/>
          <w:rFonts w:ascii="Times New Roman" w:hAnsi="Times New Roman"/>
          <w:b/>
          <w:sz w:val="28"/>
          <w:szCs w:val="28"/>
        </w:rPr>
        <w:t xml:space="preserve">- </w:t>
      </w:r>
      <w:r w:rsidRPr="003D78A1">
        <w:rPr>
          <w:rStyle w:val="11"/>
          <w:rFonts w:ascii="Times New Roman" w:hAnsi="Times New Roman"/>
          <w:sz w:val="28"/>
          <w:szCs w:val="28"/>
        </w:rPr>
        <w:t xml:space="preserve">Федеральным законом от </w:t>
      </w:r>
      <w:r w:rsidRPr="003D78A1">
        <w:rPr>
          <w:rFonts w:ascii="Times New Roman" w:hAnsi="Times New Roman"/>
          <w:sz w:val="28"/>
          <w:szCs w:val="28"/>
        </w:rPr>
        <w:t xml:space="preserve"> 27 июля 2010 года № 210-ФЗ "Об организации предоставления государственных и муниципальных услуг»;</w:t>
      </w:r>
    </w:p>
    <w:p w:rsidR="00303701"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 xml:space="preserve"> - Законом Краснодарского края от 23 апреля 2013 года № 2695-КЗ «Об охране зеленых насаждений в Краснодарском крае»;</w:t>
      </w:r>
    </w:p>
    <w:p w:rsidR="00303701"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 Федеральным законом от 10 января 2002 года № 7-ФЗ «Об охране окружающей среды»;</w:t>
      </w:r>
    </w:p>
    <w:p w:rsidR="00303701"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 xml:space="preserve">- Уставом </w:t>
      </w:r>
      <w:r w:rsidR="00AF3BCE">
        <w:rPr>
          <w:rFonts w:ascii="Times New Roman" w:hAnsi="Times New Roman"/>
          <w:sz w:val="28"/>
          <w:szCs w:val="28"/>
        </w:rPr>
        <w:t>Бесленеев</w:t>
      </w:r>
      <w:r w:rsidR="00226594" w:rsidRPr="003D78A1">
        <w:rPr>
          <w:rFonts w:ascii="Times New Roman" w:hAnsi="Times New Roman"/>
          <w:sz w:val="28"/>
          <w:szCs w:val="28"/>
        </w:rPr>
        <w:t>ского</w:t>
      </w:r>
      <w:r w:rsidR="005E6330" w:rsidRPr="003D78A1">
        <w:rPr>
          <w:rFonts w:ascii="Times New Roman" w:hAnsi="Times New Roman"/>
          <w:sz w:val="28"/>
          <w:szCs w:val="28"/>
        </w:rPr>
        <w:t xml:space="preserve"> сельского</w:t>
      </w:r>
      <w:r w:rsidRPr="003D78A1">
        <w:rPr>
          <w:rFonts w:ascii="Times New Roman" w:hAnsi="Times New Roman"/>
          <w:sz w:val="28"/>
          <w:szCs w:val="28"/>
        </w:rPr>
        <w:t xml:space="preserve"> поселения </w:t>
      </w:r>
      <w:r w:rsidR="005E6330" w:rsidRPr="003D78A1">
        <w:rPr>
          <w:rFonts w:ascii="Times New Roman" w:hAnsi="Times New Roman"/>
          <w:sz w:val="28"/>
          <w:szCs w:val="28"/>
        </w:rPr>
        <w:t>Мостовского</w:t>
      </w:r>
      <w:r w:rsidRPr="003D78A1">
        <w:rPr>
          <w:rFonts w:ascii="Times New Roman" w:hAnsi="Times New Roman"/>
          <w:sz w:val="28"/>
          <w:szCs w:val="28"/>
        </w:rPr>
        <w:t xml:space="preserve"> района</w:t>
      </w:r>
      <w:r w:rsidR="003D78A1">
        <w:rPr>
          <w:rFonts w:ascii="Times New Roman" w:hAnsi="Times New Roman"/>
          <w:sz w:val="28"/>
          <w:szCs w:val="28"/>
        </w:rPr>
        <w:t>;</w:t>
      </w:r>
    </w:p>
    <w:p w:rsidR="00303701"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w:t>
      </w:r>
      <w:r w:rsidR="00740BF1" w:rsidRPr="003D78A1">
        <w:rPr>
          <w:rFonts w:ascii="Times New Roman" w:hAnsi="Times New Roman"/>
          <w:sz w:val="28"/>
          <w:szCs w:val="28"/>
        </w:rPr>
        <w:t xml:space="preserve">Правилами благоустройства и санитарного содержания территории </w:t>
      </w:r>
      <w:r w:rsidR="00AF3BCE">
        <w:rPr>
          <w:rFonts w:ascii="Times New Roman" w:hAnsi="Times New Roman"/>
          <w:sz w:val="28"/>
          <w:szCs w:val="28"/>
        </w:rPr>
        <w:t>Бесленеев</w:t>
      </w:r>
      <w:r w:rsidR="00226594" w:rsidRPr="003D78A1">
        <w:rPr>
          <w:rFonts w:ascii="Times New Roman" w:hAnsi="Times New Roman"/>
          <w:sz w:val="28"/>
          <w:szCs w:val="28"/>
        </w:rPr>
        <w:t>ского</w:t>
      </w:r>
      <w:r w:rsidR="00740BF1" w:rsidRPr="003D78A1">
        <w:rPr>
          <w:rFonts w:ascii="Times New Roman" w:hAnsi="Times New Roman"/>
          <w:sz w:val="28"/>
          <w:szCs w:val="28"/>
        </w:rPr>
        <w:t xml:space="preserve"> сельского поселения Мостовского </w:t>
      </w:r>
      <w:r w:rsidR="00740BF1" w:rsidRPr="006F57D1">
        <w:rPr>
          <w:rFonts w:ascii="Times New Roman" w:hAnsi="Times New Roman"/>
          <w:sz w:val="28"/>
          <w:szCs w:val="28"/>
        </w:rPr>
        <w:t>района</w:t>
      </w:r>
      <w:r w:rsidR="0084100E" w:rsidRPr="006F57D1">
        <w:rPr>
          <w:rFonts w:ascii="Times New Roman" w:hAnsi="Times New Roman"/>
          <w:sz w:val="28"/>
          <w:szCs w:val="28"/>
        </w:rPr>
        <w:t>;</w:t>
      </w:r>
    </w:p>
    <w:p w:rsidR="00303701"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 настоящим административным регламентом.</w:t>
      </w:r>
    </w:p>
    <w:p w:rsidR="00303701" w:rsidRDefault="00303701" w:rsidP="00123D3D">
      <w:pPr>
        <w:numPr>
          <w:ilvl w:val="1"/>
          <w:numId w:val="6"/>
        </w:numPr>
        <w:tabs>
          <w:tab w:val="clear" w:pos="1080"/>
          <w:tab w:val="num" w:pos="0"/>
        </w:tabs>
        <w:spacing w:line="100" w:lineRule="atLeast"/>
        <w:ind w:left="0" w:firstLine="567"/>
        <w:jc w:val="both"/>
        <w:rPr>
          <w:rStyle w:val="11"/>
        </w:rPr>
      </w:pPr>
      <w:r>
        <w:rPr>
          <w:rStyle w:val="11"/>
        </w:rPr>
        <w:t>Документы необходимые для предоставления муниципальной услуги:</w:t>
      </w:r>
    </w:p>
    <w:p w:rsidR="00303701" w:rsidRDefault="00303701" w:rsidP="00303701">
      <w:pPr>
        <w:widowControl w:val="0"/>
        <w:autoSpaceDE w:val="0"/>
        <w:spacing w:line="100" w:lineRule="atLeast"/>
        <w:ind w:firstLine="540"/>
        <w:jc w:val="both"/>
      </w:pPr>
      <w:r>
        <w:t xml:space="preserve">Лица, осуществляющие хозяйственную и иную деятельность на территории </w:t>
      </w:r>
      <w:r w:rsidR="00AF3BCE">
        <w:t>Бесленеев</w:t>
      </w:r>
      <w:r w:rsidR="00226594">
        <w:t>ского</w:t>
      </w:r>
      <w:r w:rsidR="00740BF1">
        <w:t xml:space="preserve"> сельского</w:t>
      </w:r>
      <w:r>
        <w:t xml:space="preserve"> поселения </w:t>
      </w:r>
      <w:r w:rsidR="00740BF1">
        <w:t xml:space="preserve">Мостовского </w:t>
      </w:r>
      <w:r>
        <w:t xml:space="preserve">района, для которой требуется  </w:t>
      </w:r>
      <w:r>
        <w:rPr>
          <w:rStyle w:val="WW-Absatz-Standardschriftart111111111"/>
        </w:rPr>
        <w:t xml:space="preserve">производство работ, связанных с разрытием территории общего пользования  </w:t>
      </w:r>
      <w:r w:rsidR="00AF3BCE">
        <w:rPr>
          <w:rStyle w:val="WW-Absatz-Standardschriftart111111111"/>
        </w:rPr>
        <w:t>Бесленеев</w:t>
      </w:r>
      <w:r w:rsidR="00226594">
        <w:rPr>
          <w:rStyle w:val="WW-Absatz-Standardschriftart111111111"/>
        </w:rPr>
        <w:t>ского</w:t>
      </w:r>
      <w:r w:rsidR="00740BF1">
        <w:rPr>
          <w:rStyle w:val="WW-Absatz-Standardschriftart111111111"/>
        </w:rPr>
        <w:t xml:space="preserve"> сельского</w:t>
      </w:r>
      <w:r>
        <w:rPr>
          <w:rStyle w:val="WW-Absatz-Standardschriftart111111111"/>
        </w:rPr>
        <w:t xml:space="preserve"> поселения </w:t>
      </w:r>
      <w:r w:rsidR="00740BF1">
        <w:rPr>
          <w:rStyle w:val="WW-Absatz-Standardschriftart111111111"/>
        </w:rPr>
        <w:t>Мостовского</w:t>
      </w:r>
      <w:r>
        <w:rPr>
          <w:rStyle w:val="WW-Absatz-Standardschriftart111111111"/>
        </w:rPr>
        <w:t xml:space="preserve"> района</w:t>
      </w:r>
      <w:r>
        <w:t xml:space="preserve">, для получения разрешения (ордера) подают в администрацию </w:t>
      </w:r>
      <w:r w:rsidR="00AF3BCE">
        <w:t>Бесленеев</w:t>
      </w:r>
      <w:r w:rsidR="00226594">
        <w:t>ского</w:t>
      </w:r>
      <w:r w:rsidR="00740BF1">
        <w:t xml:space="preserve"> сельского</w:t>
      </w:r>
      <w:r>
        <w:t xml:space="preserve"> поселения заявление </w:t>
      </w:r>
      <w:r w:rsidRPr="00BD4FDE">
        <w:t>(приложение № 1)</w:t>
      </w:r>
      <w:r>
        <w:t xml:space="preserve"> о необходимости выдачи указанного разрешения (ордера). В заявлении указывается основание необходимости </w:t>
      </w:r>
      <w:r>
        <w:rPr>
          <w:rStyle w:val="WW-Absatz-Standardschriftart111111111"/>
        </w:rPr>
        <w:t xml:space="preserve">производства работ, связанных с разрытием территории общего пользования  </w:t>
      </w:r>
      <w:r w:rsidR="00AF3BCE">
        <w:rPr>
          <w:rStyle w:val="WW-Absatz-Standardschriftart111111111"/>
        </w:rPr>
        <w:t>Бесленеев</w:t>
      </w:r>
      <w:r w:rsidR="00226594">
        <w:rPr>
          <w:rStyle w:val="WW-Absatz-Standardschriftart111111111"/>
        </w:rPr>
        <w:t>ского</w:t>
      </w:r>
      <w:r w:rsidR="00740BF1">
        <w:rPr>
          <w:rStyle w:val="WW-Absatz-Standardschriftart111111111"/>
        </w:rPr>
        <w:t xml:space="preserve"> сельского</w:t>
      </w:r>
      <w:r>
        <w:rPr>
          <w:rStyle w:val="WW-Absatz-Standardschriftart111111111"/>
        </w:rPr>
        <w:t xml:space="preserve"> поселения </w:t>
      </w:r>
      <w:r w:rsidR="00740BF1">
        <w:rPr>
          <w:rStyle w:val="WW-Absatz-Standardschriftart111111111"/>
        </w:rPr>
        <w:t>Мостовского</w:t>
      </w:r>
      <w:r>
        <w:rPr>
          <w:rStyle w:val="WW-Absatz-Standardschriftart111111111"/>
        </w:rPr>
        <w:t xml:space="preserve"> района</w:t>
      </w:r>
      <w:r>
        <w:t xml:space="preserve">. </w:t>
      </w:r>
    </w:p>
    <w:p w:rsidR="00303701" w:rsidRDefault="00303701" w:rsidP="00303701">
      <w:pPr>
        <w:widowControl w:val="0"/>
        <w:autoSpaceDE w:val="0"/>
        <w:spacing w:line="100" w:lineRule="atLeast"/>
        <w:jc w:val="both"/>
      </w:pPr>
      <w:r>
        <w:t xml:space="preserve">        К заявлению прилагаются:</w:t>
      </w:r>
    </w:p>
    <w:p w:rsidR="00303701" w:rsidRDefault="00303701" w:rsidP="00303701">
      <w:pPr>
        <w:widowControl w:val="0"/>
        <w:autoSpaceDE w:val="0"/>
        <w:spacing w:line="100" w:lineRule="atLeast"/>
        <w:ind w:firstLine="540"/>
        <w:jc w:val="both"/>
      </w:pPr>
      <w:r>
        <w:t>1)проект проведения работ, согласованный с заинтересованными службами, отвечающими за сохранность инженерных коммуникаций;</w:t>
      </w:r>
    </w:p>
    <w:p w:rsidR="00303701" w:rsidRDefault="00303701" w:rsidP="00303701">
      <w:pPr>
        <w:widowControl w:val="0"/>
        <w:autoSpaceDE w:val="0"/>
        <w:spacing w:line="100" w:lineRule="atLeast"/>
        <w:ind w:firstLine="540"/>
        <w:jc w:val="both"/>
      </w:pPr>
      <w:r>
        <w:lastRenderedPageBreak/>
        <w:t>2)схема движения транспорта и пешеходов, согласованная с государственной инспекцией по безопасности дорожного движения;</w:t>
      </w:r>
    </w:p>
    <w:p w:rsidR="00303701" w:rsidRDefault="00303701" w:rsidP="00303701">
      <w:pPr>
        <w:widowControl w:val="0"/>
        <w:autoSpaceDE w:val="0"/>
        <w:spacing w:line="100" w:lineRule="atLeast"/>
        <w:ind w:firstLine="540"/>
        <w:jc w:val="both"/>
      </w:pPr>
      <w:r>
        <w:t>3)соглашение с собственником или уполномоченным им лицом о восстановлении благоустройства земельного участка;</w:t>
      </w:r>
    </w:p>
    <w:p w:rsidR="00303701" w:rsidRDefault="00303701" w:rsidP="00303701">
      <w:pPr>
        <w:widowControl w:val="0"/>
        <w:autoSpaceDE w:val="0"/>
        <w:spacing w:line="100" w:lineRule="atLeast"/>
        <w:ind w:firstLine="540"/>
        <w:jc w:val="both"/>
      </w:pPr>
      <w:r>
        <w:t xml:space="preserve">4)при производстве работ, связанных с необходимостью восстановления покрытия дорог, тротуаров или газонов, элементов благоустройства или зеленых насаждений – договор (соглашение) со специализированной организацией, обслуживающей дорожное покрытие, тротуары, газоны, элементы благоустройства или зеленые насаждения с графиком (сроками) выполнения работ по их восстановлению или гарантийное обязательство на восстановление с указанием сроков выполнения работ </w:t>
      </w:r>
      <w:r w:rsidRPr="00BD4FDE">
        <w:t>(приложение № 3);</w:t>
      </w:r>
    </w:p>
    <w:p w:rsidR="001C7548" w:rsidRDefault="00303701" w:rsidP="000419B7">
      <w:pPr>
        <w:widowControl w:val="0"/>
        <w:autoSpaceDE w:val="0"/>
        <w:spacing w:line="100" w:lineRule="atLeast"/>
        <w:ind w:firstLine="567"/>
        <w:jc w:val="both"/>
      </w:pPr>
      <w:r>
        <w:t>5)документ, удостоверяющий личность (паспорт)</w:t>
      </w:r>
      <w:r w:rsidR="001C7548">
        <w:t>;</w:t>
      </w:r>
    </w:p>
    <w:p w:rsidR="00130092" w:rsidRDefault="00130092" w:rsidP="000419B7">
      <w:pPr>
        <w:ind w:firstLine="567"/>
        <w:jc w:val="both"/>
      </w:pPr>
      <w:r w:rsidRPr="001C7548">
        <w:t xml:space="preserve">6) разрешение ОГИБДД Отдела МВД России по </w:t>
      </w:r>
      <w:r w:rsidR="001C7548" w:rsidRPr="001C7548">
        <w:t>Краснодарскому краю в Мостовском  районе</w:t>
      </w:r>
      <w:r w:rsidR="006F57D1">
        <w:t xml:space="preserve"> </w:t>
      </w:r>
      <w:r w:rsidR="000419B7" w:rsidRPr="000419B7">
        <w:rPr>
          <w:rFonts w:eastAsiaTheme="minorHAnsi"/>
          <w:kern w:val="0"/>
          <w:lang w:eastAsia="en-US"/>
        </w:rPr>
        <w:t>(при производстве работ и необходимости закрытия уличного движения, ограждения проезда, установления направления объездов)</w:t>
      </w:r>
      <w:r w:rsidR="001C7548">
        <w:t xml:space="preserve">. </w:t>
      </w:r>
    </w:p>
    <w:p w:rsidR="00BA7B7E" w:rsidRDefault="00BA7B7E" w:rsidP="00BA7B7E">
      <w:pPr>
        <w:autoSpaceDE w:val="0"/>
        <w:autoSpaceDN w:val="0"/>
        <w:adjustRightInd w:val="0"/>
        <w:ind w:firstLine="567"/>
        <w:jc w:val="both"/>
      </w:pPr>
      <w:r w:rsidRPr="000D2F7E">
        <w:t xml:space="preserve">В случае представления заявителем документов, предусмотренных </w:t>
      </w:r>
      <w:hyperlink r:id="rId12" w:history="1">
        <w:r w:rsidRPr="000D2F7E">
          <w:t>пунктами 1</w:t>
        </w:r>
      </w:hyperlink>
      <w:r w:rsidRPr="000D2F7E">
        <w:t xml:space="preserve"> – </w:t>
      </w:r>
      <w:hyperlink r:id="rId13" w:history="1">
        <w:r w:rsidRPr="000D2F7E">
          <w:t>7</w:t>
        </w:r>
      </w:hyperlink>
      <w:r w:rsidRPr="000D2F7E">
        <w:t xml:space="preserve">, </w:t>
      </w:r>
      <w:hyperlink r:id="rId14" w:history="1">
        <w:r w:rsidRPr="000D2F7E">
          <w:t>9</w:t>
        </w:r>
      </w:hyperlink>
      <w:r w:rsidRPr="000D2F7E">
        <w:t xml:space="preserve">, </w:t>
      </w:r>
      <w:hyperlink r:id="rId15" w:history="1">
        <w:r w:rsidRPr="000D2F7E">
          <w:t>10</w:t>
        </w:r>
      </w:hyperlink>
      <w:r w:rsidRPr="000D2F7E">
        <w:t xml:space="preserve">, </w:t>
      </w:r>
      <w:hyperlink r:id="rId16" w:history="1">
        <w:r w:rsidRPr="000D2F7E">
          <w:t>14</w:t>
        </w:r>
      </w:hyperlink>
      <w:r w:rsidRPr="000D2F7E">
        <w:t xml:space="preserve">, </w:t>
      </w:r>
      <w:hyperlink r:id="rId17" w:history="1">
        <w:r w:rsidRPr="000D2F7E">
          <w:t>17</w:t>
        </w:r>
      </w:hyperlink>
      <w:r w:rsidRPr="000D2F7E">
        <w:t xml:space="preserve"> и </w:t>
      </w:r>
      <w:hyperlink r:id="rId18" w:history="1">
        <w:r w:rsidRPr="000D2F7E">
          <w:t>18 части 6 статьи 7</w:t>
        </w:r>
      </w:hyperlink>
      <w:r w:rsidRPr="000D2F7E">
        <w:t xml:space="preserve">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 Копии иных документов представляются заявителем самостоятельно.</w:t>
      </w:r>
    </w:p>
    <w:p w:rsidR="00BA7B7E" w:rsidRPr="000D2F7E" w:rsidRDefault="00BA7B7E" w:rsidP="00BA7B7E">
      <w:pPr>
        <w:autoSpaceDE w:val="0"/>
        <w:autoSpaceDN w:val="0"/>
        <w:adjustRightInd w:val="0"/>
        <w:ind w:firstLine="567"/>
        <w:jc w:val="both"/>
      </w:pPr>
      <w:r w:rsidRPr="000D2F7E">
        <w:t xml:space="preserve">Если представленные копии документов нотариально не заверены, сотрудник </w:t>
      </w:r>
      <w:r>
        <w:t xml:space="preserve">Отдела или </w:t>
      </w:r>
      <w:r w:rsidRPr="000D2F7E">
        <w:t>МФЦ, сличив копии документов с их подлинными экземплярами, заверяет своей подписью с указанием фамилии и инициалов и ставит штамп «копия верна».</w:t>
      </w:r>
    </w:p>
    <w:p w:rsidR="00303701" w:rsidRDefault="00303701" w:rsidP="00303701">
      <w:pPr>
        <w:widowControl w:val="0"/>
        <w:autoSpaceDE w:val="0"/>
        <w:spacing w:line="100" w:lineRule="atLeast"/>
        <w:ind w:firstLine="540"/>
        <w:jc w:val="both"/>
      </w:pPr>
      <w:r>
        <w:t>2.</w:t>
      </w:r>
      <w:r w:rsidR="00D31E4A">
        <w:t>7</w:t>
      </w:r>
      <w:r>
        <w:t xml:space="preserve">. </w:t>
      </w:r>
      <w:r w:rsidR="00057C3C">
        <w:t>Запрещается</w:t>
      </w:r>
      <w:r>
        <w:t xml:space="preserve"> требовать от заявителя:</w:t>
      </w:r>
    </w:p>
    <w:p w:rsidR="00303701" w:rsidRDefault="00303701" w:rsidP="00303701">
      <w:pPr>
        <w:autoSpaceDE w:val="0"/>
        <w:spacing w:line="100" w:lineRule="atLeast"/>
        <w:ind w:firstLine="540"/>
        <w:jc w:val="both"/>
        <w:rPr>
          <w:rStyle w:val="11"/>
        </w:rPr>
      </w:pPr>
      <w:r>
        <w:rPr>
          <w:rStyle w:val="11"/>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03701" w:rsidRDefault="00303701" w:rsidP="00303701">
      <w:pPr>
        <w:autoSpaceDE w:val="0"/>
        <w:spacing w:line="100" w:lineRule="atLeast"/>
        <w:ind w:firstLine="540"/>
        <w:jc w:val="both"/>
        <w:rPr>
          <w:rStyle w:val="11"/>
        </w:rPr>
      </w:pPr>
      <w:r>
        <w:rPr>
          <w:rStyle w:val="11"/>
        </w:rPr>
        <w:t>- предоставления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w:t>
      </w:r>
      <w:r w:rsidR="00740BF1">
        <w:rPr>
          <w:rStyle w:val="11"/>
        </w:rPr>
        <w:t>вными правовыми актами субъекта</w:t>
      </w:r>
      <w:r>
        <w:rPr>
          <w:rStyle w:val="11"/>
        </w:rPr>
        <w:t xml:space="preserve"> Российской Федерации, муниципальными правовыми актами</w:t>
      </w:r>
      <w:r w:rsidR="009D3B56">
        <w:rPr>
          <w:rStyle w:val="11"/>
        </w:rPr>
        <w:t>.</w:t>
      </w:r>
    </w:p>
    <w:p w:rsidR="00AF7CD4" w:rsidRDefault="00AF7CD4" w:rsidP="00C53CA4">
      <w:pPr>
        <w:ind w:firstLine="567"/>
        <w:jc w:val="both"/>
        <w:rPr>
          <w:color w:val="000000" w:themeColor="text1"/>
        </w:rPr>
      </w:pPr>
      <w:bookmarkStart w:id="4" w:name="sub_214"/>
      <w:r w:rsidRPr="00C53CA4">
        <w:rPr>
          <w:color w:val="000000" w:themeColor="text1"/>
        </w:rPr>
        <w:t>2.</w:t>
      </w:r>
      <w:r w:rsidR="00173CA7">
        <w:rPr>
          <w:color w:val="000000" w:themeColor="text1"/>
        </w:rPr>
        <w:t>8</w:t>
      </w:r>
      <w:r w:rsidRPr="00C53CA4">
        <w:rPr>
          <w:color w:val="000000" w:themeColor="text1"/>
        </w:rPr>
        <w:t xml:space="preserve">. Основания для отказа в приеме документов, необходимых для предоставления Муниципальной услуги, </w:t>
      </w:r>
      <w:r w:rsidR="00270074">
        <w:rPr>
          <w:color w:val="000000" w:themeColor="text1"/>
        </w:rPr>
        <w:t>является:</w:t>
      </w:r>
    </w:p>
    <w:p w:rsidR="00270074" w:rsidRPr="000D2F7E" w:rsidRDefault="00270074" w:rsidP="00270074">
      <w:pPr>
        <w:autoSpaceDE w:val="0"/>
        <w:autoSpaceDN w:val="0"/>
        <w:adjustRightInd w:val="0"/>
        <w:ind w:firstLine="709"/>
        <w:jc w:val="both"/>
      </w:pPr>
      <w:r w:rsidRPr="000D2F7E">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270074" w:rsidRPr="00270074" w:rsidRDefault="00270074" w:rsidP="00270074">
      <w:pPr>
        <w:ind w:firstLine="709"/>
        <w:jc w:val="both"/>
      </w:pPr>
      <w:r w:rsidRPr="000D2F7E">
        <w:lastRenderedPageBreak/>
        <w:t>несоблюдение установленных условий признания действительности усиленной квалифицированной подписи согласно п</w:t>
      </w:r>
      <w:r w:rsidRPr="000D2F7E">
        <w:rPr>
          <w:iCs/>
        </w:rPr>
        <w:t xml:space="preserve">ункту 9 </w:t>
      </w:r>
      <w:r w:rsidRPr="000D2F7E">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B1505" w:rsidRPr="000D2F7E" w:rsidRDefault="000B1505" w:rsidP="00173CA7">
      <w:pPr>
        <w:autoSpaceDE w:val="0"/>
        <w:autoSpaceDN w:val="0"/>
        <w:adjustRightInd w:val="0"/>
        <w:ind w:firstLine="567"/>
        <w:jc w:val="both"/>
      </w:pPr>
      <w:bookmarkStart w:id="5" w:name="sub_215"/>
      <w:bookmarkEnd w:id="4"/>
      <w:r>
        <w:t>2.</w:t>
      </w:r>
      <w:r w:rsidR="00173CA7">
        <w:t>8</w:t>
      </w:r>
      <w:r>
        <w:t>.</w:t>
      </w:r>
      <w:r w:rsidR="00173CA7">
        <w:t>1</w:t>
      </w:r>
      <w:r>
        <w:t>.</w:t>
      </w:r>
      <w:r w:rsidRPr="000D2F7E">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0B1505" w:rsidRPr="000D2F7E" w:rsidRDefault="000B1505" w:rsidP="000B1505">
      <w:pPr>
        <w:autoSpaceDE w:val="0"/>
        <w:autoSpaceDN w:val="0"/>
        <w:adjustRightInd w:val="0"/>
        <w:ind w:firstLine="709"/>
        <w:jc w:val="both"/>
      </w:pPr>
      <w:r w:rsidRPr="000D2F7E">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0B1505" w:rsidRDefault="000B1505" w:rsidP="00173CA7">
      <w:pPr>
        <w:autoSpaceDE w:val="0"/>
        <w:autoSpaceDN w:val="0"/>
        <w:adjustRightInd w:val="0"/>
        <w:ind w:firstLine="567"/>
        <w:jc w:val="both"/>
      </w:pPr>
      <w:r w:rsidRPr="000D2F7E">
        <w:t>Не может быть отказано заявителю в приеме дополнительных документов при наличии намерения их сдать.</w:t>
      </w:r>
    </w:p>
    <w:p w:rsidR="00173CA7" w:rsidRDefault="00173CA7" w:rsidP="00173CA7">
      <w:pPr>
        <w:ind w:firstLine="567"/>
        <w:jc w:val="both"/>
        <w:rPr>
          <w:color w:val="000000" w:themeColor="text1"/>
        </w:rPr>
      </w:pPr>
      <w:r w:rsidRPr="00C53CA4">
        <w:rPr>
          <w:color w:val="000000" w:themeColor="text1"/>
        </w:rPr>
        <w:t>2.</w:t>
      </w:r>
      <w:r>
        <w:rPr>
          <w:color w:val="000000" w:themeColor="text1"/>
        </w:rPr>
        <w:t>9</w:t>
      </w:r>
      <w:r w:rsidRPr="00C53CA4">
        <w:rPr>
          <w:color w:val="000000" w:themeColor="text1"/>
        </w:rPr>
        <w:t xml:space="preserve">.Основания для приостановления Муниципальной услуги </w:t>
      </w:r>
      <w:r w:rsidRPr="005F1281">
        <w:rPr>
          <w:bCs/>
          <w:lang w:eastAsia="ru-RU"/>
        </w:rPr>
        <w:t>законодательством Российской Федерации не предусмотрены</w:t>
      </w:r>
      <w:r w:rsidRPr="00C53CA4">
        <w:rPr>
          <w:color w:val="000000" w:themeColor="text1"/>
        </w:rPr>
        <w:t>.</w:t>
      </w:r>
    </w:p>
    <w:bookmarkEnd w:id="5"/>
    <w:p w:rsidR="00303701" w:rsidRDefault="00303701" w:rsidP="00173CA7">
      <w:pPr>
        <w:widowControl w:val="0"/>
        <w:spacing w:line="100" w:lineRule="atLeast"/>
        <w:ind w:firstLine="567"/>
        <w:jc w:val="both"/>
      </w:pPr>
      <w:r>
        <w:t>2.</w:t>
      </w:r>
      <w:r w:rsidR="00173CA7">
        <w:t>10</w:t>
      </w:r>
      <w:r>
        <w:t>. Основанием для отказа в выдаче разрешения (ордера) служат:</w:t>
      </w:r>
    </w:p>
    <w:p w:rsidR="00303701" w:rsidRDefault="00D31E4A" w:rsidP="00173CA7">
      <w:pPr>
        <w:widowControl w:val="0"/>
        <w:spacing w:line="100" w:lineRule="atLeast"/>
        <w:ind w:firstLine="567"/>
        <w:jc w:val="both"/>
      </w:pPr>
      <w:r>
        <w:t>-</w:t>
      </w:r>
      <w:r w:rsidR="00303701">
        <w:t xml:space="preserve"> неполный состав сведений в заявлении и предоставленных документах;</w:t>
      </w:r>
    </w:p>
    <w:p w:rsidR="00303701" w:rsidRDefault="00D31E4A" w:rsidP="00173CA7">
      <w:pPr>
        <w:widowControl w:val="0"/>
        <w:spacing w:line="100" w:lineRule="atLeast"/>
        <w:ind w:firstLine="567"/>
        <w:jc w:val="both"/>
      </w:pPr>
      <w:r>
        <w:t xml:space="preserve">- </w:t>
      </w:r>
      <w:r w:rsidR="00303701">
        <w:t>наличие недостоверных данных в представленных документах;</w:t>
      </w:r>
    </w:p>
    <w:p w:rsidR="00303701" w:rsidRDefault="00D31E4A" w:rsidP="00173CA7">
      <w:pPr>
        <w:widowControl w:val="0"/>
        <w:spacing w:line="100" w:lineRule="atLeast"/>
        <w:ind w:firstLine="567"/>
      </w:pPr>
      <w:r>
        <w:t>- п</w:t>
      </w:r>
      <w:r w:rsidR="00303701">
        <w:t>ринадлежность к памятникам историко-культурного наследия;</w:t>
      </w:r>
    </w:p>
    <w:p w:rsidR="00303701" w:rsidRDefault="00D31E4A" w:rsidP="00173CA7">
      <w:pPr>
        <w:widowControl w:val="0"/>
        <w:spacing w:line="100" w:lineRule="atLeast"/>
        <w:ind w:firstLine="567"/>
        <w:jc w:val="both"/>
      </w:pPr>
      <w:r>
        <w:t xml:space="preserve">- </w:t>
      </w:r>
      <w:r w:rsidR="00303701">
        <w:t>отсутствие согласованного в установленном порядке рабочего проекта;</w:t>
      </w:r>
    </w:p>
    <w:p w:rsidR="00303701" w:rsidRDefault="00D31E4A" w:rsidP="00173CA7">
      <w:pPr>
        <w:widowControl w:val="0"/>
        <w:spacing w:line="100" w:lineRule="atLeast"/>
        <w:ind w:firstLine="567"/>
        <w:jc w:val="both"/>
      </w:pPr>
      <w:r>
        <w:t xml:space="preserve">- </w:t>
      </w:r>
      <w:r w:rsidR="00303701">
        <w:t>отсутствие согласований для разрешения производства земляных работ с владельцами подземных инженерных сетей</w:t>
      </w:r>
      <w:r w:rsidR="00173CA7">
        <w:t>;</w:t>
      </w:r>
    </w:p>
    <w:p w:rsidR="00173CA7" w:rsidRDefault="00173CA7" w:rsidP="00173CA7">
      <w:pPr>
        <w:widowControl w:val="0"/>
        <w:spacing w:line="100" w:lineRule="atLeast"/>
        <w:ind w:firstLine="567"/>
        <w:jc w:val="both"/>
      </w:pPr>
      <w:r>
        <w:t xml:space="preserve">- </w:t>
      </w:r>
      <w:r w:rsidRPr="000D2F7E">
        <w:t>несоблюдение установленных условий признания действительности усиленной квалифицированной подписи согласно п</w:t>
      </w:r>
      <w:r w:rsidRPr="000D2F7E">
        <w:rPr>
          <w:iCs/>
        </w:rPr>
        <w:t xml:space="preserve">ункту 9 </w:t>
      </w:r>
      <w:r w:rsidRPr="000D2F7E">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03701" w:rsidRDefault="00303701" w:rsidP="00303701">
      <w:pPr>
        <w:widowControl w:val="0"/>
        <w:spacing w:line="100" w:lineRule="atLeast"/>
        <w:ind w:firstLine="539"/>
        <w:jc w:val="both"/>
      </w:pPr>
      <w:r>
        <w:t>2.</w:t>
      </w:r>
      <w:r w:rsidR="00173CA7">
        <w:t>11</w:t>
      </w:r>
      <w:r>
        <w:t xml:space="preserve">. Уведомление об отказе в выдаче разрешения (ордера) направляется заявителю в письменной форме в трехдневный срок после принятия такого решения с указанием причин отказа. </w:t>
      </w:r>
    </w:p>
    <w:p w:rsidR="00303701" w:rsidRDefault="00303701" w:rsidP="00303701">
      <w:pPr>
        <w:widowControl w:val="0"/>
        <w:spacing w:line="100" w:lineRule="atLeast"/>
        <w:ind w:firstLine="539"/>
        <w:jc w:val="both"/>
      </w:pPr>
      <w:r w:rsidRPr="000113EA">
        <w:t>2.1</w:t>
      </w:r>
      <w:r w:rsidR="00173CA7">
        <w:t>2</w:t>
      </w:r>
      <w:r w:rsidRPr="000113EA">
        <w:t>.</w:t>
      </w:r>
      <w:r>
        <w:t xml:space="preserve"> Услуги необходимые и обязательные при предоставлении муниципальной услуги</w:t>
      </w:r>
      <w:r w:rsidR="00BE5351">
        <w:t>:</w:t>
      </w:r>
    </w:p>
    <w:p w:rsidR="00BE5351" w:rsidRPr="00BE5351" w:rsidRDefault="00BE5351" w:rsidP="00BE5351">
      <w:pPr>
        <w:widowControl w:val="0"/>
        <w:autoSpaceDE w:val="0"/>
        <w:autoSpaceDN w:val="0"/>
        <w:adjustRightInd w:val="0"/>
        <w:ind w:firstLine="720"/>
        <w:jc w:val="both"/>
      </w:pPr>
      <w:r>
        <w:t xml:space="preserve">- </w:t>
      </w:r>
      <w:r w:rsidRPr="00BE5351">
        <w:t>согласования проектной документации (выдается специализированными организациями, являющимися владельцами подземных коммуникаций, расположенных на земельном участке;</w:t>
      </w:r>
    </w:p>
    <w:p w:rsidR="00BE5351" w:rsidRDefault="00BE5351" w:rsidP="00BE5351">
      <w:pPr>
        <w:widowControl w:val="0"/>
        <w:spacing w:line="100" w:lineRule="atLeast"/>
        <w:ind w:firstLine="539"/>
        <w:jc w:val="both"/>
      </w:pPr>
      <w:r>
        <w:t xml:space="preserve">- </w:t>
      </w:r>
      <w:r w:rsidRPr="00BE5351">
        <w:t xml:space="preserve">разрешение при необходимости закрытия уличного движения, ограждения проезда, установления направления объездов (выдается территориальным </w:t>
      </w:r>
      <w:r w:rsidRPr="00BE5351">
        <w:lastRenderedPageBreak/>
        <w:t xml:space="preserve">подразделением Главного управления по обеспечению безопасности дорожного движения </w:t>
      </w:r>
      <w:r w:rsidR="000113EA" w:rsidRPr="001C7548">
        <w:t>ОГИБДД Отдела МВД России по Краснодарскому краю в Мостовском  районе</w:t>
      </w:r>
      <w:r w:rsidR="000113EA">
        <w:t>).</w:t>
      </w:r>
    </w:p>
    <w:p w:rsidR="00E6390E" w:rsidRPr="00E6390E" w:rsidRDefault="00E6390E" w:rsidP="00E6390E">
      <w:pPr>
        <w:autoSpaceDE w:val="0"/>
        <w:ind w:firstLine="709"/>
        <w:jc w:val="both"/>
        <w:rPr>
          <w:spacing w:val="4"/>
        </w:rPr>
      </w:pPr>
      <w:r w:rsidRPr="00E6390E">
        <w:rPr>
          <w:spacing w:val="4"/>
        </w:rPr>
        <w:t>2.1</w:t>
      </w:r>
      <w:r w:rsidR="002162DE">
        <w:rPr>
          <w:spacing w:val="4"/>
        </w:rPr>
        <w:t>3</w:t>
      </w:r>
      <w:r w:rsidRPr="00E6390E">
        <w:rPr>
          <w:spacing w:val="4"/>
        </w:rPr>
        <w:t>. Порядок, размер и основания взимания государственной пошлины или иной платы, взимаемой за предоставление Муниципальной услуги.</w:t>
      </w:r>
    </w:p>
    <w:p w:rsidR="00E6390E" w:rsidRDefault="00E6390E" w:rsidP="00E6390E">
      <w:pPr>
        <w:widowControl w:val="0"/>
        <w:spacing w:line="100" w:lineRule="atLeast"/>
        <w:ind w:firstLine="539"/>
        <w:jc w:val="both"/>
        <w:rPr>
          <w:spacing w:val="4"/>
        </w:rPr>
      </w:pPr>
      <w:r w:rsidRPr="00E6390E">
        <w:rPr>
          <w:spacing w:val="4"/>
        </w:rPr>
        <w:t>Муниципальная услуга предоставляется заявителям бесплатно.</w:t>
      </w:r>
    </w:p>
    <w:p w:rsidR="00666AEA" w:rsidRPr="001076DA" w:rsidRDefault="00666AEA" w:rsidP="00666AEA">
      <w:pPr>
        <w:autoSpaceDE w:val="0"/>
        <w:ind w:firstLine="709"/>
        <w:jc w:val="both"/>
        <w:rPr>
          <w:spacing w:val="4"/>
        </w:rPr>
      </w:pPr>
      <w:r w:rsidRPr="0033231F">
        <w:rPr>
          <w:spacing w:val="4"/>
        </w:rPr>
        <w:t>2.1</w:t>
      </w:r>
      <w:r w:rsidR="002162DE" w:rsidRPr="0033231F">
        <w:rPr>
          <w:spacing w:val="4"/>
        </w:rPr>
        <w:t>4</w:t>
      </w:r>
      <w:r w:rsidRPr="0033231F">
        <w:rPr>
          <w:spacing w:val="4"/>
        </w:rPr>
        <w:t xml:space="preserve">. </w:t>
      </w:r>
      <w:r w:rsidRPr="001076DA">
        <w:rPr>
          <w:spacing w:val="4"/>
        </w:rPr>
        <w:t>Срок и порядок регистрации запроса заявителя о предоставлении муниципальной услуги, в том числе в электронной форме.</w:t>
      </w:r>
    </w:p>
    <w:p w:rsidR="00666AEA" w:rsidRPr="001076DA" w:rsidRDefault="00666AEA" w:rsidP="00666AEA">
      <w:pPr>
        <w:autoSpaceDE w:val="0"/>
        <w:ind w:firstLine="709"/>
        <w:jc w:val="both"/>
        <w:rPr>
          <w:spacing w:val="4"/>
        </w:rPr>
      </w:pPr>
      <w:r w:rsidRPr="001076DA">
        <w:rPr>
          <w:spacing w:val="4"/>
        </w:rPr>
        <w:t>2.1</w:t>
      </w:r>
      <w:r w:rsidR="002162DE">
        <w:rPr>
          <w:spacing w:val="4"/>
        </w:rPr>
        <w:t>4</w:t>
      </w:r>
      <w:r w:rsidRPr="001076DA">
        <w:rPr>
          <w:spacing w:val="4"/>
        </w:rPr>
        <w:t>.1. Регистрация заявления производится в день его поступления в Администрацию</w:t>
      </w:r>
      <w:r w:rsidR="006F57D1">
        <w:rPr>
          <w:spacing w:val="4"/>
        </w:rPr>
        <w:t xml:space="preserve"> </w:t>
      </w:r>
      <w:r w:rsidRPr="001076DA">
        <w:rPr>
          <w:spacing w:val="4"/>
        </w:rPr>
        <w:t>путем присвоения заявлению входящего номера.</w:t>
      </w:r>
    </w:p>
    <w:p w:rsidR="00666AEA" w:rsidRPr="001076DA" w:rsidRDefault="00666AEA" w:rsidP="00666AEA">
      <w:pPr>
        <w:autoSpaceDE w:val="0"/>
        <w:ind w:firstLine="709"/>
        <w:jc w:val="both"/>
        <w:rPr>
          <w:spacing w:val="4"/>
        </w:rPr>
      </w:pPr>
      <w:r w:rsidRPr="001076DA">
        <w:rPr>
          <w:spacing w:val="4"/>
        </w:rPr>
        <w:t>2.1</w:t>
      </w:r>
      <w:r w:rsidR="002162DE">
        <w:rPr>
          <w:spacing w:val="4"/>
        </w:rPr>
        <w:t>4</w:t>
      </w:r>
      <w:r w:rsidRPr="001076DA">
        <w:rPr>
          <w:spacing w:val="4"/>
        </w:rPr>
        <w:t>.2. Заявление о предоставлении муниципальной услуги, поступившее в Администрацию регистрируется работником,  уполномоченным на прием заявлений.</w:t>
      </w:r>
    </w:p>
    <w:p w:rsidR="00666AEA" w:rsidRPr="001076DA" w:rsidRDefault="00666AEA" w:rsidP="00666AEA">
      <w:pPr>
        <w:autoSpaceDE w:val="0"/>
        <w:ind w:firstLine="709"/>
        <w:jc w:val="both"/>
        <w:rPr>
          <w:spacing w:val="4"/>
        </w:rPr>
      </w:pPr>
      <w:r w:rsidRPr="001076DA">
        <w:rPr>
          <w:spacing w:val="4"/>
        </w:rPr>
        <w:t>2.1</w:t>
      </w:r>
      <w:r w:rsidR="0033231F">
        <w:rPr>
          <w:spacing w:val="4"/>
        </w:rPr>
        <w:t>4</w:t>
      </w:r>
      <w:r w:rsidRPr="001076DA">
        <w:rPr>
          <w:spacing w:val="4"/>
        </w:rPr>
        <w:t>.3. При принятии заявления в электронной форме осуществляются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666AEA" w:rsidRPr="001076DA" w:rsidRDefault="00666AEA" w:rsidP="0033231F">
      <w:pPr>
        <w:autoSpaceDE w:val="0"/>
        <w:ind w:firstLine="567"/>
        <w:jc w:val="both"/>
        <w:rPr>
          <w:spacing w:val="4"/>
        </w:rPr>
      </w:pPr>
      <w:r w:rsidRPr="001076DA">
        <w:rPr>
          <w:spacing w:val="4"/>
        </w:rPr>
        <w:t>2.1</w:t>
      </w:r>
      <w:r w:rsidR="0033231F">
        <w:rPr>
          <w:spacing w:val="4"/>
        </w:rPr>
        <w:t>4</w:t>
      </w:r>
      <w:r w:rsidRPr="001076DA">
        <w:rPr>
          <w:spacing w:val="4"/>
        </w:rPr>
        <w:t>.4. В случае поступления заявления в выходной (нерабочий или праздничный) день его регистрация осуществляется в первый, следующий за ним рабочий день.</w:t>
      </w:r>
    </w:p>
    <w:p w:rsidR="00666AEA" w:rsidRPr="005F1281" w:rsidRDefault="00666AEA" w:rsidP="0033231F">
      <w:pPr>
        <w:autoSpaceDE w:val="0"/>
        <w:ind w:firstLine="567"/>
        <w:jc w:val="both"/>
        <w:rPr>
          <w:spacing w:val="4"/>
        </w:rPr>
      </w:pPr>
      <w:r w:rsidRPr="001076DA">
        <w:rPr>
          <w:spacing w:val="4"/>
        </w:rPr>
        <w:t>2.1</w:t>
      </w:r>
      <w:r w:rsidR="0033231F">
        <w:rPr>
          <w:spacing w:val="4"/>
        </w:rPr>
        <w:t>4</w:t>
      </w:r>
      <w:r w:rsidRPr="001076DA">
        <w:rPr>
          <w:spacing w:val="4"/>
        </w:rPr>
        <w:t xml:space="preserve">.5.Срок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33231F">
        <w:rPr>
          <w:spacing w:val="4"/>
        </w:rPr>
        <w:t>15 минут.</w:t>
      </w:r>
    </w:p>
    <w:p w:rsidR="000B751C" w:rsidRPr="00F856A4" w:rsidRDefault="000B751C" w:rsidP="000B751C">
      <w:pPr>
        <w:autoSpaceDE w:val="0"/>
        <w:ind w:firstLine="567"/>
        <w:jc w:val="both"/>
        <w:rPr>
          <w:spacing w:val="4"/>
        </w:rPr>
      </w:pPr>
      <w:r w:rsidRPr="00735E5C">
        <w:rPr>
          <w:spacing w:val="4"/>
        </w:rPr>
        <w:t>2.</w:t>
      </w:r>
      <w:r w:rsidR="007A299B" w:rsidRPr="00735E5C">
        <w:rPr>
          <w:spacing w:val="4"/>
        </w:rPr>
        <w:t>1</w:t>
      </w:r>
      <w:r w:rsidR="0033231F">
        <w:rPr>
          <w:spacing w:val="4"/>
        </w:rPr>
        <w:t>5</w:t>
      </w:r>
      <w:r w:rsidRPr="00735E5C">
        <w:rPr>
          <w:spacing w:val="4"/>
        </w:rPr>
        <w:t>.</w:t>
      </w:r>
      <w:r w:rsidRPr="00F856A4">
        <w:rPr>
          <w:spacing w:val="4"/>
        </w:rPr>
        <w:t xml:space="preserve">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B751C" w:rsidRPr="00F856A4" w:rsidRDefault="000B751C" w:rsidP="000B751C">
      <w:pPr>
        <w:autoSpaceDE w:val="0"/>
        <w:ind w:firstLine="567"/>
        <w:jc w:val="both"/>
        <w:rPr>
          <w:spacing w:val="4"/>
        </w:rPr>
      </w:pPr>
      <w:r w:rsidRPr="00F856A4">
        <w:rPr>
          <w:spacing w:val="4"/>
        </w:rPr>
        <w:t>2.</w:t>
      </w:r>
      <w:r w:rsidR="007A299B">
        <w:rPr>
          <w:spacing w:val="4"/>
        </w:rPr>
        <w:t>1</w:t>
      </w:r>
      <w:r w:rsidR="0033231F">
        <w:rPr>
          <w:spacing w:val="4"/>
        </w:rPr>
        <w:t>5</w:t>
      </w:r>
      <w:r w:rsidRPr="00F856A4">
        <w:rPr>
          <w:spacing w:val="4"/>
        </w:rPr>
        <w:t>.</w:t>
      </w:r>
      <w:r w:rsidR="007A299B">
        <w:rPr>
          <w:spacing w:val="4"/>
        </w:rPr>
        <w:t>1</w:t>
      </w:r>
      <w:r w:rsidRPr="00F856A4">
        <w:rPr>
          <w:spacing w:val="4"/>
        </w:rPr>
        <w:t>.На территории, прилегающей к Администрации поселения (МФЦ</w:t>
      </w:r>
      <w:r w:rsidR="007A299B">
        <w:rPr>
          <w:spacing w:val="4"/>
        </w:rPr>
        <w:t>, ТОСП</w:t>
      </w:r>
      <w:r w:rsidRPr="00F856A4">
        <w:rPr>
          <w:spacing w:val="4"/>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B751C" w:rsidRPr="00F856A4" w:rsidRDefault="000B751C" w:rsidP="000B751C">
      <w:pPr>
        <w:autoSpaceDE w:val="0"/>
        <w:ind w:firstLine="567"/>
        <w:jc w:val="both"/>
        <w:rPr>
          <w:rFonts w:eastAsia="Calibri"/>
          <w:lang w:eastAsia="en-US"/>
        </w:rPr>
      </w:pPr>
      <w:r w:rsidRPr="00F856A4">
        <w:rPr>
          <w:spacing w:val="4"/>
        </w:rPr>
        <w:t>2.</w:t>
      </w:r>
      <w:r w:rsidR="007A299B">
        <w:rPr>
          <w:spacing w:val="4"/>
        </w:rPr>
        <w:t>1</w:t>
      </w:r>
      <w:r w:rsidR="0033231F">
        <w:rPr>
          <w:spacing w:val="4"/>
        </w:rPr>
        <w:t>5</w:t>
      </w:r>
      <w:r w:rsidRPr="00F856A4">
        <w:rPr>
          <w:spacing w:val="4"/>
        </w:rPr>
        <w:t>.</w:t>
      </w:r>
      <w:r w:rsidR="007A299B">
        <w:rPr>
          <w:spacing w:val="4"/>
        </w:rPr>
        <w:t>2</w:t>
      </w:r>
      <w:r w:rsidRPr="00F856A4">
        <w:rPr>
          <w:spacing w:val="4"/>
        </w:rPr>
        <w:t>.</w:t>
      </w:r>
      <w:r w:rsidRPr="00F856A4">
        <w:t xml:space="preserve"> Здание (помещение) Администрации поселения (МФЦ, ТОСП) оборудуется информационной табличкой (вывеской), содержащей полное </w:t>
      </w:r>
      <w:r w:rsidRPr="00F856A4">
        <w:lastRenderedPageBreak/>
        <w:t>наименование Администрации поселения или  многофункционального центра, а также информацию о режиме их работы.</w:t>
      </w:r>
    </w:p>
    <w:p w:rsidR="000B751C" w:rsidRPr="00F856A4" w:rsidRDefault="000B751C" w:rsidP="000B751C">
      <w:pPr>
        <w:autoSpaceDE w:val="0"/>
        <w:ind w:firstLine="567"/>
        <w:jc w:val="both"/>
        <w:rPr>
          <w:spacing w:val="4"/>
        </w:rPr>
      </w:pPr>
      <w:r w:rsidRPr="00F856A4">
        <w:rPr>
          <w:spacing w:val="4"/>
        </w:rPr>
        <w:t>Вход в здание (помещение) Администрации поселения (МФЦ) и выход из них оборудуются соответствующими указателями с автономными источниками бесперебойного питания, а также лестниц</w:t>
      </w:r>
      <w:r w:rsidR="007A299B">
        <w:rPr>
          <w:spacing w:val="4"/>
        </w:rPr>
        <w:t>ей</w:t>
      </w:r>
      <w:r w:rsidRPr="00F856A4">
        <w:rPr>
          <w:spacing w:val="4"/>
        </w:rPr>
        <w:t xml:space="preserve"> с поручн</w:t>
      </w:r>
      <w:r w:rsidR="007A299B">
        <w:rPr>
          <w:spacing w:val="4"/>
        </w:rPr>
        <w:t>е</w:t>
      </w:r>
      <w:r w:rsidRPr="00F856A4">
        <w:rPr>
          <w:spacing w:val="4"/>
        </w:rPr>
        <w:t>м и пандус</w:t>
      </w:r>
      <w:r w:rsidR="007A299B">
        <w:rPr>
          <w:spacing w:val="4"/>
        </w:rPr>
        <w:t>ом</w:t>
      </w:r>
      <w:r w:rsidRPr="00F856A4">
        <w:rPr>
          <w:spacing w:val="4"/>
        </w:rPr>
        <w:t xml:space="preserve"> для передвижения детских и инвалидных колясок.</w:t>
      </w:r>
    </w:p>
    <w:p w:rsidR="000B751C" w:rsidRPr="00F856A4" w:rsidRDefault="000B751C" w:rsidP="000B751C">
      <w:pPr>
        <w:autoSpaceDE w:val="0"/>
        <w:ind w:firstLine="567"/>
        <w:jc w:val="both"/>
        <w:rPr>
          <w:spacing w:val="4"/>
        </w:rPr>
      </w:pPr>
      <w:r w:rsidRPr="00F856A4">
        <w:rPr>
          <w:spacing w:val="4"/>
        </w:rPr>
        <w:t xml:space="preserve">Вход и передвижение по помещениям, в которых проводится прием граждан, не должны создавать затруднений для лиц с ограниченными физическими возможностями, иметь доступные места общественного пользования. Для этого вход в помещение оборудуется лестницей с поручнем и специальным пандусом, обеспечивается беспрепятственное перемещение и разворот специальных средств для передвижения (кресел-колясок, детских колясок). </w:t>
      </w:r>
    </w:p>
    <w:p w:rsidR="000B751C" w:rsidRPr="00F856A4" w:rsidRDefault="000B751C" w:rsidP="000B751C">
      <w:pPr>
        <w:autoSpaceDE w:val="0"/>
        <w:ind w:firstLine="567"/>
        <w:jc w:val="both"/>
        <w:rPr>
          <w:rFonts w:eastAsia="Calibri"/>
          <w:lang w:eastAsia="en-US"/>
        </w:rPr>
      </w:pPr>
      <w:r w:rsidRPr="00F856A4">
        <w:rPr>
          <w:spacing w:val="4"/>
        </w:rPr>
        <w:t>2.</w:t>
      </w:r>
      <w:r w:rsidR="007A299B">
        <w:rPr>
          <w:spacing w:val="4"/>
        </w:rPr>
        <w:t>1</w:t>
      </w:r>
      <w:r w:rsidR="0033231F">
        <w:rPr>
          <w:spacing w:val="4"/>
        </w:rPr>
        <w:t>5</w:t>
      </w:r>
      <w:r>
        <w:rPr>
          <w:spacing w:val="4"/>
        </w:rPr>
        <w:t>.</w:t>
      </w:r>
      <w:r w:rsidR="007A299B">
        <w:rPr>
          <w:spacing w:val="4"/>
        </w:rPr>
        <w:t>3</w:t>
      </w:r>
      <w:r w:rsidRPr="00F856A4">
        <w:rPr>
          <w:spacing w:val="4"/>
        </w:rPr>
        <w:t>.</w:t>
      </w:r>
      <w:r w:rsidRPr="00F856A4">
        <w:t xml:space="preserve">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B751C" w:rsidRPr="00F856A4" w:rsidRDefault="000B751C" w:rsidP="000B751C">
      <w:pPr>
        <w:autoSpaceDE w:val="0"/>
        <w:ind w:firstLine="567"/>
        <w:jc w:val="both"/>
      </w:pPr>
      <w:r w:rsidRPr="00F856A4">
        <w:t>условия для беспрепятственного доступа к объекту, на котором организовано предоставление услуг, к местам отдыха и предоставляемым услугам;</w:t>
      </w:r>
    </w:p>
    <w:p w:rsidR="000B751C" w:rsidRPr="00F856A4" w:rsidRDefault="000B751C" w:rsidP="000B751C">
      <w:pPr>
        <w:autoSpaceDE w:val="0"/>
        <w:ind w:firstLine="567"/>
        <w:jc w:val="both"/>
      </w:pPr>
      <w:r w:rsidRPr="00F856A4">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0B751C" w:rsidRPr="00F856A4" w:rsidRDefault="000B751C" w:rsidP="000B751C">
      <w:pPr>
        <w:autoSpaceDE w:val="0"/>
        <w:ind w:firstLine="567"/>
        <w:jc w:val="both"/>
      </w:pPr>
      <w:r w:rsidRPr="00F856A4">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B751C" w:rsidRPr="00F856A4" w:rsidRDefault="000B751C" w:rsidP="000B751C">
      <w:pPr>
        <w:autoSpaceDE w:val="0"/>
        <w:ind w:firstLine="567"/>
        <w:jc w:val="both"/>
      </w:pPr>
      <w:r w:rsidRPr="00F856A4">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B751C" w:rsidRPr="00F856A4" w:rsidRDefault="000B751C" w:rsidP="000B751C">
      <w:pPr>
        <w:autoSpaceDE w:val="0"/>
        <w:ind w:firstLine="567"/>
        <w:jc w:val="both"/>
      </w:pPr>
      <w:r w:rsidRPr="00F856A4">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B751C" w:rsidRPr="00F856A4" w:rsidRDefault="000B751C" w:rsidP="000B751C">
      <w:pPr>
        <w:autoSpaceDE w:val="0"/>
        <w:ind w:firstLine="567"/>
        <w:jc w:val="both"/>
      </w:pPr>
      <w:r w:rsidRPr="00F856A4">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B751C" w:rsidRPr="00F856A4" w:rsidRDefault="000B751C" w:rsidP="000B751C">
      <w:pPr>
        <w:autoSpaceDE w:val="0"/>
        <w:ind w:firstLine="567"/>
        <w:jc w:val="both"/>
      </w:pPr>
      <w:r w:rsidRPr="00F856A4">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0B751C" w:rsidRPr="00F856A4" w:rsidRDefault="000B751C" w:rsidP="000B751C">
      <w:pPr>
        <w:autoSpaceDE w:val="0"/>
        <w:ind w:firstLine="567"/>
        <w:jc w:val="both"/>
      </w:pPr>
      <w:r w:rsidRPr="00F856A4">
        <w:t>2.</w:t>
      </w:r>
      <w:r w:rsidR="007A299B">
        <w:t>1</w:t>
      </w:r>
      <w:r w:rsidR="0033231F">
        <w:t>5</w:t>
      </w:r>
      <w:r w:rsidRPr="00F856A4">
        <w:t>.</w:t>
      </w:r>
      <w:r w:rsidR="007A299B">
        <w:t>4</w:t>
      </w:r>
      <w:r w:rsidRPr="00F856A4">
        <w:t xml:space="preserve">. Помещения Администрации поселения (МФЦ, ТОСП) предназначенные для работы с заявителями, располагаются на нижних этажах здания и имеют отдельный вход. В случае расположения Администрации </w:t>
      </w:r>
      <w:r w:rsidRPr="00F856A4">
        <w:lastRenderedPageBreak/>
        <w:t>поселения (МФЦ,</w:t>
      </w:r>
      <w:r>
        <w:t xml:space="preserve"> ТОСП</w:t>
      </w:r>
      <w:r w:rsidRPr="00F856A4">
        <w:t>) на втором этаже и выше здание оснащается лифтом, эскалатором или иными автоматическими подъемными устройствами, в том числе для инвалидов.</w:t>
      </w:r>
    </w:p>
    <w:p w:rsidR="000B751C" w:rsidRPr="00F856A4" w:rsidRDefault="000B751C" w:rsidP="000B751C">
      <w:pPr>
        <w:autoSpaceDE w:val="0"/>
        <w:ind w:firstLine="567"/>
        <w:jc w:val="both"/>
      </w:pPr>
      <w:r w:rsidRPr="00F856A4">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B751C" w:rsidRPr="00F856A4" w:rsidRDefault="000B751C" w:rsidP="000B751C">
      <w:pPr>
        <w:autoSpaceDE w:val="0"/>
        <w:ind w:firstLine="567"/>
        <w:jc w:val="both"/>
      </w:pPr>
      <w:r w:rsidRPr="00F856A4">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административными регламентами МФЦ, утвержденными приказами директоров МФЦ.</w:t>
      </w:r>
    </w:p>
    <w:p w:rsidR="000B751C" w:rsidRPr="00F856A4" w:rsidRDefault="000B751C" w:rsidP="000B751C">
      <w:pPr>
        <w:autoSpaceDE w:val="0"/>
        <w:ind w:firstLine="567"/>
        <w:jc w:val="both"/>
      </w:pPr>
      <w:r w:rsidRPr="00F856A4">
        <w:t>2.</w:t>
      </w:r>
      <w:r w:rsidR="007A299B">
        <w:t>1</w:t>
      </w:r>
      <w:r w:rsidR="0033231F">
        <w:t>5</w:t>
      </w:r>
      <w:r w:rsidRPr="00F856A4">
        <w:t>.</w:t>
      </w:r>
      <w:r w:rsidR="007A299B">
        <w:t>5</w:t>
      </w:r>
      <w:r w:rsidRPr="00F856A4">
        <w:t>. Прием документов в Администрации (МФЦ) осуществляется в специально оборудованных помещениях или отведенных для этого кабинетах.</w:t>
      </w:r>
    </w:p>
    <w:p w:rsidR="000B751C" w:rsidRPr="00F856A4" w:rsidRDefault="000B751C" w:rsidP="000B751C">
      <w:pPr>
        <w:autoSpaceDE w:val="0"/>
        <w:ind w:firstLine="567"/>
        <w:jc w:val="both"/>
      </w:pPr>
      <w:r w:rsidRPr="00F856A4">
        <w:t>2.</w:t>
      </w:r>
      <w:r w:rsidR="007A299B">
        <w:t>1</w:t>
      </w:r>
      <w:r w:rsidR="0033231F">
        <w:t>5</w:t>
      </w:r>
      <w:r w:rsidRPr="00F856A4">
        <w:t>.</w:t>
      </w:r>
      <w:r w:rsidR="007A299B">
        <w:t>6</w:t>
      </w:r>
      <w:r w:rsidRPr="00F856A4">
        <w:t xml:space="preserve">. Помещения, предназначенные для приема заявителей, оборудуются информационными стендами, содержащими сведения, указанные в подпункте </w:t>
      </w:r>
      <w:r w:rsidRPr="00782F75">
        <w:t>1.5.1</w:t>
      </w:r>
      <w:r w:rsidRPr="00F856A4">
        <w:t xml:space="preserve"> пункта </w:t>
      </w:r>
      <w:r w:rsidRPr="00782F75">
        <w:t>1.5</w:t>
      </w:r>
      <w:r w:rsidRPr="00F856A4">
        <w:t xml:space="preserve"> настоящего административного регламента.</w:t>
      </w:r>
    </w:p>
    <w:p w:rsidR="000B751C" w:rsidRPr="00F856A4" w:rsidRDefault="000B751C" w:rsidP="000B751C">
      <w:pPr>
        <w:autoSpaceDE w:val="0"/>
        <w:ind w:firstLine="567"/>
        <w:jc w:val="both"/>
      </w:pPr>
      <w:r w:rsidRPr="00F856A4">
        <w:t>Информационные стенды размещаются на видном, доступном месте.</w:t>
      </w:r>
    </w:p>
    <w:p w:rsidR="000B751C" w:rsidRPr="00F856A4" w:rsidRDefault="000B751C" w:rsidP="000B751C">
      <w:pPr>
        <w:autoSpaceDE w:val="0"/>
        <w:ind w:firstLine="567"/>
        <w:jc w:val="both"/>
      </w:pPr>
      <w:r w:rsidRPr="00F856A4">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B751C" w:rsidRPr="00F856A4" w:rsidRDefault="000B751C" w:rsidP="000B751C">
      <w:pPr>
        <w:autoSpaceDE w:val="0"/>
        <w:ind w:firstLine="567"/>
        <w:jc w:val="both"/>
      </w:pPr>
      <w:r w:rsidRPr="00F856A4">
        <w:t>2.</w:t>
      </w:r>
      <w:r w:rsidR="007A299B">
        <w:t>1</w:t>
      </w:r>
      <w:r w:rsidR="0033231F">
        <w:t>5</w:t>
      </w:r>
      <w:r w:rsidRPr="00F856A4">
        <w:t>.</w:t>
      </w:r>
      <w:r w:rsidR="007A299B">
        <w:t>7</w:t>
      </w:r>
      <w:r w:rsidRPr="00F856A4">
        <w:t>. Помещения для приема заявителей должны соответствовать комфортным для граждан условиям и оптимальным условиям работы должностных лиц Администрации (МФЦ) и должны обеспечивать:</w:t>
      </w:r>
    </w:p>
    <w:p w:rsidR="000B751C" w:rsidRPr="00F856A4" w:rsidRDefault="000B751C" w:rsidP="000B751C">
      <w:pPr>
        <w:autoSpaceDE w:val="0"/>
        <w:ind w:firstLine="567"/>
        <w:jc w:val="both"/>
      </w:pPr>
      <w:r w:rsidRPr="00F856A4">
        <w:t>комфортное расположение заявителя и должностного лица Администрации (МФЦ);</w:t>
      </w:r>
    </w:p>
    <w:p w:rsidR="000B751C" w:rsidRPr="00F856A4" w:rsidRDefault="000B751C" w:rsidP="000B751C">
      <w:pPr>
        <w:autoSpaceDE w:val="0"/>
        <w:ind w:firstLine="567"/>
        <w:jc w:val="both"/>
      </w:pPr>
      <w:r w:rsidRPr="00F856A4">
        <w:t>возможность и удобство оформления заявителем письменного обращения;</w:t>
      </w:r>
    </w:p>
    <w:p w:rsidR="000B751C" w:rsidRPr="00F856A4" w:rsidRDefault="000B751C" w:rsidP="000B751C">
      <w:pPr>
        <w:autoSpaceDE w:val="0"/>
        <w:ind w:firstLine="567"/>
        <w:jc w:val="both"/>
      </w:pPr>
      <w:r w:rsidRPr="00F856A4">
        <w:t>телефонную связь;</w:t>
      </w:r>
    </w:p>
    <w:p w:rsidR="000B751C" w:rsidRPr="00F856A4" w:rsidRDefault="000B751C" w:rsidP="000B751C">
      <w:pPr>
        <w:autoSpaceDE w:val="0"/>
        <w:ind w:firstLine="567"/>
        <w:jc w:val="both"/>
      </w:pPr>
      <w:r w:rsidRPr="00F856A4">
        <w:t>возможность копирования документов;</w:t>
      </w:r>
    </w:p>
    <w:p w:rsidR="000B751C" w:rsidRPr="00F856A4" w:rsidRDefault="000B751C" w:rsidP="000B751C">
      <w:pPr>
        <w:autoSpaceDE w:val="0"/>
        <w:ind w:firstLine="567"/>
        <w:jc w:val="both"/>
      </w:pPr>
      <w:r w:rsidRPr="00F856A4">
        <w:t>доступ к нормативным правовым актам, регулирующим предоставление муниципальной услуги;</w:t>
      </w:r>
    </w:p>
    <w:p w:rsidR="000B751C" w:rsidRPr="00F856A4" w:rsidRDefault="000B751C" w:rsidP="000B751C">
      <w:pPr>
        <w:autoSpaceDE w:val="0"/>
        <w:ind w:firstLine="567"/>
        <w:jc w:val="both"/>
      </w:pPr>
      <w:r w:rsidRPr="00F856A4">
        <w:t>наличие письменных принадлежностей и бумаги формата A4.</w:t>
      </w:r>
    </w:p>
    <w:p w:rsidR="000B751C" w:rsidRPr="00F856A4" w:rsidRDefault="000B751C" w:rsidP="000B751C">
      <w:pPr>
        <w:autoSpaceDE w:val="0"/>
        <w:ind w:firstLine="567"/>
        <w:jc w:val="both"/>
      </w:pPr>
      <w:r w:rsidRPr="00F856A4">
        <w:t>2.</w:t>
      </w:r>
      <w:r w:rsidR="007A299B">
        <w:t>1</w:t>
      </w:r>
      <w:r w:rsidR="0033231F">
        <w:t>5</w:t>
      </w:r>
      <w:r w:rsidRPr="00F856A4">
        <w:t>.</w:t>
      </w:r>
      <w:r w:rsidR="007A299B">
        <w:t>8</w:t>
      </w:r>
      <w:r w:rsidRPr="00F856A4">
        <w:t xml:space="preserve">. Для ожидания заявителями приема, заполнения необходимых для получения муниципальной услуги документов отводятся места, оборудованные </w:t>
      </w:r>
      <w:r w:rsidRPr="00F856A4">
        <w:lastRenderedPageBreak/>
        <w:t>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B751C" w:rsidRPr="00F856A4" w:rsidRDefault="000B751C" w:rsidP="000B751C">
      <w:pPr>
        <w:autoSpaceDE w:val="0"/>
        <w:ind w:firstLine="567"/>
        <w:jc w:val="both"/>
      </w:pPr>
      <w:r w:rsidRPr="00F856A4">
        <w:t>2.</w:t>
      </w:r>
      <w:r w:rsidR="00262A3D">
        <w:t>1</w:t>
      </w:r>
      <w:r w:rsidR="0033231F">
        <w:t>5</w:t>
      </w:r>
      <w:r w:rsidRPr="00F856A4">
        <w:t>.</w:t>
      </w:r>
      <w:r w:rsidR="00262A3D">
        <w:t>9</w:t>
      </w:r>
      <w:r w:rsidRPr="00F856A4">
        <w:t>. 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w:t>
      </w:r>
    </w:p>
    <w:p w:rsidR="000B751C" w:rsidRPr="00F856A4" w:rsidRDefault="000B751C" w:rsidP="000B751C">
      <w:pPr>
        <w:autoSpaceDE w:val="0"/>
        <w:ind w:firstLine="567"/>
        <w:jc w:val="both"/>
      </w:pPr>
      <w:r w:rsidRPr="00F856A4">
        <w:t>2.</w:t>
      </w:r>
      <w:r w:rsidR="00262A3D">
        <w:t>1</w:t>
      </w:r>
      <w:r w:rsidR="0033231F">
        <w:t>5</w:t>
      </w:r>
      <w:r w:rsidRPr="00F856A4">
        <w:t>.1</w:t>
      </w:r>
      <w:r w:rsidR="00262A3D">
        <w:t>0</w:t>
      </w:r>
      <w:r w:rsidRPr="00F856A4">
        <w:t>. Рабочее место специалиста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0B751C" w:rsidRPr="00F856A4" w:rsidRDefault="000B751C" w:rsidP="000B751C">
      <w:pPr>
        <w:autoSpaceDE w:val="0"/>
        <w:ind w:firstLine="567"/>
        <w:jc w:val="both"/>
      </w:pPr>
      <w:r w:rsidRPr="00F856A4">
        <w:t>Кабинеты приема получателей муниципальных услуг должны быть оснащены информационными табличками (вывесками) с указанием номера кабинета.</w:t>
      </w:r>
    </w:p>
    <w:p w:rsidR="000B751C" w:rsidRDefault="000B751C" w:rsidP="000B751C">
      <w:pPr>
        <w:autoSpaceDE w:val="0"/>
        <w:ind w:firstLine="567"/>
        <w:jc w:val="both"/>
      </w:pPr>
      <w:r w:rsidRPr="00F856A4">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262A3D" w:rsidRDefault="00262A3D" w:rsidP="00262A3D">
      <w:pPr>
        <w:autoSpaceDE w:val="0"/>
        <w:ind w:firstLine="709"/>
        <w:jc w:val="both"/>
        <w:rPr>
          <w:spacing w:val="4"/>
        </w:rPr>
      </w:pPr>
      <w:r w:rsidRPr="003B0A62">
        <w:rPr>
          <w:spacing w:val="4"/>
        </w:rPr>
        <w:t>2.1</w:t>
      </w:r>
      <w:r w:rsidR="0033231F">
        <w:rPr>
          <w:spacing w:val="4"/>
        </w:rPr>
        <w:t>6</w:t>
      </w:r>
      <w:r w:rsidRPr="003B0A62">
        <w:rPr>
          <w:spacing w:val="4"/>
        </w:rPr>
        <w:t>.</w:t>
      </w:r>
      <w:r>
        <w:rPr>
          <w:spacing w:val="4"/>
        </w:rPr>
        <w:t>П</w:t>
      </w:r>
      <w:r w:rsidRPr="00651CF8">
        <w:rPr>
          <w:spacing w:val="4"/>
        </w:rPr>
        <w:t>оказатели доступности</w:t>
      </w:r>
      <w:r w:rsidR="006F57D1">
        <w:rPr>
          <w:spacing w:val="4"/>
        </w:rPr>
        <w:t xml:space="preserve"> </w:t>
      </w:r>
      <w:r w:rsidRPr="00651CF8">
        <w:rPr>
          <w:spacing w:val="4"/>
        </w:rPr>
        <w:t>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Pr>
          <w:spacing w:val="4"/>
        </w:rPr>
        <w:t>.</w:t>
      </w:r>
    </w:p>
    <w:p w:rsidR="00262A3D" w:rsidRPr="00651CF8" w:rsidRDefault="00262A3D" w:rsidP="00262A3D">
      <w:pPr>
        <w:autoSpaceDE w:val="0"/>
        <w:ind w:firstLine="709"/>
        <w:jc w:val="both"/>
        <w:rPr>
          <w:spacing w:val="4"/>
        </w:rPr>
      </w:pPr>
      <w:r>
        <w:rPr>
          <w:spacing w:val="4"/>
        </w:rPr>
        <w:t>2.1</w:t>
      </w:r>
      <w:r w:rsidR="0033231F">
        <w:rPr>
          <w:spacing w:val="4"/>
        </w:rPr>
        <w:t>6</w:t>
      </w:r>
      <w:r>
        <w:rPr>
          <w:spacing w:val="4"/>
        </w:rPr>
        <w:t xml:space="preserve">.1. </w:t>
      </w:r>
      <w:r w:rsidRPr="00651CF8">
        <w:rPr>
          <w:spacing w:val="4"/>
        </w:rPr>
        <w:t>Основными показателями доступности и качества муниципальной услуги являются:</w:t>
      </w:r>
    </w:p>
    <w:p w:rsidR="00262A3D" w:rsidRPr="00651CF8" w:rsidRDefault="00262A3D" w:rsidP="00262A3D">
      <w:pPr>
        <w:autoSpaceDE w:val="0"/>
        <w:ind w:firstLine="709"/>
        <w:jc w:val="both"/>
        <w:rPr>
          <w:spacing w:val="4"/>
        </w:rPr>
      </w:pPr>
      <w:r w:rsidRPr="00651CF8">
        <w:rPr>
          <w:spacing w:val="4"/>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62A3D" w:rsidRPr="00651CF8" w:rsidRDefault="00262A3D" w:rsidP="00262A3D">
      <w:pPr>
        <w:autoSpaceDE w:val="0"/>
        <w:ind w:firstLine="709"/>
        <w:jc w:val="both"/>
        <w:rPr>
          <w:spacing w:val="4"/>
        </w:rPr>
      </w:pPr>
      <w:r w:rsidRPr="00651CF8">
        <w:rPr>
          <w:spacing w:val="4"/>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262A3D" w:rsidRPr="00651CF8" w:rsidRDefault="00262A3D" w:rsidP="00262A3D">
      <w:pPr>
        <w:autoSpaceDE w:val="0"/>
        <w:ind w:firstLine="709"/>
        <w:jc w:val="both"/>
        <w:rPr>
          <w:spacing w:val="4"/>
        </w:rPr>
      </w:pPr>
      <w:r w:rsidRPr="00651CF8">
        <w:rPr>
          <w:spacing w:val="4"/>
        </w:rPr>
        <w:t>возможность получения информац</w:t>
      </w:r>
      <w:r>
        <w:rPr>
          <w:spacing w:val="4"/>
        </w:rPr>
        <w:t>ии о ходе предоставления муници</w:t>
      </w:r>
      <w:r w:rsidRPr="00651CF8">
        <w:rPr>
          <w:spacing w:val="4"/>
        </w:rPr>
        <w:t>пальной услуги, в том числе с использованием Портала;</w:t>
      </w:r>
    </w:p>
    <w:p w:rsidR="00262A3D" w:rsidRPr="00651CF8" w:rsidRDefault="00262A3D" w:rsidP="00262A3D">
      <w:pPr>
        <w:autoSpaceDE w:val="0"/>
        <w:ind w:firstLine="709"/>
        <w:jc w:val="both"/>
        <w:rPr>
          <w:spacing w:val="4"/>
        </w:rPr>
      </w:pPr>
      <w:r w:rsidRPr="00651CF8">
        <w:rPr>
          <w:spacing w:val="4"/>
        </w:rPr>
        <w:t>установление должностных лиц, ответственных за предоставление муниципальной услуги;</w:t>
      </w:r>
    </w:p>
    <w:p w:rsidR="00262A3D" w:rsidRPr="00651CF8" w:rsidRDefault="00262A3D" w:rsidP="00262A3D">
      <w:pPr>
        <w:autoSpaceDE w:val="0"/>
        <w:ind w:firstLine="709"/>
        <w:jc w:val="both"/>
        <w:rPr>
          <w:spacing w:val="4"/>
        </w:rPr>
      </w:pPr>
      <w:r w:rsidRPr="00651CF8">
        <w:rPr>
          <w:spacing w:val="4"/>
        </w:rPr>
        <w:t>установление и соблюдение требований к помещениям, в которых предоставляется услуга;</w:t>
      </w:r>
    </w:p>
    <w:p w:rsidR="00262A3D" w:rsidRPr="00651CF8" w:rsidRDefault="00262A3D" w:rsidP="00262A3D">
      <w:pPr>
        <w:autoSpaceDE w:val="0"/>
        <w:ind w:firstLine="709"/>
        <w:jc w:val="both"/>
        <w:rPr>
          <w:spacing w:val="4"/>
        </w:rPr>
      </w:pPr>
      <w:r w:rsidRPr="00651CF8">
        <w:rPr>
          <w:spacing w:val="4"/>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62A3D" w:rsidRDefault="00262A3D" w:rsidP="00262A3D">
      <w:pPr>
        <w:autoSpaceDE w:val="0"/>
        <w:ind w:firstLine="709"/>
        <w:jc w:val="both"/>
        <w:rPr>
          <w:spacing w:val="4"/>
        </w:rPr>
      </w:pPr>
      <w:r w:rsidRPr="00651CF8">
        <w:rPr>
          <w:spacing w:val="4"/>
        </w:rPr>
        <w:lastRenderedPageBreak/>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262A3D" w:rsidRPr="005F1281" w:rsidRDefault="00262A3D" w:rsidP="00262A3D">
      <w:pPr>
        <w:autoSpaceDE w:val="0"/>
        <w:ind w:firstLine="709"/>
        <w:jc w:val="both"/>
        <w:rPr>
          <w:spacing w:val="4"/>
        </w:rPr>
      </w:pPr>
      <w:r>
        <w:rPr>
          <w:spacing w:val="4"/>
        </w:rPr>
        <w:t>2.1</w:t>
      </w:r>
      <w:r w:rsidR="0033231F">
        <w:rPr>
          <w:spacing w:val="4"/>
        </w:rPr>
        <w:t>6</w:t>
      </w:r>
      <w:r>
        <w:rPr>
          <w:spacing w:val="4"/>
        </w:rPr>
        <w:t>.2.</w:t>
      </w:r>
      <w:r w:rsidRPr="00AC64BD">
        <w:rPr>
          <w:spacing w:val="4"/>
        </w:rPr>
        <w:t>Количество взаимодействий заявителя с должностными лицами при предоставлении муниципальной услуги – 2.</w:t>
      </w:r>
    </w:p>
    <w:p w:rsidR="00262A3D" w:rsidRPr="005F1281" w:rsidRDefault="00262A3D" w:rsidP="00262A3D">
      <w:pPr>
        <w:autoSpaceDE w:val="0"/>
        <w:ind w:firstLine="709"/>
        <w:jc w:val="both"/>
        <w:rPr>
          <w:spacing w:val="4"/>
        </w:rPr>
      </w:pPr>
      <w:r w:rsidRPr="005F1281">
        <w:rPr>
          <w:spacing w:val="4"/>
        </w:rPr>
        <w:t>2.1</w:t>
      </w:r>
      <w:r w:rsidR="0033231F">
        <w:rPr>
          <w:spacing w:val="4"/>
        </w:rPr>
        <w:t>7</w:t>
      </w:r>
      <w:r w:rsidRPr="005F1281">
        <w:rPr>
          <w:spacing w:val="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262A3D" w:rsidRPr="00651CF8" w:rsidRDefault="00262A3D" w:rsidP="00262A3D">
      <w:pPr>
        <w:autoSpaceDE w:val="0"/>
        <w:ind w:firstLine="709"/>
        <w:jc w:val="both"/>
        <w:rPr>
          <w:spacing w:val="4"/>
        </w:rPr>
      </w:pPr>
      <w:r w:rsidRPr="005F1281">
        <w:rPr>
          <w:spacing w:val="4"/>
        </w:rPr>
        <w:t>2.1</w:t>
      </w:r>
      <w:r w:rsidR="0033231F">
        <w:rPr>
          <w:spacing w:val="4"/>
        </w:rPr>
        <w:t>7</w:t>
      </w:r>
      <w:r w:rsidRPr="005F1281">
        <w:rPr>
          <w:spacing w:val="4"/>
        </w:rPr>
        <w:t xml:space="preserve">.1. </w:t>
      </w:r>
      <w:r w:rsidRPr="00651CF8">
        <w:rPr>
          <w:spacing w:val="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62A3D" w:rsidRPr="00651CF8" w:rsidRDefault="00262A3D" w:rsidP="00262A3D">
      <w:pPr>
        <w:autoSpaceDE w:val="0"/>
        <w:ind w:firstLine="709"/>
        <w:jc w:val="both"/>
        <w:rPr>
          <w:spacing w:val="4"/>
        </w:rPr>
      </w:pPr>
      <w:r w:rsidRPr="00651CF8">
        <w:rPr>
          <w:spacing w:val="4"/>
        </w:rPr>
        <w:t xml:space="preserve">в </w:t>
      </w:r>
      <w:r>
        <w:rPr>
          <w:spacing w:val="4"/>
        </w:rPr>
        <w:t>Администрацию</w:t>
      </w:r>
      <w:r w:rsidRPr="00651CF8">
        <w:rPr>
          <w:spacing w:val="4"/>
        </w:rPr>
        <w:t>;</w:t>
      </w:r>
    </w:p>
    <w:p w:rsidR="00262A3D" w:rsidRPr="00651CF8" w:rsidRDefault="00262A3D" w:rsidP="00262A3D">
      <w:pPr>
        <w:autoSpaceDE w:val="0"/>
        <w:ind w:firstLine="709"/>
        <w:jc w:val="both"/>
        <w:rPr>
          <w:spacing w:val="4"/>
        </w:rPr>
      </w:pPr>
      <w:r w:rsidRPr="00651CF8">
        <w:rPr>
          <w:spacing w:val="4"/>
        </w:rPr>
        <w:t xml:space="preserve">через МФЦ в </w:t>
      </w:r>
      <w:r>
        <w:rPr>
          <w:spacing w:val="4"/>
        </w:rPr>
        <w:t>Администрацию</w:t>
      </w:r>
      <w:r w:rsidRPr="00651CF8">
        <w:rPr>
          <w:spacing w:val="4"/>
        </w:rPr>
        <w:t>;</w:t>
      </w:r>
    </w:p>
    <w:p w:rsidR="00262A3D" w:rsidRPr="00651CF8" w:rsidRDefault="00262A3D" w:rsidP="00262A3D">
      <w:pPr>
        <w:autoSpaceDE w:val="0"/>
        <w:ind w:firstLine="709"/>
        <w:jc w:val="both"/>
        <w:rPr>
          <w:spacing w:val="4"/>
        </w:rPr>
      </w:pPr>
      <w:r w:rsidRPr="00651CF8">
        <w:rPr>
          <w:spacing w:val="4"/>
        </w:rPr>
        <w:t>посредством использования информационно-телекоммуникационных технологий, включая использование Порта</w:t>
      </w:r>
      <w:r>
        <w:rPr>
          <w:spacing w:val="4"/>
        </w:rPr>
        <w:t>ла, с применением усиленной ква</w:t>
      </w:r>
      <w:r w:rsidRPr="00651CF8">
        <w:rPr>
          <w:spacing w:val="4"/>
        </w:rPr>
        <w:t>лифицированной электронной подписи.</w:t>
      </w:r>
    </w:p>
    <w:p w:rsidR="00262A3D" w:rsidRPr="00651CF8" w:rsidRDefault="00262A3D" w:rsidP="00262A3D">
      <w:pPr>
        <w:autoSpaceDE w:val="0"/>
        <w:ind w:firstLine="709"/>
        <w:jc w:val="both"/>
        <w:rPr>
          <w:spacing w:val="4"/>
        </w:rPr>
      </w:pPr>
      <w:r w:rsidRPr="00651CF8">
        <w:rPr>
          <w:spacing w:val="4"/>
        </w:rPr>
        <w:t>Заявления и документы, необходимы</w:t>
      </w:r>
      <w:r>
        <w:rPr>
          <w:spacing w:val="4"/>
        </w:rPr>
        <w:t>е для предоставления муниципаль</w:t>
      </w:r>
      <w:r w:rsidRPr="00651CF8">
        <w:rPr>
          <w:spacing w:val="4"/>
        </w:rPr>
        <w:t>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62A3D" w:rsidRPr="00651CF8" w:rsidRDefault="00262A3D" w:rsidP="00262A3D">
      <w:pPr>
        <w:autoSpaceDE w:val="0"/>
        <w:ind w:firstLine="709"/>
        <w:jc w:val="both"/>
        <w:rPr>
          <w:spacing w:val="4"/>
        </w:rPr>
      </w:pPr>
      <w:r w:rsidRPr="00651CF8">
        <w:rPr>
          <w:spacing w:val="4"/>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262A3D" w:rsidRPr="00651CF8" w:rsidRDefault="00262A3D" w:rsidP="00262A3D">
      <w:pPr>
        <w:autoSpaceDE w:val="0"/>
        <w:ind w:firstLine="709"/>
        <w:jc w:val="both"/>
        <w:rPr>
          <w:spacing w:val="4"/>
        </w:rPr>
      </w:pPr>
      <w:r w:rsidRPr="00651CF8">
        <w:rPr>
          <w:spacing w:val="4"/>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262A3D" w:rsidRPr="00651CF8" w:rsidRDefault="00262A3D" w:rsidP="00262A3D">
      <w:pPr>
        <w:autoSpaceDE w:val="0"/>
        <w:ind w:firstLine="709"/>
        <w:jc w:val="both"/>
        <w:rPr>
          <w:spacing w:val="4"/>
        </w:rPr>
      </w:pPr>
      <w:r w:rsidRPr="00651CF8">
        <w:rPr>
          <w:spacing w:val="4"/>
        </w:rPr>
        <w:t xml:space="preserve">При подаче заявления и сканированных копий документов с использованием Портала заявитель представляет в </w:t>
      </w:r>
      <w:r>
        <w:rPr>
          <w:spacing w:val="4"/>
        </w:rPr>
        <w:t>Администрацию</w:t>
      </w:r>
      <w:r w:rsidRPr="00651CF8">
        <w:rPr>
          <w:spacing w:val="4"/>
        </w:rPr>
        <w:t xml:space="preserve"> в течение 2 рабочих дней с даты подачи заявления подлинные документы, указанные в </w:t>
      </w:r>
      <w:r>
        <w:rPr>
          <w:spacing w:val="4"/>
        </w:rPr>
        <w:t>пункте</w:t>
      </w:r>
      <w:r w:rsidRPr="003B0A62">
        <w:rPr>
          <w:spacing w:val="4"/>
        </w:rPr>
        <w:t>2.6</w:t>
      </w:r>
      <w:r w:rsidRPr="00651CF8">
        <w:rPr>
          <w:spacing w:val="4"/>
        </w:rPr>
        <w:t xml:space="preserve"> раздела </w:t>
      </w:r>
      <w:r>
        <w:rPr>
          <w:spacing w:val="4"/>
        </w:rPr>
        <w:t>2 административного регламента</w:t>
      </w:r>
      <w:r w:rsidRPr="00651CF8">
        <w:rPr>
          <w:spacing w:val="4"/>
        </w:rPr>
        <w:t>, для сверки соответствующих документов.</w:t>
      </w:r>
    </w:p>
    <w:p w:rsidR="00262A3D" w:rsidRPr="00651CF8" w:rsidRDefault="00262A3D" w:rsidP="00262A3D">
      <w:pPr>
        <w:autoSpaceDE w:val="0"/>
        <w:ind w:firstLine="709"/>
        <w:jc w:val="both"/>
        <w:rPr>
          <w:spacing w:val="4"/>
        </w:rPr>
      </w:pPr>
      <w:r w:rsidRPr="00651CF8">
        <w:rPr>
          <w:spacing w:val="4"/>
        </w:rPr>
        <w:t>2.1</w:t>
      </w:r>
      <w:r w:rsidR="0033231F">
        <w:rPr>
          <w:spacing w:val="4"/>
        </w:rPr>
        <w:t>7</w:t>
      </w:r>
      <w:r w:rsidRPr="00651CF8">
        <w:rPr>
          <w:spacing w:val="4"/>
        </w:rPr>
        <w:t>.2. Заявителям обеспечивается возможность получения информации о предоставляемой муниципальной услуге на Портале.</w:t>
      </w:r>
    </w:p>
    <w:p w:rsidR="00262A3D" w:rsidRPr="00651CF8" w:rsidRDefault="00262A3D" w:rsidP="00262A3D">
      <w:pPr>
        <w:autoSpaceDE w:val="0"/>
        <w:ind w:firstLine="709"/>
        <w:jc w:val="both"/>
        <w:rPr>
          <w:spacing w:val="4"/>
        </w:rPr>
      </w:pPr>
      <w:r w:rsidRPr="00651CF8">
        <w:rPr>
          <w:spacing w:val="4"/>
        </w:rPr>
        <w:t xml:space="preserve">Для получения доступа к возможностям Портала необходимо выбрать субъект Российской Федерации, и после открытия списка территориальных </w:t>
      </w:r>
      <w:r w:rsidRPr="00651CF8">
        <w:rPr>
          <w:spacing w:val="4"/>
        </w:rPr>
        <w:lastRenderedPageBreak/>
        <w:t>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w:t>
      </w:r>
      <w:r>
        <w:rPr>
          <w:spacing w:val="4"/>
        </w:rPr>
        <w:t>,</w:t>
      </w:r>
      <w:r w:rsidRPr="00651CF8">
        <w:rPr>
          <w:spacing w:val="4"/>
        </w:rPr>
        <w:t xml:space="preserve"> выбрать администрацию муниципального образования </w:t>
      </w:r>
      <w:r w:rsidR="00AF3BCE">
        <w:rPr>
          <w:spacing w:val="4"/>
        </w:rPr>
        <w:t>Бесленеев</w:t>
      </w:r>
      <w:r>
        <w:rPr>
          <w:spacing w:val="4"/>
        </w:rPr>
        <w:t xml:space="preserve">ское сельское поселение Мостовского района </w:t>
      </w:r>
      <w:r w:rsidRPr="00651CF8">
        <w:rPr>
          <w:spacing w:val="4"/>
        </w:rPr>
        <w:t xml:space="preserve">Краснодарского края с перечнем оказываемых муниципальных услуг и информацией по каждой услуге. </w:t>
      </w:r>
    </w:p>
    <w:p w:rsidR="00262A3D" w:rsidRPr="00651CF8" w:rsidRDefault="00262A3D" w:rsidP="00262A3D">
      <w:pPr>
        <w:autoSpaceDE w:val="0"/>
        <w:ind w:firstLine="709"/>
        <w:jc w:val="both"/>
        <w:rPr>
          <w:spacing w:val="4"/>
        </w:rPr>
      </w:pPr>
      <w:r w:rsidRPr="00651CF8">
        <w:rPr>
          <w:spacing w:val="4"/>
        </w:rPr>
        <w:t>В карточке каждой услуги содержитс</w:t>
      </w:r>
      <w:r>
        <w:rPr>
          <w:spacing w:val="4"/>
        </w:rPr>
        <w:t>я описание услуги, подробная ин</w:t>
      </w:r>
      <w:r w:rsidRPr="00651CF8">
        <w:rPr>
          <w:spacing w:val="4"/>
        </w:rPr>
        <w:t xml:space="preserve">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62A3D" w:rsidRPr="00651CF8" w:rsidRDefault="00262A3D" w:rsidP="00262A3D">
      <w:pPr>
        <w:autoSpaceDE w:val="0"/>
        <w:ind w:firstLine="709"/>
        <w:jc w:val="both"/>
        <w:rPr>
          <w:spacing w:val="4"/>
        </w:rPr>
      </w:pPr>
      <w:r w:rsidRPr="00651CF8">
        <w:rPr>
          <w:spacing w:val="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62A3D" w:rsidRPr="00651CF8" w:rsidRDefault="00262A3D" w:rsidP="00262A3D">
      <w:pPr>
        <w:autoSpaceDE w:val="0"/>
        <w:ind w:firstLine="709"/>
        <w:jc w:val="both"/>
        <w:rPr>
          <w:spacing w:val="4"/>
        </w:rPr>
      </w:pPr>
      <w:r w:rsidRPr="00651CF8">
        <w:rPr>
          <w:spacing w:val="4"/>
        </w:rPr>
        <w:t>подача запроса на предоставление муниципальной услуги в электронном виде заявителем осуществляется через личный кабинет на Портале;</w:t>
      </w:r>
    </w:p>
    <w:p w:rsidR="00262A3D" w:rsidRPr="00651CF8" w:rsidRDefault="00262A3D" w:rsidP="00262A3D">
      <w:pPr>
        <w:autoSpaceDE w:val="0"/>
        <w:ind w:firstLine="709"/>
        <w:jc w:val="both"/>
        <w:rPr>
          <w:spacing w:val="4"/>
        </w:rPr>
      </w:pPr>
      <w:r w:rsidRPr="00651CF8">
        <w:rPr>
          <w:spacing w:val="4"/>
        </w:rPr>
        <w:t>для оформления документов посредством сети «Интернет» заявителю необходимо пройти процедуру авторизации на Портале;</w:t>
      </w:r>
    </w:p>
    <w:p w:rsidR="00262A3D" w:rsidRPr="00651CF8" w:rsidRDefault="00262A3D" w:rsidP="00262A3D">
      <w:pPr>
        <w:autoSpaceDE w:val="0"/>
        <w:ind w:firstLine="709"/>
        <w:jc w:val="both"/>
        <w:rPr>
          <w:spacing w:val="4"/>
        </w:rPr>
      </w:pPr>
      <w:r w:rsidRPr="00651CF8">
        <w:rPr>
          <w:spacing w:val="4"/>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262A3D" w:rsidRPr="00651CF8" w:rsidRDefault="00262A3D" w:rsidP="00262A3D">
      <w:pPr>
        <w:autoSpaceDE w:val="0"/>
        <w:ind w:firstLine="709"/>
        <w:jc w:val="both"/>
        <w:rPr>
          <w:spacing w:val="4"/>
        </w:rPr>
      </w:pPr>
      <w:r w:rsidRPr="00651CF8">
        <w:rPr>
          <w:spacing w:val="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62A3D" w:rsidRPr="00651CF8" w:rsidRDefault="00262A3D" w:rsidP="00262A3D">
      <w:pPr>
        <w:autoSpaceDE w:val="0"/>
        <w:ind w:firstLine="709"/>
        <w:jc w:val="both"/>
        <w:rPr>
          <w:spacing w:val="4"/>
        </w:rPr>
      </w:pPr>
      <w:r w:rsidRPr="00651CF8">
        <w:rPr>
          <w:spacing w:val="4"/>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262A3D" w:rsidRPr="00651CF8" w:rsidRDefault="00262A3D" w:rsidP="00262A3D">
      <w:pPr>
        <w:autoSpaceDE w:val="0"/>
        <w:ind w:firstLine="709"/>
        <w:jc w:val="both"/>
        <w:rPr>
          <w:spacing w:val="4"/>
        </w:rPr>
      </w:pPr>
      <w:r w:rsidRPr="00651CF8">
        <w:rPr>
          <w:spacing w:val="4"/>
        </w:rPr>
        <w:t>2.1</w:t>
      </w:r>
      <w:r w:rsidR="0033231F">
        <w:rPr>
          <w:spacing w:val="4"/>
        </w:rPr>
        <w:t>7</w:t>
      </w:r>
      <w:r w:rsidRPr="00651CF8">
        <w:rPr>
          <w:spacing w:val="4"/>
        </w:rPr>
        <w:t>.3. Для заявителей обеспечиваетс</w:t>
      </w:r>
      <w:r>
        <w:rPr>
          <w:spacing w:val="4"/>
        </w:rPr>
        <w:t>я возможность осуществлять с ис</w:t>
      </w:r>
      <w:r w:rsidRPr="00651CF8">
        <w:rPr>
          <w:spacing w:val="4"/>
        </w:rPr>
        <w:t>пользованием Портала получение сведений о ходе выполнения запроса о предоставлении муниципальной услуги.</w:t>
      </w:r>
    </w:p>
    <w:p w:rsidR="00262A3D" w:rsidRPr="00651CF8" w:rsidRDefault="00262A3D" w:rsidP="00262A3D">
      <w:pPr>
        <w:autoSpaceDE w:val="0"/>
        <w:ind w:firstLine="709"/>
        <w:jc w:val="both"/>
        <w:rPr>
          <w:spacing w:val="4"/>
        </w:rPr>
      </w:pPr>
      <w:r w:rsidRPr="00651CF8">
        <w:rPr>
          <w:spacing w:val="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262A3D" w:rsidRDefault="00262A3D" w:rsidP="00262A3D">
      <w:pPr>
        <w:autoSpaceDE w:val="0"/>
        <w:ind w:firstLine="709"/>
        <w:jc w:val="both"/>
        <w:rPr>
          <w:spacing w:val="4"/>
        </w:rPr>
      </w:pPr>
      <w:r w:rsidRPr="00651CF8">
        <w:rPr>
          <w:spacing w:val="4"/>
        </w:rPr>
        <w:t>2.1</w:t>
      </w:r>
      <w:r w:rsidR="00722599">
        <w:rPr>
          <w:spacing w:val="4"/>
        </w:rPr>
        <w:t>7</w:t>
      </w:r>
      <w:r w:rsidRPr="00651CF8">
        <w:rPr>
          <w:spacing w:val="4"/>
        </w:rPr>
        <w:t xml:space="preserve">.4. При направлении заявления и документов (содержащихся в них сведений) в форме электронных документов в порядке, предусмотренном подпунктом </w:t>
      </w:r>
      <w:r w:rsidRPr="00782F75">
        <w:rPr>
          <w:spacing w:val="4"/>
        </w:rPr>
        <w:t>2.1</w:t>
      </w:r>
      <w:r w:rsidR="00722599" w:rsidRPr="00782F75">
        <w:rPr>
          <w:spacing w:val="4"/>
        </w:rPr>
        <w:t>7</w:t>
      </w:r>
      <w:r w:rsidRPr="00782F75">
        <w:rPr>
          <w:spacing w:val="4"/>
        </w:rPr>
        <w:t>.1</w:t>
      </w:r>
      <w:r>
        <w:rPr>
          <w:spacing w:val="4"/>
        </w:rPr>
        <w:t>пункта</w:t>
      </w:r>
      <w:r w:rsidRPr="00782F75">
        <w:rPr>
          <w:spacing w:val="4"/>
        </w:rPr>
        <w:t>2.1</w:t>
      </w:r>
      <w:r w:rsidR="00722599" w:rsidRPr="00782F75">
        <w:rPr>
          <w:spacing w:val="4"/>
        </w:rPr>
        <w:t>7</w:t>
      </w:r>
      <w:r>
        <w:rPr>
          <w:spacing w:val="4"/>
        </w:rPr>
        <w:t xml:space="preserve"> административного р</w:t>
      </w:r>
      <w:r w:rsidRPr="00651CF8">
        <w:rPr>
          <w:spacing w:val="4"/>
        </w:rPr>
        <w:t>егламента, обеспечивается возможность направления заявителю сообщения в электронном виде, подтверждающего их прием и регистрацию.</w:t>
      </w:r>
    </w:p>
    <w:p w:rsidR="0084100E" w:rsidRPr="0084100E" w:rsidRDefault="0084100E" w:rsidP="0084100E">
      <w:pPr>
        <w:pStyle w:val="af0"/>
        <w:jc w:val="center"/>
        <w:rPr>
          <w:rFonts w:ascii="Times New Roman" w:hAnsi="Times New Roman"/>
          <w:b/>
          <w:sz w:val="28"/>
          <w:szCs w:val="28"/>
          <w:lang w:eastAsia="ru-RU"/>
        </w:rPr>
      </w:pPr>
      <w:bookmarkStart w:id="6" w:name="sub_300"/>
      <w:r w:rsidRPr="0084100E">
        <w:rPr>
          <w:rFonts w:ascii="Times New Roman" w:hAnsi="Times New Roman"/>
          <w:b/>
          <w:color w:val="000000" w:themeColor="text1"/>
          <w:sz w:val="28"/>
          <w:szCs w:val="28"/>
        </w:rPr>
        <w:lastRenderedPageBreak/>
        <w:t xml:space="preserve">3. </w:t>
      </w:r>
      <w:bookmarkEnd w:id="6"/>
      <w:r w:rsidR="006F57D1">
        <w:rPr>
          <w:rFonts w:ascii="Times New Roman" w:hAnsi="Times New Roman"/>
          <w:b/>
          <w:sz w:val="28"/>
          <w:szCs w:val="28"/>
          <w:lang w:eastAsia="ru-RU"/>
        </w:rPr>
        <w:t>Состав</w:t>
      </w:r>
      <w:r w:rsidR="006F57D1" w:rsidRPr="0084100E">
        <w:rPr>
          <w:rFonts w:ascii="Times New Roman" w:hAnsi="Times New Roman"/>
          <w:b/>
          <w:sz w:val="28"/>
          <w:szCs w:val="28"/>
          <w:lang w:eastAsia="ru-RU"/>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w:t>
      </w:r>
    </w:p>
    <w:p w:rsidR="0084100E" w:rsidRDefault="0084100E" w:rsidP="0084100E">
      <w:pPr>
        <w:pStyle w:val="af0"/>
        <w:jc w:val="center"/>
        <w:rPr>
          <w:rFonts w:ascii="Times New Roman" w:hAnsi="Times New Roman"/>
          <w:b/>
          <w:sz w:val="28"/>
          <w:szCs w:val="28"/>
          <w:lang w:eastAsia="ru-RU"/>
        </w:rPr>
      </w:pPr>
      <w:r w:rsidRPr="0084100E">
        <w:rPr>
          <w:rFonts w:ascii="Times New Roman" w:hAnsi="Times New Roman"/>
          <w:b/>
          <w:sz w:val="28"/>
          <w:szCs w:val="28"/>
          <w:lang w:eastAsia="ru-RU"/>
        </w:rPr>
        <w:t>в многофункциональных центрах</w:t>
      </w:r>
    </w:p>
    <w:p w:rsidR="00D960D1" w:rsidRPr="0084100E" w:rsidRDefault="00D960D1" w:rsidP="0084100E">
      <w:pPr>
        <w:pStyle w:val="af0"/>
        <w:jc w:val="center"/>
        <w:rPr>
          <w:rFonts w:ascii="Times New Roman" w:hAnsi="Times New Roman"/>
          <w:b/>
          <w:sz w:val="28"/>
          <w:szCs w:val="28"/>
          <w:lang w:eastAsia="ru-RU"/>
        </w:rPr>
      </w:pPr>
    </w:p>
    <w:p w:rsidR="00E6390E" w:rsidRPr="005F1281" w:rsidRDefault="00E6390E" w:rsidP="00D960D1">
      <w:pPr>
        <w:ind w:firstLine="567"/>
        <w:jc w:val="both"/>
        <w:rPr>
          <w:rFonts w:eastAsia="SimSun"/>
          <w:bCs/>
          <w:lang w:eastAsia="ru-RU"/>
        </w:rPr>
      </w:pPr>
      <w:r>
        <w:rPr>
          <w:rFonts w:eastAsia="SimSun"/>
          <w:lang w:eastAsia="ru-RU"/>
        </w:rPr>
        <w:t>3</w:t>
      </w:r>
      <w:r w:rsidRPr="005F1281">
        <w:rPr>
          <w:rFonts w:eastAsia="SimSun"/>
          <w:lang w:eastAsia="ru-RU"/>
        </w:rPr>
        <w:t xml:space="preserve">.1. Порядок осуществления административных процедур, в том числе в электронной форме с использованием </w:t>
      </w:r>
      <w:r w:rsidRPr="005F1281">
        <w:rPr>
          <w:rFonts w:eastAsia="SimSun"/>
          <w:bCs/>
          <w:lang w:eastAsia="ru-RU"/>
        </w:rPr>
        <w:t>Единого  портала государственных и муниципальных услуг Краснодарского края (</w:t>
      </w:r>
      <w:r w:rsidRPr="005F1281">
        <w:rPr>
          <w:rFonts w:eastAsia="SimSun"/>
          <w:lang w:val="en-US" w:eastAsia="ru-RU"/>
        </w:rPr>
        <w:t>www</w:t>
      </w:r>
      <w:r w:rsidRPr="005F1281">
        <w:rPr>
          <w:rFonts w:eastAsia="SimSun"/>
          <w:lang w:eastAsia="ru-RU"/>
        </w:rPr>
        <w:t>.</w:t>
      </w:r>
      <w:r w:rsidRPr="005F1281">
        <w:rPr>
          <w:rFonts w:eastAsia="SimSun"/>
          <w:lang w:val="en-US" w:eastAsia="ru-RU"/>
        </w:rPr>
        <w:t>pgu</w:t>
      </w:r>
      <w:r w:rsidRPr="005F1281">
        <w:rPr>
          <w:rFonts w:eastAsia="SimSun"/>
          <w:lang w:eastAsia="ru-RU"/>
        </w:rPr>
        <w:t>.</w:t>
      </w:r>
      <w:r w:rsidRPr="005F1281">
        <w:rPr>
          <w:rFonts w:eastAsia="SimSun"/>
          <w:lang w:val="en-US" w:eastAsia="ru-RU"/>
        </w:rPr>
        <w:t>krasnodar</w:t>
      </w:r>
      <w:r w:rsidRPr="005F1281">
        <w:rPr>
          <w:rFonts w:eastAsia="SimSun"/>
          <w:lang w:eastAsia="ru-RU"/>
        </w:rPr>
        <w:t>.</w:t>
      </w:r>
      <w:r w:rsidRPr="005F1281">
        <w:rPr>
          <w:rFonts w:eastAsia="SimSun"/>
          <w:lang w:val="en-US" w:eastAsia="ru-RU"/>
        </w:rPr>
        <w:t>ru</w:t>
      </w:r>
      <w:r w:rsidRPr="005F1281">
        <w:rPr>
          <w:rFonts w:eastAsia="SimSun"/>
          <w:bCs/>
          <w:lang w:eastAsia="ru-RU"/>
        </w:rPr>
        <w:t>), официального сайта МФЦ (</w:t>
      </w:r>
      <w:r w:rsidRPr="005F1281">
        <w:rPr>
          <w:rFonts w:eastAsia="SimSun"/>
          <w:bCs/>
          <w:lang w:val="en-US" w:eastAsia="ru-RU"/>
        </w:rPr>
        <w:t>www</w:t>
      </w:r>
      <w:r w:rsidRPr="005F1281">
        <w:rPr>
          <w:rFonts w:eastAsia="SimSun"/>
          <w:bCs/>
          <w:lang w:eastAsia="ru-RU"/>
        </w:rPr>
        <w:t>.</w:t>
      </w:r>
      <w:r w:rsidRPr="005F1281">
        <w:rPr>
          <w:rFonts w:eastAsia="SimSun"/>
          <w:lang w:val="en-US" w:eastAsia="ru-RU"/>
        </w:rPr>
        <w:t>mostovskoi</w:t>
      </w:r>
      <w:r w:rsidRPr="005F1281">
        <w:rPr>
          <w:rFonts w:eastAsia="SimSun"/>
          <w:lang w:eastAsia="ru-RU"/>
        </w:rPr>
        <w:t>.</w:t>
      </w:r>
      <w:r w:rsidRPr="005F1281">
        <w:rPr>
          <w:rFonts w:eastAsia="SimSun"/>
          <w:lang w:val="en-US" w:eastAsia="ru-RU"/>
        </w:rPr>
        <w:t>e</w:t>
      </w:r>
      <w:r w:rsidRPr="005F1281">
        <w:rPr>
          <w:rFonts w:eastAsia="SimSun"/>
          <w:lang w:eastAsia="ru-RU"/>
        </w:rPr>
        <w:t>-</w:t>
      </w:r>
      <w:r w:rsidRPr="005F1281">
        <w:rPr>
          <w:rFonts w:eastAsia="SimSun"/>
          <w:lang w:val="en-US" w:eastAsia="ru-RU"/>
        </w:rPr>
        <w:t>mfc</w:t>
      </w:r>
      <w:r w:rsidRPr="005F1281">
        <w:rPr>
          <w:rFonts w:eastAsia="SimSun"/>
          <w:lang w:eastAsia="ru-RU"/>
        </w:rPr>
        <w:t>.</w:t>
      </w:r>
      <w:r w:rsidRPr="005F1281">
        <w:rPr>
          <w:rFonts w:eastAsia="SimSun"/>
          <w:lang w:val="en-US" w:eastAsia="ru-RU"/>
        </w:rPr>
        <w:t>ru</w:t>
      </w:r>
      <w:r w:rsidRPr="005F1281">
        <w:rPr>
          <w:rFonts w:eastAsia="SimSun"/>
          <w:bCs/>
          <w:lang w:eastAsia="ru-RU"/>
        </w:rPr>
        <w:t>), электронной почты МФЦ и т.д.</w:t>
      </w:r>
    </w:p>
    <w:p w:rsidR="00762CD8" w:rsidRDefault="00303701" w:rsidP="00D960D1">
      <w:pPr>
        <w:ind w:firstLine="567"/>
        <w:jc w:val="both"/>
      </w:pPr>
      <w:r>
        <w:rPr>
          <w:rStyle w:val="11"/>
          <w:color w:val="000000"/>
        </w:rPr>
        <w:t>3.</w:t>
      </w:r>
      <w:r w:rsidR="00E51F94">
        <w:rPr>
          <w:rStyle w:val="11"/>
          <w:color w:val="000000"/>
        </w:rPr>
        <w:t>1.</w:t>
      </w:r>
      <w:r>
        <w:rPr>
          <w:rStyle w:val="11"/>
          <w:color w:val="000000"/>
        </w:rPr>
        <w:t xml:space="preserve">1. </w:t>
      </w:r>
      <w:r w:rsidR="00E51F94" w:rsidRPr="005F1281">
        <w:rPr>
          <w:rFonts w:eastAsia="SimSun"/>
          <w:bCs/>
          <w:lang w:eastAsia="ru-RU"/>
        </w:rPr>
        <w:t>Предоставление муниципальной услуги включает в себя следующие административные процедуры</w:t>
      </w:r>
      <w:r>
        <w:rPr>
          <w:rStyle w:val="11"/>
        </w:rPr>
        <w:t>:</w:t>
      </w:r>
      <w:bookmarkStart w:id="7" w:name="sub_31"/>
    </w:p>
    <w:bookmarkEnd w:id="7"/>
    <w:p w:rsidR="00762CD8" w:rsidRDefault="00762CD8" w:rsidP="00D960D1">
      <w:pPr>
        <w:ind w:firstLine="567"/>
        <w:jc w:val="both"/>
      </w:pPr>
      <w:r>
        <w:t>1) приём и проверка заявления и приложенных к нему документов;</w:t>
      </w:r>
    </w:p>
    <w:p w:rsidR="00762CD8" w:rsidRDefault="00762CD8" w:rsidP="00D960D1">
      <w:pPr>
        <w:ind w:firstLine="567"/>
        <w:jc w:val="both"/>
      </w:pPr>
      <w:bookmarkStart w:id="8" w:name="sub_312"/>
      <w:r>
        <w:t>2) выдача заявителю расписки в получении документов;</w:t>
      </w:r>
    </w:p>
    <w:p w:rsidR="00762CD8" w:rsidRDefault="00762CD8" w:rsidP="00D960D1">
      <w:pPr>
        <w:ind w:firstLine="567"/>
        <w:jc w:val="both"/>
      </w:pPr>
      <w:bookmarkStart w:id="9" w:name="sub_313"/>
      <w:bookmarkEnd w:id="8"/>
      <w:r>
        <w:t>3) передача заявления и прилагаемых к нему документов из МФЦ в Отдел (в случае поступления заявления в МФЦ);</w:t>
      </w:r>
    </w:p>
    <w:p w:rsidR="00762CD8" w:rsidRDefault="00762CD8" w:rsidP="00D960D1">
      <w:pPr>
        <w:ind w:firstLine="567"/>
        <w:jc w:val="both"/>
      </w:pPr>
      <w:bookmarkStart w:id="10" w:name="sub_314"/>
      <w:bookmarkEnd w:id="9"/>
      <w:r>
        <w:t>4) регистрация заявления, рассмотрение заявления и приложенных к нему документов;</w:t>
      </w:r>
    </w:p>
    <w:p w:rsidR="00762CD8" w:rsidRDefault="00762CD8" w:rsidP="00D960D1">
      <w:pPr>
        <w:ind w:firstLine="567"/>
        <w:jc w:val="both"/>
      </w:pPr>
      <w:bookmarkStart w:id="11" w:name="sub_315"/>
      <w:bookmarkEnd w:id="10"/>
      <w:r>
        <w:t xml:space="preserve">5) принятие решения о выдаче </w:t>
      </w:r>
      <w:r>
        <w:rPr>
          <w:color w:val="000000"/>
        </w:rPr>
        <w:t xml:space="preserve">разрешения (ордера) </w:t>
      </w:r>
      <w:r>
        <w:t xml:space="preserve"> или об отказе в его выдаче;</w:t>
      </w:r>
    </w:p>
    <w:p w:rsidR="00762CD8" w:rsidRDefault="0099399E" w:rsidP="00D960D1">
      <w:pPr>
        <w:ind w:firstLine="567"/>
        <w:jc w:val="both"/>
      </w:pPr>
      <w:bookmarkStart w:id="12" w:name="sub_317"/>
      <w:bookmarkEnd w:id="11"/>
      <w:r>
        <w:t>6</w:t>
      </w:r>
      <w:r w:rsidR="00762CD8">
        <w:t>) передача документов, подтверждающих принятие решения, из Отдела в МФЦ (в случае поступления заявления в МФЦ);</w:t>
      </w:r>
    </w:p>
    <w:bookmarkEnd w:id="12"/>
    <w:p w:rsidR="00762CD8" w:rsidRDefault="00374C7F" w:rsidP="00D960D1">
      <w:pPr>
        <w:ind w:firstLine="567"/>
        <w:jc w:val="both"/>
      </w:pPr>
      <w:r>
        <w:t>7</w:t>
      </w:r>
      <w:r w:rsidR="00762CD8">
        <w:t xml:space="preserve">) выдача заявителю документов, подтверждающих принятие решение о выдаче </w:t>
      </w:r>
      <w:r w:rsidR="00762CD8">
        <w:rPr>
          <w:color w:val="000000"/>
        </w:rPr>
        <w:t xml:space="preserve">разрешения (ордера) </w:t>
      </w:r>
      <w:r w:rsidR="00762CD8">
        <w:t xml:space="preserve"> или отказа в выдаче </w:t>
      </w:r>
      <w:r w:rsidR="00762CD8">
        <w:rPr>
          <w:color w:val="000000"/>
        </w:rPr>
        <w:t>разрешения (ордера)</w:t>
      </w:r>
      <w:r w:rsidR="00762CD8">
        <w:t>.</w:t>
      </w:r>
    </w:p>
    <w:p w:rsidR="00303701" w:rsidRDefault="00303701" w:rsidP="00D960D1">
      <w:pPr>
        <w:widowControl w:val="0"/>
        <w:autoSpaceDE w:val="0"/>
        <w:spacing w:line="100" w:lineRule="atLeast"/>
        <w:ind w:firstLine="567"/>
        <w:jc w:val="both"/>
        <w:rPr>
          <w:rStyle w:val="11"/>
          <w:color w:val="000000"/>
        </w:rPr>
      </w:pPr>
      <w:r>
        <w:rPr>
          <w:rStyle w:val="11"/>
          <w:color w:val="000000"/>
        </w:rPr>
        <w:t>3.</w:t>
      </w:r>
      <w:r w:rsidR="00E51F94">
        <w:rPr>
          <w:rStyle w:val="11"/>
          <w:color w:val="000000"/>
        </w:rPr>
        <w:t>1.</w:t>
      </w:r>
      <w:r>
        <w:rPr>
          <w:rStyle w:val="11"/>
          <w:color w:val="000000"/>
        </w:rPr>
        <w:t xml:space="preserve">2. Блок-схема предоставления муниципальной услуги приведена в приложении к настоящему административному регламенту </w:t>
      </w:r>
      <w:r w:rsidRPr="00BD4FDE">
        <w:rPr>
          <w:rStyle w:val="11"/>
          <w:color w:val="000000"/>
        </w:rPr>
        <w:t xml:space="preserve">(приложение № </w:t>
      </w:r>
      <w:r w:rsidRPr="00D66C2D">
        <w:rPr>
          <w:rStyle w:val="11"/>
          <w:color w:val="000000"/>
        </w:rPr>
        <w:t>6</w:t>
      </w:r>
      <w:r w:rsidRPr="00BD4FDE">
        <w:rPr>
          <w:rStyle w:val="11"/>
          <w:color w:val="000000"/>
        </w:rPr>
        <w:t>).</w:t>
      </w:r>
    </w:p>
    <w:p w:rsidR="00303701" w:rsidRDefault="00303701" w:rsidP="00D960D1">
      <w:pPr>
        <w:widowControl w:val="0"/>
        <w:tabs>
          <w:tab w:val="left" w:pos="567"/>
        </w:tabs>
        <w:autoSpaceDE w:val="0"/>
        <w:spacing w:line="100" w:lineRule="atLeast"/>
        <w:ind w:firstLine="567"/>
        <w:jc w:val="both"/>
        <w:rPr>
          <w:rStyle w:val="11"/>
          <w:color w:val="000000"/>
        </w:rPr>
      </w:pPr>
      <w:r>
        <w:rPr>
          <w:rStyle w:val="11"/>
          <w:color w:val="000000"/>
        </w:rPr>
        <w:t>3.</w:t>
      </w:r>
      <w:r w:rsidR="00E51F94">
        <w:rPr>
          <w:rStyle w:val="11"/>
          <w:color w:val="000000"/>
        </w:rPr>
        <w:t>1.</w:t>
      </w:r>
      <w:r>
        <w:rPr>
          <w:rStyle w:val="11"/>
          <w:color w:val="000000"/>
        </w:rPr>
        <w:t xml:space="preserve">3. Паспорт административных процедур (административных действий, входящих в состав административной процедуры) приводится в приложении к административному регламенту </w:t>
      </w:r>
      <w:r w:rsidRPr="00BD4FDE">
        <w:rPr>
          <w:rStyle w:val="11"/>
          <w:color w:val="000000"/>
        </w:rPr>
        <w:t>(приложение №5).</w:t>
      </w:r>
    </w:p>
    <w:p w:rsidR="00E51F94" w:rsidRDefault="00303701" w:rsidP="00D960D1">
      <w:pPr>
        <w:tabs>
          <w:tab w:val="left" w:pos="709"/>
        </w:tabs>
        <w:ind w:firstLine="567"/>
        <w:jc w:val="both"/>
        <w:rPr>
          <w:rFonts w:eastAsia="SimSun"/>
          <w:bCs/>
          <w:lang w:eastAsia="ru-RU"/>
        </w:rPr>
      </w:pPr>
      <w:r>
        <w:t>3.</w:t>
      </w:r>
      <w:r w:rsidR="00E51F94">
        <w:t>2</w:t>
      </w:r>
      <w:r>
        <w:t xml:space="preserve">. Предоставление муниципальной услуги осуществляется </w:t>
      </w:r>
      <w:r w:rsidR="00824777">
        <w:t xml:space="preserve">общим </w:t>
      </w:r>
      <w:r>
        <w:t xml:space="preserve">отделом администрации </w:t>
      </w:r>
      <w:r w:rsidR="00AF3BCE">
        <w:t>Бесленеев</w:t>
      </w:r>
      <w:r w:rsidR="00226594">
        <w:t>ского</w:t>
      </w:r>
      <w:r w:rsidR="005408FC">
        <w:t xml:space="preserve"> сельского поселения</w:t>
      </w:r>
      <w:r w:rsidR="00C33FF4">
        <w:t xml:space="preserve"> (дале</w:t>
      </w:r>
      <w:r w:rsidR="006F57D1">
        <w:t>е -</w:t>
      </w:r>
      <w:r w:rsidR="00C33FF4">
        <w:t xml:space="preserve"> Отдел)</w:t>
      </w:r>
      <w:r w:rsidR="00824777">
        <w:t>.</w:t>
      </w:r>
    </w:p>
    <w:p w:rsidR="00E51F94" w:rsidRPr="005F1281" w:rsidRDefault="00E51F94" w:rsidP="00A17B8A">
      <w:pPr>
        <w:tabs>
          <w:tab w:val="left" w:pos="709"/>
        </w:tabs>
        <w:ind w:firstLine="567"/>
        <w:jc w:val="both"/>
        <w:rPr>
          <w:rFonts w:eastAsia="SimSun"/>
          <w:bCs/>
          <w:lang w:eastAsia="ru-RU"/>
        </w:rPr>
      </w:pPr>
      <w:r w:rsidRPr="005F1281">
        <w:rPr>
          <w:rFonts w:eastAsia="SimSun"/>
          <w:bCs/>
          <w:lang w:eastAsia="ru-RU"/>
        </w:rPr>
        <w:t>3.</w:t>
      </w:r>
      <w:r>
        <w:rPr>
          <w:rFonts w:eastAsia="SimSun"/>
          <w:bCs/>
          <w:lang w:eastAsia="ru-RU"/>
        </w:rPr>
        <w:t>3</w:t>
      </w:r>
      <w:r w:rsidRPr="005F1281">
        <w:rPr>
          <w:rFonts w:eastAsia="SimSun"/>
          <w:bCs/>
          <w:lang w:eastAsia="ru-RU"/>
        </w:rPr>
        <w:t xml:space="preserve">.Состав, последовательность и сроки выполнения административных процедур, требования к порядку их выполнения через ТОСП аналогичны составу, последовательности и срокам выполнения административных процедур, требованиям к порядку их выполнения через </w:t>
      </w:r>
      <w:r>
        <w:rPr>
          <w:rFonts w:eastAsia="SimSun"/>
          <w:bCs/>
          <w:lang w:eastAsia="ru-RU"/>
        </w:rPr>
        <w:t>МФЦ</w:t>
      </w:r>
      <w:r w:rsidRPr="005F1281">
        <w:rPr>
          <w:rFonts w:eastAsia="SimSun"/>
          <w:bCs/>
          <w:lang w:eastAsia="ru-RU"/>
        </w:rPr>
        <w:t>.</w:t>
      </w:r>
    </w:p>
    <w:p w:rsidR="00A17B9F" w:rsidRDefault="00A17B9F" w:rsidP="00A17B8A">
      <w:pPr>
        <w:widowControl w:val="0"/>
        <w:autoSpaceDE w:val="0"/>
        <w:spacing w:line="100" w:lineRule="atLeast"/>
        <w:ind w:firstLine="567"/>
        <w:jc w:val="both"/>
      </w:pPr>
      <w:bookmarkStart w:id="13" w:name="sub_33"/>
      <w:r>
        <w:t>3.</w:t>
      </w:r>
      <w:r w:rsidR="00E51F94">
        <w:t>4</w:t>
      </w:r>
      <w:r>
        <w:t xml:space="preserve">. </w:t>
      </w:r>
      <w:r w:rsidR="00E51F94" w:rsidRPr="005F1281">
        <w:rPr>
          <w:rFonts w:eastAsia="SimSun"/>
          <w:bCs/>
          <w:lang w:eastAsia="ru-RU"/>
        </w:rPr>
        <w:t xml:space="preserve">Административная процедура </w:t>
      </w:r>
      <w:r w:rsidR="00E51F94">
        <w:rPr>
          <w:rFonts w:eastAsia="SimSun"/>
          <w:bCs/>
          <w:lang w:eastAsia="ru-RU"/>
        </w:rPr>
        <w:t>«П</w:t>
      </w:r>
      <w:r>
        <w:t>рием и проверка заявления и приложенных к нему документов</w:t>
      </w:r>
      <w:r w:rsidR="00E51F94">
        <w:t>»</w:t>
      </w:r>
      <w:r>
        <w:t>.</w:t>
      </w:r>
    </w:p>
    <w:p w:rsidR="00A17B9F" w:rsidRDefault="00A17B9F" w:rsidP="00A17B8A">
      <w:pPr>
        <w:ind w:firstLine="567"/>
        <w:jc w:val="both"/>
      </w:pPr>
      <w:bookmarkStart w:id="14" w:name="sub_331"/>
      <w:bookmarkEnd w:id="13"/>
      <w:r>
        <w:t>3.</w:t>
      </w:r>
      <w:r w:rsidR="00E51F94">
        <w:t>4</w:t>
      </w:r>
      <w:r>
        <w:t>.1. Основанием для начала предоставления муниципальной услуги является подача заявителем соответствующего заявления и приложенных к нему документов</w:t>
      </w:r>
      <w:r w:rsidR="00906363">
        <w:t>:</w:t>
      </w:r>
    </w:p>
    <w:p w:rsidR="00906363" w:rsidRPr="005F1281" w:rsidRDefault="00906363" w:rsidP="00A17B8A">
      <w:pPr>
        <w:tabs>
          <w:tab w:val="left" w:pos="709"/>
        </w:tabs>
        <w:ind w:firstLine="709"/>
        <w:jc w:val="both"/>
        <w:rPr>
          <w:rFonts w:eastAsia="SimSun"/>
          <w:bCs/>
          <w:lang w:eastAsia="ru-RU"/>
        </w:rPr>
      </w:pPr>
      <w:r w:rsidRPr="005F1281">
        <w:rPr>
          <w:rFonts w:eastAsia="SimSun"/>
          <w:bCs/>
          <w:lang w:eastAsia="ru-RU"/>
        </w:rPr>
        <w:t>в виде письменного заявления;</w:t>
      </w:r>
    </w:p>
    <w:p w:rsidR="00906363" w:rsidRPr="005F1281" w:rsidRDefault="00906363" w:rsidP="00A17B8A">
      <w:pPr>
        <w:tabs>
          <w:tab w:val="left" w:pos="709"/>
        </w:tabs>
        <w:ind w:firstLine="709"/>
        <w:jc w:val="both"/>
        <w:rPr>
          <w:rFonts w:eastAsia="SimSun"/>
          <w:bCs/>
          <w:lang w:eastAsia="ru-RU"/>
        </w:rPr>
      </w:pPr>
      <w:r w:rsidRPr="005F1281">
        <w:rPr>
          <w:rFonts w:eastAsia="SimSun"/>
          <w:bCs/>
          <w:lang w:eastAsia="ru-RU"/>
        </w:rPr>
        <w:t xml:space="preserve">в электронном виде с использованием федеральной государственной информационной системы «Единый портал государственных и муниципальных </w:t>
      </w:r>
      <w:r w:rsidRPr="005F1281">
        <w:rPr>
          <w:rFonts w:eastAsia="SimSun"/>
          <w:bCs/>
          <w:lang w:eastAsia="ru-RU"/>
        </w:rPr>
        <w:lastRenderedPageBreak/>
        <w:t>услуг», «Портала государственных и муниципальных услуг» Краснодарского края».</w:t>
      </w:r>
    </w:p>
    <w:p w:rsidR="00A17B9F" w:rsidRDefault="00A17B9F" w:rsidP="00A17B8A">
      <w:pPr>
        <w:ind w:firstLine="567"/>
        <w:jc w:val="both"/>
      </w:pPr>
      <w:bookmarkStart w:id="15" w:name="sub_332"/>
      <w:bookmarkEnd w:id="14"/>
      <w:r>
        <w:t>3.</w:t>
      </w:r>
      <w:r w:rsidR="00E51F94">
        <w:t>4</w:t>
      </w:r>
      <w:r>
        <w:t xml:space="preserve">.2. Должностными лицами, </w:t>
      </w:r>
      <w:r w:rsidR="00D66C2D">
        <w:t xml:space="preserve">ответственными </w:t>
      </w:r>
      <w:r w:rsidR="00D66C2D" w:rsidRPr="005F1281">
        <w:rPr>
          <w:rFonts w:eastAsia="SimSun"/>
          <w:bCs/>
          <w:lang w:eastAsia="ru-RU"/>
        </w:rPr>
        <w:t>за прием и первичную проверку заявления и приложенных к нему документов</w:t>
      </w:r>
      <w:r>
        <w:t xml:space="preserve">, являются специалисты </w:t>
      </w:r>
      <w:r w:rsidR="00C33FF4">
        <w:t xml:space="preserve"> О</w:t>
      </w:r>
      <w:r>
        <w:t>тдела и МФЦ, в должностные обязанности которых входит выполнение соответствующих функций (далее - Ответственный специалист).</w:t>
      </w:r>
    </w:p>
    <w:p w:rsidR="001A714D" w:rsidRPr="005F1281" w:rsidRDefault="00A17B9F" w:rsidP="00A17B8A">
      <w:pPr>
        <w:tabs>
          <w:tab w:val="left" w:pos="709"/>
        </w:tabs>
        <w:ind w:firstLine="567"/>
        <w:jc w:val="both"/>
        <w:rPr>
          <w:rFonts w:eastAsia="SimSun"/>
          <w:bCs/>
          <w:lang w:eastAsia="ru-RU"/>
        </w:rPr>
      </w:pPr>
      <w:bookmarkStart w:id="16" w:name="sub_334"/>
      <w:bookmarkEnd w:id="15"/>
      <w:r>
        <w:t>3.</w:t>
      </w:r>
      <w:r w:rsidR="00906363">
        <w:t>4</w:t>
      </w:r>
      <w:r>
        <w:t>.</w:t>
      </w:r>
      <w:r w:rsidR="001723DE">
        <w:t>3</w:t>
      </w:r>
      <w:r>
        <w:t xml:space="preserve">. </w:t>
      </w:r>
      <w:r w:rsidR="001A714D" w:rsidRPr="005F1281">
        <w:rPr>
          <w:rFonts w:eastAsia="SimSun"/>
          <w:bCs/>
          <w:lang w:eastAsia="ru-RU"/>
        </w:rPr>
        <w:t xml:space="preserve">При обращении заявителя непосредственно в Администрацию или </w:t>
      </w:r>
      <w:r w:rsidR="001A714D">
        <w:rPr>
          <w:rFonts w:eastAsia="SimSun"/>
          <w:bCs/>
          <w:lang w:eastAsia="ru-RU"/>
        </w:rPr>
        <w:t>МФЦ</w:t>
      </w:r>
      <w:r w:rsidR="001A714D" w:rsidRPr="005F1281">
        <w:rPr>
          <w:rFonts w:eastAsia="SimSun"/>
          <w:bCs/>
          <w:lang w:eastAsia="ru-RU"/>
        </w:rPr>
        <w:t xml:space="preserve"> с письменным заявлением должностное лицо, уполномоченное на приём заявлений:</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проверяет наличие всех необходимых документов по перечню либо по перечню документов, указанных в уведомлении о предоставлении недостающих документов, необходимых для предоставления муниципальной услуги;</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проверяет соответствие представленных документов установленным требованиям, удостоверяясь, что:</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тексты документов написаны разборчиво;</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фамилии, имена и отчества физических лиц, адреса их мест жительства написаны полностью;</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в документах нет подчисток, приписок, зачеркнутых слов и иных не оговоренных в них исправлений;</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документы не исполнены карандашом;</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документы не имеют серьезных повреждений, наличие которых не позволяет однозначно истолковать их содержание;</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срок действия документов не истек;</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документы содержат информацию, необходимую для предоставления муниципальной услуги, указанной в заявлении;</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документы представлены в полном объеме;</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"с подлинным сверено" на каждой странице представляемых копий документов.</w:t>
      </w:r>
    </w:p>
    <w:p w:rsidR="00A17B9F" w:rsidRDefault="00A17B9F" w:rsidP="00A17B8A">
      <w:pPr>
        <w:ind w:firstLine="567"/>
        <w:jc w:val="both"/>
      </w:pPr>
      <w:bookmarkStart w:id="17" w:name="sub_335"/>
      <w:bookmarkEnd w:id="16"/>
      <w:r>
        <w:t>3.</w:t>
      </w:r>
      <w:r w:rsidR="00906363">
        <w:t>4</w:t>
      </w:r>
      <w:r>
        <w:t>.</w:t>
      </w:r>
      <w:r w:rsidR="001723DE">
        <w:t>4</w:t>
      </w:r>
      <w:r>
        <w:t>.</w:t>
      </w:r>
      <w:r w:rsidR="001A714D" w:rsidRPr="005F1281">
        <w:rPr>
          <w:rFonts w:eastAsia="SimSun"/>
          <w:bCs/>
          <w:lang w:eastAsia="ru-RU"/>
        </w:rPr>
        <w:t>При отсутствии у заявителя надлежащим образом оформленного письменного заявления должностное лицо, уполномоченное на прием заявлений, помогает заявителю в оформлении заявления</w:t>
      </w:r>
      <w:r>
        <w:t>.</w:t>
      </w:r>
    </w:p>
    <w:p w:rsidR="001723DE" w:rsidRDefault="001723DE" w:rsidP="00A17B8A">
      <w:pPr>
        <w:ind w:firstLine="567"/>
        <w:jc w:val="both"/>
      </w:pPr>
      <w:r w:rsidRPr="005F1281">
        <w:rPr>
          <w:rFonts w:eastAsia="SimSun"/>
          <w:bCs/>
          <w:lang w:eastAsia="ru-RU"/>
        </w:rPr>
        <w:t>3.</w:t>
      </w:r>
      <w:r>
        <w:rPr>
          <w:rFonts w:eastAsia="SimSun"/>
          <w:bCs/>
          <w:lang w:eastAsia="ru-RU"/>
        </w:rPr>
        <w:t>4</w:t>
      </w:r>
      <w:r w:rsidRPr="005F1281">
        <w:rPr>
          <w:rFonts w:eastAsia="SimSun"/>
          <w:bCs/>
          <w:lang w:eastAsia="ru-RU"/>
        </w:rPr>
        <w:t>.5. При отсутствии оснований для отказа в приеме документов должностным лицом, уполномоченным на прием заявлений, оформляется с использованием системы электронной очереди расписка о приеме документов</w:t>
      </w:r>
    </w:p>
    <w:p w:rsidR="001A714D" w:rsidRPr="005F1281" w:rsidRDefault="001A714D" w:rsidP="00A17B8A">
      <w:pPr>
        <w:tabs>
          <w:tab w:val="left" w:pos="709"/>
        </w:tabs>
        <w:ind w:firstLine="567"/>
        <w:jc w:val="both"/>
        <w:rPr>
          <w:rFonts w:eastAsia="SimSun"/>
          <w:bCs/>
          <w:lang w:eastAsia="ru-RU"/>
        </w:rPr>
      </w:pPr>
      <w:r w:rsidRPr="005F1281">
        <w:rPr>
          <w:rFonts w:eastAsia="SimSun"/>
          <w:bCs/>
          <w:lang w:eastAsia="ru-RU"/>
        </w:rPr>
        <w:lastRenderedPageBreak/>
        <w:t>3.</w:t>
      </w:r>
      <w:r>
        <w:rPr>
          <w:rFonts w:eastAsia="SimSun"/>
          <w:bCs/>
          <w:lang w:eastAsia="ru-RU"/>
        </w:rPr>
        <w:t>4</w:t>
      </w:r>
      <w:r w:rsidRPr="005F1281">
        <w:rPr>
          <w:rFonts w:eastAsia="SimSun"/>
          <w:bCs/>
          <w:lang w:eastAsia="ru-RU"/>
        </w:rPr>
        <w:t>.</w:t>
      </w:r>
      <w:r w:rsidR="001723DE">
        <w:rPr>
          <w:rFonts w:eastAsia="SimSun"/>
          <w:bCs/>
          <w:lang w:eastAsia="ru-RU"/>
        </w:rPr>
        <w:t>6</w:t>
      </w:r>
      <w:r w:rsidRPr="005F1281">
        <w:rPr>
          <w:rFonts w:eastAsia="SimSun"/>
          <w:bCs/>
          <w:lang w:eastAsia="ru-RU"/>
        </w:rPr>
        <w:t>. Заявитель в обязательном порядке устно информируется:</w:t>
      </w:r>
    </w:p>
    <w:p w:rsidR="001A714D" w:rsidRPr="005F1281" w:rsidRDefault="001A714D" w:rsidP="00A17B8A">
      <w:pPr>
        <w:tabs>
          <w:tab w:val="left" w:pos="709"/>
        </w:tabs>
        <w:ind w:firstLine="709"/>
        <w:jc w:val="both"/>
        <w:rPr>
          <w:rFonts w:eastAsia="SimSun"/>
          <w:bCs/>
          <w:lang w:eastAsia="ru-RU"/>
        </w:rPr>
      </w:pPr>
      <w:r>
        <w:rPr>
          <w:rFonts w:eastAsia="SimSun"/>
          <w:bCs/>
          <w:lang w:eastAsia="ru-RU"/>
        </w:rPr>
        <w:t xml:space="preserve">- </w:t>
      </w:r>
      <w:r w:rsidRPr="005F1281">
        <w:rPr>
          <w:rFonts w:eastAsia="SimSun"/>
          <w:bCs/>
          <w:lang w:eastAsia="ru-RU"/>
        </w:rPr>
        <w:t>о сроке предоставления муниципальной услуги;</w:t>
      </w:r>
    </w:p>
    <w:p w:rsidR="001A714D" w:rsidRDefault="001A714D" w:rsidP="00A17B8A">
      <w:pPr>
        <w:tabs>
          <w:tab w:val="left" w:pos="709"/>
        </w:tabs>
        <w:ind w:firstLine="709"/>
        <w:jc w:val="both"/>
        <w:rPr>
          <w:rFonts w:eastAsia="SimSun"/>
          <w:bCs/>
          <w:lang w:eastAsia="ru-RU"/>
        </w:rPr>
      </w:pPr>
      <w:r>
        <w:rPr>
          <w:rFonts w:eastAsia="SimSun"/>
          <w:bCs/>
          <w:lang w:eastAsia="ru-RU"/>
        </w:rPr>
        <w:t xml:space="preserve">- </w:t>
      </w:r>
      <w:r w:rsidRPr="005F1281">
        <w:rPr>
          <w:rFonts w:eastAsia="SimSun"/>
          <w:bCs/>
          <w:lang w:eastAsia="ru-RU"/>
        </w:rPr>
        <w:t xml:space="preserve">о возможности отказа в предоставлении муниципальной услуги.  </w:t>
      </w:r>
    </w:p>
    <w:p w:rsidR="00A17B9F" w:rsidRDefault="00A17B9F" w:rsidP="00A17B8A">
      <w:pPr>
        <w:ind w:firstLine="567"/>
        <w:jc w:val="both"/>
      </w:pPr>
      <w:bookmarkStart w:id="18" w:name="sub_336"/>
      <w:bookmarkEnd w:id="17"/>
      <w:r>
        <w:t>3.</w:t>
      </w:r>
      <w:r w:rsidR="00906363">
        <w:t>4</w:t>
      </w:r>
      <w:r>
        <w:t>.</w:t>
      </w:r>
      <w:r w:rsidR="001723DE">
        <w:t>7</w:t>
      </w:r>
      <w:r>
        <w:t xml:space="preserve">. При установлении фактов отсутствия необходимых документов, несоответствия представленных документов требованиям, указанным в </w:t>
      </w:r>
      <w:hyperlink w:anchor="sub_212" w:history="1">
        <w:r w:rsidRPr="00C33FF4">
          <w:rPr>
            <w:rStyle w:val="af8"/>
            <w:color w:val="000000" w:themeColor="text1"/>
          </w:rPr>
          <w:t>пункте 2.</w:t>
        </w:r>
        <w:r w:rsidR="00C33FF4" w:rsidRPr="00C33FF4">
          <w:rPr>
            <w:rStyle w:val="af8"/>
            <w:color w:val="000000" w:themeColor="text1"/>
          </w:rPr>
          <w:t>6</w:t>
        </w:r>
      </w:hyperlink>
      <w:r>
        <w:t xml:space="preserve"> настоящего Административного регламента, Ответственный специалист уведомляет заявителя о наличии препятствий для представления </w:t>
      </w:r>
      <w:r w:rsidR="00C33FF4">
        <w:t>м</w:t>
      </w:r>
      <w:r>
        <w:t>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497D27" w:rsidRPr="007F0A6C" w:rsidRDefault="00497D27" w:rsidP="00A17B8A">
      <w:pPr>
        <w:tabs>
          <w:tab w:val="left" w:pos="709"/>
        </w:tabs>
        <w:ind w:firstLine="709"/>
        <w:jc w:val="both"/>
        <w:rPr>
          <w:rFonts w:eastAsia="SimSun"/>
          <w:bCs/>
          <w:lang w:eastAsia="ru-RU"/>
        </w:rPr>
      </w:pPr>
      <w:r>
        <w:rPr>
          <w:rFonts w:eastAsia="SimSun"/>
          <w:bCs/>
          <w:lang w:eastAsia="ru-RU"/>
        </w:rPr>
        <w:t>3.4.</w:t>
      </w:r>
      <w:r w:rsidR="001A714D">
        <w:rPr>
          <w:rFonts w:eastAsia="SimSun"/>
          <w:bCs/>
          <w:lang w:eastAsia="ru-RU"/>
        </w:rPr>
        <w:t>8</w:t>
      </w:r>
      <w:r>
        <w:rPr>
          <w:rFonts w:eastAsia="SimSun"/>
          <w:bCs/>
          <w:lang w:eastAsia="ru-RU"/>
        </w:rPr>
        <w:t xml:space="preserve">. </w:t>
      </w:r>
      <w:r w:rsidRPr="007F0A6C">
        <w:rPr>
          <w:rFonts w:eastAsia="SimSun"/>
          <w:bCs/>
          <w:lang w:eastAsia="ru-RU"/>
        </w:rPr>
        <w:t>Особенности выполнения административных процедур (действий) в электронной форме.</w:t>
      </w:r>
    </w:p>
    <w:p w:rsidR="00497D27" w:rsidRPr="007F0A6C" w:rsidRDefault="00497D27" w:rsidP="00A17B8A">
      <w:pPr>
        <w:tabs>
          <w:tab w:val="left" w:pos="709"/>
        </w:tabs>
        <w:ind w:firstLine="709"/>
        <w:jc w:val="both"/>
        <w:rPr>
          <w:rFonts w:eastAsia="SimSun"/>
          <w:bCs/>
          <w:lang w:eastAsia="ru-RU"/>
        </w:rPr>
      </w:pPr>
      <w:r w:rsidRPr="007F0A6C">
        <w:rPr>
          <w:rFonts w:eastAsia="SimSun"/>
          <w:bCs/>
          <w:lang w:eastAsia="ru-RU"/>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N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497D27" w:rsidRPr="007F0A6C" w:rsidRDefault="00497D27" w:rsidP="00A17B8A">
      <w:pPr>
        <w:tabs>
          <w:tab w:val="left" w:pos="709"/>
        </w:tabs>
        <w:ind w:firstLine="709"/>
        <w:jc w:val="both"/>
        <w:rPr>
          <w:rFonts w:eastAsia="SimSun"/>
          <w:bCs/>
          <w:lang w:eastAsia="ru-RU"/>
        </w:rPr>
      </w:pPr>
      <w:r w:rsidRPr="007F0A6C">
        <w:rPr>
          <w:rFonts w:eastAsia="SimSun"/>
          <w:bCs/>
          <w:lang w:eastAsia="ru-RU"/>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w:t>
      </w:r>
      <w:r w:rsidR="006F57D1" w:rsidRPr="007F0A6C">
        <w:rPr>
          <w:rFonts w:eastAsia="SimSun"/>
          <w:bCs/>
          <w:lang w:eastAsia="ru-RU"/>
        </w:rPr>
        <w:t>угроз</w:t>
      </w:r>
      <w:r w:rsidR="006F57D1">
        <w:rPr>
          <w:rFonts w:eastAsia="SimSun"/>
          <w:bCs/>
          <w:lang w:eastAsia="ru-RU"/>
        </w:rPr>
        <w:t xml:space="preserve"> </w:t>
      </w:r>
      <w:r w:rsidR="006F57D1" w:rsidRPr="007F0A6C">
        <w:rPr>
          <w:rFonts w:eastAsia="SimSun"/>
          <w:bCs/>
          <w:lang w:eastAsia="ru-RU"/>
        </w:rPr>
        <w:t>безопасности</w:t>
      </w:r>
      <w:r w:rsidRPr="007F0A6C">
        <w:rPr>
          <w:rFonts w:eastAsia="SimSun"/>
          <w:bCs/>
          <w:lang w:eastAsia="ru-RU"/>
        </w:rPr>
        <w:t xml:space="preserve">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97D27" w:rsidRPr="007F0A6C" w:rsidRDefault="00497D27" w:rsidP="00A17B8A">
      <w:pPr>
        <w:tabs>
          <w:tab w:val="left" w:pos="709"/>
        </w:tabs>
        <w:ind w:firstLine="709"/>
        <w:jc w:val="both"/>
        <w:rPr>
          <w:rFonts w:eastAsia="SimSun"/>
          <w:bCs/>
          <w:lang w:eastAsia="ru-RU"/>
        </w:rPr>
      </w:pPr>
      <w:r w:rsidRPr="007F0A6C">
        <w:rPr>
          <w:rFonts w:eastAsia="SimSun"/>
          <w:bCs/>
          <w:lang w:eastAsia="ru-RU"/>
        </w:rPr>
        <w:t xml:space="preserve">В случае поступления заявления и документов, указанных в пункте 2.6 раздела 2 административного регламента, в электронной форме с использованием Портала, подписанных усиленной квалифицированной электронной подписью, должностное лицо Администрации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497D27" w:rsidRDefault="00497D27" w:rsidP="00A17B8A">
      <w:pPr>
        <w:tabs>
          <w:tab w:val="left" w:pos="709"/>
        </w:tabs>
        <w:ind w:firstLine="709"/>
        <w:jc w:val="both"/>
        <w:rPr>
          <w:rFonts w:eastAsia="SimSun"/>
          <w:bCs/>
          <w:lang w:eastAsia="ru-RU"/>
        </w:rPr>
      </w:pPr>
      <w:r w:rsidRPr="007F0A6C">
        <w:rPr>
          <w:rFonts w:eastAsia="SimSun"/>
          <w:bCs/>
          <w:lang w:eastAsia="ru-RU"/>
        </w:rPr>
        <w:t xml:space="preserve">Если в ходе проверки действительности усиленной квалифицированной электронной подписи должностное лицо Администрации выявит несоблюдение </w:t>
      </w:r>
      <w:r w:rsidRPr="007F0A6C">
        <w:rPr>
          <w:rFonts w:eastAsia="SimSun"/>
          <w:bCs/>
          <w:lang w:eastAsia="ru-RU"/>
        </w:rPr>
        <w:lastRenderedPageBreak/>
        <w:t xml:space="preserve">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w:t>
      </w:r>
      <w:r w:rsidRPr="00BB2740">
        <w:rPr>
          <w:rFonts w:eastAsia="SimSun"/>
          <w:bCs/>
          <w:lang w:eastAsia="ru-RU"/>
        </w:rPr>
        <w:t>3 дней</w:t>
      </w:r>
      <w:r w:rsidRPr="007F0A6C">
        <w:rPr>
          <w:rFonts w:eastAsia="SimSun"/>
          <w:bCs/>
          <w:lang w:eastAsia="ru-RU"/>
        </w:rPr>
        <w:t xml:space="preserve"> со дня завершения проведения такой проверки. </w:t>
      </w:r>
    </w:p>
    <w:p w:rsidR="00497D27" w:rsidRPr="005F1281" w:rsidRDefault="00497D27" w:rsidP="00A17B8A">
      <w:pPr>
        <w:tabs>
          <w:tab w:val="left" w:pos="709"/>
        </w:tabs>
        <w:ind w:firstLine="567"/>
        <w:jc w:val="both"/>
        <w:rPr>
          <w:rFonts w:eastAsia="SimSun"/>
          <w:bCs/>
          <w:lang w:eastAsia="ru-RU"/>
        </w:rPr>
      </w:pPr>
      <w:r>
        <w:rPr>
          <w:rFonts w:eastAsia="SimSun"/>
          <w:bCs/>
          <w:lang w:eastAsia="ru-RU"/>
        </w:rPr>
        <w:t>3.4.</w:t>
      </w:r>
      <w:r w:rsidR="001A714D">
        <w:rPr>
          <w:rFonts w:eastAsia="SimSun"/>
          <w:bCs/>
          <w:lang w:eastAsia="ru-RU"/>
        </w:rPr>
        <w:t>9</w:t>
      </w:r>
      <w:r>
        <w:rPr>
          <w:rFonts w:eastAsia="SimSun"/>
          <w:bCs/>
          <w:lang w:eastAsia="ru-RU"/>
        </w:rPr>
        <w:t>.</w:t>
      </w:r>
      <w:r w:rsidRPr="005F1281">
        <w:rPr>
          <w:rFonts w:eastAsia="SimSun"/>
          <w:bCs/>
          <w:lang w:eastAsia="ru-RU"/>
        </w:rPr>
        <w:t>Результатом административной процедуры «Прием и первичная проверка заявления и приложенных к нему документов» является выдача заявителю расписки в получении документов</w:t>
      </w:r>
      <w:r w:rsidR="00EA4E7D">
        <w:rPr>
          <w:rFonts w:eastAsia="SimSun"/>
          <w:bCs/>
          <w:lang w:eastAsia="ru-RU"/>
        </w:rPr>
        <w:t>.</w:t>
      </w:r>
    </w:p>
    <w:p w:rsidR="00A17B9F" w:rsidRDefault="00A17B9F" w:rsidP="00A17B8A">
      <w:pPr>
        <w:ind w:firstLine="567"/>
        <w:jc w:val="both"/>
      </w:pPr>
      <w:bookmarkStart w:id="19" w:name="sub_34"/>
      <w:bookmarkEnd w:id="18"/>
      <w:r w:rsidRPr="00EA4E7D">
        <w:t>3.</w:t>
      </w:r>
      <w:r w:rsidR="00906363" w:rsidRPr="00EA4E7D">
        <w:t>5</w:t>
      </w:r>
      <w:r w:rsidRPr="00EA4E7D">
        <w:t>.</w:t>
      </w:r>
      <w:r w:rsidR="00D93435" w:rsidRPr="005F1281">
        <w:rPr>
          <w:rFonts w:eastAsia="SimSun"/>
          <w:bCs/>
          <w:lang w:eastAsia="ru-RU"/>
        </w:rPr>
        <w:t xml:space="preserve">Административная процедура </w:t>
      </w:r>
      <w:r w:rsidR="00D93435">
        <w:rPr>
          <w:rFonts w:eastAsia="SimSun"/>
          <w:bCs/>
          <w:lang w:eastAsia="ru-RU"/>
        </w:rPr>
        <w:t>«</w:t>
      </w:r>
      <w:r>
        <w:t>Выдача заявителю расписки в получении документов</w:t>
      </w:r>
      <w:r w:rsidR="00D93435">
        <w:t>».</w:t>
      </w:r>
    </w:p>
    <w:p w:rsidR="00A17B9F" w:rsidRDefault="00A17B9F" w:rsidP="00A17B8A">
      <w:pPr>
        <w:ind w:firstLine="567"/>
        <w:jc w:val="both"/>
      </w:pPr>
      <w:bookmarkStart w:id="20" w:name="sub_341"/>
      <w:bookmarkEnd w:id="19"/>
      <w:r>
        <w:t>3.</w:t>
      </w:r>
      <w:r w:rsidR="00EA4E7D">
        <w:t>5</w:t>
      </w:r>
      <w:r>
        <w:t>.1. Расписка в получении документов оформляется с указанием их перечня и даты их получения.</w:t>
      </w:r>
    </w:p>
    <w:p w:rsidR="00A17B9F" w:rsidRDefault="00A17B9F" w:rsidP="00A17B8A">
      <w:pPr>
        <w:ind w:firstLine="567"/>
        <w:jc w:val="both"/>
      </w:pPr>
      <w:bookmarkStart w:id="21" w:name="sub_342"/>
      <w:bookmarkEnd w:id="20"/>
      <w:r>
        <w:t>3.</w:t>
      </w:r>
      <w:r w:rsidR="00EA4E7D">
        <w:t>5</w:t>
      </w:r>
      <w:r>
        <w:t>.2. Расписка в получении документов составляется:</w:t>
      </w:r>
    </w:p>
    <w:bookmarkEnd w:id="21"/>
    <w:p w:rsidR="00A17B9F" w:rsidRDefault="00A17B9F" w:rsidP="00A17B8A">
      <w:pPr>
        <w:ind w:firstLine="567"/>
        <w:jc w:val="both"/>
      </w:pPr>
      <w:r>
        <w:t>1) в случае поступления заявления в МФЦ - в трех экземплярах: один выдается на руки заявителю в день приема заявления и документов с отметкой о дате их приема, второй помещается в дело с принятыми документами, третий остается в МФЦ.</w:t>
      </w:r>
    </w:p>
    <w:p w:rsidR="00A17B9F" w:rsidRDefault="00A17B9F" w:rsidP="00A17B8A">
      <w:pPr>
        <w:ind w:firstLine="567"/>
        <w:jc w:val="both"/>
      </w:pPr>
      <w:r>
        <w:t>2) в случае поступления заявления в Отдел - в двух экземплярах: один выдается на руки заявителю в день приема заявления и документов с отметкой о дате их приема, второй помещается в дело с принятыми документами.</w:t>
      </w:r>
    </w:p>
    <w:p w:rsidR="00A17B9F" w:rsidRDefault="00A17B9F" w:rsidP="00A17B8A">
      <w:pPr>
        <w:ind w:firstLine="567"/>
        <w:jc w:val="both"/>
      </w:pPr>
      <w:bookmarkStart w:id="22" w:name="sub_343"/>
      <w:r>
        <w:t>3.</w:t>
      </w:r>
      <w:r w:rsidR="00EA4E7D">
        <w:t>5</w:t>
      </w:r>
      <w:r w:rsidR="00417816">
        <w:t>.</w:t>
      </w:r>
      <w:r>
        <w:t xml:space="preserve">3. Максимальный срок ожидания в очереди при подаче заявления и прилагаемых документов для предоставления </w:t>
      </w:r>
      <w:r w:rsidR="008B399E">
        <w:t>м</w:t>
      </w:r>
      <w:r>
        <w:t>униципальной услуги, составляет 15 минут.</w:t>
      </w:r>
    </w:p>
    <w:p w:rsidR="00A17B9F" w:rsidRDefault="00A17B9F" w:rsidP="00A17B8A">
      <w:pPr>
        <w:ind w:firstLine="567"/>
        <w:jc w:val="both"/>
      </w:pPr>
      <w:bookmarkStart w:id="23" w:name="sub_344"/>
      <w:bookmarkEnd w:id="22"/>
      <w:r>
        <w:t>3.</w:t>
      </w:r>
      <w:r w:rsidR="00EA4E7D">
        <w:t>5</w:t>
      </w:r>
      <w:r>
        <w:t xml:space="preserve">.4. В случае поступления заявления в Отдел, регистрация заявления о предоставлении </w:t>
      </w:r>
      <w:r w:rsidR="008B399E">
        <w:t>м</w:t>
      </w:r>
      <w:r>
        <w:t>униципальной услуги осуществляется в день подачи заявления.</w:t>
      </w:r>
    </w:p>
    <w:p w:rsidR="00A17B9F" w:rsidRDefault="00A17B9F" w:rsidP="00A17B8A">
      <w:pPr>
        <w:ind w:firstLine="567"/>
        <w:jc w:val="both"/>
      </w:pPr>
      <w:bookmarkStart w:id="24" w:name="sub_35"/>
      <w:bookmarkEnd w:id="23"/>
      <w:r>
        <w:t>3.</w:t>
      </w:r>
      <w:r w:rsidR="00EA4E7D">
        <w:t>6</w:t>
      </w:r>
      <w:r>
        <w:t xml:space="preserve">. </w:t>
      </w:r>
      <w:r w:rsidR="00EA4E7D" w:rsidRPr="005F1281">
        <w:rPr>
          <w:rFonts w:eastAsia="SimSun"/>
          <w:bCs/>
          <w:lang w:eastAsia="ru-RU"/>
        </w:rPr>
        <w:t xml:space="preserve">Административная процедура </w:t>
      </w:r>
      <w:r w:rsidR="00EA4E7D">
        <w:rPr>
          <w:rFonts w:eastAsia="SimSun"/>
          <w:bCs/>
          <w:lang w:eastAsia="ru-RU"/>
        </w:rPr>
        <w:t>«</w:t>
      </w:r>
      <w:r>
        <w:t>Передача заявления и прилагаемых к нему документов из МФЦ в Отдел</w:t>
      </w:r>
      <w:r w:rsidR="00EA4E7D" w:rsidRPr="005F1281">
        <w:rPr>
          <w:rFonts w:eastAsia="SimSun"/>
          <w:bCs/>
          <w:lang w:eastAsia="ru-RU"/>
        </w:rPr>
        <w:t xml:space="preserve">(в случае поступления заявления в </w:t>
      </w:r>
      <w:r w:rsidR="00EA4E7D">
        <w:rPr>
          <w:rFonts w:eastAsia="SimSun"/>
          <w:bCs/>
          <w:lang w:eastAsia="ru-RU"/>
        </w:rPr>
        <w:t>МФЦ</w:t>
      </w:r>
      <w:r w:rsidR="00EA4E7D" w:rsidRPr="005F1281">
        <w:rPr>
          <w:rFonts w:eastAsia="SimSun"/>
          <w:bCs/>
          <w:lang w:eastAsia="ru-RU"/>
        </w:rPr>
        <w:t>)</w:t>
      </w:r>
      <w:r w:rsidR="00EA4E7D">
        <w:t>»</w:t>
      </w:r>
      <w:r>
        <w:t>.</w:t>
      </w:r>
    </w:p>
    <w:p w:rsidR="00EA4E7D" w:rsidRDefault="00EA4E7D" w:rsidP="00A17B8A">
      <w:pPr>
        <w:ind w:firstLine="567"/>
        <w:jc w:val="both"/>
        <w:rPr>
          <w:rFonts w:eastAsia="SimSun"/>
          <w:bCs/>
          <w:lang w:eastAsia="ru-RU"/>
        </w:rPr>
      </w:pPr>
      <w:bookmarkStart w:id="25" w:name="sub_351"/>
      <w:bookmarkEnd w:id="24"/>
      <w:r w:rsidRPr="005F1281">
        <w:rPr>
          <w:rFonts w:eastAsia="SimSun"/>
          <w:bCs/>
          <w:lang w:eastAsia="ru-RU"/>
        </w:rPr>
        <w:t>3.</w:t>
      </w:r>
      <w:r>
        <w:rPr>
          <w:rFonts w:eastAsia="SimSun"/>
          <w:bCs/>
          <w:lang w:eastAsia="ru-RU"/>
        </w:rPr>
        <w:t>6</w:t>
      </w:r>
      <w:r w:rsidRPr="005F1281">
        <w:rPr>
          <w:rFonts w:eastAsia="SimSun"/>
          <w:bCs/>
          <w:lang w:eastAsia="ru-RU"/>
        </w:rPr>
        <w:t xml:space="preserve">.1. Основанием для выполнения административной процедуры является поступление заявления и прилагаемых к нему документов в </w:t>
      </w:r>
      <w:r>
        <w:rPr>
          <w:rFonts w:eastAsia="SimSun"/>
          <w:bCs/>
          <w:lang w:eastAsia="ru-RU"/>
        </w:rPr>
        <w:t>МФЦ</w:t>
      </w:r>
      <w:r w:rsidRPr="005F1281">
        <w:rPr>
          <w:rFonts w:eastAsia="SimSun"/>
          <w:bCs/>
          <w:lang w:eastAsia="ru-RU"/>
        </w:rPr>
        <w:t>.</w:t>
      </w:r>
    </w:p>
    <w:p w:rsidR="00692262" w:rsidRDefault="00692262" w:rsidP="00A17B8A">
      <w:pPr>
        <w:ind w:firstLine="567"/>
        <w:jc w:val="both"/>
        <w:rPr>
          <w:rFonts w:eastAsia="SimSun"/>
          <w:bCs/>
          <w:lang w:eastAsia="ru-RU"/>
        </w:rPr>
      </w:pPr>
      <w:r>
        <w:rPr>
          <w:rFonts w:eastAsia="SimSun"/>
          <w:bCs/>
          <w:lang w:eastAsia="ru-RU"/>
        </w:rPr>
        <w:t>3.6.2.</w:t>
      </w:r>
      <w:r w:rsidRPr="005F1281">
        <w:rPr>
          <w:rFonts w:eastAsia="SimSun"/>
          <w:bCs/>
          <w:lang w:eastAsia="ru-RU"/>
        </w:rPr>
        <w:t xml:space="preserve">Работниками, ответственными за передачу заявления и прилагаемых к нему документов из </w:t>
      </w:r>
      <w:r>
        <w:rPr>
          <w:rFonts w:eastAsia="SimSun"/>
          <w:bCs/>
          <w:lang w:eastAsia="ru-RU"/>
        </w:rPr>
        <w:t>МФЦ</w:t>
      </w:r>
      <w:r w:rsidRPr="005F1281">
        <w:rPr>
          <w:rFonts w:eastAsia="SimSun"/>
          <w:bCs/>
          <w:lang w:eastAsia="ru-RU"/>
        </w:rPr>
        <w:t xml:space="preserve"> в Администрацию, являются работники </w:t>
      </w:r>
      <w:r>
        <w:rPr>
          <w:rFonts w:eastAsia="SimSun"/>
          <w:bCs/>
          <w:lang w:eastAsia="ru-RU"/>
        </w:rPr>
        <w:t>МФЦ</w:t>
      </w:r>
      <w:r w:rsidRPr="005F1281">
        <w:rPr>
          <w:rFonts w:eastAsia="SimSun"/>
          <w:bCs/>
          <w:lang w:eastAsia="ru-RU"/>
        </w:rPr>
        <w:t>, в должностные обязанности которых входит выполнение соответствующих функций.</w:t>
      </w:r>
    </w:p>
    <w:p w:rsidR="00A17B9F" w:rsidRDefault="00A17B9F" w:rsidP="00A17B8A">
      <w:pPr>
        <w:ind w:firstLine="567"/>
        <w:jc w:val="both"/>
      </w:pPr>
      <w:r>
        <w:t>3.</w:t>
      </w:r>
      <w:r w:rsidR="00EA4E7D">
        <w:t>6</w:t>
      </w:r>
      <w:r>
        <w:t>.</w:t>
      </w:r>
      <w:r w:rsidR="00692262">
        <w:t>3</w:t>
      </w:r>
      <w:r>
        <w:t>. Передача документов из МФЦ в Отдел осуществляется на основании реестра, который составляется в двух экземплярах и содержит дату и время передачи.</w:t>
      </w:r>
    </w:p>
    <w:p w:rsidR="00A17B9F" w:rsidRDefault="00A17B9F" w:rsidP="00A17B8A">
      <w:pPr>
        <w:ind w:firstLine="567"/>
        <w:jc w:val="both"/>
      </w:pPr>
      <w:bookmarkStart w:id="26" w:name="sub_352"/>
      <w:bookmarkEnd w:id="25"/>
      <w:r>
        <w:t>3.</w:t>
      </w:r>
      <w:r w:rsidR="00EA4E7D">
        <w:t>6</w:t>
      </w:r>
      <w:r>
        <w:t>.</w:t>
      </w:r>
      <w:r w:rsidR="00EA4E7D">
        <w:t>3</w:t>
      </w:r>
      <w:r>
        <w:t>. График приема-передачи документов из МФЦ в Отдел осуществляется по согласованию между директором МФЦ и начальником Отдела.</w:t>
      </w:r>
    </w:p>
    <w:p w:rsidR="00A17B9F" w:rsidRDefault="00A17B9F" w:rsidP="00A17B8A">
      <w:pPr>
        <w:ind w:firstLine="567"/>
        <w:jc w:val="both"/>
      </w:pPr>
      <w:bookmarkStart w:id="27" w:name="sub_353"/>
      <w:bookmarkEnd w:id="26"/>
      <w:r>
        <w:t>3.</w:t>
      </w:r>
      <w:r w:rsidR="00EA4E7D">
        <w:t>6</w:t>
      </w:r>
      <w:r>
        <w:t>.</w:t>
      </w:r>
      <w:r w:rsidR="00EA4E7D">
        <w:t>4</w:t>
      </w:r>
      <w:r>
        <w:t>. Ответственный специалист, принимающий документы, проверяет в присутствии курьера их соответствие данным, указанным в реестре. При соответствии передаваемых документов данным, указанным в реестре, Ответственный специалист расписывается в их получении, проставляет дату и время получения.</w:t>
      </w:r>
    </w:p>
    <w:p w:rsidR="00A17B9F" w:rsidRDefault="00A17B9F" w:rsidP="00A17B8A">
      <w:pPr>
        <w:ind w:firstLine="567"/>
        <w:jc w:val="both"/>
      </w:pPr>
      <w:bookmarkStart w:id="28" w:name="sub_354"/>
      <w:bookmarkEnd w:id="27"/>
      <w:r>
        <w:lastRenderedPageBreak/>
        <w:t>3.</w:t>
      </w:r>
      <w:r w:rsidR="00EA4E7D">
        <w:t>6</w:t>
      </w:r>
      <w:r>
        <w:t>.</w:t>
      </w:r>
      <w:r w:rsidR="00EA4E7D">
        <w:t>5</w:t>
      </w:r>
      <w:r>
        <w:t>. Первый экземпляр реестра остается в Отделе, второй - подлежит возврату курьеру МФЦ.</w:t>
      </w:r>
    </w:p>
    <w:p w:rsidR="00A17B9F" w:rsidRDefault="00A17B9F" w:rsidP="00A17B8A">
      <w:pPr>
        <w:ind w:firstLine="567"/>
        <w:jc w:val="both"/>
      </w:pPr>
      <w:bookmarkStart w:id="29" w:name="sub_355"/>
      <w:bookmarkEnd w:id="28"/>
      <w:r>
        <w:t>3.</w:t>
      </w:r>
      <w:r w:rsidR="00EA4E7D">
        <w:t>6</w:t>
      </w:r>
      <w:r>
        <w:t>.</w:t>
      </w:r>
      <w:r w:rsidR="00EA4E7D">
        <w:t>6</w:t>
      </w:r>
      <w:r>
        <w:t>. Передача заявления и прилагаемых к нему документов курьером из МФЦ в Отдел осуществляется в день выдачи заявителю расписки в получении документов. В случае выдачи заявителю расписки в получении документов в субботу, передача заявления и прилагаемых к нему документов курьером из МФЦ в Отдел осуществляется в первый, следующий за субботой рабочий день.</w:t>
      </w:r>
    </w:p>
    <w:p w:rsidR="000F7D86" w:rsidRDefault="000F7D86" w:rsidP="00A17B8A">
      <w:pPr>
        <w:ind w:firstLine="567"/>
        <w:jc w:val="both"/>
      </w:pPr>
      <w:r w:rsidRPr="005F1281">
        <w:rPr>
          <w:rFonts w:eastAsia="SimSun"/>
          <w:bCs/>
          <w:lang w:eastAsia="ru-RU"/>
        </w:rPr>
        <w:t>3.</w:t>
      </w:r>
      <w:r>
        <w:rPr>
          <w:rFonts w:eastAsia="SimSun"/>
          <w:bCs/>
          <w:lang w:eastAsia="ru-RU"/>
        </w:rPr>
        <w:t>6</w:t>
      </w:r>
      <w:r w:rsidRPr="005F1281">
        <w:rPr>
          <w:rFonts w:eastAsia="SimSun"/>
          <w:bCs/>
          <w:lang w:eastAsia="ru-RU"/>
        </w:rPr>
        <w:t>.</w:t>
      </w:r>
      <w:r>
        <w:rPr>
          <w:rFonts w:eastAsia="SimSun"/>
          <w:bCs/>
          <w:lang w:eastAsia="ru-RU"/>
        </w:rPr>
        <w:t>7</w:t>
      </w:r>
      <w:r w:rsidRPr="005F1281">
        <w:rPr>
          <w:rFonts w:eastAsia="SimSun"/>
          <w:bCs/>
          <w:lang w:eastAsia="ru-RU"/>
        </w:rPr>
        <w:t xml:space="preserve">. Результатом административной процедуры «Передача заявления и прилагаемых к нему документов из </w:t>
      </w:r>
      <w:r>
        <w:rPr>
          <w:rFonts w:eastAsia="SimSun"/>
          <w:bCs/>
          <w:lang w:eastAsia="ru-RU"/>
        </w:rPr>
        <w:t>МФЦ</w:t>
      </w:r>
      <w:r w:rsidRPr="005F1281">
        <w:rPr>
          <w:rFonts w:eastAsia="SimSun"/>
          <w:bCs/>
          <w:lang w:eastAsia="ru-RU"/>
        </w:rPr>
        <w:t xml:space="preserve"> в Администрацию (в случае поступления заявления в </w:t>
      </w:r>
      <w:r>
        <w:rPr>
          <w:rFonts w:eastAsia="SimSun"/>
          <w:bCs/>
          <w:lang w:eastAsia="ru-RU"/>
        </w:rPr>
        <w:t>МФЦ</w:t>
      </w:r>
      <w:r w:rsidRPr="005F1281">
        <w:rPr>
          <w:rFonts w:eastAsia="SimSun"/>
          <w:bCs/>
          <w:lang w:eastAsia="ru-RU"/>
        </w:rPr>
        <w:t xml:space="preserve">)» является подписание реестра, подтверждающего передачу.  </w:t>
      </w:r>
    </w:p>
    <w:p w:rsidR="00A17B9F" w:rsidRDefault="00A17B9F" w:rsidP="00A17B8A">
      <w:pPr>
        <w:ind w:firstLine="567"/>
        <w:jc w:val="both"/>
      </w:pPr>
      <w:bookmarkStart w:id="30" w:name="sub_36"/>
      <w:bookmarkEnd w:id="29"/>
      <w:r>
        <w:t>3.</w:t>
      </w:r>
      <w:r w:rsidR="00EA4E7D">
        <w:t>7</w:t>
      </w:r>
      <w:r>
        <w:t xml:space="preserve">. </w:t>
      </w:r>
      <w:r w:rsidR="000F7D86" w:rsidRPr="005F1281">
        <w:rPr>
          <w:rFonts w:eastAsia="SimSun"/>
          <w:bCs/>
          <w:lang w:eastAsia="ru-RU"/>
        </w:rPr>
        <w:t>Административная процедура</w:t>
      </w:r>
      <w:r w:rsidR="000F7D86">
        <w:t xml:space="preserve">  «</w:t>
      </w:r>
      <w:r>
        <w:t>Регистрация, рассмотрение заявления и приложенных к нему документов.</w:t>
      </w:r>
    </w:p>
    <w:p w:rsidR="00356EC7" w:rsidRDefault="00356EC7" w:rsidP="00A17B8A">
      <w:pPr>
        <w:ind w:firstLine="567"/>
        <w:jc w:val="both"/>
      </w:pPr>
      <w:r>
        <w:rPr>
          <w:rFonts w:eastAsia="SimSun"/>
          <w:bCs/>
          <w:lang w:eastAsia="ru-RU"/>
        </w:rPr>
        <w:t>3.7.1.</w:t>
      </w:r>
      <w:r w:rsidRPr="005F1281">
        <w:rPr>
          <w:rFonts w:eastAsia="SimSun"/>
          <w:bCs/>
          <w:lang w:eastAsia="ru-RU"/>
        </w:rPr>
        <w:t xml:space="preserve">Основанием для начала исполнения административной процедуры, является поступление в </w:t>
      </w:r>
      <w:r>
        <w:rPr>
          <w:rFonts w:eastAsia="SimSun"/>
          <w:bCs/>
          <w:lang w:eastAsia="ru-RU"/>
        </w:rPr>
        <w:t>Отдел</w:t>
      </w:r>
      <w:r w:rsidRPr="005F1281">
        <w:rPr>
          <w:rFonts w:eastAsia="SimSun"/>
          <w:bCs/>
          <w:lang w:eastAsia="ru-RU"/>
        </w:rPr>
        <w:t xml:space="preserve"> заявления с документами для предоставления муниципальной услуги.</w:t>
      </w:r>
    </w:p>
    <w:p w:rsidR="00A17B9F" w:rsidRDefault="00A17B9F" w:rsidP="00A17B8A">
      <w:pPr>
        <w:ind w:firstLine="567"/>
        <w:jc w:val="both"/>
      </w:pPr>
      <w:bookmarkStart w:id="31" w:name="sub_361"/>
      <w:bookmarkEnd w:id="30"/>
      <w:r>
        <w:t>3.</w:t>
      </w:r>
      <w:r w:rsidR="000F7D86">
        <w:t>7</w:t>
      </w:r>
      <w:r>
        <w:t>.</w:t>
      </w:r>
      <w:r w:rsidR="00356EC7">
        <w:t>2</w:t>
      </w:r>
      <w:r>
        <w:t>. Заявление регистрируется Ответственным специалистом с использованием программного обеспечения для регистрации поступающих документов с присвоением входящего номера и даты.</w:t>
      </w:r>
    </w:p>
    <w:p w:rsidR="00A17B9F" w:rsidRDefault="00A17B9F" w:rsidP="00A17B8A">
      <w:pPr>
        <w:ind w:firstLine="567"/>
        <w:jc w:val="both"/>
      </w:pPr>
      <w:bookmarkStart w:id="32" w:name="sub_362"/>
      <w:bookmarkEnd w:id="31"/>
      <w:r>
        <w:t>3.</w:t>
      </w:r>
      <w:r w:rsidR="000F7D86">
        <w:t>7</w:t>
      </w:r>
      <w:r>
        <w:t>.</w:t>
      </w:r>
      <w:r w:rsidR="00356EC7">
        <w:t>3</w:t>
      </w:r>
      <w:r>
        <w:t>. Рассмотрение заявления и документов.</w:t>
      </w:r>
    </w:p>
    <w:p w:rsidR="00924243" w:rsidRDefault="00A17B9F" w:rsidP="00A17B8A">
      <w:pPr>
        <w:tabs>
          <w:tab w:val="left" w:pos="709"/>
        </w:tabs>
        <w:ind w:firstLine="567"/>
        <w:jc w:val="both"/>
      </w:pPr>
      <w:bookmarkStart w:id="33" w:name="sub_364"/>
      <w:bookmarkEnd w:id="32"/>
      <w:r>
        <w:t>3.</w:t>
      </w:r>
      <w:r w:rsidR="000F7D86">
        <w:t>7</w:t>
      </w:r>
      <w:r>
        <w:t>.</w:t>
      </w:r>
      <w:r w:rsidR="00924243">
        <w:t>4</w:t>
      </w:r>
      <w:r>
        <w:t>. Ответственный специалист</w:t>
      </w:r>
      <w:r w:rsidR="00221107">
        <w:t xml:space="preserve"> </w:t>
      </w:r>
      <w:r w:rsidR="00924243" w:rsidRPr="005F1281">
        <w:rPr>
          <w:rFonts w:eastAsia="SimSun"/>
          <w:bCs/>
          <w:lang w:eastAsia="ru-RU"/>
        </w:rPr>
        <w:t xml:space="preserve">после получения документов в </w:t>
      </w:r>
      <w:r w:rsidR="00924243" w:rsidRPr="00BB2740">
        <w:rPr>
          <w:rFonts w:eastAsia="SimSun"/>
          <w:bCs/>
          <w:lang w:eastAsia="ru-RU"/>
        </w:rPr>
        <w:t>течение одного рабочего</w:t>
      </w:r>
      <w:r w:rsidR="00924243" w:rsidRPr="005F1281">
        <w:rPr>
          <w:rFonts w:eastAsia="SimSun"/>
          <w:bCs/>
          <w:lang w:eastAsia="ru-RU"/>
        </w:rPr>
        <w:t xml:space="preserve"> дня осуществляет проверку полноты и достоверности документов, выявляет наличие оснований для предоставления муниципальной услуги или отказе в предоставлении муниципальной услуги.</w:t>
      </w:r>
    </w:p>
    <w:p w:rsidR="00A17B9F" w:rsidRDefault="00924243" w:rsidP="00A17B8A">
      <w:pPr>
        <w:ind w:firstLine="567"/>
        <w:jc w:val="both"/>
        <w:rPr>
          <w:rFonts w:eastAsia="SimSun"/>
          <w:bCs/>
          <w:lang w:eastAsia="ru-RU"/>
        </w:rPr>
      </w:pPr>
      <w:r>
        <w:t>3.7.5.</w:t>
      </w:r>
      <w:r w:rsidRPr="005F1281">
        <w:rPr>
          <w:rFonts w:eastAsia="SimSun"/>
          <w:bCs/>
          <w:lang w:eastAsia="ru-RU"/>
        </w:rPr>
        <w:t xml:space="preserve">Срок выполнения административной процедуры составляет </w:t>
      </w:r>
      <w:r w:rsidRPr="00BB2740">
        <w:rPr>
          <w:rFonts w:eastAsia="SimSun"/>
          <w:bCs/>
          <w:lang w:eastAsia="ru-RU"/>
        </w:rPr>
        <w:t>1 день.</w:t>
      </w:r>
    </w:p>
    <w:p w:rsidR="00924243" w:rsidRDefault="00924243" w:rsidP="00A17B8A">
      <w:pPr>
        <w:ind w:firstLine="567"/>
        <w:jc w:val="both"/>
      </w:pPr>
      <w:r>
        <w:rPr>
          <w:rFonts w:eastAsia="SimSun"/>
          <w:bCs/>
          <w:lang w:eastAsia="ru-RU"/>
        </w:rPr>
        <w:t>3.8.</w:t>
      </w:r>
      <w:r w:rsidRPr="005F1281">
        <w:rPr>
          <w:rFonts w:eastAsia="SimSun"/>
          <w:bCs/>
          <w:lang w:eastAsia="ru-RU"/>
        </w:rPr>
        <w:t xml:space="preserve">Административная процедура </w:t>
      </w:r>
      <w:r>
        <w:rPr>
          <w:rFonts w:eastAsia="SimSun"/>
          <w:bCs/>
          <w:lang w:eastAsia="ru-RU"/>
        </w:rPr>
        <w:t>«П</w:t>
      </w:r>
      <w:r>
        <w:t xml:space="preserve">ринятие решения о выдаче </w:t>
      </w:r>
      <w:r>
        <w:rPr>
          <w:color w:val="000000"/>
        </w:rPr>
        <w:t xml:space="preserve">разрешения (ордера) </w:t>
      </w:r>
      <w:r>
        <w:t xml:space="preserve"> или об отказе в его выдаче</w:t>
      </w:r>
      <w:r w:rsidR="007E7B9D">
        <w:t>».</w:t>
      </w:r>
    </w:p>
    <w:p w:rsidR="0099399E" w:rsidRDefault="0099399E" w:rsidP="00A17B8A">
      <w:pPr>
        <w:ind w:firstLine="567"/>
        <w:jc w:val="both"/>
      </w:pPr>
      <w:r>
        <w:rPr>
          <w:color w:val="000000" w:themeColor="text1"/>
        </w:rPr>
        <w:t>3.8.1.</w:t>
      </w:r>
      <w:r w:rsidRPr="005D3247">
        <w:rPr>
          <w:color w:val="000000" w:themeColor="text1"/>
        </w:rPr>
        <w:t xml:space="preserve">Основанием для начала административной процедуры является </w:t>
      </w:r>
      <w:r w:rsidR="002C6139" w:rsidRPr="00336485">
        <w:rPr>
          <w:rFonts w:eastAsia="SimSun"/>
          <w:bCs/>
          <w:lang w:eastAsia="ru-RU"/>
        </w:rPr>
        <w:t>наличие зарегистрированного заявления и поступление пакета документов</w:t>
      </w:r>
      <w:r>
        <w:rPr>
          <w:color w:val="000000" w:themeColor="text1"/>
        </w:rPr>
        <w:t>.</w:t>
      </w:r>
    </w:p>
    <w:p w:rsidR="00A17B9F" w:rsidRDefault="00A17B9F" w:rsidP="00A17B8A">
      <w:pPr>
        <w:ind w:firstLine="567"/>
        <w:jc w:val="both"/>
      </w:pPr>
      <w:bookmarkStart w:id="34" w:name="sub_365"/>
      <w:bookmarkEnd w:id="33"/>
      <w:r>
        <w:t>3.</w:t>
      </w:r>
      <w:r w:rsidR="007E7B9D">
        <w:t>8</w:t>
      </w:r>
      <w:r>
        <w:t>.</w:t>
      </w:r>
      <w:r w:rsidR="0099399E">
        <w:t>2</w:t>
      </w:r>
      <w:r>
        <w:t>. Ответственный специалист выезжает на место производства работ, связанных с разрытием территории общего пользования для осмотра объекта перед проведением земляных работ - срок выполнения 3 рабочих дня.</w:t>
      </w:r>
    </w:p>
    <w:p w:rsidR="00A17B9F" w:rsidRDefault="009F7457" w:rsidP="00A17B8A">
      <w:pPr>
        <w:ind w:firstLine="567"/>
        <w:jc w:val="both"/>
      </w:pPr>
      <w:bookmarkStart w:id="35" w:name="sub_366"/>
      <w:bookmarkEnd w:id="34"/>
      <w:r>
        <w:t>3.</w:t>
      </w:r>
      <w:r w:rsidR="0099399E">
        <w:t>8</w:t>
      </w:r>
      <w:r>
        <w:t>.</w:t>
      </w:r>
      <w:r w:rsidR="0099399E">
        <w:t>3</w:t>
      </w:r>
      <w:r>
        <w:t>.</w:t>
      </w:r>
      <w:r w:rsidR="00A17B9F">
        <w:t xml:space="preserve">При наличии всех необходимых документов, соответствии представленных документов требованиям, указанным в </w:t>
      </w:r>
      <w:hyperlink w:anchor="sub_212" w:history="1">
        <w:r w:rsidR="00A17B9F" w:rsidRPr="008B399E">
          <w:rPr>
            <w:rStyle w:val="af8"/>
            <w:color w:val="000000" w:themeColor="text1"/>
          </w:rPr>
          <w:t>пункте 2.</w:t>
        </w:r>
        <w:r w:rsidR="008B399E" w:rsidRPr="008B399E">
          <w:rPr>
            <w:rStyle w:val="af8"/>
            <w:color w:val="000000" w:themeColor="text1"/>
          </w:rPr>
          <w:t>6</w:t>
        </w:r>
      </w:hyperlink>
      <w:r w:rsidR="00A17B9F">
        <w:t xml:space="preserve"> настоящего Административного регламента, Ответственный специалист готовит</w:t>
      </w:r>
      <w:r w:rsidR="006F57D1">
        <w:t xml:space="preserve"> </w:t>
      </w:r>
      <w:r w:rsidR="0099399E">
        <w:rPr>
          <w:color w:val="000000"/>
        </w:rPr>
        <w:t>разрешение (ордер)</w:t>
      </w:r>
      <w:r w:rsidR="00A17B9F">
        <w:t xml:space="preserve"> и передает в порядке делопроизводства на рассмотрение и подписание </w:t>
      </w:r>
      <w:r w:rsidR="00923B93" w:rsidRPr="00A71AB6">
        <w:rPr>
          <w:color w:val="000000" w:themeColor="text1"/>
        </w:rPr>
        <w:t>главе администрации</w:t>
      </w:r>
      <w:r w:rsidR="00A17B9F">
        <w:t xml:space="preserve"> - срок выполнения 1 рабочий день.</w:t>
      </w:r>
    </w:p>
    <w:p w:rsidR="00A17B9F" w:rsidRDefault="00A17B9F" w:rsidP="00A17B8A">
      <w:pPr>
        <w:ind w:firstLine="567"/>
        <w:jc w:val="both"/>
      </w:pPr>
      <w:bookmarkStart w:id="36" w:name="sub_367"/>
      <w:bookmarkEnd w:id="35"/>
      <w:r>
        <w:t>3.</w:t>
      </w:r>
      <w:r w:rsidR="0099399E">
        <w:t>8</w:t>
      </w:r>
      <w:r>
        <w:t>.</w:t>
      </w:r>
      <w:r w:rsidR="0099399E">
        <w:t>4</w:t>
      </w:r>
      <w:r>
        <w:t xml:space="preserve">. При установлении фактов отсутствия необходимых документов, несоответствия представленных документов требованиям, указанным в </w:t>
      </w:r>
      <w:hyperlink w:anchor="sub_212" w:history="1">
        <w:r w:rsidRPr="00DE0BCF">
          <w:rPr>
            <w:rStyle w:val="af8"/>
            <w:color w:val="000000" w:themeColor="text1"/>
          </w:rPr>
          <w:t>пункте 2.</w:t>
        </w:r>
        <w:r w:rsidR="008B399E" w:rsidRPr="00DE0BCF">
          <w:rPr>
            <w:rStyle w:val="af8"/>
            <w:color w:val="000000" w:themeColor="text1"/>
          </w:rPr>
          <w:t>6</w:t>
        </w:r>
      </w:hyperlink>
      <w:r>
        <w:t xml:space="preserve"> и наличии оснований, указанных в </w:t>
      </w:r>
      <w:hyperlink w:anchor="sub_216" w:history="1">
        <w:r w:rsidRPr="00DE0BCF">
          <w:rPr>
            <w:rStyle w:val="af8"/>
            <w:color w:val="000000" w:themeColor="text1"/>
          </w:rPr>
          <w:t>пункте 2.</w:t>
        </w:r>
        <w:r w:rsidR="00DE0BCF" w:rsidRPr="00DE0BCF">
          <w:rPr>
            <w:rStyle w:val="af8"/>
            <w:color w:val="000000" w:themeColor="text1"/>
          </w:rPr>
          <w:t>8</w:t>
        </w:r>
      </w:hyperlink>
      <w:r>
        <w:t xml:space="preserve">настоящего Административного регламента, Ответственный специалист готовит решение об отказе в предоставлении </w:t>
      </w:r>
      <w:r w:rsidR="00DE0BCF">
        <w:t>м</w:t>
      </w:r>
      <w:r>
        <w:t xml:space="preserve">униципальной услуги с перечнем оснований для отказа в предоставлении </w:t>
      </w:r>
      <w:r w:rsidR="00DE0BCF">
        <w:t>м</w:t>
      </w:r>
      <w:r>
        <w:t xml:space="preserve">униципальной услуги и передает его в порядке делопроизводства на рассмотрение и подписание </w:t>
      </w:r>
      <w:r w:rsidR="00A71AB6" w:rsidRPr="00A71AB6">
        <w:rPr>
          <w:color w:val="000000" w:themeColor="text1"/>
        </w:rPr>
        <w:t>главе администрации</w:t>
      </w:r>
      <w:r>
        <w:t>- срок выполнения 1 рабочий день.</w:t>
      </w:r>
    </w:p>
    <w:p w:rsidR="00A17B9F" w:rsidRDefault="00A17B9F" w:rsidP="00A17B8A">
      <w:pPr>
        <w:ind w:firstLine="567"/>
        <w:jc w:val="both"/>
      </w:pPr>
      <w:bookmarkStart w:id="37" w:name="sub_368"/>
      <w:bookmarkEnd w:id="36"/>
      <w:r>
        <w:lastRenderedPageBreak/>
        <w:t>3.</w:t>
      </w:r>
      <w:r w:rsidR="0099399E">
        <w:t>8</w:t>
      </w:r>
      <w:r>
        <w:t>.</w:t>
      </w:r>
      <w:r w:rsidR="0099399E">
        <w:t>5</w:t>
      </w:r>
      <w:r>
        <w:t xml:space="preserve">. </w:t>
      </w:r>
      <w:r w:rsidR="00A71AB6">
        <w:rPr>
          <w:color w:val="000000" w:themeColor="text1"/>
        </w:rPr>
        <w:t>Г</w:t>
      </w:r>
      <w:r w:rsidR="00A71AB6" w:rsidRPr="00A71AB6">
        <w:rPr>
          <w:color w:val="000000" w:themeColor="text1"/>
        </w:rPr>
        <w:t>лав</w:t>
      </w:r>
      <w:r w:rsidR="00A71AB6">
        <w:rPr>
          <w:color w:val="000000" w:themeColor="text1"/>
        </w:rPr>
        <w:t>а</w:t>
      </w:r>
      <w:r w:rsidR="00A71AB6" w:rsidRPr="00A71AB6">
        <w:rPr>
          <w:color w:val="000000" w:themeColor="text1"/>
        </w:rPr>
        <w:t xml:space="preserve"> администрации</w:t>
      </w:r>
      <w:r>
        <w:t xml:space="preserve"> подписывает </w:t>
      </w:r>
      <w:r w:rsidR="00DE0BCF">
        <w:rPr>
          <w:color w:val="000000"/>
        </w:rPr>
        <w:t xml:space="preserve">разрешение (ордер) </w:t>
      </w:r>
      <w:r>
        <w:t xml:space="preserve"> или решение об отказе в предоставлении </w:t>
      </w:r>
      <w:r w:rsidR="00DE0BCF">
        <w:t>м</w:t>
      </w:r>
      <w:r>
        <w:t xml:space="preserve">униципальной услуги с перечнем оснований для отказа в предоставлении </w:t>
      </w:r>
      <w:r w:rsidR="00DE0BCF">
        <w:t>м</w:t>
      </w:r>
      <w:r>
        <w:t>униципальной услуги</w:t>
      </w:r>
      <w:r w:rsidR="006F57D1">
        <w:t xml:space="preserve"> </w:t>
      </w:r>
      <w:r>
        <w:t>и передает его в порядке делопроизводства Ответственному специалисту - срок выполнения 1 рабочий день.</w:t>
      </w:r>
    </w:p>
    <w:p w:rsidR="00374C7F" w:rsidRDefault="00374C7F" w:rsidP="00A17B8A">
      <w:pPr>
        <w:ind w:firstLine="567"/>
        <w:jc w:val="both"/>
        <w:rPr>
          <w:color w:val="000000" w:themeColor="text1"/>
        </w:rPr>
      </w:pPr>
      <w:r>
        <w:rPr>
          <w:color w:val="000000" w:themeColor="text1"/>
        </w:rPr>
        <w:t>3.8.6. Р</w:t>
      </w:r>
      <w:r w:rsidRPr="005D3247">
        <w:rPr>
          <w:color w:val="000000" w:themeColor="text1"/>
        </w:rPr>
        <w:t>езультат</w:t>
      </w:r>
      <w:r>
        <w:rPr>
          <w:color w:val="000000" w:themeColor="text1"/>
        </w:rPr>
        <w:t>ом</w:t>
      </w:r>
      <w:r w:rsidRPr="005D3247">
        <w:rPr>
          <w:color w:val="000000" w:themeColor="text1"/>
        </w:rPr>
        <w:t xml:space="preserve"> муниципальной услуги являются подготовленные к выдаче заявителю:</w:t>
      </w:r>
    </w:p>
    <w:p w:rsidR="00374C7F" w:rsidRDefault="00374C7F" w:rsidP="00A17B8A">
      <w:pPr>
        <w:pStyle w:val="aa"/>
        <w:ind w:left="0"/>
        <w:rPr>
          <w:rStyle w:val="WW-Absatz-Standardschriftart111111111"/>
          <w:sz w:val="28"/>
          <w:szCs w:val="28"/>
        </w:rPr>
      </w:pPr>
      <w:r>
        <w:rPr>
          <w:rStyle w:val="11"/>
          <w:sz w:val="28"/>
          <w:szCs w:val="28"/>
        </w:rPr>
        <w:t xml:space="preserve">- </w:t>
      </w:r>
      <w:r>
        <w:rPr>
          <w:sz w:val="28"/>
          <w:szCs w:val="28"/>
        </w:rPr>
        <w:t xml:space="preserve"> разрешение (ордер)</w:t>
      </w:r>
      <w:r>
        <w:rPr>
          <w:rStyle w:val="WW-Absatz-Standardschriftart111111111"/>
          <w:sz w:val="28"/>
          <w:szCs w:val="28"/>
        </w:rPr>
        <w:t xml:space="preserve"> на производство работ, связанных с разрытием территории общего пользования  </w:t>
      </w:r>
      <w:r w:rsidR="00AF3BCE">
        <w:rPr>
          <w:rStyle w:val="WW-Absatz-Standardschriftart111111111"/>
          <w:sz w:val="28"/>
          <w:szCs w:val="28"/>
        </w:rPr>
        <w:t>Бесленеев</w:t>
      </w:r>
      <w:r>
        <w:rPr>
          <w:rStyle w:val="WW-Absatz-Standardschriftart111111111"/>
          <w:sz w:val="28"/>
          <w:szCs w:val="28"/>
        </w:rPr>
        <w:t>ского сельского поселения Мостовского района;</w:t>
      </w:r>
    </w:p>
    <w:p w:rsidR="00374C7F" w:rsidRDefault="00374C7F" w:rsidP="00A17B8A">
      <w:pPr>
        <w:pStyle w:val="aa"/>
        <w:ind w:left="0"/>
        <w:rPr>
          <w:rStyle w:val="11"/>
          <w:sz w:val="28"/>
          <w:szCs w:val="28"/>
        </w:rPr>
      </w:pPr>
      <w:r>
        <w:rPr>
          <w:rStyle w:val="WW-Absatz-Standardschriftart111111111"/>
          <w:sz w:val="28"/>
          <w:szCs w:val="28"/>
        </w:rPr>
        <w:t xml:space="preserve">- </w:t>
      </w:r>
      <w:r>
        <w:rPr>
          <w:rStyle w:val="11"/>
          <w:sz w:val="28"/>
          <w:szCs w:val="28"/>
        </w:rPr>
        <w:t>отказ в  выдаче</w:t>
      </w:r>
      <w:r w:rsidR="006F57D1">
        <w:rPr>
          <w:rStyle w:val="11"/>
          <w:sz w:val="28"/>
          <w:szCs w:val="28"/>
        </w:rPr>
        <w:t xml:space="preserve"> </w:t>
      </w:r>
      <w:r>
        <w:rPr>
          <w:sz w:val="28"/>
          <w:szCs w:val="28"/>
        </w:rPr>
        <w:t>разрешения (ордера)</w:t>
      </w:r>
      <w:r>
        <w:rPr>
          <w:rStyle w:val="WW-Absatz-Standardschriftart111111111"/>
          <w:sz w:val="28"/>
          <w:szCs w:val="28"/>
        </w:rPr>
        <w:t xml:space="preserve"> на производство работ, связанных с разрытием территории общего пользования</w:t>
      </w:r>
      <w:r>
        <w:rPr>
          <w:rStyle w:val="11"/>
          <w:sz w:val="28"/>
          <w:szCs w:val="28"/>
        </w:rPr>
        <w:t>.</w:t>
      </w:r>
    </w:p>
    <w:p w:rsidR="00A17B9F" w:rsidRDefault="00A17B9F" w:rsidP="00A17B8A">
      <w:pPr>
        <w:ind w:firstLine="567"/>
        <w:jc w:val="both"/>
      </w:pPr>
      <w:bookmarkStart w:id="38" w:name="sub_37"/>
      <w:bookmarkEnd w:id="37"/>
      <w:r w:rsidRPr="00A810A4">
        <w:t>3.</w:t>
      </w:r>
      <w:r w:rsidR="00374C7F">
        <w:t>9</w:t>
      </w:r>
      <w:r>
        <w:t xml:space="preserve">. </w:t>
      </w:r>
      <w:r w:rsidR="00356EC7" w:rsidRPr="005F1281">
        <w:rPr>
          <w:rFonts w:eastAsia="SimSun"/>
          <w:bCs/>
          <w:lang w:eastAsia="ru-RU"/>
        </w:rPr>
        <w:t>Административная проце</w:t>
      </w:r>
      <w:r w:rsidR="00356EC7">
        <w:rPr>
          <w:rFonts w:eastAsia="SimSun"/>
          <w:bCs/>
          <w:lang w:eastAsia="ru-RU"/>
        </w:rPr>
        <w:t>дура «</w:t>
      </w:r>
      <w:r>
        <w:t>Передача документов, подтверждающих принятие решения из Отдела в МФЦ (в случае поступления заявления в МФЦ)</w:t>
      </w:r>
      <w:r w:rsidR="00356EC7">
        <w:t>»</w:t>
      </w:r>
      <w:r>
        <w:t>.</w:t>
      </w:r>
    </w:p>
    <w:p w:rsidR="00835CD8" w:rsidRPr="005F1281" w:rsidRDefault="00835CD8" w:rsidP="00A17B8A">
      <w:pPr>
        <w:tabs>
          <w:tab w:val="left" w:pos="709"/>
        </w:tabs>
        <w:ind w:firstLine="567"/>
        <w:jc w:val="both"/>
        <w:rPr>
          <w:rFonts w:eastAsia="SimSun"/>
          <w:bCs/>
          <w:lang w:eastAsia="ru-RU"/>
        </w:rPr>
      </w:pPr>
      <w:r>
        <w:rPr>
          <w:rFonts w:eastAsia="SimSun"/>
          <w:bCs/>
          <w:lang w:eastAsia="ru-RU"/>
        </w:rPr>
        <w:t>3.</w:t>
      </w:r>
      <w:r w:rsidR="00374C7F">
        <w:rPr>
          <w:rFonts w:eastAsia="SimSun"/>
          <w:bCs/>
          <w:lang w:eastAsia="ru-RU"/>
        </w:rPr>
        <w:t>9</w:t>
      </w:r>
      <w:r>
        <w:rPr>
          <w:rFonts w:eastAsia="SimSun"/>
          <w:bCs/>
          <w:lang w:eastAsia="ru-RU"/>
        </w:rPr>
        <w:t>.1.</w:t>
      </w:r>
      <w:r w:rsidRPr="005F1281">
        <w:rPr>
          <w:rFonts w:eastAsia="SimSun"/>
          <w:bCs/>
          <w:lang w:eastAsia="ru-RU"/>
        </w:rPr>
        <w:t xml:space="preserve">Основанием для начала выполнения административной процедуры по передаче результата предоставления муниципальной услуги из </w:t>
      </w:r>
      <w:r>
        <w:rPr>
          <w:rFonts w:eastAsia="SimSun"/>
          <w:bCs/>
          <w:lang w:eastAsia="ru-RU"/>
        </w:rPr>
        <w:t>Отдела</w:t>
      </w:r>
      <w:r w:rsidRPr="005F1281">
        <w:rPr>
          <w:rFonts w:eastAsia="SimSun"/>
          <w:bCs/>
          <w:lang w:eastAsia="ru-RU"/>
        </w:rPr>
        <w:t xml:space="preserve"> в МФЦ (в случае поступления заявления в </w:t>
      </w:r>
      <w:r>
        <w:rPr>
          <w:rFonts w:eastAsia="SimSun"/>
          <w:bCs/>
          <w:lang w:eastAsia="ru-RU"/>
        </w:rPr>
        <w:t>МФЦ</w:t>
      </w:r>
      <w:r w:rsidRPr="005F1281">
        <w:rPr>
          <w:rFonts w:eastAsia="SimSun"/>
          <w:bCs/>
          <w:lang w:eastAsia="ru-RU"/>
        </w:rPr>
        <w:t>) является подготовленный результат предоставления муниципальной услуги.</w:t>
      </w:r>
    </w:p>
    <w:p w:rsidR="00A17B9F" w:rsidRDefault="00A17B9F" w:rsidP="00A17B8A">
      <w:pPr>
        <w:ind w:firstLine="567"/>
        <w:jc w:val="both"/>
      </w:pPr>
      <w:bookmarkStart w:id="39" w:name="sub_371"/>
      <w:bookmarkEnd w:id="38"/>
      <w:r>
        <w:t>3.</w:t>
      </w:r>
      <w:r w:rsidR="00374C7F">
        <w:t>9</w:t>
      </w:r>
      <w:r>
        <w:t>.</w:t>
      </w:r>
      <w:r w:rsidR="00835CD8">
        <w:t>2</w:t>
      </w:r>
      <w:r>
        <w:t>. Передача документов из Отдела в МФЦ осуществляется в течение 1 рабочего дня на основании реестра, который составляется в двух экземплярах и содержит дату и время передачи.</w:t>
      </w:r>
    </w:p>
    <w:p w:rsidR="00A17B9F" w:rsidRDefault="00A17B9F" w:rsidP="00A17B8A">
      <w:pPr>
        <w:ind w:firstLine="567"/>
        <w:jc w:val="both"/>
      </w:pPr>
      <w:bookmarkStart w:id="40" w:name="sub_372"/>
      <w:bookmarkEnd w:id="39"/>
      <w:r>
        <w:t>3.</w:t>
      </w:r>
      <w:r w:rsidR="00374C7F">
        <w:t>9</w:t>
      </w:r>
      <w:r>
        <w:t>.</w:t>
      </w:r>
      <w:r w:rsidR="00835CD8">
        <w:t>3</w:t>
      </w:r>
      <w:r>
        <w:t>. График приема-передачи документов из Отдела в МФЦ осуществляется по согласованию между директором МФЦ и начальником Отдела.</w:t>
      </w:r>
    </w:p>
    <w:p w:rsidR="00A17B9F" w:rsidRDefault="00A17B9F" w:rsidP="00A17B8A">
      <w:pPr>
        <w:ind w:firstLine="567"/>
        <w:jc w:val="both"/>
      </w:pPr>
      <w:bookmarkStart w:id="41" w:name="sub_373"/>
      <w:bookmarkEnd w:id="40"/>
      <w:r>
        <w:t>3.</w:t>
      </w:r>
      <w:r w:rsidR="00374C7F">
        <w:t>9</w:t>
      </w:r>
      <w:r w:rsidR="00835CD8">
        <w:t>.4</w:t>
      </w:r>
      <w:r>
        <w:t>. Сотрудник МФЦ, принимающий документы, проверяет в присутствии курьера их соответствие данным, указанным в реестре. В случае соответствия передаваемых документов данным, указанным в реестре, сотрудник МФЦ расписывается в их получении, проставляет дату и время получения.</w:t>
      </w:r>
    </w:p>
    <w:p w:rsidR="00A17B9F" w:rsidRDefault="00A17B9F" w:rsidP="00A17B8A">
      <w:pPr>
        <w:ind w:firstLine="567"/>
        <w:jc w:val="both"/>
      </w:pPr>
      <w:bookmarkStart w:id="42" w:name="sub_374"/>
      <w:bookmarkEnd w:id="41"/>
      <w:r>
        <w:t>3.</w:t>
      </w:r>
      <w:r w:rsidR="00374C7F">
        <w:t>9</w:t>
      </w:r>
      <w:r>
        <w:t>.</w:t>
      </w:r>
      <w:r w:rsidR="00835CD8">
        <w:t>5</w:t>
      </w:r>
      <w:r>
        <w:t>. Первый экземпляр реестра остается в Отделе, второй - подлежит возврату курьеру МФЦ.</w:t>
      </w:r>
    </w:p>
    <w:p w:rsidR="00A17B8A" w:rsidRDefault="00A17B9F" w:rsidP="00A17B8A">
      <w:pPr>
        <w:ind w:firstLine="567"/>
        <w:jc w:val="both"/>
      </w:pPr>
      <w:bookmarkStart w:id="43" w:name="sub_375"/>
      <w:bookmarkEnd w:id="42"/>
      <w:r>
        <w:t>3.</w:t>
      </w:r>
      <w:r w:rsidR="00374C7F">
        <w:t>9</w:t>
      </w:r>
      <w:r>
        <w:t>.</w:t>
      </w:r>
      <w:r w:rsidR="00835CD8">
        <w:t>6</w:t>
      </w:r>
      <w:r>
        <w:t>. Передача документов курьером из Отдела в МФЦ осуществляется в день их регистрации.</w:t>
      </w:r>
      <w:bookmarkStart w:id="44" w:name="sub_38"/>
      <w:bookmarkEnd w:id="43"/>
    </w:p>
    <w:p w:rsidR="00092811" w:rsidRDefault="00092811" w:rsidP="00A17B8A">
      <w:pPr>
        <w:ind w:firstLine="567"/>
        <w:jc w:val="both"/>
      </w:pPr>
      <w:r>
        <w:rPr>
          <w:rFonts w:eastAsia="SimSun"/>
          <w:bCs/>
          <w:lang w:eastAsia="ru-RU"/>
        </w:rPr>
        <w:t xml:space="preserve">3.9.7. </w:t>
      </w:r>
      <w:r w:rsidRPr="008B12DB">
        <w:rPr>
          <w:rFonts w:eastAsia="SimSun"/>
          <w:bCs/>
          <w:lang w:eastAsia="ru-RU"/>
        </w:rPr>
        <w:t xml:space="preserve">В случае если заявление и прилагаемые документы поданы в электронном виде, экземпляр постановления Администрации об утверждении </w:t>
      </w:r>
      <w:r w:rsidRPr="00ED5D40">
        <w:rPr>
          <w:rFonts w:eastAsia="SimSun"/>
          <w:bCs/>
          <w:lang w:eastAsia="ru-RU"/>
        </w:rPr>
        <w:t>списков  граждан, нуждающихся в получении садовых, огородных или дачных земельных участков</w:t>
      </w:r>
      <w:r w:rsidRPr="008B12DB">
        <w:rPr>
          <w:rFonts w:eastAsia="SimSun"/>
          <w:bCs/>
          <w:lang w:eastAsia="ru-RU"/>
        </w:rPr>
        <w:t xml:space="preserve"> в отсканированном виде направляется заявителю по электронной почте или в личный кабинет заявителя на Портал.</w:t>
      </w:r>
    </w:p>
    <w:p w:rsidR="009F7457" w:rsidRDefault="009F7457" w:rsidP="00A17B8A">
      <w:pPr>
        <w:ind w:firstLine="567"/>
        <w:jc w:val="both"/>
      </w:pPr>
      <w:r w:rsidRPr="009F7457">
        <w:t>3.</w:t>
      </w:r>
      <w:r w:rsidR="00374C7F">
        <w:t>10</w:t>
      </w:r>
      <w:r w:rsidRPr="009F7457">
        <w:t>.</w:t>
      </w:r>
      <w:r w:rsidR="00A458CD" w:rsidRPr="00A458CD">
        <w:rPr>
          <w:rFonts w:eastAsia="SimSun"/>
          <w:bCs/>
          <w:lang w:eastAsia="ru-RU"/>
        </w:rPr>
        <w:t>Административная процедура</w:t>
      </w:r>
      <w:r w:rsidR="00A458CD">
        <w:t xml:space="preserve">  «Вы</w:t>
      </w:r>
      <w:r w:rsidR="00374C7F" w:rsidRPr="00374C7F">
        <w:t xml:space="preserve">дача заявителю документов, подтверждающих принятие решение о выдаче </w:t>
      </w:r>
      <w:r w:rsidR="00374C7F" w:rsidRPr="00374C7F">
        <w:rPr>
          <w:color w:val="000000"/>
        </w:rPr>
        <w:t xml:space="preserve">разрешения (ордера) </w:t>
      </w:r>
      <w:r w:rsidR="00374C7F" w:rsidRPr="00374C7F">
        <w:t xml:space="preserve"> или отказа в выдаче </w:t>
      </w:r>
      <w:r w:rsidR="00374C7F" w:rsidRPr="00374C7F">
        <w:rPr>
          <w:color w:val="000000"/>
        </w:rPr>
        <w:t>разрешения (ордера)</w:t>
      </w:r>
      <w:r w:rsidR="00A458CD">
        <w:rPr>
          <w:color w:val="000000"/>
        </w:rPr>
        <w:t>»</w:t>
      </w:r>
      <w:r w:rsidR="00374C7F" w:rsidRPr="00374C7F">
        <w:t>.</w:t>
      </w:r>
    </w:p>
    <w:p w:rsidR="00092811" w:rsidRPr="009F7457" w:rsidRDefault="00092811" w:rsidP="00A17B8A">
      <w:pPr>
        <w:ind w:firstLine="567"/>
        <w:jc w:val="both"/>
      </w:pPr>
      <w:r>
        <w:rPr>
          <w:rFonts w:eastAsia="SimSun"/>
          <w:bCs/>
          <w:lang w:eastAsia="ru-RU"/>
        </w:rPr>
        <w:t xml:space="preserve">3.10.1. </w:t>
      </w:r>
      <w:r w:rsidRPr="005F1281">
        <w:rPr>
          <w:rFonts w:eastAsia="SimSun"/>
          <w:bCs/>
          <w:lang w:eastAsia="ru-RU"/>
        </w:rPr>
        <w:t xml:space="preserve">Основанием для начала выполнения административной процедуры по выдаче заявителю результата предоставления муниципальной услуги </w:t>
      </w:r>
      <w:r w:rsidRPr="005F1281">
        <w:rPr>
          <w:rFonts w:eastAsia="SimSun"/>
          <w:bCs/>
          <w:lang w:eastAsia="ru-RU"/>
        </w:rPr>
        <w:lastRenderedPageBreak/>
        <w:t xml:space="preserve">является поступивший  результат предоставления муниципальной услуги в </w:t>
      </w:r>
      <w:r>
        <w:rPr>
          <w:rFonts w:eastAsia="SimSun"/>
          <w:bCs/>
          <w:lang w:eastAsia="ru-RU"/>
        </w:rPr>
        <w:t>МФЦ</w:t>
      </w:r>
      <w:r w:rsidRPr="005F1281">
        <w:rPr>
          <w:rFonts w:eastAsia="SimSun"/>
          <w:bCs/>
          <w:lang w:eastAsia="ru-RU"/>
        </w:rPr>
        <w:t xml:space="preserve"> из Администрации.</w:t>
      </w:r>
    </w:p>
    <w:p w:rsidR="009F7457" w:rsidRDefault="009F7457" w:rsidP="00A17B8A">
      <w:pPr>
        <w:ind w:firstLine="567"/>
        <w:jc w:val="both"/>
      </w:pPr>
      <w:bookmarkStart w:id="45" w:name="sub_381"/>
      <w:bookmarkEnd w:id="44"/>
      <w:r>
        <w:t>3.10.</w:t>
      </w:r>
      <w:r w:rsidR="00092811">
        <w:t>2</w:t>
      </w:r>
      <w:r>
        <w:t xml:space="preserve">. Документы, подтверждающие принятие решения о выдаче </w:t>
      </w:r>
      <w:r w:rsidR="004C5A0E">
        <w:rPr>
          <w:color w:val="000000"/>
        </w:rPr>
        <w:t xml:space="preserve">разрешения (ордера) </w:t>
      </w:r>
      <w:r>
        <w:t xml:space="preserve">или об отказе в предоставлении </w:t>
      </w:r>
      <w:r w:rsidR="004C5A0E">
        <w:t>м</w:t>
      </w:r>
      <w:r>
        <w:t>униципальной услуги выдаются или направляются заявителю в течение 1 рабочего дня со дня принятия решения.</w:t>
      </w:r>
    </w:p>
    <w:p w:rsidR="009F7457" w:rsidRDefault="009F7457" w:rsidP="00A17B8A">
      <w:pPr>
        <w:ind w:firstLine="567"/>
        <w:jc w:val="both"/>
      </w:pPr>
      <w:bookmarkStart w:id="46" w:name="sub_382"/>
      <w:bookmarkEnd w:id="45"/>
      <w:r>
        <w:t>3.</w:t>
      </w:r>
      <w:r w:rsidR="00D41D51">
        <w:t>10</w:t>
      </w:r>
      <w:r>
        <w:t xml:space="preserve">.2. В случае выдачи результата </w:t>
      </w:r>
      <w:r w:rsidR="004C5A0E">
        <w:t>м</w:t>
      </w:r>
      <w:r>
        <w:t xml:space="preserve">униципальной услуги в Отделе, Ответственный специалист Отдела устанавливает личность заявителя и проверяет его полномочия. Заявитель подтверждает получение результата </w:t>
      </w:r>
      <w:r w:rsidR="004C5A0E">
        <w:t>м</w:t>
      </w:r>
      <w:r>
        <w:t>униципальной услуги личной подписью в соответствующем реестре учета выданных документов.</w:t>
      </w:r>
    </w:p>
    <w:p w:rsidR="009F7457" w:rsidRDefault="009F7457" w:rsidP="00A17B8A">
      <w:pPr>
        <w:ind w:firstLine="567"/>
        <w:jc w:val="both"/>
      </w:pPr>
      <w:bookmarkStart w:id="47" w:name="sub_383"/>
      <w:bookmarkEnd w:id="46"/>
      <w:r>
        <w:t>3.</w:t>
      </w:r>
      <w:r w:rsidR="00D41D51">
        <w:t>10</w:t>
      </w:r>
      <w:r>
        <w:t xml:space="preserve">.3. В случае выдачи результата </w:t>
      </w:r>
      <w:r w:rsidR="004C5A0E">
        <w:t>м</w:t>
      </w:r>
      <w:r>
        <w:t>униципальной услуги в МФЦ:</w:t>
      </w:r>
    </w:p>
    <w:p w:rsidR="009F7457" w:rsidRDefault="009F7457" w:rsidP="00A17B8A">
      <w:pPr>
        <w:ind w:firstLine="567"/>
        <w:jc w:val="both"/>
      </w:pPr>
      <w:bookmarkStart w:id="48" w:name="sub_3831"/>
      <w:bookmarkEnd w:id="47"/>
      <w:r>
        <w:t xml:space="preserve">1) </w:t>
      </w:r>
      <w:r w:rsidR="00123D3D">
        <w:t>о</w:t>
      </w:r>
      <w:r>
        <w:t>тветственный специалист МФЦ устанавливает личность заявителя, проверяет наличие расписки, знакомит с содержанием документов и выдает их;</w:t>
      </w:r>
    </w:p>
    <w:p w:rsidR="009F7457" w:rsidRDefault="009F7457" w:rsidP="00A17B8A">
      <w:pPr>
        <w:ind w:firstLine="567"/>
        <w:jc w:val="both"/>
      </w:pPr>
      <w:bookmarkStart w:id="49" w:name="sub_3832"/>
      <w:bookmarkEnd w:id="48"/>
      <w:r>
        <w:t xml:space="preserve">2) </w:t>
      </w:r>
      <w:r w:rsidR="00123D3D">
        <w:t>з</w:t>
      </w:r>
      <w:r>
        <w:t>аявитель подтверждает получение документов личной подписью с расшифровкой в соответствующей графе расписки, которая хранится в МФЦ.</w:t>
      </w:r>
    </w:p>
    <w:p w:rsidR="009F7457" w:rsidRPr="004C5A0E" w:rsidRDefault="009F7457" w:rsidP="00A17B8A">
      <w:pPr>
        <w:pStyle w:val="1"/>
        <w:ind w:left="0"/>
        <w:rPr>
          <w:sz w:val="28"/>
          <w:szCs w:val="28"/>
        </w:rPr>
      </w:pPr>
      <w:bookmarkStart w:id="50" w:name="sub_39"/>
      <w:bookmarkEnd w:id="49"/>
      <w:r w:rsidRPr="004C5A0E">
        <w:rPr>
          <w:sz w:val="28"/>
          <w:szCs w:val="28"/>
        </w:rPr>
        <w:t>3.</w:t>
      </w:r>
      <w:r w:rsidR="004C5A0E" w:rsidRPr="004C5A0E">
        <w:rPr>
          <w:sz w:val="28"/>
          <w:szCs w:val="28"/>
        </w:rPr>
        <w:t>11</w:t>
      </w:r>
      <w:r w:rsidRPr="004C5A0E">
        <w:rPr>
          <w:sz w:val="28"/>
          <w:szCs w:val="28"/>
        </w:rPr>
        <w:t>. Особенности осуществления административных процедур в электронной форме</w:t>
      </w:r>
      <w:r w:rsidR="00A71AB6">
        <w:rPr>
          <w:sz w:val="28"/>
          <w:szCs w:val="28"/>
        </w:rPr>
        <w:t>.</w:t>
      </w:r>
    </w:p>
    <w:p w:rsidR="009F7457" w:rsidRDefault="009F7457" w:rsidP="00A17B8A">
      <w:pPr>
        <w:ind w:firstLine="567"/>
        <w:jc w:val="both"/>
      </w:pPr>
      <w:bookmarkStart w:id="51" w:name="sub_391"/>
      <w:bookmarkEnd w:id="50"/>
      <w:r>
        <w:t>3.</w:t>
      </w:r>
      <w:r w:rsidR="004C5A0E">
        <w:t>11</w:t>
      </w:r>
      <w:r>
        <w:t>.1. В электронной форме через Портал, при наличии технической возможности могут осуществляться следующие административные процедуры:</w:t>
      </w:r>
    </w:p>
    <w:p w:rsidR="009F7457" w:rsidRDefault="009F7457" w:rsidP="00A17B8A">
      <w:pPr>
        <w:ind w:firstLine="567"/>
        <w:jc w:val="both"/>
      </w:pPr>
      <w:bookmarkStart w:id="52" w:name="sub_3911"/>
      <w:bookmarkEnd w:id="51"/>
      <w:r>
        <w:t xml:space="preserve">1) предоставление в установленном порядке информации заявителю и обеспечения доступа заявителя к сведениям о </w:t>
      </w:r>
      <w:r w:rsidR="004C5A0E">
        <w:t>м</w:t>
      </w:r>
      <w:r>
        <w:t>униципальной услуге;</w:t>
      </w:r>
    </w:p>
    <w:p w:rsidR="009F7457" w:rsidRDefault="009F7457" w:rsidP="00A17B8A">
      <w:pPr>
        <w:ind w:firstLine="567"/>
        <w:jc w:val="both"/>
      </w:pPr>
      <w:bookmarkStart w:id="53" w:name="sub_3912"/>
      <w:bookmarkEnd w:id="52"/>
      <w:r>
        <w:t xml:space="preserve">2) возможность получения и копирования заявителем форм заявлений и иных документов, необходимых для получения </w:t>
      </w:r>
      <w:r w:rsidR="004C5A0E">
        <w:t>м</w:t>
      </w:r>
      <w:r>
        <w:t>униципальной услуги;</w:t>
      </w:r>
    </w:p>
    <w:p w:rsidR="009F7457" w:rsidRDefault="009F7457" w:rsidP="00A17B8A">
      <w:pPr>
        <w:ind w:firstLine="567"/>
        <w:jc w:val="both"/>
      </w:pPr>
      <w:bookmarkStart w:id="54" w:name="sub_3913"/>
      <w:bookmarkEnd w:id="53"/>
      <w:r>
        <w:t xml:space="preserve">3) подача заявителем заявления, необходимого для предоставления </w:t>
      </w:r>
      <w:r w:rsidR="004C5A0E">
        <w:t>м</w:t>
      </w:r>
      <w:r>
        <w:t>униципальной услуги, и прием таких заявлений с использованием информационно-технологической и коммуникационной инфраструктуры, в том числе через Портал;</w:t>
      </w:r>
    </w:p>
    <w:p w:rsidR="009F7457" w:rsidRDefault="009F7457" w:rsidP="00A17B8A">
      <w:pPr>
        <w:ind w:firstLine="567"/>
        <w:jc w:val="both"/>
      </w:pPr>
      <w:bookmarkStart w:id="55" w:name="sub_3914"/>
      <w:bookmarkEnd w:id="54"/>
      <w:r>
        <w:t xml:space="preserve">4) возможность для заявителей осуществлять с использованием единого портала государственных и муниципальных услуг (функций) мониторинга хода предоставления </w:t>
      </w:r>
      <w:r w:rsidR="004C5A0E">
        <w:t>м</w:t>
      </w:r>
      <w:r>
        <w:t>униципальной услуги;</w:t>
      </w:r>
    </w:p>
    <w:p w:rsidR="009F7457" w:rsidRDefault="009F7457" w:rsidP="00A17B8A">
      <w:pPr>
        <w:ind w:firstLine="567"/>
        <w:jc w:val="both"/>
      </w:pPr>
      <w:bookmarkStart w:id="56" w:name="sub_3915"/>
      <w:bookmarkEnd w:id="55"/>
      <w:r>
        <w:t xml:space="preserve">5) возможность получения заявителем результатов предоставления </w:t>
      </w:r>
      <w:r w:rsidR="004C5A0E">
        <w:t>м</w:t>
      </w:r>
      <w:r>
        <w:t>униципальной услуги в электронном виде, если это не запрещено действующим законодательством.</w:t>
      </w:r>
    </w:p>
    <w:p w:rsidR="009F7457" w:rsidRDefault="009F7457" w:rsidP="00A17B8A">
      <w:pPr>
        <w:ind w:firstLine="567"/>
        <w:jc w:val="both"/>
      </w:pPr>
      <w:bookmarkStart w:id="57" w:name="sub_392"/>
      <w:bookmarkEnd w:id="56"/>
      <w:r>
        <w:t>3.</w:t>
      </w:r>
      <w:r w:rsidR="00D41D51">
        <w:t>11</w:t>
      </w:r>
      <w:r>
        <w:t>.2. Гражданин, достигший 18-летнего возраста, при наличии технической возможности вправе подать заявление в электронной форме с использованием Портала.</w:t>
      </w:r>
    </w:p>
    <w:p w:rsidR="009F7457" w:rsidRDefault="009F7457" w:rsidP="00A17B8A">
      <w:pPr>
        <w:ind w:firstLine="567"/>
        <w:jc w:val="both"/>
      </w:pPr>
      <w:bookmarkStart w:id="58" w:name="sub_393"/>
      <w:bookmarkEnd w:id="57"/>
      <w:r>
        <w:t>3.</w:t>
      </w:r>
      <w:r w:rsidR="00D41D51">
        <w:t>11</w:t>
      </w:r>
      <w:r>
        <w:t>.3. Сведения, содержащиеся в заявлении, подаваемом в электронной форме, должны соответствовать сведениям, содержащимся в установленной форме заявления, представленной на Портале.</w:t>
      </w:r>
    </w:p>
    <w:p w:rsidR="009F7457" w:rsidRDefault="009F7457" w:rsidP="00A17B8A">
      <w:pPr>
        <w:ind w:firstLine="567"/>
        <w:jc w:val="both"/>
      </w:pPr>
      <w:bookmarkStart w:id="59" w:name="sub_394"/>
      <w:bookmarkEnd w:id="58"/>
      <w:r>
        <w:t>3.</w:t>
      </w:r>
      <w:r w:rsidR="00D41D51">
        <w:t>11</w:t>
      </w:r>
      <w:r>
        <w:t>.4. После подачи гражданином заявления с использованием Портала осуществляется передача заявления посредством автоматизированной системы (при условии внедрения системы межведомственного электронного взаимодействия) в МФЦ либо в Отдел.</w:t>
      </w:r>
    </w:p>
    <w:p w:rsidR="009F7457" w:rsidRDefault="009F7457" w:rsidP="00A17B8A">
      <w:pPr>
        <w:ind w:firstLine="567"/>
        <w:jc w:val="both"/>
      </w:pPr>
      <w:bookmarkStart w:id="60" w:name="sub_395"/>
      <w:bookmarkEnd w:id="59"/>
      <w:r>
        <w:lastRenderedPageBreak/>
        <w:t>3.</w:t>
      </w:r>
      <w:r w:rsidR="00D41D51">
        <w:t>11</w:t>
      </w:r>
      <w:r>
        <w:t>.5. Ответственный специалист при поступлении заявления, поданного в электронной форме, осуществляет проверку на наличие оснований для отказа в приеме заявления к рассмотрению. В течение трех рабочих дней, следующих за днем поступления заявления, Ответственный специалист по результатам проверки направляет заявителю уведомление с использованием автоматизированной системы, которое доступно для просмотра заявителю в соответствующем разделе Портала.</w:t>
      </w:r>
    </w:p>
    <w:p w:rsidR="009F7457" w:rsidRDefault="009F7457" w:rsidP="00A17B8A">
      <w:pPr>
        <w:ind w:firstLine="567"/>
        <w:jc w:val="both"/>
      </w:pPr>
      <w:bookmarkStart w:id="61" w:name="sub_396"/>
      <w:bookmarkEnd w:id="60"/>
      <w:r>
        <w:t>3.</w:t>
      </w:r>
      <w:r w:rsidR="00D41D51">
        <w:t>11</w:t>
      </w:r>
      <w:r>
        <w:t>.6. Уведомление должно содержать информацию о перечне документов, необходимых для представления заявителем для получения Муниципальной услуги.</w:t>
      </w:r>
    </w:p>
    <w:p w:rsidR="009F7457" w:rsidRDefault="009F7457" w:rsidP="00A17B8A">
      <w:pPr>
        <w:ind w:firstLine="567"/>
        <w:jc w:val="both"/>
      </w:pPr>
      <w:bookmarkStart w:id="62" w:name="sub_397"/>
      <w:bookmarkEnd w:id="61"/>
      <w:r>
        <w:t>3.</w:t>
      </w:r>
      <w:r w:rsidR="00D41D51">
        <w:t>11</w:t>
      </w:r>
      <w:r>
        <w:t>.7.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Срок рассмотрения заявления исчисляется со дня регистрации заявления.</w:t>
      </w:r>
    </w:p>
    <w:p w:rsidR="009F7457" w:rsidRDefault="009F7457" w:rsidP="00A17B8A">
      <w:pPr>
        <w:ind w:firstLine="567"/>
        <w:jc w:val="both"/>
      </w:pPr>
      <w:bookmarkStart w:id="63" w:name="sub_398"/>
      <w:bookmarkEnd w:id="62"/>
      <w:r>
        <w:t>3.</w:t>
      </w:r>
      <w:r w:rsidR="00D41D51">
        <w:t>11</w:t>
      </w:r>
      <w:r>
        <w:t>.8. Принятое заявление распечатывается, заверяется подписью принявшего его сотрудника, регистрируется в журнале учета поступающих документов.</w:t>
      </w:r>
    </w:p>
    <w:p w:rsidR="009F7457" w:rsidRDefault="009F7457" w:rsidP="00A17B8A">
      <w:pPr>
        <w:ind w:firstLine="567"/>
        <w:jc w:val="both"/>
      </w:pPr>
      <w:bookmarkStart w:id="64" w:name="sub_399"/>
      <w:bookmarkEnd w:id="63"/>
      <w:r>
        <w:t>3.</w:t>
      </w:r>
      <w:r w:rsidR="00D41D51">
        <w:t>11</w:t>
      </w:r>
      <w:r>
        <w:t xml:space="preserve">.9. Для получения </w:t>
      </w:r>
      <w:r w:rsidR="00D41D51">
        <w:t>м</w:t>
      </w:r>
      <w:r>
        <w:t xml:space="preserve">униципальной услуги гражданин, подавший заявление в электронной форме, представляет в Отдел надлежащим образом оформленные документы, указанные в </w:t>
      </w:r>
      <w:hyperlink w:anchor="sub_212" w:history="1">
        <w:r w:rsidRPr="00D41D51">
          <w:rPr>
            <w:rStyle w:val="af8"/>
            <w:color w:val="000000" w:themeColor="text1"/>
          </w:rPr>
          <w:t>пункте 2.</w:t>
        </w:r>
        <w:r w:rsidR="00D41D51" w:rsidRPr="00D41D51">
          <w:rPr>
            <w:rStyle w:val="af8"/>
            <w:color w:val="000000" w:themeColor="text1"/>
          </w:rPr>
          <w:t>6</w:t>
        </w:r>
      </w:hyperlink>
      <w:r>
        <w:t>Административного регламента.</w:t>
      </w:r>
    </w:p>
    <w:p w:rsidR="009F7457" w:rsidRDefault="009F7457" w:rsidP="00A17B8A">
      <w:pPr>
        <w:ind w:firstLine="567"/>
        <w:jc w:val="both"/>
      </w:pPr>
      <w:bookmarkStart w:id="65" w:name="sub_3910"/>
      <w:bookmarkEnd w:id="64"/>
      <w:r>
        <w:t>3.</w:t>
      </w:r>
      <w:r w:rsidR="00D41D51">
        <w:t>11</w:t>
      </w:r>
      <w:r>
        <w:t xml:space="preserve">.10. Исполнение </w:t>
      </w:r>
      <w:r w:rsidR="00D41D51">
        <w:t>м</w:t>
      </w:r>
      <w:r>
        <w:t>униципальной услуги до представления всех необходимых документов не допускается.</w:t>
      </w:r>
    </w:p>
    <w:bookmarkEnd w:id="65"/>
    <w:p w:rsidR="00E2422F" w:rsidRDefault="00E2422F" w:rsidP="00303701">
      <w:pPr>
        <w:jc w:val="both"/>
        <w:rPr>
          <w:rStyle w:val="11"/>
        </w:rPr>
      </w:pPr>
    </w:p>
    <w:p w:rsidR="00303701" w:rsidRDefault="00303701" w:rsidP="006A192B">
      <w:pPr>
        <w:jc w:val="center"/>
        <w:rPr>
          <w:rFonts w:eastAsia="Times New Roman CYR"/>
          <w:b/>
          <w:color w:val="000000"/>
        </w:rPr>
      </w:pPr>
      <w:r>
        <w:rPr>
          <w:rFonts w:eastAsia="Times New Roman CYR"/>
          <w:b/>
          <w:color w:val="000000"/>
        </w:rPr>
        <w:t xml:space="preserve">4. Формы контроля за </w:t>
      </w:r>
      <w:r w:rsidR="00AD2963">
        <w:rPr>
          <w:rFonts w:eastAsia="Times New Roman CYR"/>
          <w:b/>
          <w:color w:val="000000"/>
        </w:rPr>
        <w:t>исполнением административного регламента</w:t>
      </w:r>
    </w:p>
    <w:p w:rsidR="00A17B8A" w:rsidRDefault="00A17B8A" w:rsidP="006A192B">
      <w:pPr>
        <w:tabs>
          <w:tab w:val="left" w:pos="540"/>
        </w:tabs>
        <w:autoSpaceDE w:val="0"/>
        <w:ind w:firstLine="567"/>
        <w:jc w:val="both"/>
        <w:rPr>
          <w:rFonts w:eastAsia="Arial CYR"/>
          <w:lang w:eastAsia="ru-RU"/>
        </w:rPr>
      </w:pPr>
    </w:p>
    <w:p w:rsidR="006A192B" w:rsidRDefault="006A192B" w:rsidP="006A192B">
      <w:pPr>
        <w:tabs>
          <w:tab w:val="left" w:pos="540"/>
        </w:tabs>
        <w:autoSpaceDE w:val="0"/>
        <w:ind w:firstLine="567"/>
        <w:jc w:val="both"/>
        <w:rPr>
          <w:rFonts w:eastAsia="Arial CYR"/>
          <w:lang w:eastAsia="ru-RU"/>
        </w:rPr>
      </w:pPr>
      <w:r w:rsidRPr="005F1281">
        <w:rPr>
          <w:rFonts w:eastAsia="Arial CYR"/>
          <w:lang w:eastAsia="ru-RU"/>
        </w:rPr>
        <w:t xml:space="preserve">4.1. </w:t>
      </w:r>
      <w:r>
        <w:rPr>
          <w:rFonts w:eastAsia="Arial CYR"/>
          <w:lang w:eastAsia="ru-RU"/>
        </w:rPr>
        <w:t>П</w:t>
      </w:r>
      <w:r w:rsidRPr="007F0A6C">
        <w:rPr>
          <w:rFonts w:eastAsia="Arial CYR"/>
          <w:lang w:eastAsia="ru-RU"/>
        </w:rPr>
        <w:t>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Pr>
          <w:rFonts w:eastAsia="Arial CYR"/>
          <w:lang w:eastAsia="ru-RU"/>
        </w:rPr>
        <w:t>.</w:t>
      </w:r>
    </w:p>
    <w:p w:rsidR="006A192B" w:rsidRPr="007F0A6C" w:rsidRDefault="006A192B" w:rsidP="006A192B">
      <w:pPr>
        <w:autoSpaceDE w:val="0"/>
        <w:ind w:firstLine="567"/>
        <w:jc w:val="both"/>
        <w:rPr>
          <w:rFonts w:eastAsia="Arial CYR"/>
          <w:lang w:eastAsia="ru-RU"/>
        </w:rPr>
      </w:pPr>
      <w:r w:rsidRPr="007F0A6C">
        <w:rPr>
          <w:rFonts w:eastAsia="Arial CYR"/>
          <w:lang w:eastAsia="ru-RU"/>
        </w:rPr>
        <w:t xml:space="preserve">4.1.1. Должностные лица, муниципальные служащие, участвующие в предоставлении муниципальной услуги, руководствуются положениями настоящего </w:t>
      </w:r>
      <w:r>
        <w:rPr>
          <w:rFonts w:eastAsia="Arial CYR"/>
          <w:lang w:eastAsia="ru-RU"/>
        </w:rPr>
        <w:t>административного р</w:t>
      </w:r>
      <w:r w:rsidRPr="007F0A6C">
        <w:rPr>
          <w:rFonts w:eastAsia="Arial CYR"/>
          <w:lang w:eastAsia="ru-RU"/>
        </w:rPr>
        <w:t>егламента.</w:t>
      </w:r>
    </w:p>
    <w:p w:rsidR="006A192B" w:rsidRPr="007F0A6C" w:rsidRDefault="006A192B" w:rsidP="006A192B">
      <w:pPr>
        <w:autoSpaceDE w:val="0"/>
        <w:ind w:firstLine="567"/>
        <w:jc w:val="both"/>
        <w:rPr>
          <w:rFonts w:eastAsia="Arial CYR"/>
          <w:lang w:eastAsia="ru-RU"/>
        </w:rPr>
      </w:pPr>
      <w:r w:rsidRPr="007F0A6C">
        <w:rPr>
          <w:rFonts w:eastAsia="Arial CYR"/>
          <w:lang w:eastAsia="ru-RU"/>
        </w:rPr>
        <w:t>В должностных регламентах должн</w:t>
      </w:r>
      <w:r>
        <w:rPr>
          <w:rFonts w:eastAsia="Arial CYR"/>
          <w:lang w:eastAsia="ru-RU"/>
        </w:rPr>
        <w:t>остных лиц, участвующих в предо</w:t>
      </w:r>
      <w:r w:rsidRPr="007F0A6C">
        <w:rPr>
          <w:rFonts w:eastAsia="Arial CYR"/>
          <w:lang w:eastAsia="ru-RU"/>
        </w:rPr>
        <w:t>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6A192B" w:rsidRPr="007F0A6C" w:rsidRDefault="006A192B" w:rsidP="006A192B">
      <w:pPr>
        <w:autoSpaceDE w:val="0"/>
        <w:ind w:firstLine="567"/>
        <w:jc w:val="both"/>
        <w:rPr>
          <w:rFonts w:eastAsia="Arial CYR"/>
          <w:lang w:eastAsia="ru-RU"/>
        </w:rPr>
      </w:pPr>
      <w:r w:rsidRPr="007F0A6C">
        <w:rPr>
          <w:rFonts w:eastAsia="Arial CYR"/>
          <w:lang w:eastAsia="ru-RU"/>
        </w:rPr>
        <w:t>Должностные лица органов, учас</w:t>
      </w:r>
      <w:r>
        <w:rPr>
          <w:rFonts w:eastAsia="Arial CYR"/>
          <w:lang w:eastAsia="ru-RU"/>
        </w:rPr>
        <w:t>твующих в предоставлении муници</w:t>
      </w:r>
      <w:r w:rsidRPr="007F0A6C">
        <w:rPr>
          <w:rFonts w:eastAsia="Arial CYR"/>
          <w:lang w:eastAsia="ru-RU"/>
        </w:rPr>
        <w:t>пальной услуги, несут персональную ответ</w:t>
      </w:r>
      <w:r>
        <w:rPr>
          <w:rFonts w:eastAsia="Arial CYR"/>
          <w:lang w:eastAsia="ru-RU"/>
        </w:rPr>
        <w:t>ственность за исполнение админи</w:t>
      </w:r>
      <w:r w:rsidRPr="007F0A6C">
        <w:rPr>
          <w:rFonts w:eastAsia="Arial CYR"/>
          <w:lang w:eastAsia="ru-RU"/>
        </w:rPr>
        <w:t xml:space="preserve">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w:t>
      </w:r>
      <w:r w:rsidRPr="007F0A6C">
        <w:rPr>
          <w:rFonts w:eastAsia="Arial CYR"/>
          <w:lang w:eastAsia="ru-RU"/>
        </w:rPr>
        <w:lastRenderedPageBreak/>
        <w:t xml:space="preserve">условиях оказания муниципальной услуги; защиту сведений о персональных данных; уважительное отношение со стороны должностных лиц. </w:t>
      </w:r>
    </w:p>
    <w:p w:rsidR="006A192B" w:rsidRPr="007F0A6C" w:rsidRDefault="006A192B" w:rsidP="006A192B">
      <w:pPr>
        <w:autoSpaceDE w:val="0"/>
        <w:ind w:firstLine="567"/>
        <w:jc w:val="both"/>
        <w:rPr>
          <w:rFonts w:eastAsia="Arial CYR"/>
          <w:lang w:eastAsia="ru-RU"/>
        </w:rPr>
      </w:pPr>
      <w:r w:rsidRPr="007F0A6C">
        <w:rPr>
          <w:rFonts w:eastAsia="Arial CYR"/>
          <w:lang w:eastAsia="ru-RU"/>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w:t>
      </w:r>
      <w:r>
        <w:rPr>
          <w:rFonts w:eastAsia="Arial CYR"/>
          <w:lang w:eastAsia="ru-RU"/>
        </w:rPr>
        <w:t>Администрации (МФЦ)</w:t>
      </w:r>
      <w:r w:rsidRPr="007F0A6C">
        <w:rPr>
          <w:rFonts w:eastAsia="Arial CYR"/>
          <w:lang w:eastAsia="ru-RU"/>
        </w:rPr>
        <w:t xml:space="preserve"> осуществляется постоянно непосредственно их начальниками путем проведения проверок.</w:t>
      </w:r>
    </w:p>
    <w:p w:rsidR="006A192B" w:rsidRDefault="006A192B" w:rsidP="006A192B">
      <w:pPr>
        <w:autoSpaceDE w:val="0"/>
        <w:ind w:firstLine="567"/>
        <w:jc w:val="both"/>
        <w:rPr>
          <w:rFonts w:eastAsia="Arial CYR"/>
          <w:lang w:eastAsia="ru-RU"/>
        </w:rPr>
      </w:pPr>
      <w:r w:rsidRPr="007F0A6C">
        <w:rPr>
          <w:rFonts w:eastAsia="Arial CYR"/>
          <w:lang w:eastAsia="ru-RU"/>
        </w:rPr>
        <w:t>4.1.3. Проверки полноты и качества предоставления муниципальной услуги включают в себя проведение провер</w:t>
      </w:r>
      <w:r>
        <w:rPr>
          <w:rFonts w:eastAsia="Arial CYR"/>
          <w:lang w:eastAsia="ru-RU"/>
        </w:rPr>
        <w:t>ок, выявление и устранение нару</w:t>
      </w:r>
      <w:r w:rsidRPr="007F0A6C">
        <w:rPr>
          <w:rFonts w:eastAsia="Arial CYR"/>
          <w:lang w:eastAsia="ru-RU"/>
        </w:rPr>
        <w:t xml:space="preserve">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Pr>
          <w:rFonts w:eastAsia="Arial CYR"/>
          <w:lang w:eastAsia="ru-RU"/>
        </w:rPr>
        <w:t>Администрации</w:t>
      </w:r>
      <w:r w:rsidRPr="007F0A6C">
        <w:rPr>
          <w:rFonts w:eastAsia="Arial CYR"/>
          <w:lang w:eastAsia="ru-RU"/>
        </w:rPr>
        <w:t>, ответственных за предоставление муниципальной услуги.</w:t>
      </w:r>
    </w:p>
    <w:p w:rsidR="006A192B"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 xml:space="preserve">4.2. </w:t>
      </w:r>
      <w:r>
        <w:rPr>
          <w:rFonts w:eastAsia="Arial CYR"/>
          <w:lang w:eastAsia="ru-RU"/>
        </w:rPr>
        <w:t>П</w:t>
      </w:r>
      <w:r w:rsidRPr="00A50F4E">
        <w:rPr>
          <w:rFonts w:eastAsia="Arial CYR"/>
          <w:lang w:eastAsia="ru-RU"/>
        </w:rPr>
        <w:t>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w:t>
      </w:r>
      <w:r w:rsidR="006F57D1">
        <w:rPr>
          <w:rFonts w:eastAsia="Arial CYR"/>
          <w:lang w:eastAsia="ru-RU"/>
        </w:rPr>
        <w:t xml:space="preserve"> </w:t>
      </w:r>
      <w:r w:rsidRPr="00A50F4E">
        <w:rPr>
          <w:rFonts w:eastAsia="Arial CYR"/>
          <w:lang w:eastAsia="ru-RU"/>
        </w:rPr>
        <w:t>за полнотой и качеством предоставления муниципальной услуги</w:t>
      </w:r>
      <w:r>
        <w:rPr>
          <w:rFonts w:eastAsia="Arial CYR"/>
          <w:lang w:eastAsia="ru-RU"/>
        </w:rPr>
        <w:t>.</w:t>
      </w:r>
    </w:p>
    <w:p w:rsidR="006A192B" w:rsidRPr="00A50F4E" w:rsidRDefault="006A192B" w:rsidP="006A192B">
      <w:pPr>
        <w:autoSpaceDE w:val="0"/>
        <w:autoSpaceDN w:val="0"/>
        <w:adjustRightInd w:val="0"/>
        <w:ind w:firstLine="567"/>
        <w:jc w:val="both"/>
        <w:outlineLvl w:val="2"/>
        <w:rPr>
          <w:rFonts w:eastAsia="Arial CYR"/>
          <w:lang w:eastAsia="ru-RU"/>
        </w:rPr>
      </w:pPr>
      <w:r>
        <w:rPr>
          <w:rFonts w:eastAsia="Arial CYR"/>
          <w:lang w:eastAsia="ru-RU"/>
        </w:rPr>
        <w:t xml:space="preserve">4.2.1. </w:t>
      </w:r>
      <w:r w:rsidRPr="00A50F4E">
        <w:rPr>
          <w:rFonts w:eastAsia="Arial CYR"/>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rsidR="006A192B" w:rsidRPr="00A50F4E"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Плановые и внеплановые проверки провод</w:t>
      </w:r>
      <w:r>
        <w:rPr>
          <w:rFonts w:eastAsia="Arial CYR"/>
          <w:lang w:eastAsia="ru-RU"/>
        </w:rPr>
        <w:t>я</w:t>
      </w:r>
      <w:r w:rsidRPr="00A50F4E">
        <w:rPr>
          <w:rFonts w:eastAsia="Arial CYR"/>
          <w:lang w:eastAsia="ru-RU"/>
        </w:rPr>
        <w:t xml:space="preserve">тся </w:t>
      </w:r>
      <w:r>
        <w:rPr>
          <w:rFonts w:eastAsia="Arial CYR"/>
          <w:lang w:eastAsia="ru-RU"/>
        </w:rPr>
        <w:t xml:space="preserve">главой </w:t>
      </w:r>
      <w:r w:rsidR="00AF3BCE">
        <w:rPr>
          <w:rFonts w:eastAsia="Arial CYR"/>
          <w:lang w:eastAsia="ru-RU"/>
        </w:rPr>
        <w:t>Бесленеев</w:t>
      </w:r>
      <w:r>
        <w:rPr>
          <w:rFonts w:eastAsia="Arial CYR"/>
          <w:lang w:eastAsia="ru-RU"/>
        </w:rPr>
        <w:t>ского сельского поселения Мостовского района</w:t>
      </w:r>
      <w:r w:rsidRPr="00A50F4E">
        <w:rPr>
          <w:rFonts w:eastAsia="Arial CYR"/>
          <w:lang w:eastAsia="ru-RU"/>
        </w:rPr>
        <w:t>.</w:t>
      </w:r>
    </w:p>
    <w:p w:rsidR="006A192B" w:rsidRPr="00A50F4E" w:rsidRDefault="006A192B" w:rsidP="006A192B">
      <w:pPr>
        <w:autoSpaceDE w:val="0"/>
        <w:autoSpaceDN w:val="0"/>
        <w:adjustRightInd w:val="0"/>
        <w:ind w:firstLine="567"/>
        <w:jc w:val="both"/>
        <w:outlineLvl w:val="2"/>
        <w:rPr>
          <w:rFonts w:eastAsia="Arial CYR"/>
          <w:lang w:eastAsia="ru-RU"/>
        </w:rPr>
      </w:pPr>
      <w:r>
        <w:rPr>
          <w:rFonts w:eastAsia="Arial CYR"/>
          <w:lang w:eastAsia="ru-RU"/>
        </w:rPr>
        <w:t xml:space="preserve">4.2.2. </w:t>
      </w:r>
      <w:r w:rsidRPr="00A50F4E">
        <w:rPr>
          <w:rFonts w:eastAsia="Arial CYR"/>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6A192B" w:rsidRPr="00A50F4E" w:rsidRDefault="006A192B" w:rsidP="006A192B">
      <w:pPr>
        <w:autoSpaceDE w:val="0"/>
        <w:autoSpaceDN w:val="0"/>
        <w:adjustRightInd w:val="0"/>
        <w:ind w:firstLine="567"/>
        <w:jc w:val="both"/>
        <w:outlineLvl w:val="2"/>
        <w:rPr>
          <w:rFonts w:eastAsia="Arial CYR"/>
          <w:lang w:eastAsia="ru-RU"/>
        </w:rPr>
      </w:pPr>
      <w:r>
        <w:rPr>
          <w:rFonts w:eastAsia="Arial CYR"/>
          <w:lang w:eastAsia="ru-RU"/>
        </w:rPr>
        <w:t xml:space="preserve">4.2.3. </w:t>
      </w:r>
      <w:r w:rsidRPr="00A50F4E">
        <w:rPr>
          <w:rFonts w:eastAsia="Arial CYR"/>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6A192B" w:rsidRPr="00A50F4E" w:rsidRDefault="006A192B" w:rsidP="006A192B">
      <w:pPr>
        <w:autoSpaceDE w:val="0"/>
        <w:autoSpaceDN w:val="0"/>
        <w:adjustRightInd w:val="0"/>
        <w:ind w:firstLine="567"/>
        <w:jc w:val="both"/>
        <w:outlineLvl w:val="2"/>
        <w:rPr>
          <w:rFonts w:eastAsia="Arial CYR"/>
          <w:lang w:eastAsia="ru-RU"/>
        </w:rPr>
      </w:pPr>
      <w:r>
        <w:rPr>
          <w:rFonts w:eastAsia="Arial CYR"/>
          <w:lang w:eastAsia="ru-RU"/>
        </w:rPr>
        <w:t xml:space="preserve">4.2.4. </w:t>
      </w:r>
      <w:r w:rsidRPr="00A50F4E">
        <w:rPr>
          <w:rFonts w:eastAsia="Arial CYR"/>
          <w:lang w:eastAsia="ru-RU"/>
        </w:rPr>
        <w:t>В ходе плановых и внеплановых проверок:</w:t>
      </w:r>
    </w:p>
    <w:p w:rsidR="006A192B" w:rsidRPr="00A50F4E"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 xml:space="preserve">проверяется знание ответственными </w:t>
      </w:r>
      <w:r>
        <w:rPr>
          <w:rFonts w:eastAsia="Arial CYR"/>
          <w:lang w:eastAsia="ru-RU"/>
        </w:rPr>
        <w:t>лицами требований настоящего ад</w:t>
      </w:r>
      <w:r w:rsidRPr="00A50F4E">
        <w:rPr>
          <w:rFonts w:eastAsia="Arial CYR"/>
          <w:lang w:eastAsia="ru-RU"/>
        </w:rPr>
        <w:t>министративного регламента, нормативных правовых актов, устанавливающих требования к предоставлению муниципальной услуги;</w:t>
      </w:r>
    </w:p>
    <w:p w:rsidR="006A192B" w:rsidRPr="00A50F4E"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проверяется соблюдение сроков и последовательности исполнения административных процедур;</w:t>
      </w:r>
    </w:p>
    <w:p w:rsidR="006A192B"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выявляются нарушения прав заявителей, недостатки, допущенные в ходе предоставления муниципальной услуги.</w:t>
      </w:r>
    </w:p>
    <w:p w:rsidR="006A192B"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 xml:space="preserve">4.3. </w:t>
      </w:r>
      <w:r>
        <w:rPr>
          <w:rFonts w:eastAsia="Arial CYR"/>
          <w:lang w:eastAsia="ru-RU"/>
        </w:rPr>
        <w:t>О</w:t>
      </w:r>
      <w:r w:rsidRPr="00A50F4E">
        <w:rPr>
          <w:rFonts w:eastAsia="Arial CYR"/>
          <w:lang w:eastAsia="ru-RU"/>
        </w:rPr>
        <w:t>тветственность должностных лиц органа местного самоуправления за решения и действия (бездействие), принимаемые(осуществляемые) ими в ходе предоставления муниципальной услуги</w:t>
      </w:r>
      <w:r>
        <w:rPr>
          <w:rFonts w:eastAsia="Arial CYR"/>
          <w:lang w:eastAsia="ru-RU"/>
        </w:rPr>
        <w:t>.</w:t>
      </w:r>
    </w:p>
    <w:p w:rsidR="006A192B" w:rsidRPr="00A50F4E"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A192B" w:rsidRPr="00A50F4E"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w:t>
      </w:r>
      <w:r>
        <w:rPr>
          <w:rFonts w:eastAsia="Arial CYR"/>
          <w:lang w:eastAsia="ru-RU"/>
        </w:rPr>
        <w:t>твие) при предоставлении муници</w:t>
      </w:r>
      <w:r w:rsidRPr="00A50F4E">
        <w:rPr>
          <w:rFonts w:eastAsia="Arial CYR"/>
          <w:lang w:eastAsia="ru-RU"/>
        </w:rPr>
        <w:t>пальной услуги.</w:t>
      </w:r>
    </w:p>
    <w:p w:rsidR="006A192B"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6A192B" w:rsidRDefault="006A192B" w:rsidP="006A192B">
      <w:pPr>
        <w:autoSpaceDE w:val="0"/>
        <w:autoSpaceDN w:val="0"/>
        <w:adjustRightInd w:val="0"/>
        <w:ind w:firstLine="567"/>
        <w:jc w:val="both"/>
        <w:outlineLvl w:val="2"/>
      </w:pPr>
      <w:r w:rsidRPr="00A50F4E">
        <w:t xml:space="preserve">4.4. </w:t>
      </w:r>
      <w:r>
        <w:t>П</w:t>
      </w:r>
      <w:r w:rsidRPr="00A50F4E">
        <w:t>оложения, характеризующие требования к порядку и формам контроля за предоставлением муниципальной</w:t>
      </w:r>
      <w:r>
        <w:t xml:space="preserve"> услуги, в том числе со стороны </w:t>
      </w:r>
      <w:r w:rsidRPr="00A50F4E">
        <w:t>граждан, их объединений и организаций</w:t>
      </w:r>
      <w:r>
        <w:t>.</w:t>
      </w:r>
    </w:p>
    <w:p w:rsidR="006A192B" w:rsidRPr="00A50F4E" w:rsidRDefault="006A192B" w:rsidP="006A192B">
      <w:pPr>
        <w:autoSpaceDE w:val="0"/>
        <w:autoSpaceDN w:val="0"/>
        <w:adjustRightInd w:val="0"/>
        <w:ind w:firstLine="567"/>
        <w:jc w:val="both"/>
        <w:outlineLvl w:val="2"/>
      </w:pPr>
      <w:r>
        <w:t xml:space="preserve">4.4.1. </w:t>
      </w:r>
      <w:r w:rsidRPr="00A50F4E">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r>
        <w:t>Администрации</w:t>
      </w:r>
      <w:r w:rsidRPr="00A50F4E">
        <w:t xml:space="preserve"> нормативных правовых актов Российской Федерации, Краснодарского края, а также положений Регламента.</w:t>
      </w:r>
    </w:p>
    <w:p w:rsidR="006A192B" w:rsidRPr="00A50F4E" w:rsidRDefault="006A192B" w:rsidP="006A192B">
      <w:pPr>
        <w:autoSpaceDE w:val="0"/>
        <w:autoSpaceDN w:val="0"/>
        <w:adjustRightInd w:val="0"/>
        <w:ind w:firstLine="567"/>
        <w:jc w:val="both"/>
        <w:outlineLvl w:val="2"/>
      </w:pPr>
      <w:r w:rsidRPr="00A50F4E">
        <w:t>Проверка также может проводиться по конкретному обращению гражданина или организации.</w:t>
      </w:r>
    </w:p>
    <w:p w:rsidR="006A192B" w:rsidRPr="00A50F4E" w:rsidRDefault="006A192B" w:rsidP="006A192B">
      <w:pPr>
        <w:autoSpaceDE w:val="0"/>
        <w:autoSpaceDN w:val="0"/>
        <w:adjustRightInd w:val="0"/>
        <w:ind w:firstLine="567"/>
        <w:jc w:val="both"/>
        <w:outlineLvl w:val="2"/>
      </w:pPr>
      <w:r>
        <w:t xml:space="preserve">4.4.2. </w:t>
      </w:r>
      <w:r w:rsidRPr="00A50F4E">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6A192B" w:rsidRDefault="006A192B" w:rsidP="006A192B">
      <w:pPr>
        <w:autoSpaceDE w:val="0"/>
        <w:autoSpaceDN w:val="0"/>
        <w:adjustRightInd w:val="0"/>
        <w:ind w:firstLine="567"/>
        <w:jc w:val="both"/>
        <w:outlineLvl w:val="2"/>
      </w:pPr>
      <w:r>
        <w:t xml:space="preserve">4.4.3. </w:t>
      </w:r>
      <w:r w:rsidRPr="00A50F4E">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C72D86" w:rsidRDefault="00C72D86" w:rsidP="00303701">
      <w:pPr>
        <w:ind w:firstLine="709"/>
        <w:jc w:val="both"/>
      </w:pPr>
    </w:p>
    <w:p w:rsidR="00A17B8A" w:rsidRDefault="00303701" w:rsidP="00303701">
      <w:pPr>
        <w:jc w:val="center"/>
        <w:rPr>
          <w:b/>
        </w:rPr>
      </w:pPr>
      <w:r>
        <w:rPr>
          <w:b/>
        </w:rPr>
        <w:t>5. Досудебный (внесудебный) порядок обжалования решений и</w:t>
      </w:r>
    </w:p>
    <w:p w:rsidR="00303701" w:rsidRDefault="00303701" w:rsidP="00303701">
      <w:pPr>
        <w:jc w:val="center"/>
        <w:rPr>
          <w:b/>
        </w:rPr>
      </w:pPr>
      <w:r>
        <w:rPr>
          <w:b/>
        </w:rPr>
        <w:t xml:space="preserve"> действий (бездействия) органа, </w:t>
      </w:r>
      <w:r w:rsidR="00AD2963">
        <w:rPr>
          <w:b/>
        </w:rPr>
        <w:t xml:space="preserve"> предоставляющего муниципальную услугу,   </w:t>
      </w:r>
      <w:r>
        <w:rPr>
          <w:b/>
        </w:rPr>
        <w:t>а также должностных лиц</w:t>
      </w:r>
      <w:r w:rsidR="00E00575">
        <w:rPr>
          <w:b/>
        </w:rPr>
        <w:t>,</w:t>
      </w:r>
      <w:r>
        <w:rPr>
          <w:b/>
        </w:rPr>
        <w:t xml:space="preserve"> муниципальных служащих</w:t>
      </w:r>
    </w:p>
    <w:p w:rsidR="00337BEE" w:rsidRDefault="00337BEE" w:rsidP="00303701">
      <w:pPr>
        <w:jc w:val="center"/>
        <w:rPr>
          <w:b/>
        </w:rPr>
      </w:pPr>
    </w:p>
    <w:p w:rsidR="00E9307F" w:rsidRPr="005D3247" w:rsidRDefault="00E9307F" w:rsidP="00E9307F">
      <w:pPr>
        <w:ind w:firstLine="709"/>
        <w:jc w:val="both"/>
        <w:rPr>
          <w:color w:val="000000" w:themeColor="text1"/>
        </w:rPr>
      </w:pPr>
      <w:r w:rsidRPr="005D3247">
        <w:rPr>
          <w:color w:val="000000" w:themeColor="text1"/>
        </w:rPr>
        <w:t xml:space="preserve">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 </w:t>
      </w:r>
    </w:p>
    <w:p w:rsidR="00E9307F" w:rsidRPr="005D3247" w:rsidRDefault="00E9307F" w:rsidP="00E9307F">
      <w:pPr>
        <w:ind w:firstLine="709"/>
        <w:jc w:val="both"/>
        <w:rPr>
          <w:color w:val="000000" w:themeColor="text1"/>
        </w:rPr>
      </w:pPr>
      <w:r w:rsidRPr="005D3247">
        <w:rPr>
          <w:color w:val="000000" w:themeColor="text1"/>
        </w:rPr>
        <w:t xml:space="preserve">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  </w:t>
      </w:r>
    </w:p>
    <w:p w:rsidR="00E9307F" w:rsidRPr="005D3247" w:rsidRDefault="00E9307F" w:rsidP="00E9307F">
      <w:pPr>
        <w:ind w:firstLine="709"/>
        <w:jc w:val="both"/>
        <w:rPr>
          <w:color w:val="000000" w:themeColor="text1"/>
        </w:rPr>
      </w:pPr>
      <w:r w:rsidRPr="005D3247">
        <w:rPr>
          <w:color w:val="000000" w:themeColor="text1"/>
        </w:rPr>
        <w:t xml:space="preserve">5.2. Предмет досудебного (внесудебного) обжалования.  </w:t>
      </w:r>
    </w:p>
    <w:p w:rsidR="00E9307F" w:rsidRPr="005D3247" w:rsidRDefault="00E9307F" w:rsidP="00E9307F">
      <w:pPr>
        <w:ind w:firstLine="709"/>
        <w:jc w:val="both"/>
        <w:rPr>
          <w:color w:val="000000" w:themeColor="text1"/>
        </w:rPr>
      </w:pPr>
      <w:r w:rsidRPr="005D3247">
        <w:rPr>
          <w:color w:val="000000" w:themeColor="text1"/>
        </w:rPr>
        <w:t>Предметом досудебного обжалования является обжалование действий (бездействий) и решений, принятых (осуществляемых) в ходе предоставления муниципальной услуги, в том числе при обращении заявителя с жалобой в следующих случаях:</w:t>
      </w:r>
    </w:p>
    <w:p w:rsidR="00E9307F" w:rsidRPr="005D3247" w:rsidRDefault="00E9307F" w:rsidP="00E9307F">
      <w:pPr>
        <w:ind w:firstLine="709"/>
        <w:jc w:val="both"/>
        <w:rPr>
          <w:color w:val="000000" w:themeColor="text1"/>
        </w:rPr>
      </w:pPr>
      <w:r w:rsidRPr="005D3247">
        <w:rPr>
          <w:color w:val="000000" w:themeColor="text1"/>
        </w:rPr>
        <w:t>1) нарушение срока регистрации запроса заявителя о предоставлении муниципальной услуги;</w:t>
      </w:r>
    </w:p>
    <w:p w:rsidR="00E9307F" w:rsidRPr="005D3247" w:rsidRDefault="00E9307F" w:rsidP="00E9307F">
      <w:pPr>
        <w:ind w:firstLine="709"/>
        <w:jc w:val="both"/>
        <w:rPr>
          <w:color w:val="000000" w:themeColor="text1"/>
        </w:rPr>
      </w:pPr>
      <w:r w:rsidRPr="005D3247">
        <w:rPr>
          <w:color w:val="000000" w:themeColor="text1"/>
        </w:rPr>
        <w:lastRenderedPageBreak/>
        <w:t>2) нарушение срока предоставления муниципальной услуги;</w:t>
      </w:r>
    </w:p>
    <w:p w:rsidR="00E9307F" w:rsidRPr="005D3247" w:rsidRDefault="00E9307F" w:rsidP="00E9307F">
      <w:pPr>
        <w:ind w:firstLine="709"/>
        <w:jc w:val="both"/>
        <w:rPr>
          <w:color w:val="000000" w:themeColor="text1"/>
        </w:rPr>
      </w:pPr>
      <w:r w:rsidRPr="005D3247">
        <w:rPr>
          <w:color w:val="000000" w:themeColor="text1"/>
        </w:rPr>
        <w:t>3)требование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E9307F" w:rsidRPr="005D3247" w:rsidRDefault="00E9307F" w:rsidP="00E9307F">
      <w:pPr>
        <w:ind w:firstLine="709"/>
        <w:jc w:val="both"/>
        <w:rPr>
          <w:color w:val="000000" w:themeColor="text1"/>
        </w:rPr>
      </w:pPr>
      <w:r w:rsidRPr="005D3247">
        <w:rPr>
          <w:color w:val="000000" w:themeColor="text1"/>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 у заявителя;</w:t>
      </w:r>
    </w:p>
    <w:p w:rsidR="00E9307F" w:rsidRPr="005D3247" w:rsidRDefault="00E9307F" w:rsidP="00E9307F">
      <w:pPr>
        <w:ind w:firstLine="709"/>
        <w:jc w:val="both"/>
        <w:rPr>
          <w:color w:val="000000" w:themeColor="text1"/>
        </w:rPr>
      </w:pPr>
      <w:r w:rsidRPr="005D3247">
        <w:rPr>
          <w:color w:val="000000" w:themeColor="text1"/>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E9307F" w:rsidRPr="005D3247" w:rsidRDefault="00E9307F" w:rsidP="00E9307F">
      <w:pPr>
        <w:ind w:firstLine="709"/>
        <w:jc w:val="both"/>
        <w:rPr>
          <w:color w:val="000000" w:themeColor="text1"/>
        </w:rPr>
      </w:pPr>
      <w:r w:rsidRPr="005D3247">
        <w:rPr>
          <w:color w:val="000000" w:themeColor="text1"/>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 </w:t>
      </w:r>
    </w:p>
    <w:p w:rsidR="00E9307F" w:rsidRPr="005D3247" w:rsidRDefault="00E9307F" w:rsidP="00E9307F">
      <w:pPr>
        <w:ind w:firstLine="709"/>
        <w:jc w:val="both"/>
        <w:rPr>
          <w:color w:val="000000" w:themeColor="text1"/>
        </w:rPr>
      </w:pPr>
      <w:r w:rsidRPr="005D3247">
        <w:rPr>
          <w:color w:val="000000" w:themeColor="text1"/>
        </w:rPr>
        <w:t>7)отказ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9307F" w:rsidRPr="005D3247" w:rsidRDefault="00E9307F" w:rsidP="00E9307F">
      <w:pPr>
        <w:ind w:firstLine="709"/>
        <w:jc w:val="both"/>
        <w:rPr>
          <w:color w:val="000000" w:themeColor="text1"/>
        </w:rPr>
      </w:pPr>
      <w:r w:rsidRPr="005D3247">
        <w:rPr>
          <w:color w:val="000000" w:themeColor="text1"/>
        </w:rPr>
        <w:t xml:space="preserve">5.3.Исчерпывающий перечень оснований для приостановления рассмотрения жалобы и случаев, в которых ответ на жалобу не дается. </w:t>
      </w:r>
    </w:p>
    <w:p w:rsidR="00E9307F" w:rsidRPr="005D3247" w:rsidRDefault="00E9307F" w:rsidP="00E9307F">
      <w:pPr>
        <w:ind w:firstLine="709"/>
        <w:jc w:val="both"/>
        <w:rPr>
          <w:color w:val="000000" w:themeColor="text1"/>
        </w:rPr>
      </w:pPr>
      <w:r w:rsidRPr="005D3247">
        <w:rPr>
          <w:color w:val="000000" w:themeColor="text1"/>
        </w:rPr>
        <w:t> В рассмотрении обращения может быть отказано в случае:</w:t>
      </w:r>
    </w:p>
    <w:p w:rsidR="00E9307F" w:rsidRPr="005D3247" w:rsidRDefault="00E9307F" w:rsidP="00E9307F">
      <w:pPr>
        <w:ind w:firstLine="709"/>
        <w:jc w:val="both"/>
        <w:rPr>
          <w:color w:val="000000" w:themeColor="text1"/>
        </w:rPr>
      </w:pPr>
      <w:r w:rsidRPr="005D3247">
        <w:rPr>
          <w:color w:val="000000" w:themeColor="text1"/>
        </w:rPr>
        <w:t>- отсутствия указания фамилии заявителя или почтового адреса, по которому должен быть направлен ответ;</w:t>
      </w:r>
    </w:p>
    <w:p w:rsidR="00E9307F" w:rsidRPr="005D3247" w:rsidRDefault="00E9307F" w:rsidP="00E9307F">
      <w:pPr>
        <w:ind w:firstLine="709"/>
        <w:jc w:val="both"/>
        <w:rPr>
          <w:color w:val="000000" w:themeColor="text1"/>
        </w:rPr>
      </w:pPr>
      <w:r w:rsidRPr="005D3247">
        <w:rPr>
          <w:color w:val="000000" w:themeColor="text1"/>
        </w:rPr>
        <w:t>- поступления от заявителя обращения о прекращении рассмотрения ранее направленного обращения;</w:t>
      </w:r>
    </w:p>
    <w:p w:rsidR="00E9307F" w:rsidRPr="005D3247" w:rsidRDefault="00E9307F" w:rsidP="00E9307F">
      <w:pPr>
        <w:ind w:firstLine="709"/>
        <w:jc w:val="both"/>
        <w:rPr>
          <w:color w:val="000000" w:themeColor="text1"/>
        </w:rPr>
      </w:pPr>
      <w:r w:rsidRPr="005D3247">
        <w:rPr>
          <w:color w:val="000000" w:themeColor="text1"/>
        </w:rPr>
        <w:t>- если текст письменного обращения не поддается прочтению, ответ на обращение не дается, и оно не подлежит направлению на рассмотрение в уполномоченный орган, о чём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E9307F" w:rsidRPr="005D3247" w:rsidRDefault="00E9307F" w:rsidP="00E9307F">
      <w:pPr>
        <w:ind w:firstLine="709"/>
        <w:jc w:val="both"/>
        <w:rPr>
          <w:color w:val="000000" w:themeColor="text1"/>
        </w:rPr>
      </w:pPr>
      <w:r w:rsidRPr="005D3247">
        <w:rPr>
          <w:color w:val="000000" w:themeColor="text1"/>
        </w:rPr>
        <w:t>В рассмотрении обращения по существу может быть отказано в случае:</w:t>
      </w:r>
    </w:p>
    <w:p w:rsidR="00E9307F" w:rsidRPr="005D3247" w:rsidRDefault="00E9307F" w:rsidP="00E9307F">
      <w:pPr>
        <w:ind w:firstLine="709"/>
        <w:jc w:val="both"/>
        <w:rPr>
          <w:color w:val="000000" w:themeColor="text1"/>
        </w:rPr>
      </w:pPr>
      <w:r w:rsidRPr="005D3247">
        <w:rPr>
          <w:color w:val="000000" w:themeColor="text1"/>
        </w:rPr>
        <w:t>- 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E9307F" w:rsidRPr="005D3247" w:rsidRDefault="00E9307F" w:rsidP="00E9307F">
      <w:pPr>
        <w:ind w:firstLine="709"/>
        <w:jc w:val="both"/>
        <w:rPr>
          <w:color w:val="000000" w:themeColor="text1"/>
        </w:rPr>
      </w:pPr>
      <w:r w:rsidRPr="005D3247">
        <w:rPr>
          <w:color w:val="000000" w:themeColor="text1"/>
        </w:rPr>
        <w:t>- 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E9307F" w:rsidRPr="005D3247" w:rsidRDefault="00E9307F" w:rsidP="00E9307F">
      <w:pPr>
        <w:ind w:firstLine="709"/>
        <w:jc w:val="both"/>
        <w:rPr>
          <w:color w:val="000000" w:themeColor="text1"/>
        </w:rPr>
      </w:pPr>
      <w:r w:rsidRPr="005D3247">
        <w:rPr>
          <w:color w:val="000000" w:themeColor="text1"/>
        </w:rPr>
        <w:lastRenderedPageBreak/>
        <w:t>- если в обращении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 данному вопросу);</w:t>
      </w:r>
    </w:p>
    <w:p w:rsidR="00E9307F" w:rsidRPr="005D3247" w:rsidRDefault="00E9307F" w:rsidP="00E9307F">
      <w:pPr>
        <w:ind w:firstLine="709"/>
        <w:jc w:val="both"/>
        <w:rPr>
          <w:color w:val="000000" w:themeColor="text1"/>
        </w:rPr>
      </w:pPr>
      <w:r w:rsidRPr="005D3247">
        <w:rPr>
          <w:color w:val="000000" w:themeColor="text1"/>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E9307F" w:rsidRPr="005D3247" w:rsidRDefault="00E9307F" w:rsidP="00E9307F">
      <w:pPr>
        <w:ind w:firstLine="709"/>
        <w:jc w:val="both"/>
        <w:rPr>
          <w:color w:val="000000" w:themeColor="text1"/>
        </w:rPr>
      </w:pPr>
      <w:r w:rsidRPr="005D3247">
        <w:rPr>
          <w:color w:val="000000" w:themeColor="text1"/>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уполномоченный орган;</w:t>
      </w:r>
    </w:p>
    <w:p w:rsidR="00E9307F" w:rsidRPr="005D3247" w:rsidRDefault="00E9307F" w:rsidP="00E9307F">
      <w:pPr>
        <w:ind w:firstLine="709"/>
        <w:jc w:val="both"/>
        <w:rPr>
          <w:color w:val="000000" w:themeColor="text1"/>
        </w:rPr>
      </w:pPr>
      <w:r w:rsidRPr="005D3247">
        <w:rPr>
          <w:color w:val="000000" w:themeColor="text1"/>
        </w:rPr>
        <w:t xml:space="preserve">5.4. Основания для начала процедуры досудебного (внесудебного) обжалования.   </w:t>
      </w:r>
    </w:p>
    <w:p w:rsidR="00E9307F" w:rsidRPr="005D3247" w:rsidRDefault="00E9307F" w:rsidP="00E9307F">
      <w:pPr>
        <w:ind w:firstLine="709"/>
        <w:jc w:val="both"/>
        <w:rPr>
          <w:color w:val="000000" w:themeColor="text1"/>
        </w:rPr>
      </w:pPr>
      <w:r w:rsidRPr="005D3247">
        <w:rPr>
          <w:color w:val="000000" w:themeColor="text1"/>
        </w:rPr>
        <w:t>Основанием для начала процедуры досудебного (внесудебного) обжалования является поступление жалобы в письменной форме на бумажном носителе либо в электронной форме, в орган, непосредственно предоставляющий муниципальную услугу.</w:t>
      </w:r>
    </w:p>
    <w:p w:rsidR="00E9307F" w:rsidRPr="005D3247" w:rsidRDefault="00E9307F" w:rsidP="00E9307F">
      <w:pPr>
        <w:ind w:firstLine="709"/>
        <w:jc w:val="both"/>
        <w:rPr>
          <w:color w:val="000000" w:themeColor="text1"/>
        </w:rPr>
      </w:pPr>
      <w:r w:rsidRPr="005D3247">
        <w:rPr>
          <w:color w:val="000000" w:themeColor="text1"/>
        </w:rPr>
        <w:t>Жалоба должна содержать:</w:t>
      </w:r>
    </w:p>
    <w:p w:rsidR="00E9307F" w:rsidRPr="005D3247" w:rsidRDefault="00E9307F" w:rsidP="00E9307F">
      <w:pPr>
        <w:ind w:firstLine="709"/>
        <w:jc w:val="both"/>
        <w:rPr>
          <w:color w:val="000000" w:themeColor="text1"/>
        </w:rPr>
      </w:pPr>
      <w:r w:rsidRPr="005D3247">
        <w:rPr>
          <w:color w:val="000000" w:themeColor="text1"/>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9307F" w:rsidRPr="005D3247" w:rsidRDefault="00E9307F" w:rsidP="00E9307F">
      <w:pPr>
        <w:ind w:firstLine="709"/>
        <w:jc w:val="both"/>
        <w:rPr>
          <w:color w:val="000000" w:themeColor="text1"/>
        </w:rPr>
      </w:pPr>
      <w:r w:rsidRPr="005D3247">
        <w:rPr>
          <w:color w:val="000000" w:themeColor="text1"/>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или почтовый адрес, по которым должен быть направлен ответ заявителю;</w:t>
      </w:r>
    </w:p>
    <w:p w:rsidR="00E9307F" w:rsidRPr="005D3247" w:rsidRDefault="00E9307F" w:rsidP="00E9307F">
      <w:pPr>
        <w:ind w:firstLine="709"/>
        <w:jc w:val="both"/>
        <w:rPr>
          <w:color w:val="000000" w:themeColor="text1"/>
        </w:rPr>
      </w:pPr>
      <w:r w:rsidRPr="005D3247">
        <w:rPr>
          <w:color w:val="000000" w:themeColor="text1"/>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9307F" w:rsidRPr="005D3247" w:rsidRDefault="00E9307F" w:rsidP="00E9307F">
      <w:pPr>
        <w:ind w:firstLine="709"/>
        <w:jc w:val="both"/>
        <w:rPr>
          <w:color w:val="000000" w:themeColor="text1"/>
        </w:rPr>
      </w:pPr>
      <w:r w:rsidRPr="005D3247">
        <w:rPr>
          <w:color w:val="000000" w:themeColor="text1"/>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9307F" w:rsidRPr="005D3247" w:rsidRDefault="00E9307F" w:rsidP="00E9307F">
      <w:pPr>
        <w:ind w:firstLine="709"/>
        <w:jc w:val="both"/>
        <w:rPr>
          <w:color w:val="000000" w:themeColor="text1"/>
        </w:rPr>
      </w:pPr>
      <w:r w:rsidRPr="005D3247">
        <w:rPr>
          <w:color w:val="000000" w:themeColor="text1"/>
        </w:rPr>
        <w:t>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9307F" w:rsidRPr="005D3247" w:rsidRDefault="00E9307F" w:rsidP="00E9307F">
      <w:pPr>
        <w:ind w:firstLine="709"/>
        <w:jc w:val="both"/>
        <w:rPr>
          <w:color w:val="000000" w:themeColor="text1"/>
        </w:rPr>
      </w:pPr>
      <w:r w:rsidRPr="005D3247">
        <w:rPr>
          <w:color w:val="000000" w:themeColor="text1"/>
        </w:rPr>
        <w:t xml:space="preserve">Жалоба может быть направлена по почте, с использованием информационно-телекоммуникационной сети "Интернет", официального сайта </w:t>
      </w:r>
      <w:r w:rsidRPr="005D3247">
        <w:rPr>
          <w:color w:val="000000" w:themeColor="text1"/>
        </w:rPr>
        <w:lastRenderedPageBreak/>
        <w:t xml:space="preserve">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E9307F" w:rsidRPr="005D3247" w:rsidRDefault="00E9307F" w:rsidP="00E9307F">
      <w:pPr>
        <w:ind w:firstLine="709"/>
        <w:jc w:val="both"/>
        <w:rPr>
          <w:color w:val="000000" w:themeColor="text1"/>
        </w:rPr>
      </w:pPr>
      <w:r w:rsidRPr="005D3247">
        <w:rPr>
          <w:color w:val="000000" w:themeColor="text1"/>
        </w:rPr>
        <w:t xml:space="preserve">5.5. Права заинтересованных лиц на получение информации и документов, необходимых для обоснования и рассмотрения жалобы. </w:t>
      </w:r>
    </w:p>
    <w:p w:rsidR="00E9307F" w:rsidRPr="005D3247" w:rsidRDefault="00E9307F" w:rsidP="00E9307F">
      <w:pPr>
        <w:ind w:firstLine="709"/>
        <w:jc w:val="both"/>
        <w:rPr>
          <w:color w:val="000000" w:themeColor="text1"/>
        </w:rPr>
      </w:pPr>
      <w:r w:rsidRPr="005D3247">
        <w:rPr>
          <w:color w:val="000000" w:themeColor="text1"/>
        </w:rPr>
        <w:t>Любому обратившемуся лицу должностное лицо общего отдела, обязано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rsidR="00E9307F" w:rsidRPr="005D3247" w:rsidRDefault="00E9307F" w:rsidP="00E9307F">
      <w:pPr>
        <w:ind w:firstLine="709"/>
        <w:jc w:val="both"/>
        <w:rPr>
          <w:color w:val="000000" w:themeColor="text1"/>
        </w:rPr>
      </w:pPr>
      <w:r w:rsidRPr="005D3247">
        <w:rPr>
          <w:color w:val="000000" w:themeColor="text1"/>
        </w:rPr>
        <w:t>- о перечне документов необходимых для рассмотрения жалобы;</w:t>
      </w:r>
    </w:p>
    <w:p w:rsidR="00E9307F" w:rsidRPr="005D3247" w:rsidRDefault="00E9307F" w:rsidP="00E9307F">
      <w:pPr>
        <w:ind w:firstLine="709"/>
        <w:jc w:val="both"/>
        <w:rPr>
          <w:color w:val="000000" w:themeColor="text1"/>
        </w:rPr>
      </w:pPr>
      <w:r w:rsidRPr="005D3247">
        <w:rPr>
          <w:color w:val="000000" w:themeColor="text1"/>
        </w:rPr>
        <w:t xml:space="preserve">- о требованиях к оформлению документов, прилагаемых к жалобе; </w:t>
      </w:r>
    </w:p>
    <w:p w:rsidR="00E9307F" w:rsidRPr="005D3247" w:rsidRDefault="00E9307F" w:rsidP="00E9307F">
      <w:pPr>
        <w:ind w:firstLine="709"/>
        <w:jc w:val="both"/>
        <w:rPr>
          <w:color w:val="000000" w:themeColor="text1"/>
        </w:rPr>
      </w:pPr>
      <w:r w:rsidRPr="005D3247">
        <w:rPr>
          <w:color w:val="000000" w:themeColor="text1"/>
        </w:rPr>
        <w:t>- 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E9307F" w:rsidRPr="005D3247" w:rsidRDefault="00E9307F" w:rsidP="00E9307F">
      <w:pPr>
        <w:ind w:firstLine="709"/>
        <w:jc w:val="both"/>
        <w:rPr>
          <w:color w:val="000000" w:themeColor="text1"/>
        </w:rPr>
      </w:pPr>
      <w:r w:rsidRPr="005D3247">
        <w:rPr>
          <w:color w:val="000000" w:themeColor="text1"/>
        </w:rPr>
        <w:t xml:space="preserve">- 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rsidR="00E9307F" w:rsidRPr="005D3247" w:rsidRDefault="00E9307F" w:rsidP="00E9307F">
      <w:pPr>
        <w:ind w:firstLine="709"/>
        <w:jc w:val="both"/>
        <w:rPr>
          <w:color w:val="000000" w:themeColor="text1"/>
        </w:rPr>
      </w:pPr>
      <w:r w:rsidRPr="005D3247">
        <w:rPr>
          <w:color w:val="000000" w:themeColor="text1"/>
        </w:rPr>
        <w:t>- о сроке оказания рассмотрения жалобы;</w:t>
      </w:r>
    </w:p>
    <w:p w:rsidR="00E9307F" w:rsidRPr="005D3247" w:rsidRDefault="00E9307F" w:rsidP="00E9307F">
      <w:pPr>
        <w:ind w:firstLine="709"/>
        <w:jc w:val="both"/>
        <w:rPr>
          <w:color w:val="000000" w:themeColor="text1"/>
        </w:rPr>
      </w:pPr>
      <w:r w:rsidRPr="005D3247">
        <w:rPr>
          <w:color w:val="000000" w:themeColor="text1"/>
        </w:rPr>
        <w:t>- о дате, месте и времени рассмотрения жалобы;</w:t>
      </w:r>
    </w:p>
    <w:p w:rsidR="00E9307F" w:rsidRPr="005D3247" w:rsidRDefault="00E9307F" w:rsidP="00E9307F">
      <w:pPr>
        <w:ind w:firstLine="709"/>
        <w:jc w:val="both"/>
        <w:rPr>
          <w:color w:val="000000" w:themeColor="text1"/>
        </w:rPr>
      </w:pPr>
      <w:r w:rsidRPr="005D3247">
        <w:rPr>
          <w:color w:val="000000" w:themeColor="text1"/>
        </w:rPr>
        <w:t xml:space="preserve">- 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 </w:t>
      </w:r>
    </w:p>
    <w:p w:rsidR="00E9307F" w:rsidRPr="005D3247" w:rsidRDefault="00E9307F" w:rsidP="00E9307F">
      <w:pPr>
        <w:ind w:firstLine="709"/>
        <w:jc w:val="both"/>
        <w:rPr>
          <w:color w:val="000000" w:themeColor="text1"/>
        </w:rPr>
      </w:pPr>
      <w:r w:rsidRPr="005D3247">
        <w:rPr>
          <w:color w:val="000000" w:themeColor="text1"/>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E9307F" w:rsidRPr="005D3247" w:rsidRDefault="00E9307F" w:rsidP="00E9307F">
      <w:pPr>
        <w:ind w:firstLine="709"/>
        <w:jc w:val="both"/>
        <w:rPr>
          <w:color w:val="000000" w:themeColor="text1"/>
        </w:rPr>
      </w:pPr>
      <w:r w:rsidRPr="005D3247">
        <w:rPr>
          <w:color w:val="000000" w:themeColor="text1"/>
        </w:rPr>
        <w:t>- личное обращение;</w:t>
      </w:r>
    </w:p>
    <w:p w:rsidR="00E9307F" w:rsidRPr="005D3247" w:rsidRDefault="00E9307F" w:rsidP="00E9307F">
      <w:pPr>
        <w:ind w:firstLine="709"/>
        <w:jc w:val="both"/>
        <w:rPr>
          <w:color w:val="000000" w:themeColor="text1"/>
        </w:rPr>
      </w:pPr>
      <w:r w:rsidRPr="005D3247">
        <w:rPr>
          <w:color w:val="000000" w:themeColor="text1"/>
        </w:rPr>
        <w:t>- письменное обращение;</w:t>
      </w:r>
    </w:p>
    <w:p w:rsidR="00E9307F" w:rsidRPr="005D3247" w:rsidRDefault="00E9307F" w:rsidP="00E9307F">
      <w:pPr>
        <w:ind w:firstLine="709"/>
        <w:jc w:val="both"/>
        <w:rPr>
          <w:color w:val="000000" w:themeColor="text1"/>
        </w:rPr>
      </w:pPr>
      <w:r w:rsidRPr="005D3247">
        <w:rPr>
          <w:color w:val="000000" w:themeColor="text1"/>
        </w:rPr>
        <w:t>- обращение по телефону;</w:t>
      </w:r>
    </w:p>
    <w:p w:rsidR="00E9307F" w:rsidRPr="005D3247" w:rsidRDefault="00E9307F" w:rsidP="00E9307F">
      <w:pPr>
        <w:ind w:firstLine="709"/>
        <w:jc w:val="both"/>
        <w:rPr>
          <w:color w:val="000000" w:themeColor="text1"/>
        </w:rPr>
      </w:pPr>
      <w:r w:rsidRPr="005D3247">
        <w:rPr>
          <w:color w:val="000000" w:themeColor="text1"/>
        </w:rPr>
        <w:t xml:space="preserve">- обращение по электронной почте (при ее наличии).  </w:t>
      </w:r>
    </w:p>
    <w:p w:rsidR="00E9307F" w:rsidRPr="005D3247" w:rsidRDefault="00E9307F" w:rsidP="00E9307F">
      <w:pPr>
        <w:ind w:firstLine="709"/>
        <w:jc w:val="both"/>
        <w:rPr>
          <w:color w:val="000000" w:themeColor="text1"/>
        </w:rPr>
      </w:pPr>
      <w:r w:rsidRPr="005D3247">
        <w:rPr>
          <w:color w:val="000000" w:themeColor="text1"/>
        </w:rPr>
        <w:t>5.6. Органы власти и должностные лица, которым может быть направлена жалоба заявителя в досудебном (внесудебном) порядке.    </w:t>
      </w:r>
    </w:p>
    <w:tbl>
      <w:tblPr>
        <w:tblpPr w:leftFromText="180" w:rightFromText="180" w:vertAnchor="text" w:horzAnchor="margin" w:tblpX="-328" w:tblpY="209"/>
        <w:tblW w:w="10173" w:type="dxa"/>
        <w:tblLayout w:type="fixed"/>
        <w:tblCellMar>
          <w:left w:w="0" w:type="dxa"/>
          <w:right w:w="0" w:type="dxa"/>
        </w:tblCellMar>
        <w:tblLook w:val="04A0" w:firstRow="1" w:lastRow="0" w:firstColumn="1" w:lastColumn="0" w:noHBand="0" w:noVBand="1"/>
      </w:tblPr>
      <w:tblGrid>
        <w:gridCol w:w="675"/>
        <w:gridCol w:w="1701"/>
        <w:gridCol w:w="1560"/>
        <w:gridCol w:w="1559"/>
        <w:gridCol w:w="1843"/>
        <w:gridCol w:w="1452"/>
        <w:gridCol w:w="1383"/>
      </w:tblGrid>
      <w:tr w:rsidR="00E9307F" w:rsidRPr="005D3247" w:rsidTr="00AA0CF9">
        <w:trPr>
          <w:trHeight w:val="1402"/>
        </w:trPr>
        <w:tc>
          <w:tcPr>
            <w:tcW w:w="6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9307F" w:rsidRDefault="00E9307F" w:rsidP="00E9307F">
            <w:pPr>
              <w:rPr>
                <w:color w:val="000000" w:themeColor="text1"/>
              </w:rPr>
            </w:pPr>
            <w:r w:rsidRPr="005D3247">
              <w:rPr>
                <w:color w:val="000000" w:themeColor="text1"/>
              </w:rPr>
              <w:t>№</w:t>
            </w:r>
          </w:p>
          <w:p w:rsidR="00E9307F" w:rsidRPr="005D3247" w:rsidRDefault="00E9307F" w:rsidP="00E9307F">
            <w:pPr>
              <w:rPr>
                <w:color w:val="000000" w:themeColor="text1"/>
              </w:rPr>
            </w:pPr>
            <w:r w:rsidRPr="005D3247">
              <w:rPr>
                <w:color w:val="000000" w:themeColor="text1"/>
              </w:rPr>
              <w:t>п/п</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Орган власти</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Должностное лицо</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График работы для личного приема</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График работы для письменного обращения</w:t>
            </w:r>
          </w:p>
        </w:tc>
        <w:tc>
          <w:tcPr>
            <w:tcW w:w="14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Телефон</w:t>
            </w:r>
          </w:p>
          <w:p w:rsidR="00E9307F" w:rsidRPr="005D3247" w:rsidRDefault="00E9307F" w:rsidP="00E9307F">
            <w:pPr>
              <w:rPr>
                <w:color w:val="000000" w:themeColor="text1"/>
              </w:rPr>
            </w:pPr>
            <w:r w:rsidRPr="005D3247">
              <w:rPr>
                <w:color w:val="000000" w:themeColor="text1"/>
              </w:rPr>
              <w:t>e-mail</w:t>
            </w:r>
          </w:p>
        </w:tc>
        <w:tc>
          <w:tcPr>
            <w:tcW w:w="13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Адрес</w:t>
            </w:r>
          </w:p>
        </w:tc>
      </w:tr>
      <w:tr w:rsidR="00E9307F" w:rsidRPr="005D3247" w:rsidTr="00AA0CF9">
        <w:trPr>
          <w:trHeight w:val="178"/>
        </w:trPr>
        <w:tc>
          <w:tcPr>
            <w:tcW w:w="6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1</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2</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3</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4</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5</w:t>
            </w:r>
          </w:p>
        </w:tc>
        <w:tc>
          <w:tcPr>
            <w:tcW w:w="14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6</w:t>
            </w:r>
          </w:p>
        </w:tc>
        <w:tc>
          <w:tcPr>
            <w:tcW w:w="13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7</w:t>
            </w:r>
          </w:p>
        </w:tc>
      </w:tr>
      <w:tr w:rsidR="00E9307F" w:rsidRPr="005D3247" w:rsidTr="00AA0CF9">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1</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 xml:space="preserve">Администрация </w:t>
            </w:r>
            <w:r w:rsidR="00AF3BCE">
              <w:rPr>
                <w:color w:val="000000" w:themeColor="text1"/>
              </w:rPr>
              <w:t>Бесленеев</w:t>
            </w:r>
            <w:r w:rsidRPr="005D3247">
              <w:rPr>
                <w:color w:val="000000" w:themeColor="text1"/>
              </w:rPr>
              <w:t xml:space="preserve">ского </w:t>
            </w:r>
            <w:r w:rsidRPr="005D3247">
              <w:rPr>
                <w:color w:val="000000" w:themeColor="text1"/>
              </w:rPr>
              <w:lastRenderedPageBreak/>
              <w:t>сельского поселения</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lastRenderedPageBreak/>
              <w:t xml:space="preserve">Глава администрации  </w:t>
            </w:r>
            <w:r w:rsidR="00AF3BCE">
              <w:rPr>
                <w:color w:val="000000" w:themeColor="text1"/>
              </w:rPr>
              <w:t>Бесленеев</w:t>
            </w:r>
            <w:r w:rsidRPr="005D3247">
              <w:rPr>
                <w:color w:val="000000" w:themeColor="text1"/>
              </w:rPr>
              <w:t>с</w:t>
            </w:r>
            <w:r w:rsidRPr="005D3247">
              <w:rPr>
                <w:color w:val="000000" w:themeColor="text1"/>
              </w:rPr>
              <w:lastRenderedPageBreak/>
              <w:t>кого сельского поселения</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6F57D1">
            <w:pPr>
              <w:rPr>
                <w:color w:val="000000" w:themeColor="text1"/>
              </w:rPr>
            </w:pPr>
            <w:r w:rsidRPr="005D3247">
              <w:rPr>
                <w:color w:val="000000" w:themeColor="text1"/>
              </w:rPr>
              <w:lastRenderedPageBreak/>
              <w:t xml:space="preserve">по предварительной записи </w:t>
            </w:r>
            <w:r w:rsidRPr="005D3247">
              <w:rPr>
                <w:color w:val="000000" w:themeColor="text1"/>
              </w:rPr>
              <w:lastRenderedPageBreak/>
              <w:t>(тел для записи 8(86192)6-</w:t>
            </w:r>
            <w:r w:rsidR="006F57D1">
              <w:rPr>
                <w:color w:val="000000" w:themeColor="text1"/>
              </w:rPr>
              <w:t>67-45</w:t>
            </w:r>
            <w:r w:rsidRPr="005D3247">
              <w:rPr>
                <w:color w:val="000000" w:themeColor="text1"/>
              </w:rPr>
              <w:t xml:space="preserve">) </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lastRenderedPageBreak/>
              <w:t>пн.-пятн.8-00 до 16-00</w:t>
            </w:r>
          </w:p>
          <w:p w:rsidR="00E9307F" w:rsidRPr="005D3247" w:rsidRDefault="00E9307F" w:rsidP="00E9307F">
            <w:pPr>
              <w:rPr>
                <w:color w:val="000000" w:themeColor="text1"/>
              </w:rPr>
            </w:pPr>
            <w:r w:rsidRPr="005D3247">
              <w:rPr>
                <w:color w:val="000000" w:themeColor="text1"/>
              </w:rPr>
              <w:t>перерыв:</w:t>
            </w:r>
          </w:p>
          <w:p w:rsidR="00E9307F" w:rsidRPr="005D3247" w:rsidRDefault="00E9307F" w:rsidP="00E9307F">
            <w:pPr>
              <w:rPr>
                <w:color w:val="000000" w:themeColor="text1"/>
              </w:rPr>
            </w:pPr>
            <w:r w:rsidRPr="005D3247">
              <w:rPr>
                <w:color w:val="000000" w:themeColor="text1"/>
              </w:rPr>
              <w:t xml:space="preserve">12-00-12-50, </w:t>
            </w:r>
          </w:p>
          <w:p w:rsidR="00E9307F" w:rsidRPr="005D3247" w:rsidRDefault="00E9307F" w:rsidP="00E9307F">
            <w:pPr>
              <w:rPr>
                <w:color w:val="000000" w:themeColor="text1"/>
              </w:rPr>
            </w:pPr>
            <w:r w:rsidRPr="005D3247">
              <w:rPr>
                <w:color w:val="000000" w:themeColor="text1"/>
              </w:rPr>
              <w:lastRenderedPageBreak/>
              <w:t>вых. дни: сб., вс.</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E9307F" w:rsidRPr="00304EDF" w:rsidRDefault="00E9307F" w:rsidP="00E9307F">
            <w:pPr>
              <w:rPr>
                <w:color w:val="000000" w:themeColor="text1"/>
              </w:rPr>
            </w:pPr>
            <w:r w:rsidRPr="00304EDF">
              <w:rPr>
                <w:color w:val="000000" w:themeColor="text1"/>
              </w:rPr>
              <w:lastRenderedPageBreak/>
              <w:t>8 (86192)</w:t>
            </w:r>
          </w:p>
          <w:p w:rsidR="00E9307F" w:rsidRPr="00304EDF" w:rsidRDefault="00E9307F" w:rsidP="00E9307F">
            <w:pPr>
              <w:rPr>
                <w:color w:val="000000" w:themeColor="text1"/>
              </w:rPr>
            </w:pPr>
            <w:r w:rsidRPr="00304EDF">
              <w:rPr>
                <w:color w:val="000000" w:themeColor="text1"/>
              </w:rPr>
              <w:t>6-</w:t>
            </w:r>
            <w:r w:rsidR="006F57D1">
              <w:rPr>
                <w:color w:val="000000" w:themeColor="text1"/>
              </w:rPr>
              <w:t>6</w:t>
            </w:r>
            <w:r>
              <w:rPr>
                <w:color w:val="000000" w:themeColor="text1"/>
              </w:rPr>
              <w:t>7-</w:t>
            </w:r>
            <w:r w:rsidR="006F57D1">
              <w:rPr>
                <w:color w:val="000000" w:themeColor="text1"/>
              </w:rPr>
              <w:t>45</w:t>
            </w:r>
            <w:r w:rsidRPr="00304EDF">
              <w:rPr>
                <w:color w:val="000000" w:themeColor="text1"/>
              </w:rPr>
              <w:t xml:space="preserve">, </w:t>
            </w:r>
          </w:p>
          <w:p w:rsidR="00E9307F" w:rsidRPr="00304EDF" w:rsidRDefault="00E9307F" w:rsidP="00E9307F">
            <w:pPr>
              <w:rPr>
                <w:color w:val="000000" w:themeColor="text1"/>
              </w:rPr>
            </w:pPr>
            <w:r w:rsidRPr="005D3247">
              <w:rPr>
                <w:color w:val="000000" w:themeColor="text1"/>
              </w:rPr>
              <w:t>Факс</w:t>
            </w:r>
          </w:p>
          <w:p w:rsidR="00E9307F" w:rsidRPr="00304EDF" w:rsidRDefault="00E9307F" w:rsidP="00E9307F">
            <w:pPr>
              <w:rPr>
                <w:color w:val="000000" w:themeColor="text1"/>
              </w:rPr>
            </w:pPr>
            <w:r w:rsidRPr="00304EDF">
              <w:rPr>
                <w:color w:val="000000" w:themeColor="text1"/>
              </w:rPr>
              <w:t>8(86192)</w:t>
            </w:r>
          </w:p>
          <w:p w:rsidR="00E9307F" w:rsidRPr="00304EDF" w:rsidRDefault="006F57D1" w:rsidP="00E9307F">
            <w:pPr>
              <w:rPr>
                <w:color w:val="000000" w:themeColor="text1"/>
              </w:rPr>
            </w:pPr>
            <w:r>
              <w:rPr>
                <w:color w:val="000000" w:themeColor="text1"/>
              </w:rPr>
              <w:lastRenderedPageBreak/>
              <w:t>6-6</w:t>
            </w:r>
            <w:r w:rsidR="00E9307F" w:rsidRPr="00304EDF">
              <w:rPr>
                <w:color w:val="000000" w:themeColor="text1"/>
              </w:rPr>
              <w:t>7-</w:t>
            </w:r>
            <w:r>
              <w:rPr>
                <w:color w:val="000000" w:themeColor="text1"/>
              </w:rPr>
              <w:t>45</w:t>
            </w:r>
            <w:r w:rsidR="00E9307F" w:rsidRPr="00304EDF">
              <w:rPr>
                <w:color w:val="000000" w:themeColor="text1"/>
              </w:rPr>
              <w:t>,</w:t>
            </w:r>
          </w:p>
          <w:p w:rsidR="00E9307F" w:rsidRPr="00304EDF" w:rsidRDefault="00E9307F" w:rsidP="00E9307F">
            <w:pPr>
              <w:pStyle w:val="af0"/>
              <w:rPr>
                <w:rFonts w:ascii="Times New Roman" w:eastAsia="SimSun" w:hAnsi="Times New Roman"/>
                <w:color w:val="000000" w:themeColor="text1"/>
                <w:sz w:val="28"/>
                <w:szCs w:val="28"/>
              </w:rPr>
            </w:pPr>
            <w:r w:rsidRPr="005D3247">
              <w:rPr>
                <w:rFonts w:ascii="Times New Roman" w:eastAsia="SimSun" w:hAnsi="Times New Roman"/>
                <w:color w:val="000000" w:themeColor="text1"/>
                <w:sz w:val="28"/>
                <w:szCs w:val="28"/>
                <w:lang w:val="en-US"/>
              </w:rPr>
              <w:t>e</w:t>
            </w:r>
            <w:r w:rsidRPr="00304EDF">
              <w:rPr>
                <w:rFonts w:ascii="Times New Roman" w:eastAsia="SimSun" w:hAnsi="Times New Roman"/>
                <w:color w:val="000000" w:themeColor="text1"/>
                <w:sz w:val="28"/>
                <w:szCs w:val="28"/>
              </w:rPr>
              <w:t>-</w:t>
            </w:r>
            <w:r w:rsidRPr="005D3247">
              <w:rPr>
                <w:rFonts w:ascii="Times New Roman" w:eastAsia="SimSun" w:hAnsi="Times New Roman"/>
                <w:color w:val="000000" w:themeColor="text1"/>
                <w:sz w:val="28"/>
                <w:szCs w:val="28"/>
                <w:lang w:val="en-US"/>
              </w:rPr>
              <w:t>mail</w:t>
            </w:r>
            <w:r w:rsidRPr="00304EDF">
              <w:rPr>
                <w:rFonts w:ascii="Times New Roman" w:eastAsia="SimSun" w:hAnsi="Times New Roman"/>
                <w:color w:val="000000" w:themeColor="text1"/>
                <w:sz w:val="28"/>
                <w:szCs w:val="28"/>
              </w:rPr>
              <w:t>:</w:t>
            </w:r>
            <w:hyperlink r:id="rId19" w:history="1">
              <w:r w:rsidR="009B16F2">
                <w:rPr>
                  <w:rStyle w:val="a5"/>
                  <w:rFonts w:ascii="Times New Roman" w:hAnsi="Times New Roman"/>
                  <w:color w:val="000000" w:themeColor="text1"/>
                  <w:sz w:val="28"/>
                  <w:szCs w:val="28"/>
                  <w:lang w:val="en-US"/>
                </w:rPr>
                <w:t>besleneevskaja</w:t>
              </w:r>
              <w:r w:rsidRPr="00304EDF">
                <w:rPr>
                  <w:rStyle w:val="a5"/>
                  <w:rFonts w:ascii="Times New Roman" w:hAnsi="Times New Roman"/>
                  <w:color w:val="000000" w:themeColor="text1"/>
                  <w:sz w:val="28"/>
                  <w:szCs w:val="28"/>
                </w:rPr>
                <w:t>@</w:t>
              </w:r>
              <w:r w:rsidRPr="007120B4">
                <w:rPr>
                  <w:rStyle w:val="a5"/>
                  <w:rFonts w:ascii="Times New Roman" w:hAnsi="Times New Roman"/>
                  <w:color w:val="000000" w:themeColor="text1"/>
                  <w:sz w:val="28"/>
                  <w:szCs w:val="28"/>
                  <w:lang w:val="en-US"/>
                </w:rPr>
                <w:t>mail</w:t>
              </w:r>
              <w:r w:rsidRPr="00304EDF">
                <w:rPr>
                  <w:rStyle w:val="a5"/>
                  <w:rFonts w:ascii="Times New Roman" w:hAnsi="Times New Roman"/>
                  <w:color w:val="000000" w:themeColor="text1"/>
                  <w:sz w:val="28"/>
                  <w:szCs w:val="28"/>
                </w:rPr>
                <w:t>.</w:t>
              </w:r>
              <w:r w:rsidRPr="007120B4">
                <w:rPr>
                  <w:rStyle w:val="a5"/>
                  <w:rFonts w:ascii="Times New Roman" w:hAnsi="Times New Roman"/>
                  <w:color w:val="000000" w:themeColor="text1"/>
                  <w:sz w:val="28"/>
                  <w:szCs w:val="28"/>
                  <w:lang w:val="en-US"/>
                </w:rPr>
                <w:t>ru</w:t>
              </w:r>
            </w:hyperlink>
            <w:r w:rsidRPr="00304EDF">
              <w:rPr>
                <w:rFonts w:ascii="Times New Roman" w:hAnsi="Times New Roman"/>
                <w:color w:val="000000" w:themeColor="text1"/>
                <w:sz w:val="28"/>
                <w:szCs w:val="28"/>
              </w:rPr>
              <w:t>.</w:t>
            </w:r>
          </w:p>
        </w:tc>
        <w:tc>
          <w:tcPr>
            <w:tcW w:w="1383" w:type="dxa"/>
            <w:tcBorders>
              <w:top w:val="nil"/>
              <w:left w:val="nil"/>
              <w:bottom w:val="single" w:sz="8" w:space="0" w:color="auto"/>
              <w:right w:val="single" w:sz="8" w:space="0" w:color="auto"/>
            </w:tcBorders>
            <w:tcMar>
              <w:top w:w="0" w:type="dxa"/>
              <w:left w:w="108" w:type="dxa"/>
              <w:bottom w:w="0" w:type="dxa"/>
              <w:right w:w="108" w:type="dxa"/>
            </w:tcMar>
          </w:tcPr>
          <w:p w:rsidR="00E9307F" w:rsidRPr="005D3247" w:rsidRDefault="00E9307F" w:rsidP="00E9307F">
            <w:pPr>
              <w:rPr>
                <w:color w:val="000000" w:themeColor="text1"/>
              </w:rPr>
            </w:pPr>
            <w:r w:rsidRPr="005D3247">
              <w:rPr>
                <w:color w:val="000000" w:themeColor="text1"/>
              </w:rPr>
              <w:lastRenderedPageBreak/>
              <w:t>3525</w:t>
            </w:r>
            <w:r>
              <w:rPr>
                <w:color w:val="000000" w:themeColor="text1"/>
              </w:rPr>
              <w:t>5</w:t>
            </w:r>
            <w:r w:rsidR="006F57D1">
              <w:rPr>
                <w:color w:val="000000" w:themeColor="text1"/>
              </w:rPr>
              <w:t>6</w:t>
            </w:r>
            <w:r w:rsidRPr="005D3247">
              <w:rPr>
                <w:color w:val="000000" w:themeColor="text1"/>
              </w:rPr>
              <w:t xml:space="preserve">        </w:t>
            </w:r>
            <w:r>
              <w:rPr>
                <w:color w:val="000000" w:themeColor="text1"/>
              </w:rPr>
              <w:t xml:space="preserve">ст-ца </w:t>
            </w:r>
            <w:r w:rsidR="00AF3BCE">
              <w:rPr>
                <w:color w:val="000000" w:themeColor="text1"/>
              </w:rPr>
              <w:t>Бесленеевская</w:t>
            </w:r>
            <w:r w:rsidRPr="005D3247">
              <w:rPr>
                <w:color w:val="000000" w:themeColor="text1"/>
              </w:rPr>
              <w:t xml:space="preserve">,  </w:t>
            </w:r>
            <w:r w:rsidRPr="005D3247">
              <w:rPr>
                <w:color w:val="000000" w:themeColor="text1"/>
              </w:rPr>
              <w:lastRenderedPageBreak/>
              <w:t xml:space="preserve">ул. </w:t>
            </w:r>
            <w:r w:rsidR="006F57D1">
              <w:rPr>
                <w:color w:val="000000" w:themeColor="text1"/>
              </w:rPr>
              <w:t>Советская</w:t>
            </w:r>
            <w:r w:rsidRPr="005D3247">
              <w:rPr>
                <w:color w:val="000000" w:themeColor="text1"/>
              </w:rPr>
              <w:t>, д.</w:t>
            </w:r>
            <w:r w:rsidR="006F57D1">
              <w:rPr>
                <w:color w:val="000000" w:themeColor="text1"/>
              </w:rPr>
              <w:t>11</w:t>
            </w:r>
          </w:p>
          <w:p w:rsidR="00E9307F" w:rsidRPr="005D3247" w:rsidRDefault="00E9307F" w:rsidP="00E9307F">
            <w:pPr>
              <w:rPr>
                <w:color w:val="000000" w:themeColor="text1"/>
              </w:rPr>
            </w:pPr>
          </w:p>
        </w:tc>
      </w:tr>
    </w:tbl>
    <w:p w:rsidR="00E9307F" w:rsidRPr="005D3247" w:rsidRDefault="00E9307F" w:rsidP="00A17B8A">
      <w:pPr>
        <w:ind w:firstLine="567"/>
        <w:rPr>
          <w:color w:val="000000" w:themeColor="text1"/>
        </w:rPr>
      </w:pPr>
      <w:r w:rsidRPr="005D3247">
        <w:rPr>
          <w:color w:val="000000" w:themeColor="text1"/>
        </w:rPr>
        <w:lastRenderedPageBreak/>
        <w:t xml:space="preserve">5.7. Сроки рассмотрения жалобы. </w:t>
      </w:r>
    </w:p>
    <w:p w:rsidR="00E9307F" w:rsidRPr="005D3247" w:rsidRDefault="00E9307F" w:rsidP="00A17B8A">
      <w:pPr>
        <w:ind w:firstLine="567"/>
        <w:jc w:val="both"/>
        <w:rPr>
          <w:color w:val="000000" w:themeColor="text1"/>
        </w:rPr>
      </w:pPr>
      <w:r w:rsidRPr="005D3247">
        <w:rPr>
          <w:color w:val="000000" w:themeColor="text1"/>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w:t>
      </w:r>
      <w:r w:rsidR="00DD35F3">
        <w:rPr>
          <w:color w:val="000000" w:themeColor="text1"/>
        </w:rPr>
        <w:t>м</w:t>
      </w:r>
      <w:r w:rsidRPr="005D3247">
        <w:rPr>
          <w:color w:val="000000" w:themeColor="text1"/>
        </w:rPr>
        <w:t xml:space="preserve">униципальную услугу, должностного лица органа, предоставляющего </w:t>
      </w:r>
      <w:r w:rsidR="00DD35F3">
        <w:rPr>
          <w:color w:val="000000" w:themeColor="text1"/>
        </w:rPr>
        <w:t>м</w:t>
      </w:r>
      <w:r w:rsidRPr="005D3247">
        <w:rPr>
          <w:color w:val="000000" w:themeColor="text1"/>
        </w:rPr>
        <w:t xml:space="preserve">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E9307F" w:rsidRPr="005D3247" w:rsidRDefault="00E9307F" w:rsidP="00A17B8A">
      <w:pPr>
        <w:ind w:firstLine="567"/>
        <w:jc w:val="both"/>
        <w:rPr>
          <w:color w:val="000000" w:themeColor="text1"/>
        </w:rPr>
      </w:pPr>
      <w:r w:rsidRPr="005D3247">
        <w:rPr>
          <w:color w:val="000000" w:themeColor="text1"/>
        </w:rPr>
        <w:t xml:space="preserve">5.8. Результат досудебного (внесудебного) обжалования применительно к каждой процедуре либо инстанции обжалования. </w:t>
      </w:r>
    </w:p>
    <w:p w:rsidR="00E9307F" w:rsidRPr="005D3247" w:rsidRDefault="00E9307F" w:rsidP="00A17B8A">
      <w:pPr>
        <w:ind w:firstLine="567"/>
        <w:jc w:val="both"/>
        <w:rPr>
          <w:color w:val="000000" w:themeColor="text1"/>
        </w:rPr>
      </w:pPr>
      <w:r w:rsidRPr="005D3247">
        <w:rPr>
          <w:color w:val="000000" w:themeColor="text1"/>
        </w:rPr>
        <w:t>По результатам рассмотрения жалобы орган, предоставляющий муниципальную услугу, принимает одно из следующих решений:</w:t>
      </w:r>
    </w:p>
    <w:p w:rsidR="00E9307F" w:rsidRPr="005D3247" w:rsidRDefault="00E9307F" w:rsidP="00A17B8A">
      <w:pPr>
        <w:ind w:firstLine="567"/>
        <w:jc w:val="both"/>
        <w:rPr>
          <w:color w:val="000000" w:themeColor="text1"/>
        </w:rPr>
      </w:pPr>
      <w:r w:rsidRPr="005D3247">
        <w:rPr>
          <w:color w:val="000000" w:themeColor="text1"/>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E9307F" w:rsidRPr="005D3247" w:rsidRDefault="00E9307F" w:rsidP="00A17B8A">
      <w:pPr>
        <w:ind w:firstLine="567"/>
        <w:jc w:val="both"/>
        <w:rPr>
          <w:color w:val="000000" w:themeColor="text1"/>
        </w:rPr>
      </w:pPr>
      <w:r w:rsidRPr="005D3247">
        <w:rPr>
          <w:color w:val="000000" w:themeColor="text1"/>
        </w:rPr>
        <w:t>2) отказывает в удовлетворении жалобы.</w:t>
      </w:r>
    </w:p>
    <w:p w:rsidR="00E9307F" w:rsidRPr="005D3247" w:rsidRDefault="00E9307F" w:rsidP="00A17B8A">
      <w:pPr>
        <w:ind w:firstLine="567"/>
        <w:jc w:val="both"/>
        <w:rPr>
          <w:color w:val="000000" w:themeColor="text1"/>
        </w:rPr>
      </w:pPr>
      <w:r w:rsidRPr="005D3247">
        <w:rPr>
          <w:color w:val="000000" w:themeColor="text1"/>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307F" w:rsidRPr="005D3247" w:rsidRDefault="00E9307F" w:rsidP="00A17B8A">
      <w:pPr>
        <w:ind w:firstLine="567"/>
        <w:jc w:val="both"/>
        <w:rPr>
          <w:color w:val="000000" w:themeColor="text1"/>
        </w:rPr>
      </w:pPr>
      <w:r w:rsidRPr="005D3247">
        <w:rPr>
          <w:color w:val="000000" w:themeColor="text1"/>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9307F" w:rsidRPr="005D3247" w:rsidRDefault="00E9307F" w:rsidP="00A17B8A">
      <w:pPr>
        <w:ind w:firstLine="567"/>
        <w:jc w:val="both"/>
      </w:pPr>
      <w:r w:rsidRPr="005D3247">
        <w:rPr>
          <w:color w:val="000000" w:themeColor="text1"/>
        </w:rPr>
        <w:t>Заявители вправе обжаловать решения, принятые в ходе предоставления услуги, действия (бездействие) должностных лиц органа, предоставляющего муниципальную услугу в судебном порядке</w:t>
      </w:r>
      <w:r w:rsidRPr="005D3247">
        <w:t>.</w:t>
      </w:r>
    </w:p>
    <w:p w:rsidR="00A17B8A" w:rsidRDefault="00A17B8A" w:rsidP="00E9307F">
      <w:pPr>
        <w:jc w:val="both"/>
      </w:pPr>
    </w:p>
    <w:p w:rsidR="00A17B8A" w:rsidRDefault="00A17B8A" w:rsidP="00E9307F">
      <w:pPr>
        <w:jc w:val="both"/>
      </w:pPr>
    </w:p>
    <w:p w:rsidR="00A17B8A" w:rsidRDefault="00A17B8A" w:rsidP="00E9307F">
      <w:pPr>
        <w:jc w:val="both"/>
      </w:pPr>
    </w:p>
    <w:p w:rsidR="0033588F" w:rsidRDefault="006F57D1" w:rsidP="0033588F">
      <w:pPr>
        <w:jc w:val="both"/>
        <w:sectPr w:rsidR="0033588F" w:rsidSect="0033588F">
          <w:pgSz w:w="11906" w:h="16838"/>
          <w:pgMar w:top="1134" w:right="567" w:bottom="1134" w:left="1701" w:header="709" w:footer="709" w:gutter="0"/>
          <w:pgNumType w:start="1"/>
          <w:cols w:space="708"/>
          <w:titlePg/>
          <w:docGrid w:linePitch="381"/>
        </w:sectPr>
      </w:pPr>
      <w:r>
        <w:t>Начальник общего отдела</w:t>
      </w:r>
      <w:r>
        <w:tab/>
      </w:r>
      <w:r>
        <w:tab/>
      </w:r>
      <w:r>
        <w:tab/>
      </w:r>
      <w:r>
        <w:tab/>
      </w:r>
      <w:r>
        <w:tab/>
      </w:r>
      <w:r>
        <w:tab/>
      </w:r>
      <w:r>
        <w:tab/>
        <w:t>Е.Ю. Анохина</w:t>
      </w:r>
    </w:p>
    <w:p w:rsidR="00303701" w:rsidRDefault="00303701" w:rsidP="009E56A0">
      <w:pPr>
        <w:ind w:left="4820"/>
        <w:jc w:val="center"/>
      </w:pPr>
      <w:r>
        <w:lastRenderedPageBreak/>
        <w:t>ПРИЛОЖЕНИЕ № 1</w:t>
      </w:r>
    </w:p>
    <w:p w:rsidR="00303701" w:rsidRDefault="00303701" w:rsidP="00303701">
      <w:pPr>
        <w:jc w:val="center"/>
      </w:pPr>
      <w:r>
        <w:t xml:space="preserve">                                                           к административному регламенту</w:t>
      </w:r>
    </w:p>
    <w:p w:rsidR="00303701" w:rsidRDefault="00303701" w:rsidP="00303701">
      <w:pPr>
        <w:jc w:val="center"/>
      </w:pPr>
      <w:r>
        <w:t xml:space="preserve">                                                         предоставления муниципальной услуги</w:t>
      </w:r>
    </w:p>
    <w:p w:rsidR="00303701" w:rsidRDefault="00303701" w:rsidP="00303701">
      <w:pPr>
        <w:ind w:left="4000"/>
        <w:jc w:val="center"/>
        <w:rPr>
          <w:rStyle w:val="WW-Absatz-Standardschriftart111111111"/>
        </w:rPr>
      </w:pPr>
      <w:r>
        <w:t>«</w:t>
      </w:r>
      <w:r>
        <w:rPr>
          <w:rStyle w:val="WW-Absatz-Standardschriftart111111111"/>
        </w:rPr>
        <w:t>Выдача разрешения (ордера) на</w:t>
      </w:r>
    </w:p>
    <w:p w:rsidR="00303701" w:rsidRDefault="00303701" w:rsidP="00303701">
      <w:pPr>
        <w:ind w:left="4000"/>
        <w:jc w:val="center"/>
        <w:rPr>
          <w:rStyle w:val="WW-Absatz-Standardschriftart111111111"/>
        </w:rPr>
      </w:pPr>
      <w:r>
        <w:rPr>
          <w:rStyle w:val="WW-Absatz-Standardschriftart111111111"/>
        </w:rPr>
        <w:t>производство работ, связанных с</w:t>
      </w:r>
    </w:p>
    <w:p w:rsidR="00303701" w:rsidRDefault="004445CF" w:rsidP="004445CF">
      <w:pPr>
        <w:ind w:left="4000"/>
        <w:jc w:val="center"/>
      </w:pPr>
      <w:r>
        <w:rPr>
          <w:rStyle w:val="WW-Absatz-Standardschriftart111111111"/>
        </w:rPr>
        <w:t>разрытием на территории</w:t>
      </w:r>
      <w:r w:rsidR="00303701">
        <w:t>»</w:t>
      </w:r>
    </w:p>
    <w:p w:rsidR="00303701" w:rsidRDefault="00303701" w:rsidP="00303701">
      <w:pPr>
        <w:jc w:val="center"/>
      </w:pPr>
      <w:r>
        <w:t xml:space="preserve">                                                            Форма №1 (для физических лиц)</w:t>
      </w:r>
    </w:p>
    <w:p w:rsidR="00303701" w:rsidRDefault="00303701" w:rsidP="00303701">
      <w:pPr>
        <w:ind w:firstLine="4678"/>
        <w:jc w:val="both"/>
      </w:pPr>
    </w:p>
    <w:p w:rsidR="00303701" w:rsidRDefault="00303701" w:rsidP="00303701"/>
    <w:p w:rsidR="00303701" w:rsidRDefault="00303701" w:rsidP="00303701"/>
    <w:p w:rsidR="00303701" w:rsidRDefault="00303701" w:rsidP="00303701">
      <w:pPr>
        <w:ind w:left="5245"/>
        <w:jc w:val="both"/>
      </w:pPr>
      <w:r>
        <w:t xml:space="preserve">Главе </w:t>
      </w:r>
      <w:r w:rsidR="00AF3BCE">
        <w:t>Бесленеев</w:t>
      </w:r>
      <w:r w:rsidR="00226594">
        <w:t>ского</w:t>
      </w:r>
      <w:r w:rsidR="004445CF">
        <w:t xml:space="preserve"> сельского</w:t>
      </w:r>
      <w:r>
        <w:t xml:space="preserve"> поселения </w:t>
      </w:r>
      <w:r w:rsidR="004445CF">
        <w:t>Мостовского</w:t>
      </w:r>
      <w:r>
        <w:t xml:space="preserve"> района </w:t>
      </w:r>
      <w:r w:rsidR="004445CF">
        <w:t>_____________________________</w:t>
      </w:r>
    </w:p>
    <w:p w:rsidR="004445CF" w:rsidRPr="004445CF" w:rsidRDefault="004445CF" w:rsidP="00303701">
      <w:pPr>
        <w:ind w:left="5245"/>
        <w:jc w:val="both"/>
        <w:rPr>
          <w:sz w:val="22"/>
          <w:szCs w:val="22"/>
        </w:rPr>
      </w:pPr>
      <w:r>
        <w:rPr>
          <w:sz w:val="22"/>
          <w:szCs w:val="22"/>
        </w:rPr>
        <w:t xml:space="preserve">                            (Ф.И.О.)</w:t>
      </w:r>
    </w:p>
    <w:p w:rsidR="00303701" w:rsidRDefault="00303701" w:rsidP="00303701">
      <w:pPr>
        <w:ind w:left="5245"/>
        <w:jc w:val="both"/>
      </w:pPr>
      <w:r>
        <w:t>от ____________________</w:t>
      </w:r>
    </w:p>
    <w:p w:rsidR="00303701" w:rsidRDefault="00303701" w:rsidP="00303701">
      <w:pPr>
        <w:ind w:left="5529"/>
        <w:jc w:val="both"/>
      </w:pPr>
      <w:r>
        <w:t>(Ф.И.О.)</w:t>
      </w:r>
    </w:p>
    <w:p w:rsidR="00303701" w:rsidRDefault="00303701" w:rsidP="001076DA">
      <w:pPr>
        <w:ind w:left="5103" w:firstLine="426"/>
        <w:jc w:val="both"/>
      </w:pPr>
      <w:r>
        <w:t>_________________________</w:t>
      </w:r>
    </w:p>
    <w:p w:rsidR="00303701" w:rsidRDefault="00303701" w:rsidP="00303701">
      <w:pPr>
        <w:ind w:left="5529"/>
        <w:jc w:val="both"/>
      </w:pPr>
      <w:r>
        <w:t xml:space="preserve">                 (адрес заявителя)</w:t>
      </w:r>
    </w:p>
    <w:p w:rsidR="00303701" w:rsidRDefault="00303701" w:rsidP="00303701">
      <w:pPr>
        <w:jc w:val="center"/>
      </w:pPr>
    </w:p>
    <w:p w:rsidR="00303701" w:rsidRDefault="00303701" w:rsidP="00303701">
      <w:pPr>
        <w:jc w:val="both"/>
      </w:pPr>
    </w:p>
    <w:p w:rsidR="00303701" w:rsidRDefault="00303701" w:rsidP="00303701">
      <w:pPr>
        <w:jc w:val="both"/>
      </w:pPr>
    </w:p>
    <w:p w:rsidR="00303701" w:rsidRDefault="00303701" w:rsidP="00303701">
      <w:pPr>
        <w:jc w:val="center"/>
      </w:pPr>
      <w:r>
        <w:t>Заявление</w:t>
      </w:r>
    </w:p>
    <w:p w:rsidR="00303701" w:rsidRDefault="00303701" w:rsidP="00303701">
      <w:pPr>
        <w:jc w:val="center"/>
      </w:pPr>
    </w:p>
    <w:p w:rsidR="00303701" w:rsidRDefault="00303701" w:rsidP="00303701">
      <w:pPr>
        <w:tabs>
          <w:tab w:val="left" w:pos="0"/>
        </w:tabs>
        <w:jc w:val="both"/>
      </w:pPr>
      <w:r>
        <w:tab/>
        <w:t xml:space="preserve">Прошу Вас выдать разрешение (ордер) на производство работ, связанных с разрытием территории общего пользования </w:t>
      </w:r>
      <w:r w:rsidR="00AF3BCE">
        <w:t>Бесленеев</w:t>
      </w:r>
      <w:r w:rsidR="00226594">
        <w:t>ского</w:t>
      </w:r>
      <w:r w:rsidR="004445CF">
        <w:t xml:space="preserve"> сельского </w:t>
      </w:r>
      <w:r>
        <w:t xml:space="preserve">поселения </w:t>
      </w:r>
      <w:r w:rsidR="004445CF">
        <w:t xml:space="preserve">Мостовского </w:t>
      </w:r>
      <w:r>
        <w:t xml:space="preserve"> района по ад</w:t>
      </w:r>
      <w:r w:rsidR="004445CF">
        <w:t>ресу:____________________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p>
    <w:p w:rsidR="00303701" w:rsidRDefault="00303701" w:rsidP="00303701">
      <w:pPr>
        <w:tabs>
          <w:tab w:val="left" w:pos="0"/>
        </w:tabs>
        <w:jc w:val="both"/>
      </w:pPr>
      <w:r>
        <w:t>Работы будут выполняться:_________________________________________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r>
        <w:t xml:space="preserve">                  (наименование организации, адрес, ФИО руководителя)</w:t>
      </w:r>
    </w:p>
    <w:p w:rsidR="00303701" w:rsidRDefault="00303701" w:rsidP="00303701">
      <w:pPr>
        <w:tabs>
          <w:tab w:val="left" w:pos="0"/>
        </w:tabs>
        <w:jc w:val="both"/>
      </w:pPr>
      <w:r>
        <w:t>Срок исполнения работ прошу установить:___________________________</w:t>
      </w:r>
    </w:p>
    <w:p w:rsidR="00303701" w:rsidRDefault="004445CF" w:rsidP="00303701">
      <w:pPr>
        <w:tabs>
          <w:tab w:val="left" w:pos="0"/>
        </w:tabs>
        <w:jc w:val="both"/>
      </w:pPr>
      <w:r>
        <w:t>Ответственный</w:t>
      </w:r>
      <w:r w:rsidR="006F57D1">
        <w:t xml:space="preserve"> </w:t>
      </w:r>
      <w:r w:rsidR="00303701">
        <w:t>за производство работ:__</w:t>
      </w:r>
      <w:r>
        <w:t>_______________________________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r>
        <w:t xml:space="preserve">                      (ФИО, должность, контактный телефон)</w:t>
      </w:r>
    </w:p>
    <w:p w:rsidR="00303701" w:rsidRDefault="00303701" w:rsidP="00303701">
      <w:pPr>
        <w:jc w:val="both"/>
      </w:pPr>
    </w:p>
    <w:p w:rsidR="00303701" w:rsidRDefault="00303701" w:rsidP="00303701">
      <w:pPr>
        <w:jc w:val="both"/>
      </w:pPr>
      <w:r>
        <w:t>_________________                                                         _________</w:t>
      </w:r>
    </w:p>
    <w:p w:rsidR="00303701" w:rsidRDefault="00303701" w:rsidP="00303701">
      <w:pPr>
        <w:jc w:val="both"/>
      </w:pPr>
      <w:r>
        <w:t xml:space="preserve">(подпись заявителя)                                                              (дата) </w:t>
      </w:r>
    </w:p>
    <w:p w:rsidR="00303701" w:rsidRDefault="00303701" w:rsidP="00303701">
      <w:pPr>
        <w:jc w:val="both"/>
      </w:pPr>
    </w:p>
    <w:p w:rsidR="00303701" w:rsidRDefault="00303701" w:rsidP="00303701">
      <w:pPr>
        <w:jc w:val="both"/>
      </w:pPr>
      <w:r>
        <w:t>Руководитель подрядной организации  __________    _______________</w:t>
      </w:r>
    </w:p>
    <w:p w:rsidR="00303701" w:rsidRDefault="00303701" w:rsidP="00303701">
      <w:pPr>
        <w:jc w:val="both"/>
      </w:pPr>
      <w:r>
        <w:t>МП                                                           (подпись)                  (дата)</w:t>
      </w:r>
    </w:p>
    <w:p w:rsidR="00303701" w:rsidRDefault="00303701" w:rsidP="00303701">
      <w:pPr>
        <w:jc w:val="both"/>
      </w:pPr>
    </w:p>
    <w:p w:rsidR="00303701" w:rsidRDefault="00303701" w:rsidP="00303701">
      <w:pPr>
        <w:jc w:val="both"/>
      </w:pPr>
    </w:p>
    <w:p w:rsidR="00DB3F06" w:rsidRDefault="00DB3F06" w:rsidP="00DB3F06">
      <w:pPr>
        <w:jc w:val="both"/>
      </w:pPr>
    </w:p>
    <w:p w:rsidR="00221107" w:rsidRDefault="00221107" w:rsidP="00DB3F06">
      <w:pPr>
        <w:jc w:val="both"/>
      </w:pPr>
    </w:p>
    <w:p w:rsidR="00C403D9" w:rsidRDefault="00C403D9" w:rsidP="00DB3F06">
      <w:pPr>
        <w:jc w:val="both"/>
      </w:pPr>
    </w:p>
    <w:p w:rsidR="00303701" w:rsidRDefault="00C403D9" w:rsidP="00303701">
      <w:pPr>
        <w:jc w:val="both"/>
      </w:pPr>
      <w:r>
        <w:t>Ф</w:t>
      </w:r>
      <w:r w:rsidR="00303701">
        <w:t>орма № 2 (для юридических лиц)</w:t>
      </w:r>
    </w:p>
    <w:p w:rsidR="00303701" w:rsidRDefault="00303701" w:rsidP="00303701">
      <w:pPr>
        <w:jc w:val="both"/>
      </w:pPr>
    </w:p>
    <w:p w:rsidR="00303701" w:rsidRDefault="00303701" w:rsidP="00303701">
      <w:pPr>
        <w:ind w:left="5245"/>
        <w:jc w:val="both"/>
      </w:pPr>
      <w:r>
        <w:t xml:space="preserve">Главе </w:t>
      </w:r>
      <w:r w:rsidR="00AF3BCE">
        <w:t>Бесленеев</w:t>
      </w:r>
      <w:r w:rsidR="00226594">
        <w:t>ского</w:t>
      </w:r>
      <w:r w:rsidR="004445CF">
        <w:t xml:space="preserve"> сельского </w:t>
      </w:r>
      <w:r>
        <w:t xml:space="preserve">поселения </w:t>
      </w:r>
      <w:r w:rsidR="004445CF">
        <w:t>Мостовского</w:t>
      </w:r>
      <w:r>
        <w:t xml:space="preserve"> района </w:t>
      </w:r>
      <w:r w:rsidR="004445CF">
        <w:t>____________________________</w:t>
      </w:r>
    </w:p>
    <w:p w:rsidR="00E04E3A" w:rsidRDefault="00E04E3A" w:rsidP="00E04E3A">
      <w:pPr>
        <w:ind w:left="5245"/>
        <w:jc w:val="center"/>
      </w:pPr>
      <w:r>
        <w:t>(Ф.И.О.)</w:t>
      </w:r>
    </w:p>
    <w:p w:rsidR="00303701" w:rsidRDefault="00303701" w:rsidP="00303701">
      <w:pPr>
        <w:ind w:left="5245"/>
        <w:jc w:val="both"/>
      </w:pPr>
      <w:r>
        <w:t>от _________________________</w:t>
      </w:r>
    </w:p>
    <w:p w:rsidR="00303701" w:rsidRDefault="00303701" w:rsidP="00303701">
      <w:pPr>
        <w:ind w:left="5529"/>
        <w:jc w:val="both"/>
      </w:pPr>
      <w:r>
        <w:t xml:space="preserve"> (Ф.И.О.)</w:t>
      </w:r>
    </w:p>
    <w:p w:rsidR="00303701" w:rsidRDefault="00303701" w:rsidP="00303701">
      <w:pPr>
        <w:ind w:left="5529"/>
        <w:jc w:val="both"/>
      </w:pPr>
      <w:r>
        <w:t>_________________________</w:t>
      </w:r>
    </w:p>
    <w:p w:rsidR="00303701" w:rsidRDefault="00303701" w:rsidP="00303701">
      <w:pPr>
        <w:ind w:left="5529"/>
        <w:jc w:val="both"/>
      </w:pPr>
      <w:r>
        <w:t xml:space="preserve">                 (адрес заявителя)</w:t>
      </w:r>
    </w:p>
    <w:p w:rsidR="00303701" w:rsidRDefault="00303701" w:rsidP="00303701">
      <w:pPr>
        <w:jc w:val="both"/>
      </w:pPr>
    </w:p>
    <w:p w:rsidR="00303701" w:rsidRDefault="00303701" w:rsidP="00303701">
      <w:pPr>
        <w:jc w:val="both"/>
      </w:pPr>
    </w:p>
    <w:p w:rsidR="00303701" w:rsidRDefault="00303701" w:rsidP="00303701">
      <w:pPr>
        <w:jc w:val="center"/>
      </w:pPr>
      <w:r>
        <w:t>Заявление</w:t>
      </w:r>
    </w:p>
    <w:p w:rsidR="00303701" w:rsidRDefault="00303701" w:rsidP="00303701">
      <w:pPr>
        <w:jc w:val="center"/>
      </w:pPr>
    </w:p>
    <w:p w:rsidR="00303701" w:rsidRDefault="00303701" w:rsidP="00303701">
      <w:pPr>
        <w:tabs>
          <w:tab w:val="left" w:pos="0"/>
        </w:tabs>
        <w:jc w:val="both"/>
      </w:pPr>
      <w:r>
        <w:tab/>
        <w:t xml:space="preserve">Прошу Вас выдать разрешение (ордер) на производство работ, связанных с разрытием территории общего пользования </w:t>
      </w:r>
      <w:r w:rsidR="00AF3BCE">
        <w:t>Бесленеев</w:t>
      </w:r>
      <w:r w:rsidR="00226594">
        <w:t>ского</w:t>
      </w:r>
      <w:r w:rsidR="00E04E3A">
        <w:t xml:space="preserve"> сельского </w:t>
      </w:r>
      <w:r>
        <w:t xml:space="preserve">поселения </w:t>
      </w:r>
      <w:r w:rsidR="00E04E3A">
        <w:t>Мостовского</w:t>
      </w:r>
      <w:r>
        <w:t xml:space="preserve"> района по ад</w:t>
      </w:r>
      <w:r w:rsidR="00E04E3A">
        <w:t>ресу:_____________________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p>
    <w:p w:rsidR="00303701" w:rsidRDefault="00303701" w:rsidP="00303701">
      <w:pPr>
        <w:tabs>
          <w:tab w:val="left" w:pos="0"/>
        </w:tabs>
        <w:jc w:val="both"/>
      </w:pPr>
      <w:r>
        <w:t>Работы будут выполняться:_________________________________________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r>
        <w:t xml:space="preserve">                  (наименование организации, адрес, ФИО руководителя)</w:t>
      </w:r>
    </w:p>
    <w:p w:rsidR="00303701" w:rsidRDefault="00303701" w:rsidP="00303701">
      <w:pPr>
        <w:tabs>
          <w:tab w:val="left" w:pos="0"/>
        </w:tabs>
        <w:jc w:val="both"/>
      </w:pPr>
      <w:r>
        <w:t>Срок исполнения работ прошу установить:___________________________</w:t>
      </w:r>
    </w:p>
    <w:p w:rsidR="00303701" w:rsidRDefault="00303701" w:rsidP="00303701">
      <w:pPr>
        <w:tabs>
          <w:tab w:val="left" w:pos="0"/>
        </w:tabs>
        <w:jc w:val="both"/>
      </w:pPr>
      <w:r>
        <w:t>Ответственный за производство работ:____________________________</w:t>
      </w:r>
      <w:r w:rsidR="00E04E3A">
        <w:t>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r>
        <w:t xml:space="preserve">                      (ФИО, должность, контактный телефон)</w:t>
      </w:r>
    </w:p>
    <w:p w:rsidR="00303701" w:rsidRDefault="00303701" w:rsidP="00303701">
      <w:pPr>
        <w:jc w:val="both"/>
      </w:pPr>
    </w:p>
    <w:p w:rsidR="00303701" w:rsidRDefault="00303701" w:rsidP="00303701">
      <w:pPr>
        <w:jc w:val="both"/>
      </w:pPr>
    </w:p>
    <w:p w:rsidR="00303701" w:rsidRDefault="00303701" w:rsidP="00303701">
      <w:pPr>
        <w:jc w:val="both"/>
      </w:pPr>
    </w:p>
    <w:p w:rsidR="00303701" w:rsidRDefault="00303701" w:rsidP="00303701">
      <w:pPr>
        <w:jc w:val="both"/>
      </w:pPr>
      <w:r>
        <w:t xml:space="preserve">Руководитель заказчика                        ___________   _______________             </w:t>
      </w:r>
    </w:p>
    <w:p w:rsidR="00303701" w:rsidRDefault="00303701" w:rsidP="00303701">
      <w:pPr>
        <w:jc w:val="both"/>
      </w:pPr>
      <w:r>
        <w:t>МП                                                           (подпись)                 (дата)</w:t>
      </w:r>
    </w:p>
    <w:p w:rsidR="00303701" w:rsidRDefault="00303701" w:rsidP="00303701">
      <w:pPr>
        <w:jc w:val="both"/>
      </w:pPr>
    </w:p>
    <w:p w:rsidR="00303701" w:rsidRDefault="00303701" w:rsidP="00303701">
      <w:pPr>
        <w:jc w:val="both"/>
      </w:pPr>
      <w:r>
        <w:t>Руководитель подрядной организации  __________    _______________</w:t>
      </w:r>
    </w:p>
    <w:p w:rsidR="00303701" w:rsidRDefault="00303701" w:rsidP="00303701">
      <w:pPr>
        <w:jc w:val="both"/>
      </w:pPr>
      <w:r>
        <w:t>МП                                                           (подпись)                  (дата)</w:t>
      </w:r>
    </w:p>
    <w:p w:rsidR="00303701" w:rsidRDefault="00303701" w:rsidP="00303701">
      <w:pPr>
        <w:jc w:val="both"/>
      </w:pPr>
    </w:p>
    <w:p w:rsidR="00303701" w:rsidRDefault="00303701" w:rsidP="00303701">
      <w:pPr>
        <w:jc w:val="both"/>
        <w:rPr>
          <w:color w:val="000000"/>
        </w:rPr>
      </w:pPr>
    </w:p>
    <w:p w:rsidR="00303701" w:rsidRDefault="00303701" w:rsidP="00303701">
      <w:pPr>
        <w:jc w:val="both"/>
        <w:rPr>
          <w:color w:val="000000"/>
        </w:rPr>
      </w:pPr>
    </w:p>
    <w:p w:rsidR="009E56A0" w:rsidRDefault="00221107" w:rsidP="009E56A0">
      <w:pPr>
        <w:jc w:val="both"/>
        <w:sectPr w:rsidR="009E56A0" w:rsidSect="0033588F">
          <w:pgSz w:w="11906" w:h="16838"/>
          <w:pgMar w:top="1134" w:right="567" w:bottom="1134" w:left="1701" w:header="709" w:footer="709" w:gutter="0"/>
          <w:pgNumType w:start="1"/>
          <w:cols w:space="708"/>
          <w:titlePg/>
          <w:docGrid w:linePitch="381"/>
        </w:sectPr>
      </w:pPr>
      <w:r>
        <w:t>Начальник общего отдела</w:t>
      </w:r>
      <w:r>
        <w:tab/>
      </w:r>
      <w:r>
        <w:tab/>
      </w:r>
      <w:r>
        <w:tab/>
      </w:r>
      <w:r>
        <w:tab/>
      </w:r>
      <w:r>
        <w:tab/>
      </w:r>
      <w:r>
        <w:tab/>
      </w:r>
      <w:r w:rsidR="009E56A0">
        <w:t xml:space="preserve">            </w:t>
      </w:r>
      <w:r>
        <w:t>Е.Ю. Анохина</w:t>
      </w:r>
    </w:p>
    <w:p w:rsidR="00303701" w:rsidRDefault="00303701" w:rsidP="006F57D1">
      <w:pPr>
        <w:ind w:left="5954"/>
      </w:pPr>
      <w:r>
        <w:lastRenderedPageBreak/>
        <w:t>ПРИЛОЖЕНИЕ № 2</w:t>
      </w:r>
    </w:p>
    <w:p w:rsidR="00303701" w:rsidRDefault="00303701" w:rsidP="00303701">
      <w:pPr>
        <w:jc w:val="center"/>
      </w:pPr>
      <w:r>
        <w:t xml:space="preserve">                                                                к административному регламенту</w:t>
      </w:r>
    </w:p>
    <w:p w:rsidR="00303701" w:rsidRDefault="00303701" w:rsidP="00303701">
      <w:pPr>
        <w:jc w:val="center"/>
      </w:pPr>
      <w:r>
        <w:t xml:space="preserve">                                                                  предоставления муниципальной</w:t>
      </w:r>
    </w:p>
    <w:p w:rsidR="00303701" w:rsidRDefault="00303701" w:rsidP="00303701">
      <w:pPr>
        <w:jc w:val="center"/>
        <w:rPr>
          <w:rStyle w:val="WW-Absatz-Standardschriftart111111111"/>
        </w:rPr>
      </w:pPr>
      <w:r>
        <w:t xml:space="preserve">                                                                   услуги  «</w:t>
      </w:r>
      <w:r>
        <w:rPr>
          <w:rStyle w:val="WW-Absatz-Standardschriftart111111111"/>
        </w:rPr>
        <w:t>Выдача разрешения</w:t>
      </w:r>
    </w:p>
    <w:p w:rsidR="00303701" w:rsidRDefault="00303701" w:rsidP="00303701">
      <w:pPr>
        <w:jc w:val="center"/>
        <w:rPr>
          <w:rStyle w:val="WW-Absatz-Standardschriftart111111111"/>
        </w:rPr>
      </w:pPr>
      <w:r>
        <w:rPr>
          <w:rStyle w:val="WW-Absatz-Standardschriftart111111111"/>
        </w:rPr>
        <w:t xml:space="preserve">                                                                 (ордера) на производство</w:t>
      </w:r>
    </w:p>
    <w:p w:rsidR="00303701" w:rsidRDefault="00303701" w:rsidP="00303701">
      <w:pPr>
        <w:ind w:left="4000"/>
        <w:jc w:val="center"/>
        <w:rPr>
          <w:rStyle w:val="WW-Absatz-Standardschriftart111111111"/>
        </w:rPr>
      </w:pPr>
      <w:r>
        <w:rPr>
          <w:rStyle w:val="WW-Absatz-Standardschriftart111111111"/>
        </w:rPr>
        <w:t xml:space="preserve">              работ, связанных с разрытием</w:t>
      </w:r>
    </w:p>
    <w:p w:rsidR="00303701" w:rsidRDefault="00303701" w:rsidP="00303701">
      <w:pPr>
        <w:jc w:val="center"/>
        <w:rPr>
          <w:rStyle w:val="WW-Absatz-Standardschriftart111111111"/>
        </w:rPr>
      </w:pPr>
      <w:r>
        <w:rPr>
          <w:rStyle w:val="WW-Absatz-Standardschriftart111111111"/>
        </w:rPr>
        <w:t xml:space="preserve">                                                                   территории общего пользования</w:t>
      </w:r>
    </w:p>
    <w:p w:rsidR="00303701" w:rsidRDefault="00AF3BCE" w:rsidP="006F57D1">
      <w:pPr>
        <w:ind w:left="4962"/>
        <w:jc w:val="center"/>
        <w:rPr>
          <w:rStyle w:val="WW-Absatz-Standardschriftart111111111"/>
        </w:rPr>
      </w:pPr>
      <w:r>
        <w:rPr>
          <w:rStyle w:val="WW-Absatz-Standardschriftart111111111"/>
        </w:rPr>
        <w:t>Бесленеев</w:t>
      </w:r>
      <w:r w:rsidR="00226594">
        <w:rPr>
          <w:rStyle w:val="WW-Absatz-Standardschriftart111111111"/>
        </w:rPr>
        <w:t>ского</w:t>
      </w:r>
      <w:r w:rsidR="00E04E3A">
        <w:rPr>
          <w:rStyle w:val="WW-Absatz-Standardschriftart111111111"/>
        </w:rPr>
        <w:t xml:space="preserve"> сельского</w:t>
      </w:r>
    </w:p>
    <w:p w:rsidR="00303701" w:rsidRDefault="00E04E3A" w:rsidP="006F57D1">
      <w:pPr>
        <w:ind w:left="4962"/>
        <w:jc w:val="center"/>
      </w:pPr>
      <w:r>
        <w:rPr>
          <w:rStyle w:val="WW-Absatz-Standardschriftart111111111"/>
        </w:rPr>
        <w:t>поселения Мостовского</w:t>
      </w:r>
      <w:r w:rsidR="00303701">
        <w:rPr>
          <w:rStyle w:val="WW-Absatz-Standardschriftart111111111"/>
        </w:rPr>
        <w:t xml:space="preserve"> района»</w:t>
      </w:r>
    </w:p>
    <w:p w:rsidR="00303701" w:rsidRDefault="00303701" w:rsidP="00303701">
      <w:pPr>
        <w:jc w:val="center"/>
        <w:rPr>
          <w:sz w:val="22"/>
          <w:szCs w:val="22"/>
        </w:rPr>
      </w:pPr>
    </w:p>
    <w:p w:rsidR="00303701" w:rsidRDefault="00303701" w:rsidP="00303701">
      <w:pPr>
        <w:jc w:val="center"/>
        <w:rPr>
          <w:sz w:val="22"/>
          <w:szCs w:val="22"/>
        </w:rPr>
      </w:pPr>
    </w:p>
    <w:p w:rsidR="00303701" w:rsidRDefault="00303701" w:rsidP="00303701">
      <w:pPr>
        <w:jc w:val="center"/>
      </w:pPr>
      <w:r>
        <w:t>Разрешение (ордер) №___</w:t>
      </w:r>
    </w:p>
    <w:p w:rsidR="00303701" w:rsidRDefault="00303701" w:rsidP="00303701">
      <w:pPr>
        <w:jc w:val="center"/>
      </w:pPr>
      <w:r>
        <w:t xml:space="preserve">на производство работ, связанных с разрытием  территории </w:t>
      </w:r>
      <w:r w:rsidR="00AF3BCE">
        <w:t>Бесленеев</w:t>
      </w:r>
      <w:r w:rsidR="00226594">
        <w:t>ского</w:t>
      </w:r>
      <w:r w:rsidR="00E04E3A">
        <w:t xml:space="preserve"> сельского </w:t>
      </w:r>
      <w:r>
        <w:t xml:space="preserve">поселения </w:t>
      </w:r>
      <w:r w:rsidR="00E04E3A">
        <w:t>Мостовского</w:t>
      </w:r>
      <w:r>
        <w:t xml:space="preserve"> района</w:t>
      </w:r>
    </w:p>
    <w:p w:rsidR="00303701" w:rsidRDefault="00303701" w:rsidP="00303701"/>
    <w:p w:rsidR="00303701" w:rsidRDefault="00303701" w:rsidP="00303701">
      <w:pPr>
        <w:rPr>
          <w:sz w:val="22"/>
          <w:szCs w:val="22"/>
        </w:rPr>
      </w:pPr>
      <w:r>
        <w:rPr>
          <w:sz w:val="22"/>
          <w:szCs w:val="22"/>
        </w:rPr>
        <w:t xml:space="preserve">«___» ___________20___г.                                                                                               </w:t>
      </w:r>
      <w:r w:rsidR="00DB3F06">
        <w:rPr>
          <w:sz w:val="22"/>
          <w:szCs w:val="22"/>
        </w:rPr>
        <w:t>ст-ца</w:t>
      </w:r>
      <w:r w:rsidR="00E04E3A">
        <w:rPr>
          <w:sz w:val="22"/>
          <w:szCs w:val="22"/>
        </w:rPr>
        <w:t>.</w:t>
      </w:r>
      <w:r w:rsidR="00AF3BCE">
        <w:rPr>
          <w:sz w:val="22"/>
          <w:szCs w:val="22"/>
        </w:rPr>
        <w:t>Бесленеевская</w:t>
      </w:r>
    </w:p>
    <w:p w:rsidR="00303701" w:rsidRDefault="00303701" w:rsidP="00303701">
      <w:pPr>
        <w:rPr>
          <w:sz w:val="22"/>
          <w:szCs w:val="22"/>
        </w:rPr>
      </w:pPr>
    </w:p>
    <w:p w:rsidR="00303701" w:rsidRDefault="00303701" w:rsidP="00303701">
      <w:pPr>
        <w:jc w:val="both"/>
        <w:rPr>
          <w:sz w:val="22"/>
          <w:szCs w:val="22"/>
        </w:rPr>
      </w:pPr>
    </w:p>
    <w:p w:rsidR="00303701" w:rsidRDefault="00303701" w:rsidP="00303701">
      <w:pPr>
        <w:jc w:val="both"/>
        <w:rPr>
          <w:sz w:val="22"/>
          <w:szCs w:val="22"/>
        </w:rPr>
      </w:pPr>
      <w:r>
        <w:rPr>
          <w:sz w:val="22"/>
          <w:szCs w:val="22"/>
        </w:rPr>
        <w:t>1. Кому выдано  ________________________________________________________________</w:t>
      </w:r>
    </w:p>
    <w:p w:rsidR="00303701" w:rsidRDefault="00E04E3A" w:rsidP="00303701">
      <w:pPr>
        <w:jc w:val="both"/>
        <w:rPr>
          <w:sz w:val="22"/>
          <w:szCs w:val="22"/>
        </w:rPr>
      </w:pPr>
      <w:r>
        <w:rPr>
          <w:color w:val="94A07E"/>
          <w:sz w:val="22"/>
          <w:szCs w:val="22"/>
        </w:rPr>
        <w:t>2</w:t>
      </w:r>
      <w:r w:rsidR="00303701">
        <w:rPr>
          <w:color w:val="94A07E"/>
          <w:sz w:val="22"/>
          <w:szCs w:val="22"/>
        </w:rPr>
        <w:t xml:space="preserve">. </w:t>
      </w:r>
      <w:r w:rsidR="00303701">
        <w:rPr>
          <w:sz w:val="22"/>
          <w:szCs w:val="22"/>
        </w:rPr>
        <w:t>Адрес и место выполнения работ:________________________________________________</w:t>
      </w:r>
    </w:p>
    <w:p w:rsidR="00303701" w:rsidRDefault="00303701" w:rsidP="00303701">
      <w:pPr>
        <w:pBdr>
          <w:bottom w:val="single" w:sz="8" w:space="2" w:color="000000"/>
        </w:pBdr>
        <w:jc w:val="both"/>
        <w:rPr>
          <w:sz w:val="22"/>
          <w:szCs w:val="22"/>
        </w:rPr>
      </w:pPr>
    </w:p>
    <w:p w:rsidR="00303701" w:rsidRDefault="00303701" w:rsidP="00303701">
      <w:pPr>
        <w:jc w:val="both"/>
        <w:rPr>
          <w:sz w:val="22"/>
          <w:szCs w:val="22"/>
        </w:rPr>
      </w:pPr>
      <w:r>
        <w:rPr>
          <w:sz w:val="22"/>
          <w:szCs w:val="22"/>
        </w:rPr>
        <w:t>3.Цель производства работ:_______________________________________________________</w:t>
      </w:r>
    </w:p>
    <w:p w:rsidR="00303701" w:rsidRDefault="00303701" w:rsidP="00303701">
      <w:pPr>
        <w:jc w:val="both"/>
        <w:rPr>
          <w:sz w:val="22"/>
          <w:szCs w:val="22"/>
        </w:rPr>
      </w:pPr>
      <w:r>
        <w:rPr>
          <w:sz w:val="22"/>
          <w:szCs w:val="22"/>
        </w:rPr>
        <w:t xml:space="preserve">_______________________________________________________________________________ </w:t>
      </w:r>
    </w:p>
    <w:p w:rsidR="00303701" w:rsidRDefault="00303701" w:rsidP="00303701">
      <w:pPr>
        <w:jc w:val="both"/>
        <w:rPr>
          <w:sz w:val="22"/>
          <w:szCs w:val="22"/>
        </w:rPr>
      </w:pPr>
      <w:r>
        <w:rPr>
          <w:sz w:val="22"/>
          <w:szCs w:val="22"/>
        </w:rPr>
        <w:t>4. Организация,   лицо,   выполняющее   работы,   должность,   Ф.И.О.   лица, ответственного за производство работ: ____________________________________________________________</w:t>
      </w:r>
    </w:p>
    <w:p w:rsidR="00303701" w:rsidRDefault="00303701" w:rsidP="00303701">
      <w:pPr>
        <w:jc w:val="both"/>
        <w:rPr>
          <w:sz w:val="22"/>
          <w:szCs w:val="22"/>
        </w:rPr>
      </w:pPr>
      <w:r>
        <w:rPr>
          <w:sz w:val="22"/>
          <w:szCs w:val="22"/>
        </w:rPr>
        <w:t>______________________________________________________________________________</w:t>
      </w:r>
    </w:p>
    <w:p w:rsidR="00303701" w:rsidRDefault="00303701" w:rsidP="00303701">
      <w:pPr>
        <w:jc w:val="both"/>
        <w:rPr>
          <w:sz w:val="22"/>
          <w:szCs w:val="22"/>
        </w:rPr>
      </w:pPr>
      <w:r>
        <w:rPr>
          <w:sz w:val="22"/>
          <w:szCs w:val="22"/>
        </w:rPr>
        <w:t>5. Ответственный за восстановление разрытия вскрытых дорог, тротуаров, зеленой зоны:</w:t>
      </w:r>
    </w:p>
    <w:p w:rsidR="00303701" w:rsidRDefault="00303701" w:rsidP="00303701">
      <w:pPr>
        <w:jc w:val="both"/>
        <w:rPr>
          <w:sz w:val="22"/>
          <w:szCs w:val="22"/>
        </w:rPr>
      </w:pPr>
      <w:r>
        <w:rPr>
          <w:sz w:val="22"/>
          <w:szCs w:val="22"/>
        </w:rPr>
        <w:t>______________________________________________________________________________</w:t>
      </w:r>
    </w:p>
    <w:p w:rsidR="00303701" w:rsidRDefault="00303701" w:rsidP="00303701">
      <w:pPr>
        <w:jc w:val="both"/>
        <w:rPr>
          <w:sz w:val="22"/>
          <w:szCs w:val="22"/>
        </w:rPr>
      </w:pPr>
      <w:r>
        <w:rPr>
          <w:sz w:val="22"/>
          <w:szCs w:val="22"/>
        </w:rPr>
        <w:t>(должность, ФИО, паспортные данные, адрес)</w:t>
      </w:r>
    </w:p>
    <w:p w:rsidR="00303701" w:rsidRDefault="00303701" w:rsidP="00303701">
      <w:pPr>
        <w:jc w:val="both"/>
        <w:rPr>
          <w:sz w:val="22"/>
          <w:szCs w:val="22"/>
        </w:rPr>
      </w:pPr>
      <w:r>
        <w:rPr>
          <w:sz w:val="22"/>
          <w:szCs w:val="22"/>
        </w:rPr>
        <w:t>______________________________________________________________________________</w:t>
      </w:r>
    </w:p>
    <w:p w:rsidR="00303701" w:rsidRDefault="00303701" w:rsidP="00303701">
      <w:pPr>
        <w:jc w:val="both"/>
        <w:rPr>
          <w:color w:val="000000"/>
          <w:sz w:val="22"/>
          <w:szCs w:val="22"/>
        </w:rPr>
      </w:pPr>
      <w:r>
        <w:rPr>
          <w:color w:val="000000"/>
          <w:sz w:val="22"/>
          <w:szCs w:val="22"/>
        </w:rPr>
        <w:t>6. Начало работ _________________________Окончание работ__________________________</w:t>
      </w:r>
    </w:p>
    <w:p w:rsidR="00303701" w:rsidRDefault="00303701" w:rsidP="00303701">
      <w:pPr>
        <w:jc w:val="both"/>
        <w:rPr>
          <w:color w:val="000000"/>
          <w:sz w:val="22"/>
          <w:szCs w:val="22"/>
        </w:rPr>
      </w:pPr>
      <w:r>
        <w:rPr>
          <w:color w:val="000000"/>
          <w:sz w:val="22"/>
          <w:szCs w:val="22"/>
        </w:rPr>
        <w:t>______________________________________________________________________________</w:t>
      </w:r>
    </w:p>
    <w:p w:rsidR="00303701" w:rsidRDefault="00303701" w:rsidP="00303701">
      <w:pPr>
        <w:jc w:val="both"/>
        <w:rPr>
          <w:color w:val="000000"/>
          <w:sz w:val="22"/>
          <w:szCs w:val="22"/>
        </w:rPr>
      </w:pPr>
      <w:r>
        <w:rPr>
          <w:color w:val="000000"/>
          <w:sz w:val="22"/>
          <w:szCs w:val="22"/>
        </w:rPr>
        <w:t>7. Особые условия:</w:t>
      </w:r>
    </w:p>
    <w:p w:rsidR="00303701" w:rsidRDefault="00303701" w:rsidP="00303701">
      <w:pPr>
        <w:jc w:val="both"/>
        <w:rPr>
          <w:color w:val="000000"/>
          <w:sz w:val="22"/>
          <w:szCs w:val="22"/>
        </w:rPr>
      </w:pPr>
      <w:r>
        <w:rPr>
          <w:color w:val="000000"/>
          <w:sz w:val="22"/>
          <w:szCs w:val="22"/>
        </w:rPr>
        <w:t xml:space="preserve">    Лица, получившие разрешение (ордер) на разрытие, должны сдать восстановленный участок представителю отдела по вопросам жилищно-коммунального хозяй</w:t>
      </w:r>
      <w:r w:rsidR="00E04E3A">
        <w:rPr>
          <w:color w:val="000000"/>
          <w:sz w:val="22"/>
          <w:szCs w:val="22"/>
        </w:rPr>
        <w:t>ства (ул.Ленина, 27, кабинет 2</w:t>
      </w:r>
      <w:r>
        <w:rPr>
          <w:color w:val="000000"/>
          <w:sz w:val="22"/>
          <w:szCs w:val="22"/>
        </w:rPr>
        <w:t xml:space="preserve">), разрытие считается восстановленным после приемки, нарушение порядка проведения работ влечет административное взыскание в соответствии с законом Краснодарского Края от 23 июля 2003 года № 608-КЗ «Об административных правонарушениях в Краснодарском крае (статья 3.2, части 6,11). </w:t>
      </w:r>
    </w:p>
    <w:p w:rsidR="00303701" w:rsidRDefault="00303701" w:rsidP="00303701">
      <w:pPr>
        <w:ind w:firstLine="720"/>
        <w:jc w:val="both"/>
        <w:rPr>
          <w:color w:val="000000"/>
          <w:sz w:val="22"/>
          <w:szCs w:val="22"/>
        </w:rPr>
      </w:pPr>
      <w:r>
        <w:rPr>
          <w:color w:val="000000"/>
          <w:sz w:val="22"/>
          <w:szCs w:val="22"/>
        </w:rPr>
        <w:t>Ордер выдан в 2-х экземплярах.</w:t>
      </w:r>
    </w:p>
    <w:p w:rsidR="00E04E3A" w:rsidRDefault="00E04E3A" w:rsidP="00303701">
      <w:pPr>
        <w:rPr>
          <w:sz w:val="22"/>
          <w:szCs w:val="22"/>
        </w:rPr>
      </w:pPr>
    </w:p>
    <w:p w:rsidR="00303701" w:rsidRDefault="00AF3BCE" w:rsidP="00303701">
      <w:pPr>
        <w:rPr>
          <w:sz w:val="22"/>
          <w:szCs w:val="22"/>
        </w:rPr>
      </w:pPr>
      <w:r>
        <w:rPr>
          <w:sz w:val="22"/>
          <w:szCs w:val="22"/>
        </w:rPr>
        <w:t>Бесленеев</w:t>
      </w:r>
      <w:r w:rsidR="00226594">
        <w:rPr>
          <w:sz w:val="22"/>
          <w:szCs w:val="22"/>
        </w:rPr>
        <w:t>ского</w:t>
      </w:r>
      <w:r w:rsidR="00E04E3A">
        <w:rPr>
          <w:sz w:val="22"/>
          <w:szCs w:val="22"/>
        </w:rPr>
        <w:t xml:space="preserve"> сельского</w:t>
      </w:r>
      <w:r w:rsidR="00303701">
        <w:rPr>
          <w:sz w:val="22"/>
          <w:szCs w:val="22"/>
        </w:rPr>
        <w:t xml:space="preserve"> поселения </w:t>
      </w:r>
    </w:p>
    <w:p w:rsidR="00303701" w:rsidRDefault="00E04E3A" w:rsidP="00303701">
      <w:pPr>
        <w:rPr>
          <w:sz w:val="22"/>
          <w:szCs w:val="22"/>
        </w:rPr>
      </w:pPr>
      <w:r>
        <w:rPr>
          <w:sz w:val="22"/>
          <w:szCs w:val="22"/>
        </w:rPr>
        <w:t>Мостовского</w:t>
      </w:r>
      <w:r w:rsidR="00303701">
        <w:rPr>
          <w:sz w:val="22"/>
          <w:szCs w:val="22"/>
        </w:rPr>
        <w:t xml:space="preserve"> района</w:t>
      </w:r>
      <w:r w:rsidR="00303701">
        <w:rPr>
          <w:sz w:val="22"/>
          <w:szCs w:val="22"/>
        </w:rPr>
        <w:tab/>
      </w:r>
      <w:r w:rsidR="00303701">
        <w:rPr>
          <w:sz w:val="22"/>
          <w:szCs w:val="22"/>
        </w:rPr>
        <w:tab/>
      </w:r>
      <w:r w:rsidR="00303701">
        <w:rPr>
          <w:sz w:val="22"/>
          <w:szCs w:val="22"/>
        </w:rPr>
        <w:tab/>
        <w:t xml:space="preserve">                                                             _____________                    </w:t>
      </w:r>
      <w:r w:rsidR="00303701">
        <w:rPr>
          <w:sz w:val="22"/>
          <w:szCs w:val="22"/>
        </w:rPr>
        <w:tab/>
        <w:t xml:space="preserve">                                                                                                                     Ф.И.О.</w:t>
      </w:r>
    </w:p>
    <w:p w:rsidR="00303701" w:rsidRDefault="00303701" w:rsidP="00303701">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6F57D1" w:rsidRDefault="006F57D1" w:rsidP="00303701">
      <w:pPr>
        <w:rPr>
          <w:sz w:val="22"/>
          <w:szCs w:val="22"/>
        </w:rPr>
      </w:pPr>
      <w:r>
        <w:rPr>
          <w:sz w:val="22"/>
          <w:szCs w:val="22"/>
        </w:rPr>
        <w:t>Разрешение (ордер) на разрытие</w:t>
      </w:r>
    </w:p>
    <w:p w:rsidR="00303701" w:rsidRDefault="00303701" w:rsidP="00303701">
      <w:pPr>
        <w:rPr>
          <w:sz w:val="22"/>
          <w:szCs w:val="22"/>
        </w:rPr>
      </w:pPr>
      <w:r>
        <w:rPr>
          <w:sz w:val="22"/>
          <w:szCs w:val="22"/>
        </w:rPr>
        <w:t>получил,</w:t>
      </w:r>
      <w:r w:rsidR="006F57D1">
        <w:rPr>
          <w:sz w:val="22"/>
          <w:szCs w:val="22"/>
        </w:rPr>
        <w:t xml:space="preserve"> </w:t>
      </w:r>
      <w:r>
        <w:rPr>
          <w:sz w:val="22"/>
          <w:szCs w:val="22"/>
        </w:rPr>
        <w:t>с правилами благоустройства</w:t>
      </w:r>
    </w:p>
    <w:p w:rsidR="00303701" w:rsidRDefault="00AF3BCE" w:rsidP="00303701">
      <w:pPr>
        <w:rPr>
          <w:sz w:val="22"/>
          <w:szCs w:val="22"/>
        </w:rPr>
      </w:pPr>
      <w:r>
        <w:rPr>
          <w:sz w:val="22"/>
          <w:szCs w:val="22"/>
        </w:rPr>
        <w:t>Бесленеев</w:t>
      </w:r>
      <w:r w:rsidR="00226594">
        <w:rPr>
          <w:sz w:val="22"/>
          <w:szCs w:val="22"/>
        </w:rPr>
        <w:t>ского</w:t>
      </w:r>
      <w:r w:rsidR="00E04E3A">
        <w:rPr>
          <w:sz w:val="22"/>
          <w:szCs w:val="22"/>
        </w:rPr>
        <w:t xml:space="preserve"> сельского</w:t>
      </w:r>
    </w:p>
    <w:p w:rsidR="00303701" w:rsidRDefault="00303701" w:rsidP="00303701">
      <w:pPr>
        <w:rPr>
          <w:sz w:val="22"/>
          <w:szCs w:val="22"/>
        </w:rPr>
      </w:pPr>
      <w:r>
        <w:rPr>
          <w:sz w:val="22"/>
          <w:szCs w:val="22"/>
        </w:rPr>
        <w:t xml:space="preserve">поселения </w:t>
      </w:r>
      <w:r w:rsidR="00E04E3A">
        <w:rPr>
          <w:sz w:val="22"/>
          <w:szCs w:val="22"/>
        </w:rPr>
        <w:t>Мостовского</w:t>
      </w:r>
      <w:r>
        <w:rPr>
          <w:sz w:val="22"/>
          <w:szCs w:val="22"/>
        </w:rPr>
        <w:t xml:space="preserve"> района</w:t>
      </w:r>
    </w:p>
    <w:p w:rsidR="00303701" w:rsidRDefault="00303701" w:rsidP="00303701">
      <w:pPr>
        <w:rPr>
          <w:sz w:val="22"/>
          <w:szCs w:val="22"/>
        </w:rPr>
      </w:pPr>
      <w:r>
        <w:rPr>
          <w:sz w:val="22"/>
          <w:szCs w:val="22"/>
        </w:rPr>
        <w:t>ознакомлен:                                    ___________                                       ___________________</w:t>
      </w:r>
    </w:p>
    <w:p w:rsidR="00303701" w:rsidRDefault="00303701" w:rsidP="00303701">
      <w:pPr>
        <w:rPr>
          <w:sz w:val="22"/>
          <w:szCs w:val="22"/>
        </w:rPr>
      </w:pPr>
      <w:r>
        <w:rPr>
          <w:sz w:val="22"/>
          <w:szCs w:val="22"/>
        </w:rPr>
        <w:t xml:space="preserve">                                                           подпись                                                          Ф.И.О.</w:t>
      </w:r>
    </w:p>
    <w:p w:rsidR="00303701" w:rsidRDefault="00303701" w:rsidP="00303701">
      <w:pPr>
        <w:rPr>
          <w:sz w:val="22"/>
          <w:szCs w:val="22"/>
        </w:rPr>
      </w:pPr>
    </w:p>
    <w:p w:rsidR="00DB3F06" w:rsidRDefault="00DB3F06" w:rsidP="00DB3F06">
      <w:pPr>
        <w:jc w:val="both"/>
      </w:pPr>
    </w:p>
    <w:p w:rsidR="00DB3F06" w:rsidRDefault="00DB3F06" w:rsidP="00DB3F06">
      <w:pPr>
        <w:jc w:val="both"/>
      </w:pPr>
    </w:p>
    <w:p w:rsidR="00303701" w:rsidRDefault="00303701" w:rsidP="00A86375"/>
    <w:p w:rsidR="00303701" w:rsidRDefault="00303701" w:rsidP="00303701">
      <w:pPr>
        <w:jc w:val="center"/>
      </w:pPr>
      <w:r>
        <w:t>ЛИСТ СОГЛАСОВАНИЯ</w:t>
      </w:r>
    </w:p>
    <w:p w:rsidR="00303701" w:rsidRDefault="00303701" w:rsidP="00303701">
      <w:pPr>
        <w:jc w:val="center"/>
      </w:pPr>
      <w:r>
        <w:t>к ордеру №_____ от ____ _________ 20__г.</w:t>
      </w:r>
    </w:p>
    <w:p w:rsidR="00303701" w:rsidRDefault="00303701" w:rsidP="00303701">
      <w:pPr>
        <w:jc w:val="both"/>
      </w:pPr>
    </w:p>
    <w:p w:rsidR="00303701" w:rsidRDefault="00303701" w:rsidP="00303701">
      <w:pPr>
        <w:jc w:val="both"/>
      </w:pPr>
      <w:r>
        <w:t>СОГЛАСОВАНО заинтересованной организацией:</w:t>
      </w:r>
    </w:p>
    <w:p w:rsidR="00303701" w:rsidRDefault="00303701" w:rsidP="00303701">
      <w:pPr>
        <w:jc w:val="both"/>
      </w:pPr>
    </w:p>
    <w:p w:rsidR="00303701" w:rsidRDefault="00303701" w:rsidP="00303701">
      <w:pPr>
        <w:jc w:val="both"/>
      </w:pPr>
      <w:r>
        <w:t>Электросети___________________________________________________</w:t>
      </w:r>
    </w:p>
    <w:p w:rsidR="00303701" w:rsidRDefault="00303701" w:rsidP="00303701">
      <w:pPr>
        <w:jc w:val="both"/>
      </w:pPr>
    </w:p>
    <w:p w:rsidR="00303701" w:rsidRDefault="00303701" w:rsidP="00303701">
      <w:pPr>
        <w:jc w:val="both"/>
      </w:pPr>
      <w:r>
        <w:t>Связь_________________________________________________________</w:t>
      </w:r>
    </w:p>
    <w:p w:rsidR="00303701" w:rsidRDefault="00303701" w:rsidP="00303701">
      <w:pPr>
        <w:jc w:val="both"/>
      </w:pPr>
    </w:p>
    <w:p w:rsidR="00303701" w:rsidRDefault="00303701" w:rsidP="00303701">
      <w:pPr>
        <w:jc w:val="both"/>
      </w:pPr>
      <w:r>
        <w:t>Газовое хозяйство______________________________________________</w:t>
      </w:r>
    </w:p>
    <w:p w:rsidR="00303701" w:rsidRDefault="00303701" w:rsidP="00303701">
      <w:pPr>
        <w:jc w:val="both"/>
      </w:pPr>
    </w:p>
    <w:p w:rsidR="00303701" w:rsidRDefault="00303701" w:rsidP="00303701">
      <w:pPr>
        <w:jc w:val="both"/>
      </w:pPr>
      <w:r>
        <w:t>Тепловые сети__________________________________________________</w:t>
      </w:r>
    </w:p>
    <w:p w:rsidR="00303701" w:rsidRDefault="00303701" w:rsidP="00303701">
      <w:pPr>
        <w:jc w:val="both"/>
      </w:pPr>
    </w:p>
    <w:p w:rsidR="00303701" w:rsidRDefault="00303701" w:rsidP="00303701">
      <w:pPr>
        <w:jc w:val="both"/>
      </w:pPr>
      <w:r>
        <w:t>ГИБДД________________________________________________________</w:t>
      </w:r>
    </w:p>
    <w:p w:rsidR="00303701" w:rsidRDefault="00303701" w:rsidP="00303701">
      <w:pPr>
        <w:jc w:val="both"/>
      </w:pPr>
    </w:p>
    <w:p w:rsidR="00303701" w:rsidRDefault="00303701" w:rsidP="00303701">
      <w:pPr>
        <w:jc w:val="both"/>
      </w:pPr>
      <w:r>
        <w:t>Архитектурно-градостроительный центр____________________________</w:t>
      </w:r>
    </w:p>
    <w:p w:rsidR="00303701" w:rsidRDefault="00303701" w:rsidP="00303701">
      <w:pPr>
        <w:jc w:val="both"/>
      </w:pPr>
    </w:p>
    <w:p w:rsidR="00303701" w:rsidRDefault="00303701" w:rsidP="00303701">
      <w:pPr>
        <w:jc w:val="both"/>
      </w:pPr>
      <w:r>
        <w:t>Пожарная служба_______________________________________________</w:t>
      </w:r>
    </w:p>
    <w:p w:rsidR="00303701" w:rsidRDefault="00303701" w:rsidP="00303701">
      <w:pPr>
        <w:jc w:val="both"/>
      </w:pPr>
    </w:p>
    <w:p w:rsidR="00303701" w:rsidRDefault="00303701" w:rsidP="00303701">
      <w:pPr>
        <w:jc w:val="both"/>
      </w:pPr>
      <w:r>
        <w:t>Ростелеком_____________________________________________________</w:t>
      </w:r>
    </w:p>
    <w:p w:rsidR="00303701" w:rsidRDefault="00303701" w:rsidP="00303701">
      <w:pPr>
        <w:jc w:val="both"/>
      </w:pPr>
    </w:p>
    <w:p w:rsidR="00303701" w:rsidRDefault="00303701" w:rsidP="00303701">
      <w:pPr>
        <w:jc w:val="both"/>
      </w:pPr>
      <w:r>
        <w:t>Водопроводное хозяйство_________________________________________</w:t>
      </w:r>
    </w:p>
    <w:p w:rsidR="00303701" w:rsidRDefault="00303701" w:rsidP="00303701">
      <w:pPr>
        <w:jc w:val="both"/>
      </w:pPr>
    </w:p>
    <w:p w:rsidR="00303701" w:rsidRDefault="00303701" w:rsidP="00303701">
      <w:pPr>
        <w:jc w:val="both"/>
      </w:pPr>
      <w:r>
        <w:t>Отдел по вопросам ЖКХ администрации____________________________</w:t>
      </w:r>
    </w:p>
    <w:p w:rsidR="00303701" w:rsidRDefault="00303701" w:rsidP="00303701">
      <w:pPr>
        <w:jc w:val="both"/>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DB3F06" w:rsidRDefault="006F57D1" w:rsidP="00DB3F06">
      <w:pPr>
        <w:jc w:val="both"/>
      </w:pPr>
      <w:r>
        <w:t>Начальник общего отдела</w:t>
      </w:r>
      <w:r>
        <w:tab/>
      </w:r>
      <w:r>
        <w:tab/>
      </w:r>
      <w:r>
        <w:tab/>
      </w:r>
      <w:r>
        <w:tab/>
      </w:r>
      <w:r>
        <w:tab/>
      </w:r>
      <w:r>
        <w:tab/>
      </w:r>
      <w:r>
        <w:tab/>
        <w:t>Е.Ю. Анохина</w:t>
      </w:r>
    </w:p>
    <w:p w:rsidR="009E56A0" w:rsidRDefault="009E56A0" w:rsidP="00303701">
      <w:pPr>
        <w:jc w:val="center"/>
        <w:sectPr w:rsidR="009E56A0" w:rsidSect="0033588F">
          <w:pgSz w:w="11906" w:h="16838"/>
          <w:pgMar w:top="1134" w:right="567" w:bottom="1134" w:left="1701" w:header="709" w:footer="709" w:gutter="0"/>
          <w:pgNumType w:start="1"/>
          <w:cols w:space="708"/>
          <w:titlePg/>
          <w:docGrid w:linePitch="381"/>
        </w:sectPr>
      </w:pPr>
    </w:p>
    <w:p w:rsidR="00303701" w:rsidRDefault="00303701" w:rsidP="00303701">
      <w:pPr>
        <w:jc w:val="center"/>
      </w:pPr>
      <w:r>
        <w:lastRenderedPageBreak/>
        <w:t xml:space="preserve">                                                                 ПРИЛОЖЕНИЕ № 3</w:t>
      </w:r>
    </w:p>
    <w:p w:rsidR="00303701" w:rsidRDefault="00303701" w:rsidP="00303701">
      <w:pPr>
        <w:jc w:val="center"/>
      </w:pPr>
      <w:r>
        <w:t xml:space="preserve">                                                           к административному регламенту</w:t>
      </w:r>
    </w:p>
    <w:p w:rsidR="00303701" w:rsidRDefault="00303701" w:rsidP="00303701">
      <w:pPr>
        <w:ind w:left="4017"/>
        <w:jc w:val="center"/>
        <w:rPr>
          <w:rStyle w:val="WW-Absatz-Standardschriftart111111111"/>
        </w:rPr>
      </w:pPr>
      <w:r>
        <w:t>предоставления муниципальной услуги</w:t>
      </w:r>
    </w:p>
    <w:p w:rsidR="00303701" w:rsidRDefault="00303701" w:rsidP="004366E9">
      <w:pPr>
        <w:ind w:left="4017"/>
        <w:jc w:val="center"/>
      </w:pPr>
      <w:r>
        <w:rPr>
          <w:rStyle w:val="WW-Absatz-Standardschriftart111111111"/>
        </w:rPr>
        <w:t>«Выдача ра</w:t>
      </w:r>
      <w:r w:rsidR="004366E9">
        <w:rPr>
          <w:rStyle w:val="WW-Absatz-Standardschriftart111111111"/>
        </w:rPr>
        <w:t xml:space="preserve">зрешения (ордера) на территории </w:t>
      </w:r>
      <w:r>
        <w:rPr>
          <w:rStyle w:val="WW-Absatz-Standardschriftart111111111"/>
        </w:rPr>
        <w:t>общего пользования</w:t>
      </w:r>
      <w:r>
        <w:t>»</w:t>
      </w:r>
    </w:p>
    <w:p w:rsidR="00303701" w:rsidRDefault="00303701" w:rsidP="00303701">
      <w:pPr>
        <w:ind w:firstLine="4678"/>
        <w:jc w:val="right"/>
      </w:pPr>
    </w:p>
    <w:p w:rsidR="00303701" w:rsidRDefault="00303701" w:rsidP="00303701">
      <w:pPr>
        <w:ind w:left="5245"/>
        <w:jc w:val="both"/>
      </w:pPr>
      <w:r>
        <w:t xml:space="preserve">Главе </w:t>
      </w:r>
      <w:r w:rsidR="00AF3BCE">
        <w:t>Бесленеев</w:t>
      </w:r>
      <w:r w:rsidR="00226594">
        <w:t>ского</w:t>
      </w:r>
      <w:r w:rsidR="00E04E3A">
        <w:t xml:space="preserve"> сельского</w:t>
      </w:r>
      <w:r>
        <w:t xml:space="preserve"> поселения </w:t>
      </w:r>
      <w:r w:rsidR="00E04E3A">
        <w:t>Мостовского</w:t>
      </w:r>
      <w:r>
        <w:t xml:space="preserve"> района </w:t>
      </w:r>
      <w:r w:rsidR="00E04E3A">
        <w:t>___________________________</w:t>
      </w:r>
    </w:p>
    <w:p w:rsidR="00E04E3A" w:rsidRDefault="00E04E3A" w:rsidP="00E04E3A">
      <w:pPr>
        <w:ind w:left="5245"/>
        <w:jc w:val="center"/>
      </w:pPr>
      <w:r>
        <w:t>(Ф.И.О.)</w:t>
      </w:r>
    </w:p>
    <w:p w:rsidR="00303701" w:rsidRDefault="00303701" w:rsidP="00303701">
      <w:pPr>
        <w:ind w:left="5245"/>
        <w:jc w:val="both"/>
      </w:pPr>
      <w:r>
        <w:t>от _________________________</w:t>
      </w:r>
    </w:p>
    <w:p w:rsidR="00303701" w:rsidRDefault="00303701" w:rsidP="00303701">
      <w:pPr>
        <w:ind w:left="5529"/>
        <w:jc w:val="both"/>
      </w:pPr>
    </w:p>
    <w:p w:rsidR="00303701" w:rsidRDefault="00303701" w:rsidP="00303701">
      <w:pPr>
        <w:jc w:val="both"/>
      </w:pPr>
    </w:p>
    <w:p w:rsidR="00303701" w:rsidRDefault="00303701" w:rsidP="00303701">
      <w:pPr>
        <w:jc w:val="both"/>
      </w:pPr>
    </w:p>
    <w:p w:rsidR="00303701" w:rsidRDefault="00303701" w:rsidP="00303701">
      <w:pPr>
        <w:jc w:val="center"/>
      </w:pPr>
      <w:r>
        <w:t>Обязательство по восстановлению разрытия</w:t>
      </w:r>
    </w:p>
    <w:p w:rsidR="00303701" w:rsidRDefault="004366E9" w:rsidP="00303701">
      <w:pPr>
        <w:jc w:val="center"/>
      </w:pPr>
      <w:r>
        <w:t xml:space="preserve">территории общего пользования </w:t>
      </w:r>
      <w:r w:rsidR="00AF3BCE">
        <w:t>Бесленеев</w:t>
      </w:r>
      <w:r w:rsidR="00226594">
        <w:t>ского</w:t>
      </w:r>
      <w:r>
        <w:t xml:space="preserve"> сельского </w:t>
      </w:r>
      <w:r w:rsidR="00303701">
        <w:t xml:space="preserve">поселения </w:t>
      </w:r>
      <w:r>
        <w:t>Мостовского</w:t>
      </w:r>
      <w:r w:rsidR="00303701">
        <w:t xml:space="preserve"> района</w:t>
      </w:r>
    </w:p>
    <w:p w:rsidR="00303701" w:rsidRDefault="00303701" w:rsidP="00303701">
      <w:pPr>
        <w:jc w:val="center"/>
      </w:pPr>
    </w:p>
    <w:p w:rsidR="004366E9" w:rsidRDefault="00303701" w:rsidP="00303701">
      <w:pPr>
        <w:tabs>
          <w:tab w:val="left" w:pos="0"/>
        </w:tabs>
        <w:jc w:val="both"/>
      </w:pPr>
      <w:r>
        <w:tab/>
        <w:t>При выполнении работ по разрытию т</w:t>
      </w:r>
      <w:r w:rsidR="004366E9">
        <w:t xml:space="preserve">ерритории общего пользования по </w:t>
      </w:r>
      <w:r>
        <w:t>адресу_______________________________</w:t>
      </w:r>
      <w:r w:rsidR="004366E9">
        <w:t>___________________________</w:t>
      </w:r>
    </w:p>
    <w:p w:rsidR="00303701" w:rsidRPr="004366E9" w:rsidRDefault="00303701" w:rsidP="004366E9">
      <w:pPr>
        <w:ind w:firstLine="567"/>
        <w:jc w:val="both"/>
        <w:rPr>
          <w:b/>
        </w:rPr>
      </w:pPr>
      <w:r>
        <w:t xml:space="preserve">гарантируем восстановление места разрытия в соответствии с  требованиями статьи 8.9. Правил благоустройства, утвержденных </w:t>
      </w:r>
      <w:r w:rsidR="004366E9">
        <w:t xml:space="preserve">решением Совета </w:t>
      </w:r>
      <w:r w:rsidR="00AF3BCE">
        <w:t>Бесленеев</w:t>
      </w:r>
      <w:r w:rsidR="00226594">
        <w:t>ского</w:t>
      </w:r>
      <w:r w:rsidR="004366E9">
        <w:t xml:space="preserve">  сельского </w:t>
      </w:r>
      <w:r>
        <w:t xml:space="preserve"> поселения </w:t>
      </w:r>
      <w:r w:rsidR="004366E9">
        <w:t xml:space="preserve">Мостовского </w:t>
      </w:r>
      <w:r>
        <w:t xml:space="preserve"> ра</w:t>
      </w:r>
      <w:r w:rsidR="004366E9">
        <w:t xml:space="preserve">йона   </w:t>
      </w:r>
      <w:r>
        <w:t xml:space="preserve"> от </w:t>
      </w:r>
      <w:r w:rsidR="009A5FD4">
        <w:t xml:space="preserve">24июня </w:t>
      </w:r>
      <w:r w:rsidR="004366E9">
        <w:t>2014 года №</w:t>
      </w:r>
      <w:r w:rsidR="009A5FD4">
        <w:t>186</w:t>
      </w:r>
      <w:r>
        <w:t xml:space="preserve"> «</w:t>
      </w:r>
      <w:r w:rsidR="004366E9" w:rsidRPr="004366E9">
        <w:t xml:space="preserve">Об утверждении Правил благоустройства и санитарного содержания территории </w:t>
      </w:r>
      <w:r w:rsidR="00AF3BCE">
        <w:t>Бесленеев</w:t>
      </w:r>
      <w:r w:rsidR="00226594">
        <w:t>ского</w:t>
      </w:r>
      <w:r w:rsidR="004366E9" w:rsidRPr="004366E9">
        <w:t xml:space="preserve"> сельского поселения Мостовского района</w:t>
      </w:r>
      <w:r>
        <w:t xml:space="preserve">» в срок до ___________________20__года. </w:t>
      </w:r>
    </w:p>
    <w:p w:rsidR="00303701" w:rsidRDefault="00303701" w:rsidP="00303701">
      <w:pPr>
        <w:tabs>
          <w:tab w:val="left" w:pos="0"/>
        </w:tabs>
        <w:jc w:val="both"/>
      </w:pPr>
      <w:r>
        <w:t xml:space="preserve">        Наименование предприятия______________________________________</w:t>
      </w:r>
    </w:p>
    <w:p w:rsidR="00303701" w:rsidRDefault="00303701" w:rsidP="00303701">
      <w:pPr>
        <w:tabs>
          <w:tab w:val="left" w:pos="0"/>
        </w:tabs>
        <w:jc w:val="both"/>
      </w:pPr>
      <w:r>
        <w:t>Реквизиты предприятия:____________________________________________</w:t>
      </w:r>
    </w:p>
    <w:p w:rsidR="00303701" w:rsidRDefault="00303701" w:rsidP="00303701">
      <w:pPr>
        <w:tabs>
          <w:tab w:val="left" w:pos="0"/>
        </w:tabs>
        <w:jc w:val="both"/>
      </w:pPr>
      <w:r>
        <w:t>________________________________________________________________</w:t>
      </w:r>
    </w:p>
    <w:p w:rsidR="00303701" w:rsidRDefault="00303701" w:rsidP="00303701">
      <w:pPr>
        <w:tabs>
          <w:tab w:val="left" w:pos="0"/>
        </w:tabs>
        <w:jc w:val="both"/>
      </w:pPr>
      <w:r>
        <w:t>________________________________________________________________</w:t>
      </w:r>
    </w:p>
    <w:p w:rsidR="00303701" w:rsidRDefault="00303701" w:rsidP="00303701">
      <w:pPr>
        <w:tabs>
          <w:tab w:val="left" w:pos="0"/>
        </w:tabs>
        <w:jc w:val="both"/>
      </w:pPr>
      <w:r>
        <w:t>________________________________________________________________</w:t>
      </w:r>
    </w:p>
    <w:p w:rsidR="00303701" w:rsidRDefault="00303701" w:rsidP="00303701">
      <w:pPr>
        <w:tabs>
          <w:tab w:val="left" w:pos="0"/>
        </w:tabs>
        <w:jc w:val="both"/>
      </w:pPr>
      <w:r>
        <w:t xml:space="preserve">________________________________________________________________        </w:t>
      </w:r>
    </w:p>
    <w:p w:rsidR="00303701" w:rsidRDefault="00303701" w:rsidP="00303701">
      <w:pPr>
        <w:jc w:val="both"/>
      </w:pPr>
    </w:p>
    <w:p w:rsidR="00303701" w:rsidRDefault="00303701" w:rsidP="00303701">
      <w:pPr>
        <w:jc w:val="both"/>
      </w:pPr>
    </w:p>
    <w:p w:rsidR="00303701" w:rsidRDefault="00303701" w:rsidP="00303701">
      <w:pPr>
        <w:tabs>
          <w:tab w:val="left" w:pos="6975"/>
        </w:tabs>
        <w:jc w:val="both"/>
      </w:pPr>
      <w:r>
        <w:t>«____»________20___ года</w:t>
      </w:r>
      <w:r>
        <w:tab/>
        <w:t>______________</w:t>
      </w:r>
    </w:p>
    <w:p w:rsidR="00303701" w:rsidRDefault="00303701" w:rsidP="00303701">
      <w:pPr>
        <w:jc w:val="both"/>
      </w:pPr>
      <w:r>
        <w:t xml:space="preserve">                                                                                (МП, подпись руководителя)</w:t>
      </w:r>
    </w:p>
    <w:p w:rsidR="00303701" w:rsidRDefault="00303701" w:rsidP="00303701">
      <w:pPr>
        <w:jc w:val="both"/>
        <w:rPr>
          <w:color w:val="000000"/>
        </w:rPr>
      </w:pPr>
    </w:p>
    <w:p w:rsidR="004366E9" w:rsidRDefault="004366E9" w:rsidP="004366E9">
      <w:pPr>
        <w:jc w:val="both"/>
        <w:rPr>
          <w:color w:val="000000"/>
        </w:rPr>
      </w:pPr>
    </w:p>
    <w:p w:rsidR="006F57D1" w:rsidRDefault="006F57D1" w:rsidP="006F57D1">
      <w:pPr>
        <w:jc w:val="both"/>
      </w:pPr>
      <w:r>
        <w:t>Начальник общего отдела</w:t>
      </w:r>
      <w:r>
        <w:tab/>
      </w:r>
      <w:r>
        <w:tab/>
      </w:r>
      <w:r>
        <w:tab/>
      </w:r>
      <w:r>
        <w:tab/>
      </w:r>
      <w:r>
        <w:tab/>
      </w:r>
      <w:r>
        <w:tab/>
      </w:r>
      <w:r>
        <w:tab/>
        <w:t>Е.Ю. Анохина</w:t>
      </w:r>
    </w:p>
    <w:p w:rsidR="009E56A0" w:rsidRDefault="009E56A0" w:rsidP="00303701">
      <w:pPr>
        <w:pStyle w:val="a1"/>
        <w:jc w:val="center"/>
        <w:rPr>
          <w:sz w:val="28"/>
          <w:szCs w:val="28"/>
        </w:rPr>
        <w:sectPr w:rsidR="009E56A0" w:rsidSect="0033588F">
          <w:pgSz w:w="11906" w:h="16838"/>
          <w:pgMar w:top="1134" w:right="567" w:bottom="1134" w:left="1701" w:header="709" w:footer="709" w:gutter="0"/>
          <w:pgNumType w:start="1"/>
          <w:cols w:space="708"/>
          <w:titlePg/>
          <w:docGrid w:linePitch="381"/>
        </w:sectPr>
      </w:pPr>
    </w:p>
    <w:p w:rsidR="00303701" w:rsidRDefault="00303701" w:rsidP="009E56A0">
      <w:pPr>
        <w:pStyle w:val="a1"/>
        <w:ind w:left="5103"/>
        <w:jc w:val="center"/>
        <w:rPr>
          <w:sz w:val="28"/>
          <w:szCs w:val="28"/>
        </w:rPr>
      </w:pPr>
      <w:r>
        <w:rPr>
          <w:sz w:val="28"/>
          <w:szCs w:val="28"/>
        </w:rPr>
        <w:lastRenderedPageBreak/>
        <w:t>ПРИЛОЖЕНИЕ № 4</w:t>
      </w:r>
    </w:p>
    <w:p w:rsidR="00303701" w:rsidRDefault="00303701" w:rsidP="00303701">
      <w:pPr>
        <w:jc w:val="center"/>
      </w:pPr>
      <w:r>
        <w:t xml:space="preserve">                                                                           к административному регламенту</w:t>
      </w:r>
    </w:p>
    <w:p w:rsidR="00303701" w:rsidRDefault="00303701" w:rsidP="00303701">
      <w:pPr>
        <w:jc w:val="center"/>
      </w:pPr>
      <w:r>
        <w:t xml:space="preserve">                                                                            предоставления муниципальной</w:t>
      </w:r>
    </w:p>
    <w:p w:rsidR="00303701" w:rsidRDefault="00303701" w:rsidP="00303701">
      <w:pPr>
        <w:jc w:val="center"/>
        <w:rPr>
          <w:rStyle w:val="WW-Absatz-Standardschriftart111111111"/>
        </w:rPr>
      </w:pPr>
      <w:r>
        <w:t xml:space="preserve">                                                                          услуги «</w:t>
      </w:r>
      <w:r>
        <w:rPr>
          <w:rStyle w:val="WW-Absatz-Standardschriftart111111111"/>
        </w:rPr>
        <w:t>Выдача разрешения</w:t>
      </w:r>
    </w:p>
    <w:p w:rsidR="00303701" w:rsidRDefault="00303701" w:rsidP="00303701">
      <w:pPr>
        <w:jc w:val="center"/>
        <w:rPr>
          <w:rStyle w:val="WW-Absatz-Standardschriftart111111111"/>
        </w:rPr>
      </w:pPr>
      <w:r>
        <w:rPr>
          <w:rStyle w:val="WW-Absatz-Standardschriftart111111111"/>
        </w:rPr>
        <w:t xml:space="preserve">                                                                       (ордера) на производство работ,</w:t>
      </w:r>
    </w:p>
    <w:p w:rsidR="00303701" w:rsidRDefault="00303701" w:rsidP="00BC7B23">
      <w:pPr>
        <w:ind w:left="5245"/>
        <w:jc w:val="center"/>
        <w:rPr>
          <w:rStyle w:val="WW-Absatz-Standardschriftart111111111"/>
        </w:rPr>
      </w:pPr>
      <w:r>
        <w:rPr>
          <w:rStyle w:val="WW-Absatz-Standardschriftart111111111"/>
        </w:rPr>
        <w:t>связанных с разрытием   территории</w:t>
      </w:r>
    </w:p>
    <w:p w:rsidR="00303701" w:rsidRDefault="004366E9" w:rsidP="00BC7B23">
      <w:pPr>
        <w:ind w:left="5245"/>
        <w:jc w:val="center"/>
      </w:pPr>
      <w:r>
        <w:rPr>
          <w:rStyle w:val="WW-Absatz-Standardschriftart111111111"/>
        </w:rPr>
        <w:t>общего пользования</w:t>
      </w:r>
      <w:r w:rsidR="00303701">
        <w:t>»</w:t>
      </w:r>
    </w:p>
    <w:p w:rsidR="00303701" w:rsidRDefault="00303701" w:rsidP="00303701">
      <w:pPr>
        <w:pStyle w:val="a1"/>
        <w:jc w:val="center"/>
        <w:rPr>
          <w:sz w:val="28"/>
          <w:szCs w:val="28"/>
        </w:rPr>
      </w:pPr>
    </w:p>
    <w:tbl>
      <w:tblPr>
        <w:tblW w:w="0" w:type="auto"/>
        <w:tblInd w:w="5268" w:type="dxa"/>
        <w:tblLayout w:type="fixed"/>
        <w:tblLook w:val="04A0" w:firstRow="1" w:lastRow="0" w:firstColumn="1" w:lastColumn="0" w:noHBand="0" w:noVBand="1"/>
      </w:tblPr>
      <w:tblGrid>
        <w:gridCol w:w="4499"/>
      </w:tblGrid>
      <w:tr w:rsidR="00303701" w:rsidTr="00303701">
        <w:tc>
          <w:tcPr>
            <w:tcW w:w="4499" w:type="dxa"/>
            <w:hideMark/>
          </w:tcPr>
          <w:p w:rsidR="00303701" w:rsidRDefault="00303701">
            <w:pPr>
              <w:shd w:val="clear" w:color="auto" w:fill="FFFFFF"/>
              <w:snapToGrid w:val="0"/>
              <w:jc w:val="center"/>
              <w:rPr>
                <w:bCs/>
                <w:color w:val="000000"/>
                <w:spacing w:val="3"/>
              </w:rPr>
            </w:pPr>
            <w:r>
              <w:rPr>
                <w:bCs/>
                <w:color w:val="000000"/>
                <w:spacing w:val="3"/>
              </w:rPr>
              <w:t>УТВЕРЖДАЮ</w:t>
            </w:r>
          </w:p>
          <w:p w:rsidR="00303701" w:rsidRDefault="00303701">
            <w:pPr>
              <w:shd w:val="clear" w:color="auto" w:fill="FFFFFF"/>
              <w:jc w:val="center"/>
              <w:rPr>
                <w:color w:val="000000"/>
                <w:spacing w:val="-1"/>
              </w:rPr>
            </w:pPr>
            <w:r>
              <w:rPr>
                <w:color w:val="000000"/>
                <w:spacing w:val="-1"/>
              </w:rPr>
              <w:t xml:space="preserve"> глава </w:t>
            </w:r>
            <w:r w:rsidR="00AF3BCE">
              <w:rPr>
                <w:color w:val="000000"/>
                <w:spacing w:val="-1"/>
              </w:rPr>
              <w:t>Бесленеев</w:t>
            </w:r>
            <w:r w:rsidR="00226594">
              <w:rPr>
                <w:color w:val="000000"/>
                <w:spacing w:val="-1"/>
              </w:rPr>
              <w:t>ского</w:t>
            </w:r>
            <w:r w:rsidR="004366E9">
              <w:rPr>
                <w:color w:val="000000"/>
                <w:spacing w:val="-1"/>
              </w:rPr>
              <w:t xml:space="preserve"> сельского</w:t>
            </w:r>
            <w:r>
              <w:rPr>
                <w:color w:val="000000"/>
                <w:spacing w:val="-1"/>
              </w:rPr>
              <w:t xml:space="preserve"> поселения</w:t>
            </w:r>
          </w:p>
          <w:p w:rsidR="00303701" w:rsidRDefault="004366E9">
            <w:pPr>
              <w:shd w:val="clear" w:color="auto" w:fill="FFFFFF"/>
              <w:jc w:val="center"/>
              <w:rPr>
                <w:color w:val="000000"/>
                <w:spacing w:val="-1"/>
              </w:rPr>
            </w:pPr>
            <w:r>
              <w:rPr>
                <w:color w:val="000000"/>
                <w:spacing w:val="-1"/>
              </w:rPr>
              <w:t>Мостовского</w:t>
            </w:r>
            <w:r w:rsidR="00303701">
              <w:rPr>
                <w:color w:val="000000"/>
                <w:spacing w:val="-1"/>
              </w:rPr>
              <w:t xml:space="preserve"> района</w:t>
            </w:r>
          </w:p>
          <w:p w:rsidR="00303701" w:rsidRDefault="00303701">
            <w:pPr>
              <w:jc w:val="center"/>
              <w:rPr>
                <w:bCs/>
                <w:color w:val="000000"/>
                <w:spacing w:val="3"/>
              </w:rPr>
            </w:pPr>
            <w:r>
              <w:rPr>
                <w:bCs/>
                <w:color w:val="000000"/>
                <w:spacing w:val="3"/>
              </w:rPr>
              <w:t>________________</w:t>
            </w:r>
          </w:p>
          <w:p w:rsidR="00303701" w:rsidRDefault="00303701">
            <w:pPr>
              <w:jc w:val="center"/>
              <w:rPr>
                <w:bCs/>
                <w:color w:val="000000"/>
                <w:spacing w:val="3"/>
                <w:sz w:val="22"/>
                <w:szCs w:val="22"/>
              </w:rPr>
            </w:pPr>
            <w:r>
              <w:rPr>
                <w:bCs/>
                <w:color w:val="000000"/>
                <w:spacing w:val="3"/>
              </w:rPr>
              <w:t>от _____________________20_ г.</w:t>
            </w:r>
          </w:p>
        </w:tc>
      </w:tr>
    </w:tbl>
    <w:p w:rsidR="00303701" w:rsidRPr="00DB3F06" w:rsidRDefault="00303701" w:rsidP="00303701">
      <w:pPr>
        <w:shd w:val="clear" w:color="auto" w:fill="FFFFFF"/>
        <w:jc w:val="center"/>
        <w:rPr>
          <w:bCs/>
          <w:color w:val="000000"/>
          <w:spacing w:val="3"/>
        </w:rPr>
      </w:pPr>
      <w:r w:rsidRPr="00DB3F06">
        <w:rPr>
          <w:bCs/>
          <w:color w:val="000000"/>
          <w:spacing w:val="3"/>
        </w:rPr>
        <w:t>АКТ</w:t>
      </w:r>
    </w:p>
    <w:p w:rsidR="00303701" w:rsidRDefault="00303701" w:rsidP="00303701">
      <w:pPr>
        <w:shd w:val="clear" w:color="auto" w:fill="FFFFFF"/>
        <w:jc w:val="center"/>
        <w:rPr>
          <w:bCs/>
          <w:color w:val="000000"/>
          <w:spacing w:val="3"/>
        </w:rPr>
      </w:pPr>
      <w:r>
        <w:rPr>
          <w:bCs/>
          <w:color w:val="000000"/>
          <w:spacing w:val="3"/>
        </w:rPr>
        <w:t xml:space="preserve">осмотра места разрытия территории общего пользования </w:t>
      </w:r>
      <w:r w:rsidR="00AF3BCE">
        <w:rPr>
          <w:bCs/>
          <w:color w:val="000000"/>
          <w:spacing w:val="3"/>
        </w:rPr>
        <w:t>Бесленеев</w:t>
      </w:r>
      <w:r w:rsidR="00226594">
        <w:rPr>
          <w:bCs/>
          <w:color w:val="000000"/>
          <w:spacing w:val="3"/>
        </w:rPr>
        <w:t>ского</w:t>
      </w:r>
      <w:r w:rsidR="004366E9">
        <w:rPr>
          <w:bCs/>
          <w:color w:val="000000"/>
          <w:spacing w:val="3"/>
        </w:rPr>
        <w:t xml:space="preserve"> сельского поселения Мостовского</w:t>
      </w:r>
      <w:r>
        <w:rPr>
          <w:bCs/>
          <w:color w:val="000000"/>
          <w:spacing w:val="3"/>
        </w:rPr>
        <w:t xml:space="preserve"> района</w:t>
      </w:r>
    </w:p>
    <w:p w:rsidR="00303701" w:rsidRDefault="00303701" w:rsidP="00303701">
      <w:pPr>
        <w:shd w:val="clear" w:color="auto" w:fill="FFFFFF"/>
        <w:jc w:val="center"/>
        <w:rPr>
          <w:bCs/>
          <w:color w:val="000000"/>
          <w:spacing w:val="3"/>
        </w:rPr>
      </w:pPr>
    </w:p>
    <w:p w:rsidR="00303701" w:rsidRDefault="00303701" w:rsidP="00303701">
      <w:pPr>
        <w:shd w:val="clear" w:color="auto" w:fill="FFFFFF"/>
        <w:rPr>
          <w:bCs/>
          <w:color w:val="000000"/>
          <w:spacing w:val="3"/>
        </w:rPr>
      </w:pPr>
      <w:r>
        <w:rPr>
          <w:bCs/>
          <w:color w:val="000000"/>
          <w:spacing w:val="3"/>
        </w:rPr>
        <w:t>«__  » __________________ 20__ г.</w:t>
      </w:r>
    </w:p>
    <w:p w:rsidR="00303701" w:rsidRDefault="00303701" w:rsidP="00303701">
      <w:pPr>
        <w:shd w:val="clear" w:color="auto" w:fill="FFFFFF"/>
        <w:rPr>
          <w:color w:val="000000"/>
        </w:rPr>
      </w:pPr>
      <w:r>
        <w:rPr>
          <w:bCs/>
          <w:color w:val="000000"/>
          <w:spacing w:val="3"/>
        </w:rPr>
        <w:t>__</w:t>
      </w:r>
      <w:r w:rsidR="004366E9">
        <w:rPr>
          <w:bCs/>
          <w:color w:val="000000"/>
          <w:spacing w:val="3"/>
        </w:rPr>
        <w:t xml:space="preserve">____ часов ______ минут </w:t>
      </w:r>
      <w:r w:rsidR="004366E9">
        <w:rPr>
          <w:bCs/>
          <w:color w:val="000000"/>
          <w:spacing w:val="3"/>
        </w:rPr>
        <w:tab/>
      </w:r>
      <w:r w:rsidR="004366E9">
        <w:rPr>
          <w:bCs/>
          <w:color w:val="000000"/>
          <w:spacing w:val="3"/>
        </w:rPr>
        <w:tab/>
      </w:r>
      <w:r w:rsidR="004366E9">
        <w:rPr>
          <w:bCs/>
          <w:color w:val="000000"/>
          <w:spacing w:val="3"/>
        </w:rPr>
        <w:tab/>
      </w:r>
      <w:r w:rsidR="004366E9">
        <w:rPr>
          <w:bCs/>
          <w:color w:val="000000"/>
          <w:spacing w:val="3"/>
        </w:rPr>
        <w:tab/>
      </w:r>
      <w:r w:rsidR="004366E9">
        <w:rPr>
          <w:bCs/>
          <w:color w:val="000000"/>
          <w:spacing w:val="3"/>
        </w:rPr>
        <w:tab/>
      </w:r>
      <w:r w:rsidR="004366E9">
        <w:rPr>
          <w:bCs/>
          <w:color w:val="000000"/>
          <w:spacing w:val="3"/>
        </w:rPr>
        <w:tab/>
        <w:t xml:space="preserve"> с</w:t>
      </w:r>
      <w:r w:rsidR="00DB3F06">
        <w:rPr>
          <w:bCs/>
          <w:color w:val="000000"/>
          <w:spacing w:val="3"/>
        </w:rPr>
        <w:t xml:space="preserve">т-ца </w:t>
      </w:r>
      <w:r w:rsidR="00AF3BCE">
        <w:rPr>
          <w:bCs/>
          <w:color w:val="000000"/>
          <w:spacing w:val="3"/>
        </w:rPr>
        <w:t>Бесленеевская</w:t>
      </w:r>
      <w:r w:rsidR="004366E9">
        <w:rPr>
          <w:color w:val="000000"/>
          <w:spacing w:val="12"/>
        </w:rPr>
        <w:tab/>
        <w:t xml:space="preserve">Комиссия </w:t>
      </w:r>
      <w:r>
        <w:rPr>
          <w:color w:val="000000"/>
          <w:spacing w:val="12"/>
        </w:rPr>
        <w:t>составе:_____________________________________</w:t>
      </w:r>
      <w:r w:rsidR="004366E9">
        <w:rPr>
          <w:color w:val="000000"/>
          <w:spacing w:val="12"/>
        </w:rPr>
        <w:t>_________________</w:t>
      </w:r>
      <w:r>
        <w:t>________________________________________________________________________________________________________________________________________________________________________________________________________________________________________________</w:t>
      </w:r>
      <w:r w:rsidR="004366E9">
        <w:t>________________________</w:t>
      </w:r>
      <w:r>
        <w:rPr>
          <w:color w:val="000000"/>
        </w:rPr>
        <w:t xml:space="preserve">провели осмотр места разрытия территории общего пользования </w:t>
      </w:r>
      <w:r w:rsidR="00AF3BCE">
        <w:rPr>
          <w:color w:val="000000"/>
        </w:rPr>
        <w:t>Бесленеев</w:t>
      </w:r>
      <w:r w:rsidR="00226594">
        <w:rPr>
          <w:color w:val="000000"/>
        </w:rPr>
        <w:t>ского</w:t>
      </w:r>
      <w:r w:rsidR="00BC7B23">
        <w:rPr>
          <w:color w:val="000000"/>
        </w:rPr>
        <w:t xml:space="preserve"> </w:t>
      </w:r>
      <w:r w:rsidR="004366E9">
        <w:rPr>
          <w:color w:val="000000"/>
        </w:rPr>
        <w:t>сельского</w:t>
      </w:r>
      <w:r>
        <w:rPr>
          <w:color w:val="000000"/>
        </w:rPr>
        <w:t xml:space="preserve"> поселения </w:t>
      </w:r>
      <w:r w:rsidR="004366E9">
        <w:rPr>
          <w:color w:val="000000"/>
        </w:rPr>
        <w:t>Мостовского</w:t>
      </w:r>
      <w:r>
        <w:rPr>
          <w:color w:val="000000"/>
        </w:rPr>
        <w:t xml:space="preserve"> района по адресу: _______________________________________________________</w:t>
      </w:r>
      <w:r w:rsidR="004366E9">
        <w:rPr>
          <w:color w:val="000000"/>
        </w:rPr>
        <w:t>___________</w:t>
      </w:r>
    </w:p>
    <w:p w:rsidR="00303701" w:rsidRDefault="00303701" w:rsidP="00303701">
      <w:pPr>
        <w:shd w:val="clear" w:color="auto" w:fill="FFFFFF"/>
        <w:jc w:val="both"/>
        <w:rPr>
          <w:color w:val="000000"/>
        </w:rPr>
      </w:pPr>
      <w:r>
        <w:rPr>
          <w:color w:val="000000"/>
        </w:rPr>
        <w:t>_________________________________________________</w:t>
      </w:r>
      <w:r w:rsidR="004366E9">
        <w:rPr>
          <w:color w:val="000000"/>
        </w:rPr>
        <w:t>_________________</w:t>
      </w:r>
    </w:p>
    <w:p w:rsidR="00303701" w:rsidRDefault="00303701" w:rsidP="00303701">
      <w:pPr>
        <w:shd w:val="clear" w:color="auto" w:fill="FFFFFF"/>
        <w:rPr>
          <w:color w:val="000000"/>
          <w:spacing w:val="-1"/>
        </w:rPr>
      </w:pPr>
      <w:r>
        <w:rPr>
          <w:color w:val="000000"/>
          <w:spacing w:val="-1"/>
        </w:rPr>
        <w:tab/>
        <w:t>В ходе проведения осмотра установлено:</w:t>
      </w:r>
    </w:p>
    <w:tbl>
      <w:tblPr>
        <w:tblW w:w="0" w:type="auto"/>
        <w:tblInd w:w="40" w:type="dxa"/>
        <w:tblLayout w:type="fixed"/>
        <w:tblCellMar>
          <w:left w:w="40" w:type="dxa"/>
          <w:right w:w="40" w:type="dxa"/>
        </w:tblCellMar>
        <w:tblLook w:val="04A0" w:firstRow="1" w:lastRow="0" w:firstColumn="1" w:lastColumn="0" w:noHBand="0" w:noVBand="1"/>
      </w:tblPr>
      <w:tblGrid>
        <w:gridCol w:w="600"/>
        <w:gridCol w:w="3936"/>
        <w:gridCol w:w="2189"/>
        <w:gridCol w:w="2914"/>
      </w:tblGrid>
      <w:tr w:rsidR="00303701" w:rsidTr="00303701">
        <w:trPr>
          <w:trHeight w:hRule="exact" w:val="720"/>
        </w:trPr>
        <w:tc>
          <w:tcPr>
            <w:tcW w:w="600"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spacing w:val="-8"/>
              </w:rPr>
            </w:pPr>
            <w:r>
              <w:rPr>
                <w:color w:val="000000"/>
              </w:rPr>
              <w:t xml:space="preserve">№ </w:t>
            </w:r>
            <w:r>
              <w:rPr>
                <w:color w:val="000000"/>
                <w:spacing w:val="-8"/>
              </w:rPr>
              <w:t>п/п</w:t>
            </w:r>
          </w:p>
        </w:tc>
        <w:tc>
          <w:tcPr>
            <w:tcW w:w="3936"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spacing w:val="1"/>
              </w:rPr>
            </w:pPr>
            <w:r>
              <w:rPr>
                <w:color w:val="000000"/>
                <w:spacing w:val="1"/>
              </w:rPr>
              <w:t xml:space="preserve">Выполнение мероприятий по восстановлению места разрытия </w:t>
            </w:r>
          </w:p>
        </w:tc>
        <w:tc>
          <w:tcPr>
            <w:tcW w:w="2189"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spacing w:val="-1"/>
              </w:rPr>
            </w:pPr>
            <w:r>
              <w:rPr>
                <w:color w:val="000000"/>
                <w:spacing w:val="-1"/>
              </w:rPr>
              <w:t>Состояние</w:t>
            </w:r>
          </w:p>
        </w:tc>
        <w:tc>
          <w:tcPr>
            <w:tcW w:w="2914" w:type="dxa"/>
            <w:tcBorders>
              <w:top w:val="single" w:sz="4" w:space="0" w:color="000000"/>
              <w:left w:val="single" w:sz="4" w:space="0" w:color="000000"/>
              <w:bottom w:val="single" w:sz="4" w:space="0" w:color="000000"/>
              <w:right w:val="single" w:sz="4" w:space="0" w:color="000000"/>
            </w:tcBorders>
            <w:shd w:val="clear" w:color="auto" w:fill="FFFFFF"/>
            <w:hideMark/>
          </w:tcPr>
          <w:p w:rsidR="00303701" w:rsidRDefault="00303701">
            <w:pPr>
              <w:shd w:val="clear" w:color="auto" w:fill="FFFFFF"/>
              <w:snapToGrid w:val="0"/>
              <w:jc w:val="center"/>
              <w:rPr>
                <w:color w:val="000000"/>
                <w:spacing w:val="-4"/>
              </w:rPr>
            </w:pPr>
            <w:r>
              <w:rPr>
                <w:color w:val="000000"/>
                <w:spacing w:val="-4"/>
              </w:rPr>
              <w:t>Заключение</w:t>
            </w:r>
          </w:p>
        </w:tc>
      </w:tr>
      <w:tr w:rsidR="00303701" w:rsidTr="00303701">
        <w:trPr>
          <w:trHeight w:hRule="exact" w:val="355"/>
        </w:trPr>
        <w:tc>
          <w:tcPr>
            <w:tcW w:w="600"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rPr>
            </w:pPr>
            <w:r>
              <w:rPr>
                <w:color w:val="000000"/>
              </w:rPr>
              <w:t>1</w:t>
            </w:r>
          </w:p>
        </w:tc>
        <w:tc>
          <w:tcPr>
            <w:tcW w:w="3936"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rPr>
            </w:pPr>
            <w:r>
              <w:rPr>
                <w:color w:val="000000"/>
              </w:rPr>
              <w:t>2</w:t>
            </w:r>
          </w:p>
        </w:tc>
        <w:tc>
          <w:tcPr>
            <w:tcW w:w="2189"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rPr>
            </w:pPr>
            <w:r>
              <w:rPr>
                <w:color w:val="000000"/>
              </w:rPr>
              <w:t>3</w:t>
            </w:r>
          </w:p>
        </w:tc>
        <w:tc>
          <w:tcPr>
            <w:tcW w:w="2914" w:type="dxa"/>
            <w:tcBorders>
              <w:top w:val="single" w:sz="4" w:space="0" w:color="000000"/>
              <w:left w:val="single" w:sz="4" w:space="0" w:color="000000"/>
              <w:bottom w:val="single" w:sz="4" w:space="0" w:color="000000"/>
              <w:right w:val="single" w:sz="4" w:space="0" w:color="000000"/>
            </w:tcBorders>
            <w:shd w:val="clear" w:color="auto" w:fill="FFFFFF"/>
            <w:hideMark/>
          </w:tcPr>
          <w:p w:rsidR="00303701" w:rsidRDefault="00303701">
            <w:pPr>
              <w:shd w:val="clear" w:color="auto" w:fill="FFFFFF"/>
              <w:snapToGrid w:val="0"/>
              <w:jc w:val="center"/>
              <w:rPr>
                <w:color w:val="000000"/>
              </w:rPr>
            </w:pPr>
            <w:r>
              <w:rPr>
                <w:color w:val="000000"/>
              </w:rPr>
              <w:t>4</w:t>
            </w:r>
          </w:p>
        </w:tc>
      </w:tr>
      <w:tr w:rsidR="00303701" w:rsidTr="00303701">
        <w:trPr>
          <w:trHeight w:hRule="exact" w:val="365"/>
        </w:trPr>
        <w:tc>
          <w:tcPr>
            <w:tcW w:w="600"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jc w:val="center"/>
            </w:pPr>
          </w:p>
        </w:tc>
        <w:tc>
          <w:tcPr>
            <w:tcW w:w="3936"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189"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cPr>
          <w:p w:rsidR="00303701" w:rsidRDefault="00303701">
            <w:pPr>
              <w:shd w:val="clear" w:color="auto" w:fill="FFFFFF"/>
              <w:snapToGrid w:val="0"/>
            </w:pPr>
          </w:p>
        </w:tc>
      </w:tr>
      <w:tr w:rsidR="00303701" w:rsidTr="00303701">
        <w:trPr>
          <w:trHeight w:hRule="exact" w:val="365"/>
        </w:trPr>
        <w:tc>
          <w:tcPr>
            <w:tcW w:w="600"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jc w:val="center"/>
            </w:pPr>
          </w:p>
        </w:tc>
        <w:tc>
          <w:tcPr>
            <w:tcW w:w="3936"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189"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cPr>
          <w:p w:rsidR="00303701" w:rsidRDefault="00303701">
            <w:pPr>
              <w:shd w:val="clear" w:color="auto" w:fill="FFFFFF"/>
              <w:snapToGrid w:val="0"/>
            </w:pPr>
          </w:p>
        </w:tc>
      </w:tr>
      <w:tr w:rsidR="00303701" w:rsidTr="00303701">
        <w:trPr>
          <w:trHeight w:hRule="exact" w:val="365"/>
        </w:trPr>
        <w:tc>
          <w:tcPr>
            <w:tcW w:w="600"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jc w:val="center"/>
            </w:pPr>
          </w:p>
        </w:tc>
        <w:tc>
          <w:tcPr>
            <w:tcW w:w="3936"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189"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cPr>
          <w:p w:rsidR="00303701" w:rsidRDefault="00303701">
            <w:pPr>
              <w:shd w:val="clear" w:color="auto" w:fill="FFFFFF"/>
              <w:snapToGrid w:val="0"/>
            </w:pPr>
          </w:p>
        </w:tc>
      </w:tr>
      <w:tr w:rsidR="00303701" w:rsidTr="00303701">
        <w:trPr>
          <w:trHeight w:hRule="exact" w:val="365"/>
        </w:trPr>
        <w:tc>
          <w:tcPr>
            <w:tcW w:w="600"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jc w:val="center"/>
            </w:pPr>
          </w:p>
        </w:tc>
        <w:tc>
          <w:tcPr>
            <w:tcW w:w="3936"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189"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cPr>
          <w:p w:rsidR="00303701" w:rsidRDefault="00303701">
            <w:pPr>
              <w:shd w:val="clear" w:color="auto" w:fill="FFFFFF"/>
              <w:snapToGrid w:val="0"/>
            </w:pPr>
          </w:p>
        </w:tc>
      </w:tr>
    </w:tbl>
    <w:p w:rsidR="00303701" w:rsidRDefault="00303701" w:rsidP="00303701">
      <w:pPr>
        <w:rPr>
          <w:color w:val="000000"/>
          <w:spacing w:val="2"/>
        </w:rPr>
      </w:pPr>
      <w:r>
        <w:t>Члены комиссии:</w:t>
      </w:r>
    </w:p>
    <w:p w:rsidR="00303701" w:rsidRDefault="00303701" w:rsidP="00303701">
      <w:pPr>
        <w:jc w:val="both"/>
        <w:rPr>
          <w:color w:val="000000"/>
          <w:lang w:val="en-US"/>
        </w:rPr>
      </w:pPr>
    </w:p>
    <w:p w:rsidR="004366E9" w:rsidRDefault="004366E9" w:rsidP="004366E9">
      <w:pPr>
        <w:jc w:val="both"/>
        <w:rPr>
          <w:color w:val="000000"/>
        </w:rPr>
      </w:pPr>
    </w:p>
    <w:p w:rsidR="00BC7B23" w:rsidRDefault="00BC7B23" w:rsidP="00BC7B23">
      <w:pPr>
        <w:jc w:val="both"/>
      </w:pPr>
      <w:r>
        <w:t>Начальник общего отдела</w:t>
      </w:r>
      <w:r>
        <w:tab/>
      </w:r>
      <w:r>
        <w:tab/>
      </w:r>
      <w:r>
        <w:tab/>
      </w:r>
      <w:r>
        <w:tab/>
      </w:r>
      <w:r>
        <w:tab/>
      </w:r>
      <w:r>
        <w:tab/>
      </w:r>
      <w:r>
        <w:tab/>
        <w:t>Е.Ю. Анохина</w:t>
      </w:r>
    </w:p>
    <w:p w:rsidR="009E56A0" w:rsidRDefault="009E56A0" w:rsidP="00BC7B23">
      <w:pPr>
        <w:autoSpaceDE w:val="0"/>
        <w:spacing w:line="0" w:lineRule="atLeast"/>
        <w:ind w:left="4962"/>
        <w:jc w:val="center"/>
        <w:sectPr w:rsidR="009E56A0" w:rsidSect="0033588F">
          <w:pgSz w:w="11906" w:h="16838"/>
          <w:pgMar w:top="1134" w:right="567" w:bottom="1134" w:left="1701" w:header="709" w:footer="709" w:gutter="0"/>
          <w:pgNumType w:start="1"/>
          <w:cols w:space="708"/>
          <w:titlePg/>
          <w:docGrid w:linePitch="381"/>
        </w:sectPr>
      </w:pPr>
    </w:p>
    <w:p w:rsidR="00303701" w:rsidRDefault="00303701" w:rsidP="00BC7B23">
      <w:pPr>
        <w:autoSpaceDE w:val="0"/>
        <w:spacing w:line="0" w:lineRule="atLeast"/>
        <w:ind w:left="4962"/>
        <w:jc w:val="center"/>
      </w:pPr>
      <w:r>
        <w:lastRenderedPageBreak/>
        <w:t>ПРИЛОЖЕНИЕ № 5</w:t>
      </w:r>
    </w:p>
    <w:p w:rsidR="00303701" w:rsidRDefault="00303701" w:rsidP="00303701">
      <w:pPr>
        <w:ind w:left="3828"/>
        <w:jc w:val="both"/>
      </w:pPr>
      <w:r>
        <w:t xml:space="preserve">            к административному регламенту </w:t>
      </w:r>
    </w:p>
    <w:p w:rsidR="00303701" w:rsidRDefault="00303701" w:rsidP="00303701">
      <w:pPr>
        <w:ind w:left="3828"/>
        <w:jc w:val="both"/>
      </w:pPr>
      <w:r>
        <w:t xml:space="preserve">     предоставления муниципальной услуги</w:t>
      </w:r>
    </w:p>
    <w:p w:rsidR="00303701" w:rsidRDefault="00303701" w:rsidP="00303701">
      <w:pPr>
        <w:ind w:left="4248" w:firstLine="5"/>
        <w:jc w:val="center"/>
      </w:pPr>
      <w:r>
        <w:rPr>
          <w:rStyle w:val="WW-Absatz-Standardschriftart111111111"/>
        </w:rPr>
        <w:t>«Выдача разрешения (ордера) на                     производство работ, связанных с разрытием территории общего пользования</w:t>
      </w:r>
      <w:r>
        <w:t>»</w:t>
      </w:r>
    </w:p>
    <w:p w:rsidR="00303701" w:rsidRDefault="00303701" w:rsidP="00303701">
      <w:pPr>
        <w:autoSpaceDE w:val="0"/>
        <w:spacing w:line="0" w:lineRule="atLeast"/>
        <w:jc w:val="right"/>
      </w:pPr>
    </w:p>
    <w:p w:rsidR="00303701" w:rsidRDefault="00303701" w:rsidP="00303701">
      <w:pPr>
        <w:jc w:val="center"/>
      </w:pPr>
      <w:r>
        <w:t>Состав, последовательность и сроки  выполнения процедур для предоставления муниципальной услуги</w:t>
      </w:r>
      <w:r>
        <w:rPr>
          <w:b/>
        </w:rPr>
        <w:t xml:space="preserve"> «</w:t>
      </w:r>
      <w:r>
        <w:rPr>
          <w:rStyle w:val="WW-Absatz-Standardschriftart111111111"/>
        </w:rPr>
        <w:t xml:space="preserve">Выдача разрешения (ордера) на производство работ, связанных с разрытием территории </w:t>
      </w:r>
      <w:r w:rsidR="004366E9">
        <w:rPr>
          <w:rStyle w:val="WW-Absatz-Standardschriftart111111111"/>
        </w:rPr>
        <w:t>общего пользования</w:t>
      </w:r>
      <w:r>
        <w:t>»</w:t>
      </w:r>
    </w:p>
    <w:p w:rsidR="00303701" w:rsidRDefault="00303701" w:rsidP="00303701">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6804"/>
        <w:gridCol w:w="1808"/>
      </w:tblGrid>
      <w:tr w:rsidR="00303701" w:rsidTr="00303701">
        <w:trPr>
          <w:tblHeader/>
        </w:trPr>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Административная процедура</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Срок выполнения</w:t>
            </w:r>
          </w:p>
        </w:tc>
      </w:tr>
      <w:tr w:rsidR="00303701" w:rsidTr="00303701">
        <w:trPr>
          <w:tblHeader/>
        </w:trPr>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2</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3</w:t>
            </w:r>
          </w:p>
        </w:tc>
      </w:tr>
      <w:tr w:rsidR="00303701" w:rsidTr="00303701">
        <w:tc>
          <w:tcPr>
            <w:tcW w:w="9571" w:type="dxa"/>
            <w:gridSpan w:val="3"/>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rPr>
                <w:b/>
              </w:rPr>
              <w:t>1. Приём документов</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1.1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533D7E">
            <w:pPr>
              <w:jc w:val="both"/>
            </w:pPr>
            <w:r>
              <w:t xml:space="preserve">Приём  и  регистрация  заявления  и полного пакета документов специалистом </w:t>
            </w:r>
            <w:r w:rsidR="00533D7E">
              <w:t xml:space="preserve">общего </w:t>
            </w:r>
            <w:r>
              <w:rPr>
                <w:rStyle w:val="11"/>
              </w:rPr>
              <w:t xml:space="preserve">отдела  администрации </w:t>
            </w:r>
            <w:r w:rsidR="00AF3BCE">
              <w:rPr>
                <w:rStyle w:val="11"/>
              </w:rPr>
              <w:t>Бесленеев</w:t>
            </w:r>
            <w:r w:rsidR="00226594">
              <w:rPr>
                <w:rStyle w:val="11"/>
              </w:rPr>
              <w:t>ского</w:t>
            </w:r>
            <w:r w:rsidR="00A86375">
              <w:rPr>
                <w:rStyle w:val="11"/>
              </w:rPr>
              <w:t xml:space="preserve"> сельского</w:t>
            </w:r>
            <w:r>
              <w:rPr>
                <w:rStyle w:val="11"/>
              </w:rPr>
              <w:t xml:space="preserve"> поселения </w:t>
            </w:r>
            <w:r w:rsidR="00A86375">
              <w:rPr>
                <w:rStyle w:val="11"/>
              </w:rPr>
              <w:t xml:space="preserve">Мостовского </w:t>
            </w:r>
            <w:r>
              <w:rPr>
                <w:rStyle w:val="11"/>
              </w:rPr>
              <w:t xml:space="preserve"> района</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 рабочий день</w:t>
            </w:r>
          </w:p>
        </w:tc>
      </w:tr>
      <w:tr w:rsidR="00303701" w:rsidTr="00303701">
        <w:tc>
          <w:tcPr>
            <w:tcW w:w="9571" w:type="dxa"/>
            <w:gridSpan w:val="3"/>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rPr>
                <w:b/>
              </w:rPr>
              <w:t>2. Принятие решения о возможности предоставления муниципальной услуги</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2.1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A86375">
            <w:pPr>
              <w:jc w:val="both"/>
            </w:pPr>
            <w:r>
              <w:t xml:space="preserve">Выезд и обследование территории  специалистом </w:t>
            </w:r>
            <w:r w:rsidR="00533D7E">
              <w:t xml:space="preserve">общего </w:t>
            </w:r>
            <w:r w:rsidR="00533D7E">
              <w:rPr>
                <w:rStyle w:val="11"/>
              </w:rPr>
              <w:t xml:space="preserve">отдела   </w:t>
            </w:r>
            <w:r>
              <w:rPr>
                <w:rStyle w:val="11"/>
              </w:rPr>
              <w:t xml:space="preserve">администрации </w:t>
            </w:r>
            <w:r w:rsidR="00AF3BCE">
              <w:rPr>
                <w:rStyle w:val="11"/>
              </w:rPr>
              <w:t>Бесленеев</w:t>
            </w:r>
            <w:r w:rsidR="00226594">
              <w:rPr>
                <w:rStyle w:val="11"/>
              </w:rPr>
              <w:t>ского</w:t>
            </w:r>
            <w:r w:rsidR="00A86375">
              <w:rPr>
                <w:rStyle w:val="11"/>
              </w:rPr>
              <w:t xml:space="preserve"> сельского</w:t>
            </w:r>
            <w:r>
              <w:rPr>
                <w:rStyle w:val="11"/>
              </w:rPr>
              <w:t xml:space="preserve"> поселения </w:t>
            </w:r>
            <w:r w:rsidR="00A86375">
              <w:rPr>
                <w:rStyle w:val="11"/>
              </w:rPr>
              <w:t>Мостовского</w:t>
            </w:r>
            <w:r>
              <w:rPr>
                <w:rStyle w:val="11"/>
              </w:rPr>
              <w:t xml:space="preserve"> района</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3 рабочих дня</w:t>
            </w:r>
          </w:p>
        </w:tc>
      </w:tr>
      <w:tr w:rsidR="00303701" w:rsidTr="00303701">
        <w:tc>
          <w:tcPr>
            <w:tcW w:w="9571" w:type="dxa"/>
            <w:gridSpan w:val="3"/>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3. В  случае  если  производится выполнение аварийных работ</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3.1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A86375">
            <w:pPr>
              <w:jc w:val="both"/>
            </w:pPr>
            <w:r>
              <w:t xml:space="preserve">Подготовка разрешения (ордера)   специалистом </w:t>
            </w:r>
            <w:r w:rsidR="00533D7E">
              <w:t xml:space="preserve">общего </w:t>
            </w:r>
            <w:r w:rsidR="00533D7E">
              <w:rPr>
                <w:rStyle w:val="11"/>
              </w:rPr>
              <w:t xml:space="preserve">отдела   </w:t>
            </w:r>
            <w:r>
              <w:rPr>
                <w:rStyle w:val="11"/>
              </w:rPr>
              <w:t xml:space="preserve">администрации </w:t>
            </w:r>
            <w:r w:rsidR="00AF3BCE">
              <w:rPr>
                <w:rStyle w:val="11"/>
              </w:rPr>
              <w:t>Бесленеев</w:t>
            </w:r>
            <w:r w:rsidR="00226594">
              <w:rPr>
                <w:rStyle w:val="11"/>
              </w:rPr>
              <w:t>ского</w:t>
            </w:r>
            <w:r w:rsidR="00A86375">
              <w:rPr>
                <w:rStyle w:val="11"/>
              </w:rPr>
              <w:t>сельского</w:t>
            </w:r>
            <w:r>
              <w:rPr>
                <w:rStyle w:val="11"/>
              </w:rPr>
              <w:t xml:space="preserve"> поселения </w:t>
            </w:r>
            <w:r w:rsidR="00A86375">
              <w:rPr>
                <w:rStyle w:val="11"/>
              </w:rPr>
              <w:t>Мостовского</w:t>
            </w:r>
            <w:r>
              <w:rPr>
                <w:rStyle w:val="11"/>
              </w:rPr>
              <w:t xml:space="preserve"> района </w:t>
            </w:r>
            <w:r>
              <w:t xml:space="preserve"> и передача его на подпись</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 рабочий день</w:t>
            </w:r>
          </w:p>
        </w:tc>
      </w:tr>
      <w:tr w:rsidR="00303701" w:rsidTr="00303701">
        <w:tc>
          <w:tcPr>
            <w:tcW w:w="9571" w:type="dxa"/>
            <w:gridSpan w:val="3"/>
            <w:tcBorders>
              <w:top w:val="single" w:sz="4" w:space="0" w:color="000000"/>
              <w:left w:val="single" w:sz="4" w:space="0" w:color="000000"/>
              <w:bottom w:val="single" w:sz="4" w:space="0" w:color="000000"/>
              <w:right w:val="single" w:sz="4" w:space="0" w:color="000000"/>
            </w:tcBorders>
          </w:tcPr>
          <w:p w:rsidR="00303701" w:rsidRDefault="00303701">
            <w:pPr>
              <w:jc w:val="center"/>
              <w:rPr>
                <w:b/>
              </w:rPr>
            </w:pPr>
            <w:r>
              <w:rPr>
                <w:b/>
              </w:rPr>
              <w:t xml:space="preserve">4. В  случае  если  выполняются плановые работы </w:t>
            </w:r>
          </w:p>
          <w:p w:rsidR="00303701" w:rsidRDefault="00303701">
            <w:pPr>
              <w:jc w:val="center"/>
              <w:rPr>
                <w:b/>
              </w:rPr>
            </w:pP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4.1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A86375">
            <w:pPr>
              <w:jc w:val="both"/>
            </w:pPr>
            <w:r>
              <w:t xml:space="preserve">Определение способа производства работ (открытый способ разрытия дороги или проколом) специалистом </w:t>
            </w:r>
            <w:r w:rsidR="00533D7E">
              <w:t xml:space="preserve">общего </w:t>
            </w:r>
            <w:r w:rsidR="00533D7E">
              <w:rPr>
                <w:rStyle w:val="11"/>
              </w:rPr>
              <w:t xml:space="preserve">отдела   </w:t>
            </w:r>
            <w:r>
              <w:rPr>
                <w:rStyle w:val="11"/>
              </w:rPr>
              <w:t xml:space="preserve">администрации </w:t>
            </w:r>
            <w:r w:rsidR="00AF3BCE">
              <w:rPr>
                <w:rStyle w:val="11"/>
              </w:rPr>
              <w:t>Бесленеев</w:t>
            </w:r>
            <w:r w:rsidR="00226594">
              <w:rPr>
                <w:rStyle w:val="11"/>
              </w:rPr>
              <w:t>ского</w:t>
            </w:r>
            <w:r w:rsidR="00A86375">
              <w:rPr>
                <w:rStyle w:val="11"/>
              </w:rPr>
              <w:t xml:space="preserve"> сельского</w:t>
            </w:r>
            <w:r>
              <w:rPr>
                <w:rStyle w:val="11"/>
              </w:rPr>
              <w:t xml:space="preserve"> поселения </w:t>
            </w:r>
            <w:r w:rsidR="00A86375">
              <w:rPr>
                <w:rStyle w:val="11"/>
              </w:rPr>
              <w:t>Мостовского</w:t>
            </w:r>
            <w:r>
              <w:rPr>
                <w:rStyle w:val="11"/>
              </w:rPr>
              <w:t xml:space="preserve"> района</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 рабочий день</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4.2</w:t>
            </w:r>
          </w:p>
        </w:tc>
        <w:tc>
          <w:tcPr>
            <w:tcW w:w="8612" w:type="dxa"/>
            <w:gridSpan w:val="2"/>
            <w:tcBorders>
              <w:top w:val="single" w:sz="4" w:space="0" w:color="000000"/>
              <w:left w:val="single" w:sz="4" w:space="0" w:color="000000"/>
              <w:bottom w:val="single" w:sz="4" w:space="0" w:color="000000"/>
              <w:right w:val="single" w:sz="4" w:space="0" w:color="000000"/>
            </w:tcBorders>
            <w:hideMark/>
          </w:tcPr>
          <w:p w:rsidR="00303701" w:rsidRDefault="00303701" w:rsidP="008752A0">
            <w:pPr>
              <w:jc w:val="both"/>
            </w:pPr>
            <w:r>
              <w:t xml:space="preserve">Согласование </w:t>
            </w:r>
            <w:r w:rsidR="008752A0">
              <w:t xml:space="preserve">разрешения (ордера)   </w:t>
            </w:r>
            <w:r>
              <w:t xml:space="preserve"> заявителем с заинтересованными службами  </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4.3</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8752A0">
            <w:pPr>
              <w:jc w:val="both"/>
            </w:pPr>
            <w:r>
              <w:t xml:space="preserve">Передача  специалистом </w:t>
            </w:r>
            <w:r w:rsidR="008752A0">
              <w:t xml:space="preserve">общего </w:t>
            </w:r>
            <w:r>
              <w:rPr>
                <w:rStyle w:val="11"/>
              </w:rPr>
              <w:t xml:space="preserve">отдела  администрации </w:t>
            </w:r>
            <w:r w:rsidR="00AF3BCE">
              <w:rPr>
                <w:rStyle w:val="11"/>
              </w:rPr>
              <w:t>Бесленеев</w:t>
            </w:r>
            <w:r w:rsidR="00226594">
              <w:rPr>
                <w:rStyle w:val="11"/>
              </w:rPr>
              <w:t>ского</w:t>
            </w:r>
            <w:r w:rsidR="00A86375">
              <w:rPr>
                <w:rStyle w:val="11"/>
              </w:rPr>
              <w:t xml:space="preserve"> сельского</w:t>
            </w:r>
            <w:r>
              <w:rPr>
                <w:rStyle w:val="11"/>
              </w:rPr>
              <w:t xml:space="preserve"> поселения </w:t>
            </w:r>
            <w:r w:rsidR="00A86375">
              <w:rPr>
                <w:rStyle w:val="11"/>
              </w:rPr>
              <w:t>Мостовского</w:t>
            </w:r>
            <w:r>
              <w:rPr>
                <w:rStyle w:val="11"/>
              </w:rPr>
              <w:t xml:space="preserve"> района </w:t>
            </w:r>
            <w:r w:rsidR="008752A0">
              <w:t xml:space="preserve">разрешения (ордера)   </w:t>
            </w:r>
            <w:r>
              <w:t xml:space="preserve">  на разрытие </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 рабочий день</w:t>
            </w:r>
          </w:p>
        </w:tc>
      </w:tr>
      <w:tr w:rsidR="00303701" w:rsidTr="00303701">
        <w:tc>
          <w:tcPr>
            <w:tcW w:w="9571" w:type="dxa"/>
            <w:gridSpan w:val="3"/>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5.Осмотр места разрытии по окончанию работ</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5.1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8752A0">
            <w:pPr>
              <w:jc w:val="both"/>
            </w:pPr>
            <w:r>
              <w:t xml:space="preserve">Выезд и обследование территории  специалистом </w:t>
            </w:r>
            <w:r w:rsidR="008752A0">
              <w:t xml:space="preserve"> общего </w:t>
            </w:r>
            <w:r>
              <w:rPr>
                <w:rStyle w:val="11"/>
              </w:rPr>
              <w:t xml:space="preserve">отдела  администрации </w:t>
            </w:r>
            <w:r w:rsidR="00AF3BCE">
              <w:rPr>
                <w:rStyle w:val="11"/>
              </w:rPr>
              <w:lastRenderedPageBreak/>
              <w:t>Бесленеев</w:t>
            </w:r>
            <w:r w:rsidR="00226594">
              <w:rPr>
                <w:rStyle w:val="11"/>
              </w:rPr>
              <w:t>ского</w:t>
            </w:r>
            <w:r w:rsidR="00A86375">
              <w:rPr>
                <w:rStyle w:val="11"/>
              </w:rPr>
              <w:t>сельского</w:t>
            </w:r>
            <w:r>
              <w:rPr>
                <w:rStyle w:val="11"/>
              </w:rPr>
              <w:t xml:space="preserve"> поселения </w:t>
            </w:r>
            <w:r w:rsidR="00A86375">
              <w:rPr>
                <w:rStyle w:val="11"/>
              </w:rPr>
              <w:t>Мостовского</w:t>
            </w:r>
            <w:r>
              <w:rPr>
                <w:rStyle w:val="11"/>
              </w:rPr>
              <w:t xml:space="preserve"> района с составлением акта</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BD4FDE">
            <w:pPr>
              <w:jc w:val="center"/>
            </w:pPr>
            <w:r>
              <w:lastRenderedPageBreak/>
              <w:t>3</w:t>
            </w:r>
            <w:r w:rsidR="00303701">
              <w:t xml:space="preserve"> рабочих дня</w:t>
            </w:r>
          </w:p>
        </w:tc>
      </w:tr>
      <w:tr w:rsidR="00303701" w:rsidTr="00303701">
        <w:tc>
          <w:tcPr>
            <w:tcW w:w="7763" w:type="dxa"/>
            <w:gridSpan w:val="2"/>
            <w:tcBorders>
              <w:top w:val="single" w:sz="4" w:space="0" w:color="000000"/>
              <w:left w:val="single" w:sz="4" w:space="0" w:color="000000"/>
              <w:bottom w:val="single" w:sz="4" w:space="0" w:color="000000"/>
              <w:right w:val="single" w:sz="4" w:space="0" w:color="000000"/>
            </w:tcBorders>
            <w:hideMark/>
          </w:tcPr>
          <w:p w:rsidR="00303701" w:rsidRDefault="00303701">
            <w:pPr>
              <w:jc w:val="both"/>
              <w:rPr>
                <w:b/>
              </w:rPr>
            </w:pPr>
            <w:r>
              <w:rPr>
                <w:b/>
              </w:rPr>
              <w:lastRenderedPageBreak/>
              <w:t>Общий срок предоставления муниципальной услуги</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10 рабочих дней</w:t>
            </w:r>
          </w:p>
        </w:tc>
      </w:tr>
    </w:tbl>
    <w:p w:rsidR="00303701" w:rsidRDefault="00303701" w:rsidP="00303701"/>
    <w:p w:rsidR="00303701" w:rsidRDefault="00303701" w:rsidP="00303701">
      <w:pPr>
        <w:rPr>
          <w:color w:val="000000"/>
        </w:rPr>
      </w:pPr>
    </w:p>
    <w:p w:rsidR="00A86375" w:rsidRDefault="00A86375" w:rsidP="00BC7B23">
      <w:pPr>
        <w:jc w:val="center"/>
        <w:rPr>
          <w:color w:val="000000"/>
        </w:rPr>
      </w:pPr>
    </w:p>
    <w:p w:rsidR="00BC7B23" w:rsidRDefault="00BC7B23" w:rsidP="00BC7B23">
      <w:pPr>
        <w:jc w:val="both"/>
      </w:pPr>
      <w:r>
        <w:t>Начальник общего отдела</w:t>
      </w:r>
      <w:r>
        <w:tab/>
      </w:r>
      <w:r>
        <w:tab/>
      </w:r>
      <w:r>
        <w:tab/>
      </w:r>
      <w:r>
        <w:tab/>
      </w:r>
      <w:r>
        <w:tab/>
      </w:r>
      <w:r>
        <w:tab/>
      </w:r>
      <w:r>
        <w:tab/>
        <w:t>Е.Ю. Анохина</w:t>
      </w:r>
    </w:p>
    <w:p w:rsidR="009E56A0" w:rsidRDefault="009E56A0" w:rsidP="00303701">
      <w:pPr>
        <w:pStyle w:val="a1"/>
        <w:jc w:val="center"/>
        <w:rPr>
          <w:sz w:val="28"/>
          <w:szCs w:val="28"/>
        </w:rPr>
        <w:sectPr w:rsidR="009E56A0" w:rsidSect="0033588F">
          <w:pgSz w:w="11906" w:h="16838"/>
          <w:pgMar w:top="1134" w:right="567" w:bottom="1134" w:left="1701" w:header="709" w:footer="709" w:gutter="0"/>
          <w:pgNumType w:start="1"/>
          <w:cols w:space="708"/>
          <w:titlePg/>
          <w:docGrid w:linePitch="381"/>
        </w:sectPr>
      </w:pPr>
    </w:p>
    <w:p w:rsidR="00303701" w:rsidRDefault="00303701" w:rsidP="00303701">
      <w:pPr>
        <w:pStyle w:val="a1"/>
        <w:jc w:val="center"/>
        <w:rPr>
          <w:sz w:val="28"/>
          <w:szCs w:val="28"/>
        </w:rPr>
      </w:pPr>
      <w:r>
        <w:rPr>
          <w:sz w:val="28"/>
          <w:szCs w:val="28"/>
        </w:rPr>
        <w:lastRenderedPageBreak/>
        <w:t xml:space="preserve">                                                                   ПРИЛОЖЕНИЕ № 6</w:t>
      </w:r>
    </w:p>
    <w:p w:rsidR="00303701" w:rsidRDefault="00303701" w:rsidP="00303701">
      <w:pPr>
        <w:jc w:val="center"/>
      </w:pPr>
      <w:r>
        <w:t xml:space="preserve">                                                                   к административному регламенту</w:t>
      </w:r>
    </w:p>
    <w:p w:rsidR="00303701" w:rsidRDefault="00303701" w:rsidP="00303701">
      <w:pPr>
        <w:jc w:val="center"/>
      </w:pPr>
      <w:r>
        <w:t xml:space="preserve">                                                                   предоставления муниципальной</w:t>
      </w:r>
    </w:p>
    <w:p w:rsidR="00303701" w:rsidRDefault="00303701" w:rsidP="00303701">
      <w:pPr>
        <w:jc w:val="center"/>
        <w:rPr>
          <w:rStyle w:val="WW-Absatz-Standardschriftart111111111"/>
        </w:rPr>
      </w:pPr>
      <w:r>
        <w:t xml:space="preserve">                                                                       услуги «</w:t>
      </w:r>
      <w:r>
        <w:rPr>
          <w:rStyle w:val="WW-Absatz-Standardschriftart111111111"/>
        </w:rPr>
        <w:t>Выдача разрешения</w:t>
      </w:r>
    </w:p>
    <w:p w:rsidR="00303701" w:rsidRDefault="00303701" w:rsidP="00303701">
      <w:pPr>
        <w:jc w:val="center"/>
        <w:rPr>
          <w:rStyle w:val="WW-Absatz-Standardschriftart111111111"/>
        </w:rPr>
      </w:pPr>
      <w:r>
        <w:rPr>
          <w:rStyle w:val="WW-Absatz-Standardschriftart111111111"/>
        </w:rPr>
        <w:t xml:space="preserve">                                                                    (ордера) на производство работ,</w:t>
      </w:r>
    </w:p>
    <w:p w:rsidR="00303701" w:rsidRDefault="00303701" w:rsidP="00BC7B23">
      <w:pPr>
        <w:ind w:left="5103"/>
        <w:jc w:val="center"/>
        <w:rPr>
          <w:rStyle w:val="WW-Absatz-Standardschriftart111111111"/>
        </w:rPr>
      </w:pPr>
      <w:r>
        <w:rPr>
          <w:rStyle w:val="WW-Absatz-Standardschriftart111111111"/>
        </w:rPr>
        <w:t>связанных с разрытием   территории</w:t>
      </w:r>
    </w:p>
    <w:p w:rsidR="00303701" w:rsidRDefault="00A86375" w:rsidP="00BC7B23">
      <w:pPr>
        <w:ind w:left="5103"/>
        <w:jc w:val="center"/>
      </w:pPr>
      <w:r>
        <w:rPr>
          <w:rStyle w:val="WW-Absatz-Standardschriftart111111111"/>
        </w:rPr>
        <w:t>общего пользования</w:t>
      </w:r>
      <w:r w:rsidR="00303701">
        <w:t>»</w:t>
      </w:r>
    </w:p>
    <w:p w:rsidR="00303701" w:rsidRDefault="00303701" w:rsidP="00BC7B23">
      <w:pPr>
        <w:ind w:left="5103"/>
      </w:pPr>
    </w:p>
    <w:p w:rsidR="00303701" w:rsidRDefault="00303701" w:rsidP="00BD4FDE">
      <w:pPr>
        <w:pStyle w:val="1"/>
        <w:jc w:val="center"/>
        <w:rPr>
          <w:sz w:val="28"/>
          <w:szCs w:val="28"/>
        </w:rPr>
      </w:pPr>
      <w:r w:rsidRPr="00BD4FDE">
        <w:rPr>
          <w:sz w:val="28"/>
          <w:szCs w:val="28"/>
        </w:rPr>
        <w:t>Блок-схема</w:t>
      </w:r>
      <w:r w:rsidRPr="00BD4FDE">
        <w:rPr>
          <w:sz w:val="28"/>
          <w:szCs w:val="28"/>
        </w:rPr>
        <w:br/>
        <w:t>последовательности административных процедур при предоставлении</w:t>
      </w:r>
      <w:r w:rsidRPr="00BD4FDE">
        <w:rPr>
          <w:sz w:val="28"/>
          <w:szCs w:val="28"/>
        </w:rPr>
        <w:br/>
        <w:t>муниципальной услуги</w:t>
      </w:r>
    </w:p>
    <w:p w:rsidR="00226CDE" w:rsidRDefault="00226CDE" w:rsidP="00226CDE">
      <w:pPr>
        <w:pStyle w:val="a1"/>
      </w:pPr>
    </w:p>
    <w:p w:rsidR="00226CDE" w:rsidRDefault="007A101A" w:rsidP="00226CDE">
      <w:pPr>
        <w:pStyle w:val="a1"/>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-52705</wp:posOffset>
                </wp:positionH>
                <wp:positionV relativeFrom="paragraph">
                  <wp:posOffset>46990</wp:posOffset>
                </wp:positionV>
                <wp:extent cx="5963920" cy="476250"/>
                <wp:effectExtent l="8255" t="13970" r="9525" b="5080"/>
                <wp:wrapNone/>
                <wp:docPr id="3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920" cy="476250"/>
                        </a:xfrm>
                        <a:prstGeom prst="rect">
                          <a:avLst/>
                        </a:prstGeom>
                        <a:solidFill>
                          <a:srgbClr val="FFFFFF"/>
                        </a:solidFill>
                        <a:ln w="9525">
                          <a:solidFill>
                            <a:srgbClr val="000000"/>
                          </a:solidFill>
                          <a:miter lim="800000"/>
                          <a:headEnd/>
                          <a:tailEnd/>
                        </a:ln>
                      </wps:spPr>
                      <wps:txbx>
                        <w:txbxContent>
                          <w:p w:rsidR="0033588F" w:rsidRPr="00625E5E" w:rsidRDefault="0033588F" w:rsidP="002633BC">
                            <w:pPr>
                              <w:jc w:val="center"/>
                              <w:rPr>
                                <w:sz w:val="24"/>
                                <w:szCs w:val="24"/>
                              </w:rPr>
                            </w:pPr>
                            <w:r w:rsidRPr="00625E5E">
                              <w:rPr>
                                <w:sz w:val="24"/>
                                <w:szCs w:val="24"/>
                              </w:rPr>
                              <w:t>Прием и первичная проверка заявления и приложенных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4.15pt;margin-top:3.7pt;width:469.6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">
                <v:textbox>
                  <w:txbxContent>
                    <w:p w:rsidR="0033588F" w:rsidRPr="00625E5E" w:rsidRDefault="0033588F" w:rsidP="002633BC">
                      <w:pPr>
                        <w:jc w:val="center"/>
                        <w:rPr>
                          <w:sz w:val="24"/>
                          <w:szCs w:val="24"/>
                        </w:rPr>
                      </w:pPr>
                      <w:r w:rsidRPr="00625E5E">
                        <w:rPr>
                          <w:sz w:val="24"/>
                          <w:szCs w:val="24"/>
                        </w:rPr>
                        <w:t>Прием и первичная проверка заявления и приложенных к нему документов</w:t>
                      </w:r>
                    </w:p>
                  </w:txbxContent>
                </v:textbox>
              </v:rect>
            </w:pict>
          </mc:Fallback>
        </mc:AlternateContent>
      </w:r>
    </w:p>
    <w:p w:rsidR="00226CDE" w:rsidRDefault="00226CDE" w:rsidP="00226CDE">
      <w:pPr>
        <w:pStyle w:val="a1"/>
      </w:pPr>
    </w:p>
    <w:p w:rsidR="00226CDE" w:rsidRDefault="00226CDE" w:rsidP="00226CDE">
      <w:pPr>
        <w:pStyle w:val="a1"/>
      </w:pPr>
    </w:p>
    <w:p w:rsidR="00226CDE" w:rsidRDefault="007A101A" w:rsidP="00226CDE">
      <w:pPr>
        <w:pStyle w:val="a1"/>
      </w:pP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4281805</wp:posOffset>
                </wp:positionH>
                <wp:positionV relativeFrom="paragraph">
                  <wp:posOffset>85090</wp:posOffset>
                </wp:positionV>
                <wp:extent cx="0" cy="257175"/>
                <wp:effectExtent l="56515" t="13970" r="57785" b="14605"/>
                <wp:wrapNone/>
                <wp:docPr id="3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 o:spid="_x0000_s1026" type="#_x0000_t32" style="position:absolute;margin-left:337.15pt;margin-top:6.7pt;width:0;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">
                <v:stroke endarrow="block"/>
              </v:shape>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1224915</wp:posOffset>
                </wp:positionH>
                <wp:positionV relativeFrom="paragraph">
                  <wp:posOffset>85090</wp:posOffset>
                </wp:positionV>
                <wp:extent cx="0" cy="257175"/>
                <wp:effectExtent l="57150" t="13970" r="57150" b="14605"/>
                <wp:wrapNone/>
                <wp:docPr id="2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96.45pt;margin-top:6.7pt;width:0;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">
                <v:stroke endarrow="block"/>
              </v:shape>
            </w:pict>
          </mc:Fallback>
        </mc:AlternateContent>
      </w:r>
    </w:p>
    <w:p w:rsidR="00226CDE" w:rsidRDefault="00226CDE" w:rsidP="00226CDE">
      <w:pPr>
        <w:pStyle w:val="a1"/>
      </w:pPr>
    </w:p>
    <w:p w:rsidR="00226CDE" w:rsidRDefault="007A101A" w:rsidP="00226CDE">
      <w:pPr>
        <w:pStyle w:val="a1"/>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3586480</wp:posOffset>
                </wp:positionH>
                <wp:positionV relativeFrom="paragraph">
                  <wp:posOffset>11430</wp:posOffset>
                </wp:positionV>
                <wp:extent cx="2400300" cy="485775"/>
                <wp:effectExtent l="18415" t="13335" r="10160" b="15240"/>
                <wp:wrapNone/>
                <wp:docPr id="2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526" flipV="1">
                          <a:off x="0" y="0"/>
                          <a:ext cx="2400300" cy="485775"/>
                        </a:xfrm>
                        <a:prstGeom prst="rect">
                          <a:avLst/>
                        </a:prstGeom>
                        <a:solidFill>
                          <a:srgbClr val="FFFFFF"/>
                        </a:solidFill>
                        <a:ln w="9525">
                          <a:solidFill>
                            <a:srgbClr val="000000"/>
                          </a:solidFill>
                          <a:miter lim="800000"/>
                          <a:headEnd/>
                          <a:tailEnd/>
                        </a:ln>
                      </wps:spPr>
                      <wps:txbx>
                        <w:txbxContent>
                          <w:p w:rsidR="0033588F" w:rsidRPr="00625E5E" w:rsidRDefault="0033588F">
                            <w:pPr>
                              <w:rPr>
                                <w:sz w:val="24"/>
                                <w:szCs w:val="24"/>
                              </w:rPr>
                            </w:pPr>
                            <w:r w:rsidRPr="00625E5E">
                              <w:rPr>
                                <w:sz w:val="24"/>
                                <w:szCs w:val="24"/>
                              </w:rPr>
                              <w:t xml:space="preserve">При наличии не </w:t>
                            </w:r>
                            <w:r>
                              <w:rPr>
                                <w:sz w:val="24"/>
                                <w:szCs w:val="24"/>
                              </w:rPr>
                              <w:t xml:space="preserve">полного перечня </w:t>
                            </w:r>
                            <w:r w:rsidRPr="00625E5E">
                              <w:rPr>
                                <w:sz w:val="24"/>
                                <w:szCs w:val="24"/>
                              </w:rPr>
                              <w:t>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282.4pt;margin-top:.9pt;width:189pt;height:38.25pt;rotation:-8220fd;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">
                <v:textbox>
                  <w:txbxContent>
                    <w:p w:rsidR="0033588F" w:rsidRPr="00625E5E" w:rsidRDefault="0033588F">
                      <w:pPr>
                        <w:rPr>
                          <w:sz w:val="24"/>
                          <w:szCs w:val="24"/>
                        </w:rPr>
                      </w:pPr>
                      <w:r w:rsidRPr="00625E5E">
                        <w:rPr>
                          <w:sz w:val="24"/>
                          <w:szCs w:val="24"/>
                        </w:rPr>
                        <w:t xml:space="preserve">При наличии не </w:t>
                      </w:r>
                      <w:r>
                        <w:rPr>
                          <w:sz w:val="24"/>
                          <w:szCs w:val="24"/>
                        </w:rPr>
                        <w:t xml:space="preserve">полного перечня </w:t>
                      </w:r>
                      <w:r w:rsidRPr="00625E5E">
                        <w:rPr>
                          <w:sz w:val="24"/>
                          <w:szCs w:val="24"/>
                        </w:rPr>
                        <w:t>документов</w:t>
                      </w:r>
                    </w:p>
                  </w:txbxContent>
                </v:textbox>
              </v:rect>
            </w:pict>
          </mc:Fallback>
        </mc:AlternateContent>
      </w:r>
      <w:r>
        <w:rPr>
          <w:noProof/>
          <w:lang w:eastAsia="ru-RU"/>
        </w:rPr>
        <mc:AlternateContent>
          <mc:Choice Requires="wps">
            <w:drawing>
              <wp:anchor distT="0" distB="0" distL="114300" distR="114300" simplePos="0" relativeHeight="251676672" behindDoc="0" locked="0" layoutInCell="1" allowOverlap="1">
                <wp:simplePos x="0" y="0"/>
                <wp:positionH relativeFrom="column">
                  <wp:posOffset>-52705</wp:posOffset>
                </wp:positionH>
                <wp:positionV relativeFrom="paragraph">
                  <wp:posOffset>50165</wp:posOffset>
                </wp:positionV>
                <wp:extent cx="2505710" cy="514350"/>
                <wp:effectExtent l="8255" t="13970" r="10160" b="5080"/>
                <wp:wrapNone/>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05710" cy="514350"/>
                        </a:xfrm>
                        <a:prstGeom prst="rect">
                          <a:avLst/>
                        </a:prstGeom>
                        <a:solidFill>
                          <a:srgbClr val="FFFFFF"/>
                        </a:solidFill>
                        <a:ln w="9525">
                          <a:solidFill>
                            <a:srgbClr val="000000"/>
                          </a:solidFill>
                          <a:miter lim="800000"/>
                          <a:headEnd/>
                          <a:tailEnd/>
                        </a:ln>
                      </wps:spPr>
                      <wps:txbx>
                        <w:txbxContent>
                          <w:p w:rsidR="0033588F" w:rsidRPr="00625E5E" w:rsidRDefault="0033588F">
                            <w:pPr>
                              <w:rPr>
                                <w:sz w:val="24"/>
                                <w:szCs w:val="24"/>
                              </w:rPr>
                            </w:pPr>
                            <w:r>
                              <w:rPr>
                                <w:sz w:val="24"/>
                                <w:szCs w:val="24"/>
                              </w:rPr>
                              <w:t xml:space="preserve">При наличии полного перечня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8" style="position:absolute;left:0;text-align:left;margin-left:-4.15pt;margin-top:3.95pt;width:197.3pt;height:40.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">
                <v:textbox>
                  <w:txbxContent>
                    <w:p w:rsidR="0033588F" w:rsidRPr="00625E5E" w:rsidRDefault="0033588F">
                      <w:pPr>
                        <w:rPr>
                          <w:sz w:val="24"/>
                          <w:szCs w:val="24"/>
                        </w:rPr>
                      </w:pPr>
                      <w:r>
                        <w:rPr>
                          <w:sz w:val="24"/>
                          <w:szCs w:val="24"/>
                        </w:rPr>
                        <w:t xml:space="preserve">При наличии полного перечня документов  </w:t>
                      </w:r>
                    </w:p>
                  </w:txbxContent>
                </v:textbox>
              </v:rect>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-52705</wp:posOffset>
                </wp:positionH>
                <wp:positionV relativeFrom="paragraph">
                  <wp:posOffset>50165</wp:posOffset>
                </wp:positionV>
                <wp:extent cx="2400300" cy="333375"/>
                <wp:effectExtent l="8255" t="13970" r="10795" b="508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400300" cy="333375"/>
                        </a:xfrm>
                        <a:prstGeom prst="rect">
                          <a:avLst/>
                        </a:prstGeom>
                        <a:solidFill>
                          <a:srgbClr val="FFFFFF"/>
                        </a:solidFill>
                        <a:ln w="9525">
                          <a:solidFill>
                            <a:srgbClr val="000000"/>
                          </a:solidFill>
                          <a:miter lim="800000"/>
                          <a:headEnd/>
                          <a:tailEnd/>
                        </a:ln>
                      </wps:spPr>
                      <wps:txbx>
                        <w:txbxContent>
                          <w:p w:rsidR="0033588F" w:rsidRPr="00625E5E" w:rsidRDefault="0033588F">
                            <w:pPr>
                              <w:rPr>
                                <w:sz w:val="24"/>
                                <w:szCs w:val="24"/>
                              </w:rPr>
                            </w:pPr>
                            <w:r>
                              <w:rPr>
                                <w:sz w:val="24"/>
                                <w:szCs w:val="24"/>
                              </w:rPr>
                              <w:t>При наличии всех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9" style="position:absolute;left:0;text-align:left;margin-left:-4.15pt;margin-top:3.95pt;width:189pt;height:26.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">
                <v:textbox>
                  <w:txbxContent>
                    <w:p w:rsidR="0033588F" w:rsidRPr="00625E5E" w:rsidRDefault="0033588F">
                      <w:pPr>
                        <w:rPr>
                          <w:sz w:val="24"/>
                          <w:szCs w:val="24"/>
                        </w:rPr>
                      </w:pPr>
                      <w:r>
                        <w:rPr>
                          <w:sz w:val="24"/>
                          <w:szCs w:val="24"/>
                        </w:rPr>
                        <w:t>При наличии всех документов</w:t>
                      </w:r>
                    </w:p>
                  </w:txbxContent>
                </v:textbox>
              </v:rect>
            </w:pict>
          </mc:Fallback>
        </mc:AlternateContent>
      </w:r>
    </w:p>
    <w:p w:rsidR="00226CDE" w:rsidRDefault="00226CDE" w:rsidP="00226CDE">
      <w:pPr>
        <w:pStyle w:val="a1"/>
      </w:pPr>
    </w:p>
    <w:p w:rsidR="00226CDE" w:rsidRDefault="007A101A" w:rsidP="00625E5E">
      <w:pPr>
        <w:pStyle w:val="a1"/>
        <w:jc w:val="right"/>
      </w:pP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1148715</wp:posOffset>
                </wp:positionH>
                <wp:positionV relativeFrom="paragraph">
                  <wp:posOffset>91440</wp:posOffset>
                </wp:positionV>
                <wp:extent cx="0" cy="381000"/>
                <wp:effectExtent l="57150" t="13335" r="57150" b="15240"/>
                <wp:wrapNone/>
                <wp:docPr id="2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90.45pt;margin-top:7.2pt;width:0;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">
                <v:stroke endarrow="block"/>
              </v:shape>
            </w:pict>
          </mc:Fallback>
        </mc:AlternateContent>
      </w:r>
    </w:p>
    <w:p w:rsidR="00226CDE" w:rsidRDefault="007A101A" w:rsidP="00226CDE">
      <w:pPr>
        <w:pStyle w:val="a1"/>
      </w:pP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4464050</wp:posOffset>
                </wp:positionH>
                <wp:positionV relativeFrom="paragraph">
                  <wp:posOffset>59055</wp:posOffset>
                </wp:positionV>
                <wp:extent cx="635" cy="267335"/>
                <wp:effectExtent l="57785" t="12700" r="55880" b="15240"/>
                <wp:wrapNone/>
                <wp:docPr id="2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67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351.5pt;margin-top:4.65pt;width:.05pt;height:2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">
                <v:stroke endarrow="block"/>
              </v:shape>
            </w:pict>
          </mc:Fallback>
        </mc:AlternateContent>
      </w: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4463415</wp:posOffset>
                </wp:positionH>
                <wp:positionV relativeFrom="paragraph">
                  <wp:posOffset>59055</wp:posOffset>
                </wp:positionV>
                <wp:extent cx="635" cy="181610"/>
                <wp:effectExtent l="57150" t="12700" r="56515" b="15240"/>
                <wp:wrapNone/>
                <wp:docPr id="2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81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351.45pt;margin-top:4.65pt;width:.05pt;height:14.3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">
                <v:stroke endarrow="block"/>
              </v:shape>
            </w:pict>
          </mc:Fallback>
        </mc:AlternateContent>
      </w:r>
    </w:p>
    <w:p w:rsidR="00226CDE" w:rsidRDefault="007A101A" w:rsidP="00226CDE">
      <w:pPr>
        <w:pStyle w:val="a1"/>
      </w:pP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3587115</wp:posOffset>
                </wp:positionH>
                <wp:positionV relativeFrom="paragraph">
                  <wp:posOffset>94615</wp:posOffset>
                </wp:positionV>
                <wp:extent cx="2400300" cy="800100"/>
                <wp:effectExtent l="9525" t="13335" r="9525" b="5715"/>
                <wp:wrapNone/>
                <wp:docPr id="2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400300" cy="800100"/>
                        </a:xfrm>
                        <a:prstGeom prst="rect">
                          <a:avLst/>
                        </a:prstGeom>
                        <a:solidFill>
                          <a:srgbClr val="FFFFFF"/>
                        </a:solidFill>
                        <a:ln w="9525">
                          <a:solidFill>
                            <a:srgbClr val="000000"/>
                          </a:solidFill>
                          <a:miter lim="800000"/>
                          <a:headEnd/>
                          <a:tailEnd/>
                        </a:ln>
                      </wps:spPr>
                      <wps:txbx>
                        <w:txbxContent>
                          <w:p w:rsidR="0033588F" w:rsidRPr="00625E5E" w:rsidRDefault="0033588F" w:rsidP="00471B2D">
                            <w:pPr>
                              <w:rPr>
                                <w:sz w:val="24"/>
                                <w:szCs w:val="24"/>
                              </w:rPr>
                            </w:pPr>
                            <w:r>
                              <w:rPr>
                                <w:sz w:val="24"/>
                                <w:szCs w:val="24"/>
                              </w:rPr>
                              <w:t xml:space="preserve"> Информирование заявителя о наличии препятствий для предоставления услуги и мерах по  их устранению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0" style="position:absolute;left:0;text-align:left;margin-left:282.45pt;margin-top:7.45pt;width:189pt;height:63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">
                <v:textbox>
                  <w:txbxContent>
                    <w:p w:rsidR="0033588F" w:rsidRPr="00625E5E" w:rsidRDefault="0033588F" w:rsidP="00471B2D">
                      <w:pPr>
                        <w:rPr>
                          <w:sz w:val="24"/>
                          <w:szCs w:val="24"/>
                        </w:rPr>
                      </w:pPr>
                      <w:r>
                        <w:rPr>
                          <w:sz w:val="24"/>
                          <w:szCs w:val="24"/>
                        </w:rPr>
                        <w:t xml:space="preserve"> Информирование заявителя о наличии препятствий для предоставления услуги и мерах по  их устранению</w:t>
                      </w:r>
                    </w:p>
                  </w:txbxContent>
                </v:textbox>
              </v:rect>
            </w:pict>
          </mc:Fallback>
        </mc:AlternateContent>
      </w:r>
    </w:p>
    <w:p w:rsidR="00226CDE" w:rsidRDefault="007A101A" w:rsidP="00226CDE">
      <w:pPr>
        <w:pStyle w:val="a1"/>
      </w:pP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24765</wp:posOffset>
                </wp:positionH>
                <wp:positionV relativeFrom="paragraph">
                  <wp:posOffset>34925</wp:posOffset>
                </wp:positionV>
                <wp:extent cx="3019425" cy="657225"/>
                <wp:effectExtent l="9525" t="13970" r="9525" b="5080"/>
                <wp:wrapNone/>
                <wp:docPr id="2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019425" cy="657225"/>
                        </a:xfrm>
                        <a:prstGeom prst="rect">
                          <a:avLst/>
                        </a:prstGeom>
                        <a:solidFill>
                          <a:srgbClr val="FFFFFF"/>
                        </a:solidFill>
                        <a:ln w="9525">
                          <a:solidFill>
                            <a:srgbClr val="000000"/>
                          </a:solidFill>
                          <a:miter lim="800000"/>
                          <a:headEnd/>
                          <a:tailEnd/>
                        </a:ln>
                      </wps:spPr>
                      <wps:txbx>
                        <w:txbxContent>
                          <w:p w:rsidR="0033588F" w:rsidRPr="00625E5E" w:rsidRDefault="0033588F" w:rsidP="00471B2D">
                            <w:pPr>
                              <w:rPr>
                                <w:sz w:val="24"/>
                                <w:szCs w:val="24"/>
                              </w:rPr>
                            </w:pPr>
                            <w:r>
                              <w:rPr>
                                <w:sz w:val="24"/>
                                <w:szCs w:val="24"/>
                              </w:rPr>
                              <w:t xml:space="preserve"> Выдача заявителю расписки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1" style="position:absolute;left:0;text-align:left;margin-left:1.95pt;margin-top:2.75pt;width:237.75pt;height:51.7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">
                <v:textbox>
                  <w:txbxContent>
                    <w:p w:rsidR="0033588F" w:rsidRPr="00625E5E" w:rsidRDefault="0033588F" w:rsidP="00471B2D">
                      <w:pPr>
                        <w:rPr>
                          <w:sz w:val="24"/>
                          <w:szCs w:val="24"/>
                        </w:rPr>
                      </w:pPr>
                      <w:r>
                        <w:rPr>
                          <w:sz w:val="24"/>
                          <w:szCs w:val="24"/>
                        </w:rPr>
                        <w:t xml:space="preserve"> Выдача заявителю расписки в получении документов</w:t>
                      </w:r>
                    </w:p>
                  </w:txbxContent>
                </v:textbox>
              </v:rect>
            </w:pict>
          </mc:Fallback>
        </mc:AlternateContent>
      </w:r>
    </w:p>
    <w:p w:rsidR="00226CDE" w:rsidRDefault="00226CDE" w:rsidP="00226CDE">
      <w:pPr>
        <w:pStyle w:val="a1"/>
      </w:pPr>
    </w:p>
    <w:p w:rsidR="00226CDE" w:rsidRDefault="00226CDE" w:rsidP="00226CDE">
      <w:pPr>
        <w:pStyle w:val="a1"/>
      </w:pPr>
    </w:p>
    <w:p w:rsidR="00226CDE" w:rsidRDefault="00226CDE" w:rsidP="00226CDE">
      <w:pPr>
        <w:pStyle w:val="a1"/>
      </w:pPr>
    </w:p>
    <w:p w:rsidR="00471B2D" w:rsidRDefault="007A101A" w:rsidP="00226CDE">
      <w:pPr>
        <w:pStyle w:val="a1"/>
      </w:pPr>
      <w:r>
        <w:rPr>
          <w:noProof/>
          <w:lang w:eastAsia="ru-RU"/>
        </w:rPr>
        <mc:AlternateContent>
          <mc:Choice Requires="wps">
            <w:drawing>
              <wp:anchor distT="0" distB="0" distL="114300" distR="114300" simplePos="0" relativeHeight="251678720" behindDoc="0" locked="0" layoutInCell="1" allowOverlap="1">
                <wp:simplePos x="0" y="0"/>
                <wp:positionH relativeFrom="column">
                  <wp:posOffset>2701290</wp:posOffset>
                </wp:positionH>
                <wp:positionV relativeFrom="paragraph">
                  <wp:posOffset>107950</wp:posOffset>
                </wp:positionV>
                <wp:extent cx="0" cy="200025"/>
                <wp:effectExtent l="57150" t="13970" r="57150" b="14605"/>
                <wp:wrapNone/>
                <wp:docPr id="20"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212.7pt;margin-top:8.5pt;width:0;height:1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">
                <v:stroke endarrow="block"/>
              </v:shape>
            </w:pict>
          </mc:Fallback>
        </mc:AlternateContent>
      </w:r>
      <w:r>
        <w:rPr>
          <w:noProof/>
          <w:lang w:eastAsia="ru-RU"/>
        </w:rPr>
        <mc:AlternateContent>
          <mc:Choice Requires="wps">
            <w:drawing>
              <wp:anchor distT="0" distB="0" distL="114300" distR="114300" simplePos="0" relativeHeight="251673600" behindDoc="0" locked="0" layoutInCell="1" allowOverlap="1">
                <wp:simplePos x="0" y="0"/>
                <wp:positionH relativeFrom="column">
                  <wp:posOffset>2701290</wp:posOffset>
                </wp:positionH>
                <wp:positionV relativeFrom="paragraph">
                  <wp:posOffset>107950</wp:posOffset>
                </wp:positionV>
                <wp:extent cx="0" cy="200025"/>
                <wp:effectExtent l="57150" t="13970" r="57150" b="14605"/>
                <wp:wrapNone/>
                <wp:docPr id="1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212.7pt;margin-top:8.5pt;width:0;height:1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">
                <v:stroke endarrow="block"/>
              </v:shape>
            </w:pict>
          </mc:Fallback>
        </mc:AlternateContent>
      </w:r>
      <w:r>
        <w:rPr>
          <w:noProof/>
          <w:lang w:eastAsia="ru-RU"/>
        </w:rPr>
        <mc:AlternateContent>
          <mc:Choice Requires="wps">
            <w:drawing>
              <wp:anchor distT="0" distB="0" distL="114300" distR="114300" simplePos="0" relativeHeight="251674624" behindDoc="0" locked="0" layoutInCell="1" allowOverlap="1">
                <wp:simplePos x="0" y="0"/>
                <wp:positionH relativeFrom="column">
                  <wp:posOffset>948690</wp:posOffset>
                </wp:positionH>
                <wp:positionV relativeFrom="paragraph">
                  <wp:posOffset>107950</wp:posOffset>
                </wp:positionV>
                <wp:extent cx="635" cy="200025"/>
                <wp:effectExtent l="57150" t="13970" r="56515" b="14605"/>
                <wp:wrapNone/>
                <wp:docPr id="1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74.7pt;margin-top:8.5pt;width:.05pt;height:1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">
                <v:stroke endarrow="block"/>
              </v:shape>
            </w:pict>
          </mc:Fallback>
        </mc:AlternateContent>
      </w:r>
    </w:p>
    <w:p w:rsidR="00471B2D" w:rsidRDefault="00471B2D" w:rsidP="00226CDE">
      <w:pPr>
        <w:pStyle w:val="a1"/>
      </w:pPr>
    </w:p>
    <w:p w:rsidR="00471B2D" w:rsidRDefault="007A101A" w:rsidP="00226CDE">
      <w:pPr>
        <w:pStyle w:val="a1"/>
      </w:pP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2453005</wp:posOffset>
                </wp:positionH>
                <wp:positionV relativeFrom="paragraph">
                  <wp:posOffset>15875</wp:posOffset>
                </wp:positionV>
                <wp:extent cx="2086610" cy="685800"/>
                <wp:effectExtent l="8890" t="13970" r="9525" b="5080"/>
                <wp:wrapNone/>
                <wp:docPr id="1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6610" cy="685800"/>
                        </a:xfrm>
                        <a:prstGeom prst="rect">
                          <a:avLst/>
                        </a:prstGeom>
                        <a:solidFill>
                          <a:srgbClr val="FFFFFF"/>
                        </a:solidFill>
                        <a:ln w="9525">
                          <a:solidFill>
                            <a:srgbClr val="000000"/>
                          </a:solidFill>
                          <a:miter lim="800000"/>
                          <a:headEnd/>
                          <a:tailEnd/>
                        </a:ln>
                      </wps:spPr>
                      <wps:txbx>
                        <w:txbxContent>
                          <w:p w:rsidR="0033588F" w:rsidRPr="00625E5E" w:rsidRDefault="0033588F" w:rsidP="00A9483E">
                            <w:pPr>
                              <w:rPr>
                                <w:sz w:val="24"/>
                                <w:szCs w:val="24"/>
                              </w:rPr>
                            </w:pPr>
                            <w:r>
                              <w:rPr>
                                <w:sz w:val="24"/>
                                <w:szCs w:val="24"/>
                              </w:rPr>
                              <w:t xml:space="preserve"> В случае поступления заявления в Отдел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2" style="position:absolute;left:0;text-align:left;margin-left:193.15pt;margin-top:1.25pt;width:164.3pt;height:54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">
                <v:textbox>
                  <w:txbxContent>
                    <w:p w:rsidR="0033588F" w:rsidRPr="00625E5E" w:rsidRDefault="0033588F" w:rsidP="00A9483E">
                      <w:pPr>
                        <w:rPr>
                          <w:sz w:val="24"/>
                          <w:szCs w:val="24"/>
                        </w:rPr>
                      </w:pPr>
                      <w:r>
                        <w:rPr>
                          <w:sz w:val="24"/>
                          <w:szCs w:val="24"/>
                        </w:rPr>
                        <w:t xml:space="preserve"> В случае поступления заявления в Отдел</w:t>
                      </w:r>
                    </w:p>
                  </w:txbxContent>
                </v:textbox>
              </v:rect>
            </w:pict>
          </mc:Fallback>
        </mc:AlternateContent>
      </w:r>
      <w:r>
        <w:rPr>
          <w:noProof/>
          <w:lang w:eastAsia="ru-RU"/>
        </w:rPr>
        <mc:AlternateContent>
          <mc:Choice Requires="wps">
            <w:drawing>
              <wp:anchor distT="0" distB="0" distL="114300" distR="114300" simplePos="0" relativeHeight="251669504" behindDoc="0" locked="0" layoutInCell="1" allowOverlap="1">
                <wp:simplePos x="0" y="0"/>
                <wp:positionH relativeFrom="column">
                  <wp:posOffset>-480060</wp:posOffset>
                </wp:positionH>
                <wp:positionV relativeFrom="paragraph">
                  <wp:posOffset>15875</wp:posOffset>
                </wp:positionV>
                <wp:extent cx="1885950" cy="685800"/>
                <wp:effectExtent l="9525" t="13970" r="9525" b="5080"/>
                <wp:wrapNone/>
                <wp:docPr id="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885950" cy="685800"/>
                        </a:xfrm>
                        <a:prstGeom prst="rect">
                          <a:avLst/>
                        </a:prstGeom>
                        <a:solidFill>
                          <a:srgbClr val="FFFFFF"/>
                        </a:solidFill>
                        <a:ln w="9525">
                          <a:solidFill>
                            <a:srgbClr val="000000"/>
                          </a:solidFill>
                          <a:miter lim="800000"/>
                          <a:headEnd/>
                          <a:tailEnd/>
                        </a:ln>
                      </wps:spPr>
                      <wps:txbx>
                        <w:txbxContent>
                          <w:p w:rsidR="0033588F" w:rsidRPr="00625E5E" w:rsidRDefault="0033588F" w:rsidP="00471B2D">
                            <w:pPr>
                              <w:rPr>
                                <w:sz w:val="24"/>
                                <w:szCs w:val="24"/>
                              </w:rPr>
                            </w:pPr>
                            <w:r>
                              <w:rPr>
                                <w:sz w:val="24"/>
                                <w:szCs w:val="24"/>
                              </w:rPr>
                              <w:t xml:space="preserve"> В случае поступления документов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3" style="position:absolute;left:0;text-align:left;margin-left:-37.8pt;margin-top:1.25pt;width:148.5pt;height:54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">
                <v:textbox>
                  <w:txbxContent>
                    <w:p w:rsidR="0033588F" w:rsidRPr="00625E5E" w:rsidRDefault="0033588F" w:rsidP="00471B2D">
                      <w:pPr>
                        <w:rPr>
                          <w:sz w:val="24"/>
                          <w:szCs w:val="24"/>
                        </w:rPr>
                      </w:pPr>
                      <w:r>
                        <w:rPr>
                          <w:sz w:val="24"/>
                          <w:szCs w:val="24"/>
                        </w:rPr>
                        <w:t xml:space="preserve"> В случае поступления документов в МФЦ</w:t>
                      </w:r>
                    </w:p>
                  </w:txbxContent>
                </v:textbox>
              </v:rect>
            </w:pict>
          </mc:Fallback>
        </mc:AlternateContent>
      </w:r>
    </w:p>
    <w:p w:rsidR="00471B2D" w:rsidRDefault="00471B2D" w:rsidP="00226CDE">
      <w:pPr>
        <w:pStyle w:val="a1"/>
      </w:pPr>
    </w:p>
    <w:p w:rsidR="00471B2D" w:rsidRDefault="00471B2D" w:rsidP="00226CDE">
      <w:pPr>
        <w:pStyle w:val="a1"/>
      </w:pPr>
    </w:p>
    <w:p w:rsidR="00471B2D" w:rsidRDefault="00471B2D" w:rsidP="00226CDE">
      <w:pPr>
        <w:pStyle w:val="a1"/>
      </w:pPr>
    </w:p>
    <w:p w:rsidR="00625E5E" w:rsidRDefault="007A101A" w:rsidP="00471B2D">
      <w:pPr>
        <w:pStyle w:val="a1"/>
        <w:jc w:val="center"/>
      </w:pPr>
      <w:r>
        <w:rPr>
          <w:noProof/>
          <w:lang w:eastAsia="ru-RU"/>
        </w:rPr>
        <mc:AlternateContent>
          <mc:Choice Requires="wps">
            <w:drawing>
              <wp:anchor distT="0" distB="0" distL="114300" distR="114300" simplePos="0" relativeHeight="251679744" behindDoc="0" locked="0" layoutInCell="1" allowOverlap="1">
                <wp:simplePos x="0" y="0"/>
                <wp:positionH relativeFrom="column">
                  <wp:posOffset>3996690</wp:posOffset>
                </wp:positionH>
                <wp:positionV relativeFrom="paragraph">
                  <wp:posOffset>117475</wp:posOffset>
                </wp:positionV>
                <wp:extent cx="0" cy="1409700"/>
                <wp:effectExtent l="57150" t="13970" r="57150" b="14605"/>
                <wp:wrapNone/>
                <wp:docPr id="15"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314.7pt;margin-top:9.25pt;width:0;height:11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">
                <v:stroke endarrow="block"/>
              </v:shape>
            </w:pict>
          </mc:Fallback>
        </mc:AlternateContent>
      </w:r>
      <w:r>
        <w:rPr>
          <w:noProof/>
          <w:sz w:val="22"/>
          <w:szCs w:val="22"/>
          <w:lang w:eastAsia="ru-RU"/>
        </w:rPr>
        <mc:AlternateContent>
          <mc:Choice Requires="wps">
            <w:drawing>
              <wp:anchor distT="0" distB="0" distL="114300" distR="114300" simplePos="0" relativeHeight="251680768" behindDoc="0" locked="0" layoutInCell="1" allowOverlap="1">
                <wp:simplePos x="0" y="0"/>
                <wp:positionH relativeFrom="column">
                  <wp:posOffset>701040</wp:posOffset>
                </wp:positionH>
                <wp:positionV relativeFrom="paragraph">
                  <wp:posOffset>117475</wp:posOffset>
                </wp:positionV>
                <wp:extent cx="635" cy="381000"/>
                <wp:effectExtent l="57150" t="13970" r="56515" b="14605"/>
                <wp:wrapNone/>
                <wp:docPr id="14"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55.2pt;margin-top:9.25pt;width:.05pt;height:3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6w7OAIAAGA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">
                <v:stroke endarrow="block"/>
              </v:shape>
            </w:pict>
          </mc:Fallback>
        </mc:AlternateContent>
      </w:r>
    </w:p>
    <w:p w:rsidR="008752A0" w:rsidRDefault="008752A0" w:rsidP="008752A0">
      <w:pPr>
        <w:pStyle w:val="ad"/>
        <w:rPr>
          <w:sz w:val="22"/>
          <w:szCs w:val="22"/>
        </w:rPr>
      </w:pPr>
    </w:p>
    <w:p w:rsidR="00E44B1E" w:rsidRDefault="007A101A" w:rsidP="00E44B1E">
      <w:pPr>
        <w:rPr>
          <w:lang w:eastAsia="ru-RU"/>
        </w:rPr>
      </w:pPr>
      <w:r>
        <w:rPr>
          <w:noProof/>
          <w:lang w:eastAsia="ru-RU"/>
        </w:rPr>
        <mc:AlternateContent>
          <mc:Choice Requires="wps">
            <w:drawing>
              <wp:anchor distT="0" distB="0" distL="114300" distR="114300" simplePos="0" relativeHeight="251682816" behindDoc="0" locked="0" layoutInCell="1" allowOverlap="1">
                <wp:simplePos x="0" y="0"/>
                <wp:positionH relativeFrom="column">
                  <wp:posOffset>-260985</wp:posOffset>
                </wp:positionH>
                <wp:positionV relativeFrom="paragraph">
                  <wp:posOffset>194310</wp:posOffset>
                </wp:positionV>
                <wp:extent cx="3608705" cy="685800"/>
                <wp:effectExtent l="9525" t="13970" r="10795" b="5080"/>
                <wp:wrapNone/>
                <wp:docPr id="1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608705" cy="685800"/>
                        </a:xfrm>
                        <a:prstGeom prst="rect">
                          <a:avLst/>
                        </a:prstGeom>
                        <a:solidFill>
                          <a:srgbClr val="FFFFFF"/>
                        </a:solidFill>
                        <a:ln w="9525">
                          <a:solidFill>
                            <a:srgbClr val="000000"/>
                          </a:solidFill>
                          <a:miter lim="800000"/>
                          <a:headEnd/>
                          <a:tailEnd/>
                        </a:ln>
                      </wps:spPr>
                      <wps:txbx>
                        <w:txbxContent>
                          <w:p w:rsidR="0033588F" w:rsidRPr="00625E5E" w:rsidRDefault="0033588F" w:rsidP="00E44B1E">
                            <w:pPr>
                              <w:rPr>
                                <w:sz w:val="24"/>
                                <w:szCs w:val="24"/>
                              </w:rPr>
                            </w:pPr>
                            <w:r>
                              <w:rPr>
                                <w:sz w:val="24"/>
                                <w:szCs w:val="24"/>
                              </w:rPr>
                              <w:t xml:space="preserve">  Передача заявления и прилагаемых к нему документов из МФЦ в Отдел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4" style="position:absolute;margin-left:-20.55pt;margin-top:15.3pt;width:284.15pt;height:54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">
                <v:textbox>
                  <w:txbxContent>
                    <w:p w:rsidR="0033588F" w:rsidRPr="00625E5E" w:rsidRDefault="0033588F" w:rsidP="00E44B1E">
                      <w:pPr>
                        <w:rPr>
                          <w:sz w:val="24"/>
                          <w:szCs w:val="24"/>
                        </w:rPr>
                      </w:pPr>
                      <w:r>
                        <w:rPr>
                          <w:sz w:val="24"/>
                          <w:szCs w:val="24"/>
                        </w:rPr>
                        <w:t xml:space="preserve">  Передача заявления и прилагаемых к нему документов из МФЦ в Отдел</w:t>
                      </w:r>
                    </w:p>
                  </w:txbxContent>
                </v:textbox>
              </v:rect>
            </w:pict>
          </mc:Fallback>
        </mc:AlternateContent>
      </w:r>
    </w:p>
    <w:p w:rsidR="00E44B1E" w:rsidRDefault="00E44B1E" w:rsidP="00E44B1E">
      <w:pPr>
        <w:rPr>
          <w:lang w:eastAsia="ru-RU"/>
        </w:rPr>
      </w:pPr>
    </w:p>
    <w:p w:rsidR="00E44B1E" w:rsidRDefault="00E44B1E" w:rsidP="00E44B1E">
      <w:pPr>
        <w:rPr>
          <w:lang w:eastAsia="ru-RU"/>
        </w:rPr>
      </w:pPr>
    </w:p>
    <w:p w:rsidR="00E44B1E" w:rsidRDefault="00E44B1E" w:rsidP="00E44B1E">
      <w:pPr>
        <w:rPr>
          <w:lang w:eastAsia="ru-RU"/>
        </w:rPr>
      </w:pPr>
    </w:p>
    <w:p w:rsidR="00E44B1E" w:rsidRDefault="007A101A" w:rsidP="00E44B1E">
      <w:pPr>
        <w:rPr>
          <w:lang w:eastAsia="ru-RU"/>
        </w:rPr>
      </w:pPr>
      <w:r>
        <w:rPr>
          <w:noProof/>
          <w:lang w:eastAsia="ru-RU"/>
        </w:rPr>
        <mc:AlternateContent>
          <mc:Choice Requires="wps">
            <w:drawing>
              <wp:anchor distT="0" distB="0" distL="114300" distR="114300" simplePos="0" relativeHeight="251681792" behindDoc="0" locked="0" layoutInCell="1" allowOverlap="1">
                <wp:simplePos x="0" y="0"/>
                <wp:positionH relativeFrom="column">
                  <wp:posOffset>414655</wp:posOffset>
                </wp:positionH>
                <wp:positionV relativeFrom="paragraph">
                  <wp:posOffset>24130</wp:posOffset>
                </wp:positionV>
                <wp:extent cx="635" cy="381000"/>
                <wp:effectExtent l="56515" t="13970" r="57150" b="14605"/>
                <wp:wrapNone/>
                <wp:docPr id="12"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32.65pt;margin-top:1.9pt;width:.05pt;height:3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">
                <v:stroke endarrow="block"/>
              </v:shape>
            </w:pict>
          </mc:Fallback>
        </mc:AlternateContent>
      </w:r>
    </w:p>
    <w:p w:rsidR="00E44B1E" w:rsidRDefault="00E44B1E" w:rsidP="00E44B1E">
      <w:pPr>
        <w:rPr>
          <w:lang w:eastAsia="ru-RU"/>
        </w:rPr>
      </w:pPr>
    </w:p>
    <w:p w:rsidR="00E44B1E" w:rsidRDefault="007A101A" w:rsidP="00E44B1E">
      <w:pPr>
        <w:rPr>
          <w:lang w:eastAsia="ru-RU"/>
        </w:rPr>
      </w:pPr>
      <w:r>
        <w:rPr>
          <w:noProof/>
          <w:lang w:eastAsia="ru-RU"/>
        </w:rPr>
        <mc:AlternateContent>
          <mc:Choice Requires="wps">
            <w:drawing>
              <wp:anchor distT="0" distB="0" distL="114300" distR="114300" simplePos="0" relativeHeight="251686912" behindDoc="0" locked="0" layoutInCell="1" allowOverlap="1">
                <wp:simplePos x="0" y="0"/>
                <wp:positionH relativeFrom="column">
                  <wp:posOffset>-260985</wp:posOffset>
                </wp:positionH>
                <wp:positionV relativeFrom="paragraph">
                  <wp:posOffset>-3810</wp:posOffset>
                </wp:positionV>
                <wp:extent cx="6171565" cy="485775"/>
                <wp:effectExtent l="9525" t="13970" r="10160" b="5080"/>
                <wp:wrapNone/>
                <wp:docPr id="1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171565" cy="485775"/>
                        </a:xfrm>
                        <a:prstGeom prst="rect">
                          <a:avLst/>
                        </a:prstGeom>
                        <a:solidFill>
                          <a:srgbClr val="FFFFFF"/>
                        </a:solidFill>
                        <a:ln w="9525">
                          <a:solidFill>
                            <a:srgbClr val="000000"/>
                          </a:solidFill>
                          <a:miter lim="800000"/>
                          <a:headEnd/>
                          <a:tailEnd/>
                        </a:ln>
                      </wps:spPr>
                      <wps:txbx>
                        <w:txbxContent>
                          <w:p w:rsidR="0033588F" w:rsidRPr="00625E5E" w:rsidRDefault="0033588F" w:rsidP="00A6238F">
                            <w:pPr>
                              <w:jc w:val="both"/>
                              <w:rPr>
                                <w:sz w:val="24"/>
                                <w:szCs w:val="24"/>
                              </w:rPr>
                            </w:pPr>
                            <w:r>
                              <w:rPr>
                                <w:sz w:val="24"/>
                                <w:szCs w:val="24"/>
                              </w:rPr>
                              <w:t xml:space="preserve">   Регистрация заявления, рассмотрение заявления и приложенных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5" style="position:absolute;margin-left:-20.55pt;margin-top:-.3pt;width:485.95pt;height:38.2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">
                <v:textbox>
                  <w:txbxContent>
                    <w:p w:rsidR="0033588F" w:rsidRPr="00625E5E" w:rsidRDefault="0033588F" w:rsidP="00A6238F">
                      <w:pPr>
                        <w:jc w:val="both"/>
                        <w:rPr>
                          <w:sz w:val="24"/>
                          <w:szCs w:val="24"/>
                        </w:rPr>
                      </w:pPr>
                      <w:r>
                        <w:rPr>
                          <w:sz w:val="24"/>
                          <w:szCs w:val="24"/>
                        </w:rPr>
                        <w:t xml:space="preserve">   Регистрация заявления, рассмотрение заявления и приложенных к нему документов</w:t>
                      </w:r>
                    </w:p>
                  </w:txbxContent>
                </v:textbox>
              </v:rect>
            </w:pict>
          </mc:Fallback>
        </mc:AlternateContent>
      </w:r>
    </w:p>
    <w:p w:rsidR="00E44B1E" w:rsidRDefault="00E44B1E" w:rsidP="00E44B1E">
      <w:pPr>
        <w:rPr>
          <w:lang w:eastAsia="ru-RU"/>
        </w:rPr>
      </w:pPr>
    </w:p>
    <w:p w:rsidR="00E44B1E" w:rsidRDefault="007A101A" w:rsidP="00E44B1E">
      <w:pPr>
        <w:rPr>
          <w:lang w:eastAsia="ru-RU"/>
        </w:rPr>
      </w:pPr>
      <w:r>
        <w:rPr>
          <w:noProof/>
          <w:lang w:eastAsia="ru-RU"/>
        </w:rPr>
        <mc:AlternateContent>
          <mc:Choice Requires="wps">
            <w:drawing>
              <wp:anchor distT="0" distB="0" distL="114300" distR="114300" simplePos="0" relativeHeight="251685888" behindDoc="0" locked="0" layoutInCell="1" allowOverlap="1">
                <wp:simplePos x="0" y="0"/>
                <wp:positionH relativeFrom="column">
                  <wp:posOffset>4311015</wp:posOffset>
                </wp:positionH>
                <wp:positionV relativeFrom="paragraph">
                  <wp:posOffset>73025</wp:posOffset>
                </wp:positionV>
                <wp:extent cx="635" cy="228600"/>
                <wp:effectExtent l="57150" t="13970" r="56515" b="14605"/>
                <wp:wrapNone/>
                <wp:docPr id="10"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339.45pt;margin-top:5.75pt;width:.05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">
                <v:stroke endarrow="block"/>
              </v:shape>
            </w:pict>
          </mc:Fallback>
        </mc:AlternateContent>
      </w:r>
      <w:r>
        <w:rPr>
          <w:noProof/>
          <w:lang w:eastAsia="ru-RU"/>
        </w:rPr>
        <mc:AlternateContent>
          <mc:Choice Requires="wps">
            <w:drawing>
              <wp:anchor distT="0" distB="0" distL="114300" distR="114300" simplePos="0" relativeHeight="251683840" behindDoc="0" locked="0" layoutInCell="1" allowOverlap="1">
                <wp:simplePos x="0" y="0"/>
                <wp:positionH relativeFrom="column">
                  <wp:posOffset>1101090</wp:posOffset>
                </wp:positionH>
                <wp:positionV relativeFrom="paragraph">
                  <wp:posOffset>73025</wp:posOffset>
                </wp:positionV>
                <wp:extent cx="635" cy="228600"/>
                <wp:effectExtent l="57150" t="13970" r="56515" b="14605"/>
                <wp:wrapNone/>
                <wp:docPr id="9"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86.7pt;margin-top:5.75pt;width:.05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">
                <v:stroke endarrow="block"/>
              </v:shape>
            </w:pict>
          </mc:Fallback>
        </mc:AlternateContent>
      </w:r>
    </w:p>
    <w:p w:rsidR="00A6238F" w:rsidRDefault="007A101A" w:rsidP="008752A0">
      <w:pPr>
        <w:pStyle w:val="ad"/>
        <w:rPr>
          <w:sz w:val="22"/>
          <w:szCs w:val="22"/>
        </w:rPr>
      </w:pPr>
      <w:r>
        <w:rPr>
          <w:noProof/>
        </w:rPr>
        <mc:AlternateContent>
          <mc:Choice Requires="wps">
            <w:drawing>
              <wp:anchor distT="0" distB="0" distL="114300" distR="114300" simplePos="0" relativeHeight="251687936" behindDoc="0" locked="0" layoutInCell="1" allowOverlap="1">
                <wp:simplePos x="0" y="0"/>
                <wp:positionH relativeFrom="column">
                  <wp:posOffset>3634740</wp:posOffset>
                </wp:positionH>
                <wp:positionV relativeFrom="paragraph">
                  <wp:posOffset>97155</wp:posOffset>
                </wp:positionV>
                <wp:extent cx="2238375" cy="495300"/>
                <wp:effectExtent l="9525" t="13970" r="9525" b="5080"/>
                <wp:wrapNone/>
                <wp:docPr id="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38375" cy="495300"/>
                        </a:xfrm>
                        <a:prstGeom prst="rect">
                          <a:avLst/>
                        </a:prstGeom>
                        <a:solidFill>
                          <a:srgbClr val="FFFFFF"/>
                        </a:solidFill>
                        <a:ln w="9525">
                          <a:solidFill>
                            <a:srgbClr val="000000"/>
                          </a:solidFill>
                          <a:miter lim="800000"/>
                          <a:headEnd/>
                          <a:tailEnd/>
                        </a:ln>
                      </wps:spPr>
                      <wps:txbx>
                        <w:txbxContent>
                          <w:p w:rsidR="0033588F" w:rsidRPr="00625E5E" w:rsidRDefault="0033588F" w:rsidP="00B66C6D">
                            <w:pPr>
                              <w:rPr>
                                <w:sz w:val="24"/>
                                <w:szCs w:val="24"/>
                              </w:rPr>
                            </w:pPr>
                            <w:r>
                              <w:rPr>
                                <w:sz w:val="24"/>
                                <w:szCs w:val="24"/>
                              </w:rPr>
                              <w:t xml:space="preserve">  В случае поступления заявления  в Отдел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36" style="position:absolute;margin-left:286.2pt;margin-top:7.65pt;width:176.25pt;height:39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">
                <v:textbox>
                  <w:txbxContent>
                    <w:p w:rsidR="0033588F" w:rsidRPr="00625E5E" w:rsidRDefault="0033588F" w:rsidP="00B66C6D">
                      <w:pPr>
                        <w:rPr>
                          <w:sz w:val="24"/>
                          <w:szCs w:val="24"/>
                        </w:rPr>
                      </w:pPr>
                      <w:r>
                        <w:rPr>
                          <w:sz w:val="24"/>
                          <w:szCs w:val="24"/>
                        </w:rPr>
                        <w:t xml:space="preserve">  В случае поступления заявления  в Отдел</w:t>
                      </w:r>
                    </w:p>
                  </w:txbxContent>
                </v:textbox>
              </v:rect>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-260985</wp:posOffset>
                </wp:positionH>
                <wp:positionV relativeFrom="paragraph">
                  <wp:posOffset>97155</wp:posOffset>
                </wp:positionV>
                <wp:extent cx="2962275" cy="419100"/>
                <wp:effectExtent l="9525" t="13970" r="9525" b="5080"/>
                <wp:wrapNone/>
                <wp:docPr id="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962275" cy="419100"/>
                        </a:xfrm>
                        <a:prstGeom prst="rect">
                          <a:avLst/>
                        </a:prstGeom>
                        <a:solidFill>
                          <a:srgbClr val="FFFFFF"/>
                        </a:solidFill>
                        <a:ln w="9525">
                          <a:solidFill>
                            <a:srgbClr val="000000"/>
                          </a:solidFill>
                          <a:miter lim="800000"/>
                          <a:headEnd/>
                          <a:tailEnd/>
                        </a:ln>
                      </wps:spPr>
                      <wps:txbx>
                        <w:txbxContent>
                          <w:p w:rsidR="0033588F" w:rsidRPr="00625E5E" w:rsidRDefault="0033588F" w:rsidP="00E44B1E">
                            <w:pPr>
                              <w:rPr>
                                <w:sz w:val="24"/>
                                <w:szCs w:val="24"/>
                              </w:rPr>
                            </w:pPr>
                            <w:r>
                              <w:rPr>
                                <w:sz w:val="24"/>
                                <w:szCs w:val="24"/>
                              </w:rPr>
                              <w:t xml:space="preserve">  В случае поступления заявления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7" style="position:absolute;margin-left:-20.55pt;margin-top:7.65pt;width:233.25pt;height:33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">
                <v:textbox>
                  <w:txbxContent>
                    <w:p w:rsidR="0033588F" w:rsidRPr="00625E5E" w:rsidRDefault="0033588F" w:rsidP="00E44B1E">
                      <w:pPr>
                        <w:rPr>
                          <w:sz w:val="24"/>
                          <w:szCs w:val="24"/>
                        </w:rPr>
                      </w:pPr>
                      <w:r>
                        <w:rPr>
                          <w:sz w:val="24"/>
                          <w:szCs w:val="24"/>
                        </w:rPr>
                        <w:t xml:space="preserve">  В случае поступления заявления в МФЦ</w:t>
                      </w:r>
                    </w:p>
                  </w:txbxContent>
                </v:textbox>
              </v:rect>
            </w:pict>
          </mc:Fallback>
        </mc:AlternateContent>
      </w:r>
    </w:p>
    <w:p w:rsidR="00A6238F" w:rsidRDefault="00A6238F" w:rsidP="008752A0">
      <w:pPr>
        <w:pStyle w:val="ad"/>
        <w:rPr>
          <w:sz w:val="22"/>
          <w:szCs w:val="22"/>
        </w:rPr>
      </w:pPr>
    </w:p>
    <w:p w:rsidR="00A6238F" w:rsidRDefault="007A101A" w:rsidP="00A6238F">
      <w:pPr>
        <w:rPr>
          <w:lang w:eastAsia="ru-RU"/>
        </w:rPr>
      </w:pPr>
      <w:r>
        <w:rPr>
          <w:noProof/>
          <w:lang w:eastAsia="ru-RU"/>
        </w:rPr>
        <mc:AlternateContent>
          <mc:Choice Requires="wps">
            <w:drawing>
              <wp:anchor distT="0" distB="0" distL="114300" distR="114300" simplePos="0" relativeHeight="251675648" behindDoc="0" locked="0" layoutInCell="1" allowOverlap="1">
                <wp:simplePos x="0" y="0"/>
                <wp:positionH relativeFrom="column">
                  <wp:posOffset>1405890</wp:posOffset>
                </wp:positionH>
                <wp:positionV relativeFrom="paragraph">
                  <wp:posOffset>199390</wp:posOffset>
                </wp:positionV>
                <wp:extent cx="635" cy="381000"/>
                <wp:effectExtent l="57150" t="13970" r="56515" b="14605"/>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110.7pt;margin-top:15.7pt;width:.05pt;height:30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">
                <v:stroke endarrow="block"/>
              </v:shape>
            </w:pict>
          </mc:Fallback>
        </mc:AlternateContent>
      </w:r>
    </w:p>
    <w:p w:rsidR="00A6238F" w:rsidRPr="00A6238F" w:rsidRDefault="007A101A" w:rsidP="00A6238F">
      <w:pPr>
        <w:rPr>
          <w:lang w:eastAsia="ru-RU"/>
        </w:rPr>
      </w:pPr>
      <w:r>
        <w:rPr>
          <w:noProof/>
          <w:lang w:eastAsia="ru-RU"/>
        </w:rPr>
        <mc:AlternateContent>
          <mc:Choice Requires="wps">
            <w:drawing>
              <wp:anchor distT="0" distB="0" distL="114300" distR="114300" simplePos="0" relativeHeight="251671552" behindDoc="0" locked="0" layoutInCell="1" allowOverlap="1">
                <wp:simplePos x="0" y="0"/>
                <wp:positionH relativeFrom="column">
                  <wp:posOffset>5609590</wp:posOffset>
                </wp:positionH>
                <wp:positionV relativeFrom="paragraph">
                  <wp:posOffset>71120</wp:posOffset>
                </wp:positionV>
                <wp:extent cx="0" cy="990600"/>
                <wp:effectExtent l="60325" t="13970" r="53975" b="14605"/>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0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441.7pt;margin-top:5.6pt;width:0;height: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">
                <v:stroke endarrow="block"/>
              </v:shape>
            </w:pict>
          </mc:Fallback>
        </mc:AlternateContent>
      </w:r>
      <w:r>
        <w:rPr>
          <w:noProof/>
          <w:lang w:eastAsia="ru-RU"/>
        </w:rPr>
        <mc:AlternateContent>
          <mc:Choice Requires="wps">
            <w:drawing>
              <wp:anchor distT="0" distB="0" distL="114300" distR="114300" simplePos="0" relativeHeight="251689984" behindDoc="0" locked="0" layoutInCell="1" allowOverlap="1">
                <wp:simplePos x="0" y="0"/>
                <wp:positionH relativeFrom="column">
                  <wp:posOffset>4281805</wp:posOffset>
                </wp:positionH>
                <wp:positionV relativeFrom="paragraph">
                  <wp:posOffset>71120</wp:posOffset>
                </wp:positionV>
                <wp:extent cx="0" cy="323850"/>
                <wp:effectExtent l="56515" t="13970" r="57785" b="14605"/>
                <wp:wrapNone/>
                <wp:docPr id="4"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337.15pt;margin-top:5.6pt;width:0;height:2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1WNAIAAF0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">
                <v:stroke endarrow="block"/>
              </v:shape>
            </w:pict>
          </mc:Fallback>
        </mc:AlternateContent>
      </w:r>
    </w:p>
    <w:p w:rsidR="00A6238F" w:rsidRDefault="00A6238F" w:rsidP="008752A0">
      <w:pPr>
        <w:pStyle w:val="ad"/>
        <w:rPr>
          <w:sz w:val="22"/>
          <w:szCs w:val="22"/>
        </w:rPr>
      </w:pPr>
    </w:p>
    <w:p w:rsidR="00B66C6D" w:rsidRDefault="007A101A" w:rsidP="00B66C6D">
      <w:pPr>
        <w:rPr>
          <w:lang w:eastAsia="ru-RU"/>
        </w:rPr>
      </w:pPr>
      <w:r>
        <w:rPr>
          <w:noProof/>
          <w:lang w:eastAsia="ru-RU"/>
        </w:rPr>
        <mc:AlternateContent>
          <mc:Choice Requires="wps">
            <w:drawing>
              <wp:anchor distT="0" distB="0" distL="114300" distR="114300" simplePos="0" relativeHeight="251688960" behindDoc="0" locked="0" layoutInCell="1" allowOverlap="1">
                <wp:simplePos x="0" y="0"/>
                <wp:positionH relativeFrom="column">
                  <wp:posOffset>-299085</wp:posOffset>
                </wp:positionH>
                <wp:positionV relativeFrom="paragraph">
                  <wp:posOffset>13335</wp:posOffset>
                </wp:positionV>
                <wp:extent cx="5419725" cy="361950"/>
                <wp:effectExtent l="9525" t="13970" r="9525" b="5080"/>
                <wp:wrapNone/>
                <wp:docPr id="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19725" cy="361950"/>
                        </a:xfrm>
                        <a:prstGeom prst="rect">
                          <a:avLst/>
                        </a:prstGeom>
                        <a:solidFill>
                          <a:srgbClr val="FFFFFF"/>
                        </a:solidFill>
                        <a:ln w="9525">
                          <a:solidFill>
                            <a:srgbClr val="000000"/>
                          </a:solidFill>
                          <a:miter lim="800000"/>
                          <a:headEnd/>
                          <a:tailEnd/>
                        </a:ln>
                      </wps:spPr>
                      <wps:txbx>
                        <w:txbxContent>
                          <w:p w:rsidR="0033588F" w:rsidRPr="00625E5E" w:rsidRDefault="0033588F" w:rsidP="00B66C6D">
                            <w:pPr>
                              <w:rPr>
                                <w:sz w:val="24"/>
                                <w:szCs w:val="24"/>
                              </w:rPr>
                            </w:pPr>
                            <w:r>
                              <w:rPr>
                                <w:sz w:val="24"/>
                                <w:szCs w:val="24"/>
                              </w:rPr>
                              <w:t xml:space="preserve">  Передача документов, подтверждающих принятие решения из Отдела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38" style="position:absolute;margin-left:-23.55pt;margin-top:1.05pt;width:426.75pt;height:28.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">
                <v:textbox>
                  <w:txbxContent>
                    <w:p w:rsidR="0033588F" w:rsidRPr="00625E5E" w:rsidRDefault="0033588F" w:rsidP="00B66C6D">
                      <w:pPr>
                        <w:rPr>
                          <w:sz w:val="24"/>
                          <w:szCs w:val="24"/>
                        </w:rPr>
                      </w:pPr>
                      <w:r>
                        <w:rPr>
                          <w:sz w:val="24"/>
                          <w:szCs w:val="24"/>
                        </w:rPr>
                        <w:t xml:space="preserve">  Передача документов, подтверждающих принятие решения из Отдела в  МФЦ</w:t>
                      </w:r>
                    </w:p>
                  </w:txbxContent>
                </v:textbox>
              </v:rect>
            </w:pict>
          </mc:Fallback>
        </mc:AlternateContent>
      </w:r>
    </w:p>
    <w:p w:rsidR="00B66C6D" w:rsidRDefault="007A101A" w:rsidP="00B66C6D">
      <w:pPr>
        <w:rPr>
          <w:lang w:eastAsia="ru-RU"/>
        </w:rPr>
      </w:pPr>
      <w:r>
        <w:rPr>
          <w:noProof/>
          <w:lang w:eastAsia="ru-RU"/>
        </w:rPr>
        <mc:AlternateContent>
          <mc:Choice Requires="wps">
            <w:drawing>
              <wp:anchor distT="0" distB="0" distL="114300" distR="114300" simplePos="0" relativeHeight="251691008" behindDoc="0" locked="0" layoutInCell="1" allowOverlap="1">
                <wp:simplePos x="0" y="0"/>
                <wp:positionH relativeFrom="column">
                  <wp:posOffset>586740</wp:posOffset>
                </wp:positionH>
                <wp:positionV relativeFrom="paragraph">
                  <wp:posOffset>170815</wp:posOffset>
                </wp:positionV>
                <wp:extent cx="0" cy="381000"/>
                <wp:effectExtent l="57150" t="13970" r="57150" b="14605"/>
                <wp:wrapNone/>
                <wp:docPr id="2"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46.2pt;margin-top:13.45pt;width:0;height:30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">
                <v:stroke endarrow="block"/>
              </v:shape>
            </w:pict>
          </mc:Fallback>
        </mc:AlternateContent>
      </w:r>
    </w:p>
    <w:p w:rsidR="00A6238F" w:rsidRDefault="00A6238F" w:rsidP="008752A0">
      <w:pPr>
        <w:pStyle w:val="ad"/>
        <w:rPr>
          <w:sz w:val="22"/>
          <w:szCs w:val="22"/>
        </w:rPr>
      </w:pPr>
    </w:p>
    <w:p w:rsidR="00B66C6D" w:rsidRDefault="00B66C6D" w:rsidP="00B66C6D">
      <w:pPr>
        <w:rPr>
          <w:lang w:eastAsia="ru-RU"/>
        </w:rPr>
      </w:pPr>
    </w:p>
    <w:p w:rsidR="00B66C6D" w:rsidRDefault="00B66C6D" w:rsidP="00B66C6D">
      <w:pPr>
        <w:rPr>
          <w:lang w:eastAsia="ru-RU"/>
        </w:rPr>
      </w:pPr>
    </w:p>
    <w:p w:rsidR="00B66C6D" w:rsidRDefault="00B66C6D" w:rsidP="00B66C6D">
      <w:pPr>
        <w:rPr>
          <w:lang w:eastAsia="ru-RU"/>
        </w:rPr>
      </w:pPr>
    </w:p>
    <w:p w:rsidR="00B66C6D" w:rsidRDefault="007A101A" w:rsidP="00B66C6D">
      <w:pPr>
        <w:rPr>
          <w:lang w:eastAsia="ru-RU"/>
        </w:rPr>
      </w:pPr>
      <w:r>
        <w:rPr>
          <w:noProof/>
          <w:lang w:eastAsia="ru-RU"/>
        </w:rPr>
        <mc:AlternateContent>
          <mc:Choice Requires="wps">
            <w:drawing>
              <wp:anchor distT="0" distB="0" distL="114300" distR="114300" simplePos="0" relativeHeight="251677696" behindDoc="0" locked="0" layoutInCell="1" allowOverlap="1">
                <wp:simplePos x="0" y="0"/>
                <wp:positionH relativeFrom="column">
                  <wp:posOffset>92710</wp:posOffset>
                </wp:positionH>
                <wp:positionV relativeFrom="paragraph">
                  <wp:posOffset>33020</wp:posOffset>
                </wp:positionV>
                <wp:extent cx="5808980" cy="447675"/>
                <wp:effectExtent l="10795" t="9525" r="9525" b="9525"/>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808980" cy="447675"/>
                        </a:xfrm>
                        <a:prstGeom prst="rect">
                          <a:avLst/>
                        </a:prstGeom>
                        <a:solidFill>
                          <a:srgbClr val="FFFFFF"/>
                        </a:solidFill>
                        <a:ln w="9525">
                          <a:solidFill>
                            <a:srgbClr val="000000"/>
                          </a:solidFill>
                          <a:miter lim="800000"/>
                          <a:headEnd/>
                          <a:tailEnd/>
                        </a:ln>
                      </wps:spPr>
                      <wps:txbx>
                        <w:txbxContent>
                          <w:p w:rsidR="0033588F" w:rsidRPr="00625E5E" w:rsidRDefault="0033588F" w:rsidP="00E44B1E">
                            <w:pPr>
                              <w:rPr>
                                <w:sz w:val="24"/>
                                <w:szCs w:val="24"/>
                              </w:rPr>
                            </w:pPr>
                            <w:r>
                              <w:rPr>
                                <w:sz w:val="24"/>
                                <w:szCs w:val="24"/>
                              </w:rPr>
                              <w:t xml:space="preserve">  Выдача заявителю документов, подтверждающих принятие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9" style="position:absolute;margin-left:7.3pt;margin-top:2.6pt;width:457.4pt;height:35.2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">
                <v:textbox>
                  <w:txbxContent>
                    <w:p w:rsidR="0033588F" w:rsidRPr="00625E5E" w:rsidRDefault="0033588F" w:rsidP="00E44B1E">
                      <w:pPr>
                        <w:rPr>
                          <w:sz w:val="24"/>
                          <w:szCs w:val="24"/>
                        </w:rPr>
                      </w:pPr>
                      <w:r>
                        <w:rPr>
                          <w:sz w:val="24"/>
                          <w:szCs w:val="24"/>
                        </w:rPr>
                        <w:t xml:space="preserve">  Выдача заявителю документов, подтверждающих принятие решения</w:t>
                      </w:r>
                    </w:p>
                  </w:txbxContent>
                </v:textbox>
              </v:rect>
            </w:pict>
          </mc:Fallback>
        </mc:AlternateContent>
      </w:r>
    </w:p>
    <w:p w:rsidR="00B66C6D" w:rsidRDefault="00B66C6D" w:rsidP="00B66C6D">
      <w:pPr>
        <w:rPr>
          <w:lang w:eastAsia="ru-RU"/>
        </w:rPr>
      </w:pPr>
    </w:p>
    <w:p w:rsidR="00B66C6D" w:rsidRDefault="00B66C6D" w:rsidP="00B66C6D">
      <w:pPr>
        <w:rPr>
          <w:lang w:eastAsia="ru-RU"/>
        </w:rPr>
      </w:pPr>
    </w:p>
    <w:p w:rsidR="00B66C6D" w:rsidRDefault="00B66C6D" w:rsidP="00B66C6D">
      <w:pPr>
        <w:rPr>
          <w:lang w:eastAsia="ru-RU"/>
        </w:rPr>
      </w:pPr>
    </w:p>
    <w:p w:rsidR="00226CDE" w:rsidRDefault="00226CDE" w:rsidP="00A86375">
      <w:pPr>
        <w:jc w:val="both"/>
      </w:pPr>
    </w:p>
    <w:p w:rsidR="00BC7B23" w:rsidRDefault="00BC7B23" w:rsidP="00BC7B23">
      <w:pPr>
        <w:jc w:val="both"/>
      </w:pPr>
      <w:r>
        <w:t>Начальник общего отдела</w:t>
      </w:r>
      <w:r>
        <w:tab/>
      </w:r>
      <w:r>
        <w:tab/>
      </w:r>
      <w:r>
        <w:tab/>
      </w:r>
      <w:r>
        <w:tab/>
      </w:r>
      <w:r>
        <w:tab/>
      </w:r>
      <w:r>
        <w:tab/>
      </w:r>
      <w:r>
        <w:tab/>
        <w:t>Е.Ю. Анохина</w:t>
      </w:r>
    </w:p>
    <w:p w:rsidR="00E9307F" w:rsidRDefault="00E9307F" w:rsidP="00E9307F">
      <w:pPr>
        <w:widowControl w:val="0"/>
        <w:autoSpaceDE w:val="0"/>
        <w:autoSpaceDN w:val="0"/>
        <w:adjustRightInd w:val="0"/>
        <w:jc w:val="center"/>
        <w:rPr>
          <w:rFonts w:cs="Arial"/>
        </w:rPr>
      </w:pPr>
    </w:p>
    <w:p w:rsidR="009E56A0" w:rsidRDefault="009E56A0" w:rsidP="00782F75">
      <w:pPr>
        <w:widowControl w:val="0"/>
        <w:autoSpaceDE w:val="0"/>
        <w:autoSpaceDN w:val="0"/>
        <w:adjustRightInd w:val="0"/>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Pr="009E56A0" w:rsidRDefault="009E56A0" w:rsidP="009E56A0">
      <w:pPr>
        <w:rPr>
          <w:rFonts w:cs="Arial"/>
        </w:rPr>
      </w:pPr>
    </w:p>
    <w:p w:rsidR="009E56A0" w:rsidRDefault="009E56A0" w:rsidP="009E56A0">
      <w:pPr>
        <w:rPr>
          <w:rFonts w:cs="Arial"/>
        </w:rPr>
      </w:pPr>
    </w:p>
    <w:p w:rsidR="009E56A0" w:rsidRDefault="009E56A0" w:rsidP="009E56A0">
      <w:pPr>
        <w:tabs>
          <w:tab w:val="left" w:pos="2850"/>
        </w:tabs>
        <w:rPr>
          <w:rFonts w:cs="Arial"/>
        </w:rPr>
      </w:pPr>
      <w:r>
        <w:rPr>
          <w:rFonts w:cs="Arial"/>
        </w:rPr>
        <w:tab/>
      </w:r>
    </w:p>
    <w:p w:rsidR="009E56A0" w:rsidRDefault="009E56A0" w:rsidP="009E56A0">
      <w:pPr>
        <w:rPr>
          <w:rFonts w:cs="Arial"/>
        </w:rPr>
      </w:pPr>
    </w:p>
    <w:p w:rsidR="00782F75" w:rsidRPr="009E56A0" w:rsidRDefault="00782F75" w:rsidP="009E56A0">
      <w:pPr>
        <w:rPr>
          <w:rFonts w:cs="Arial"/>
        </w:rPr>
        <w:sectPr w:rsidR="00782F75" w:rsidRPr="009E56A0" w:rsidSect="0033588F">
          <w:pgSz w:w="11906" w:h="16838"/>
          <w:pgMar w:top="1134" w:right="567" w:bottom="1134" w:left="1701" w:header="709" w:footer="709" w:gutter="0"/>
          <w:pgNumType w:start="1"/>
          <w:cols w:space="708"/>
          <w:titlePg/>
          <w:docGrid w:linePitch="381"/>
        </w:sectPr>
      </w:pPr>
    </w:p>
    <w:p w:rsidR="00EC026D" w:rsidRDefault="00EC026D" w:rsidP="00EC026D">
      <w:pPr>
        <w:pStyle w:val="a1"/>
        <w:jc w:val="right"/>
        <w:rPr>
          <w:sz w:val="28"/>
          <w:szCs w:val="28"/>
        </w:rPr>
      </w:pPr>
      <w:r>
        <w:rPr>
          <w:sz w:val="28"/>
          <w:szCs w:val="28"/>
        </w:rPr>
        <w:lastRenderedPageBreak/>
        <w:t xml:space="preserve">                                                                               ПРИЛОЖЕНИЕ № 7</w:t>
      </w:r>
    </w:p>
    <w:p w:rsidR="00EC026D" w:rsidRDefault="00EC026D" w:rsidP="00EC026D">
      <w:pPr>
        <w:jc w:val="right"/>
      </w:pPr>
      <w:r>
        <w:t xml:space="preserve">                                                                   к административному регламенту</w:t>
      </w:r>
    </w:p>
    <w:p w:rsidR="00EC026D" w:rsidRDefault="00EC026D" w:rsidP="00EC026D">
      <w:pPr>
        <w:jc w:val="right"/>
      </w:pPr>
      <w:r>
        <w:t xml:space="preserve">                                                                   предоставления муниципальной</w:t>
      </w:r>
    </w:p>
    <w:p w:rsidR="00EC026D" w:rsidRDefault="00EC026D" w:rsidP="00EC026D">
      <w:pPr>
        <w:jc w:val="right"/>
        <w:rPr>
          <w:rStyle w:val="WW-Absatz-Standardschriftart111111111"/>
        </w:rPr>
      </w:pPr>
      <w:r>
        <w:t xml:space="preserve">                                                                       услуги «</w:t>
      </w:r>
      <w:r>
        <w:rPr>
          <w:rStyle w:val="WW-Absatz-Standardschriftart111111111"/>
        </w:rPr>
        <w:t>Выдача разрешения</w:t>
      </w:r>
    </w:p>
    <w:p w:rsidR="00EC026D" w:rsidRDefault="00EC026D" w:rsidP="00EC026D">
      <w:pPr>
        <w:jc w:val="right"/>
        <w:rPr>
          <w:rStyle w:val="WW-Absatz-Standardschriftart111111111"/>
        </w:rPr>
      </w:pPr>
      <w:r>
        <w:rPr>
          <w:rStyle w:val="WW-Absatz-Standardschriftart111111111"/>
        </w:rPr>
        <w:t xml:space="preserve">                                                                    (ордера) на производство работ,</w:t>
      </w:r>
    </w:p>
    <w:p w:rsidR="00EC026D" w:rsidRDefault="00EC026D" w:rsidP="00EC026D">
      <w:pPr>
        <w:jc w:val="right"/>
        <w:rPr>
          <w:rStyle w:val="WW-Absatz-Standardschriftart111111111"/>
        </w:rPr>
      </w:pPr>
      <w:r>
        <w:rPr>
          <w:rStyle w:val="WW-Absatz-Standardschriftart111111111"/>
        </w:rPr>
        <w:t xml:space="preserve">                                                            связанных с разрытием   территории</w:t>
      </w:r>
    </w:p>
    <w:p w:rsidR="00EC026D" w:rsidRDefault="00EC026D" w:rsidP="00EC026D">
      <w:pPr>
        <w:jc w:val="right"/>
      </w:pPr>
      <w:r>
        <w:rPr>
          <w:rStyle w:val="WW-Absatz-Standardschriftart111111111"/>
        </w:rPr>
        <w:t xml:space="preserve">                                                      общего пользования</w:t>
      </w:r>
      <w:r>
        <w:t>»</w:t>
      </w:r>
    </w:p>
    <w:p w:rsidR="00E9307F" w:rsidRPr="00D07842" w:rsidRDefault="00E9307F" w:rsidP="00E9307F">
      <w:pPr>
        <w:widowControl w:val="0"/>
        <w:autoSpaceDE w:val="0"/>
        <w:autoSpaceDN w:val="0"/>
        <w:adjustRightInd w:val="0"/>
        <w:jc w:val="center"/>
        <w:rPr>
          <w:rFonts w:cs="Courier New"/>
          <w:b/>
        </w:rPr>
      </w:pPr>
    </w:p>
    <w:p w:rsidR="00E9307F" w:rsidRPr="00D07842" w:rsidRDefault="00E9307F" w:rsidP="00E9307F">
      <w:pPr>
        <w:widowControl w:val="0"/>
        <w:autoSpaceDE w:val="0"/>
        <w:autoSpaceDN w:val="0"/>
        <w:adjustRightInd w:val="0"/>
        <w:jc w:val="center"/>
      </w:pPr>
      <w:r w:rsidRPr="00D07842">
        <w:rPr>
          <w:rFonts w:cs="Courier New"/>
        </w:rPr>
        <w:t>Перечень многофункциональных центров предоставления государственных и муниципальных услуг Краснодарского края</w:t>
      </w:r>
    </w:p>
    <w:p w:rsidR="00E9307F" w:rsidRPr="00D07842" w:rsidRDefault="00E9307F" w:rsidP="00E9307F">
      <w:pPr>
        <w:autoSpaceDE w:val="0"/>
        <w:autoSpaceDN w:val="0"/>
        <w:adjustRightInd w:val="0"/>
        <w:jc w:val="center"/>
        <w:rPr>
          <w:rFonts w:eastAsia="Calibri"/>
          <w:b/>
        </w:rPr>
      </w:pPr>
    </w:p>
    <w:p w:rsidR="00E9307F" w:rsidRPr="00D07842" w:rsidRDefault="00E9307F" w:rsidP="00E9307F">
      <w:pPr>
        <w:autoSpaceDE w:val="0"/>
        <w:autoSpaceDN w:val="0"/>
        <w:adjustRightInd w:val="0"/>
        <w:jc w:val="both"/>
        <w:rPr>
          <w:rFonts w:eastAsia="Calibri"/>
        </w:rPr>
      </w:pPr>
    </w:p>
    <w:tbl>
      <w:tblPr>
        <w:tblW w:w="14884" w:type="dxa"/>
        <w:tblInd w:w="40" w:type="dxa"/>
        <w:tblLayout w:type="fixed"/>
        <w:tblCellMar>
          <w:top w:w="75" w:type="dxa"/>
          <w:left w:w="40" w:type="dxa"/>
          <w:bottom w:w="75" w:type="dxa"/>
          <w:right w:w="40" w:type="dxa"/>
        </w:tblCellMar>
        <w:tblLook w:val="0000" w:firstRow="0" w:lastRow="0" w:firstColumn="0" w:lastColumn="0" w:noHBand="0" w:noVBand="0"/>
      </w:tblPr>
      <w:tblGrid>
        <w:gridCol w:w="567"/>
        <w:gridCol w:w="2694"/>
        <w:gridCol w:w="2410"/>
        <w:gridCol w:w="2551"/>
        <w:gridCol w:w="2410"/>
        <w:gridCol w:w="2268"/>
        <w:gridCol w:w="1984"/>
      </w:tblGrid>
      <w:tr w:rsidR="00E9307F" w:rsidRPr="009E56A0" w:rsidTr="00E9307F">
        <w:trPr>
          <w:trHeight w:val="240"/>
        </w:trPr>
        <w:tc>
          <w:tcPr>
            <w:tcW w:w="567" w:type="dxa"/>
            <w:tcBorders>
              <w:top w:val="single" w:sz="8" w:space="0" w:color="auto"/>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 п/п</w:t>
            </w:r>
          </w:p>
        </w:tc>
        <w:tc>
          <w:tcPr>
            <w:tcW w:w="2694" w:type="dxa"/>
            <w:tcBorders>
              <w:top w:val="single" w:sz="8" w:space="0" w:color="auto"/>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Наименование муниципального образования</w:t>
            </w:r>
          </w:p>
        </w:tc>
        <w:tc>
          <w:tcPr>
            <w:tcW w:w="2410" w:type="dxa"/>
            <w:tcBorders>
              <w:top w:val="single" w:sz="8" w:space="0" w:color="auto"/>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Наименование МФЦ, его подразделений</w:t>
            </w:r>
          </w:p>
        </w:tc>
        <w:tc>
          <w:tcPr>
            <w:tcW w:w="2551" w:type="dxa"/>
            <w:tcBorders>
              <w:top w:val="single" w:sz="8" w:space="0" w:color="auto"/>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Местонахождение</w:t>
            </w:r>
          </w:p>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МФЦ, его подразделений</w:t>
            </w:r>
          </w:p>
        </w:tc>
        <w:tc>
          <w:tcPr>
            <w:tcW w:w="2410" w:type="dxa"/>
            <w:tcBorders>
              <w:top w:val="single" w:sz="8" w:space="0" w:color="auto"/>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График работы МФЦ</w:t>
            </w:r>
          </w:p>
        </w:tc>
        <w:tc>
          <w:tcPr>
            <w:tcW w:w="2268" w:type="dxa"/>
            <w:tcBorders>
              <w:top w:val="single" w:sz="8" w:space="0" w:color="auto"/>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Официальный сайт МФЦ</w:t>
            </w:r>
          </w:p>
        </w:tc>
        <w:tc>
          <w:tcPr>
            <w:tcW w:w="1984" w:type="dxa"/>
            <w:tcBorders>
              <w:top w:val="single" w:sz="8" w:space="0" w:color="auto"/>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Телефон и адрес электронной почты МФЦ для обращения заявителей</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val="restart"/>
            <w:tcBorders>
              <w:left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Город Краснодар</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г. Краснодар, отдел «Западный»</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Краснодар, пр-кт Чекистов, д. 37</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jc w:val="center"/>
              <w:rPr>
                <w:rFonts w:eastAsia="Calibri"/>
                <w:sz w:val="24"/>
                <w:szCs w:val="24"/>
              </w:rPr>
            </w:pPr>
            <w:r w:rsidRPr="009E56A0">
              <w:rPr>
                <w:rFonts w:eastAsia="Calibri"/>
                <w:sz w:val="24"/>
                <w:szCs w:val="24"/>
              </w:rPr>
              <w:t>Пн.-Пт. 08:00-20:00</w:t>
            </w:r>
            <w:r w:rsidRPr="009E56A0">
              <w:rPr>
                <w:rFonts w:eastAsia="Calibri"/>
                <w:sz w:val="24"/>
                <w:szCs w:val="24"/>
              </w:rPr>
              <w:br/>
              <w:t xml:space="preserve">Сб. 08:00-17:00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8(861)2189218</w:t>
            </w:r>
            <w:r w:rsidRPr="009E56A0">
              <w:rPr>
                <w:rFonts w:eastAsia="Calibri"/>
                <w:sz w:val="24"/>
                <w:szCs w:val="24"/>
              </w:rPr>
              <w:br/>
              <w:t>mfc@krd.ru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tcBorders>
              <w:left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г. Краснодар, отдел «Карасунский»</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Краснодар, ул. Сормовская, д. 3/2</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jc w:val="center"/>
              <w:rPr>
                <w:rFonts w:eastAsia="Calibri"/>
                <w:sz w:val="24"/>
                <w:szCs w:val="24"/>
              </w:rPr>
            </w:pPr>
            <w:r w:rsidRPr="009E56A0">
              <w:rPr>
                <w:rFonts w:eastAsia="Calibri"/>
                <w:sz w:val="24"/>
                <w:szCs w:val="24"/>
              </w:rPr>
              <w:t>Пн.-Пт. 08:00-20:00</w:t>
            </w:r>
            <w:r w:rsidRPr="009E56A0">
              <w:rPr>
                <w:rFonts w:eastAsia="Calibri"/>
                <w:sz w:val="24"/>
                <w:szCs w:val="24"/>
              </w:rPr>
              <w:br/>
              <w:t xml:space="preserve">Сб. 08:00-17:00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8(861)2189218</w:t>
            </w:r>
            <w:r w:rsidRPr="009E56A0">
              <w:rPr>
                <w:rFonts w:eastAsia="Calibri"/>
                <w:sz w:val="24"/>
                <w:szCs w:val="24"/>
              </w:rPr>
              <w:br/>
              <w:t>mfc@krd.ru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tcBorders>
              <w:left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г. Краснодар, отдел «Прикубанский»</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Краснодар, ул. Тургенева, д. 189/6</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jc w:val="center"/>
              <w:rPr>
                <w:rFonts w:eastAsia="Calibri"/>
                <w:sz w:val="24"/>
                <w:szCs w:val="24"/>
              </w:rPr>
            </w:pPr>
            <w:r w:rsidRPr="009E56A0">
              <w:rPr>
                <w:rFonts w:eastAsia="Calibri"/>
                <w:sz w:val="24"/>
                <w:szCs w:val="24"/>
              </w:rPr>
              <w:t>Пн.-Пт. 08:00-20:00</w:t>
            </w:r>
            <w:r w:rsidRPr="009E56A0">
              <w:rPr>
                <w:rFonts w:eastAsia="Calibri"/>
                <w:sz w:val="24"/>
                <w:szCs w:val="24"/>
              </w:rPr>
              <w:br/>
              <w:t xml:space="preserve">Сб. 08:00-17:00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8(861)2189218</w:t>
            </w:r>
            <w:r w:rsidRPr="009E56A0">
              <w:rPr>
                <w:rFonts w:eastAsia="Calibri"/>
                <w:sz w:val="24"/>
                <w:szCs w:val="24"/>
              </w:rPr>
              <w:br/>
              <w:t>mfc@krd.ru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tcBorders>
              <w:left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г. Краснодар, отдел «Прикубанский-2»</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Краснодар</w:t>
            </w:r>
            <w:bookmarkStart w:id="66" w:name="_GoBack"/>
            <w:bookmarkEnd w:id="66"/>
            <w:r w:rsidRPr="009E56A0">
              <w:rPr>
                <w:rFonts w:eastAsia="Calibri"/>
                <w:sz w:val="24"/>
                <w:szCs w:val="24"/>
              </w:rPr>
              <w:t>, ул. им. А. Покрышкина, д. 34</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jc w:val="center"/>
              <w:rPr>
                <w:rFonts w:eastAsia="Calibri"/>
                <w:sz w:val="24"/>
                <w:szCs w:val="24"/>
              </w:rPr>
            </w:pPr>
            <w:r w:rsidRPr="009E56A0">
              <w:rPr>
                <w:rFonts w:eastAsia="Calibri"/>
                <w:sz w:val="24"/>
                <w:szCs w:val="24"/>
              </w:rPr>
              <w:t>Пн.-Пт. 08:00-20:00</w:t>
            </w:r>
            <w:r w:rsidRPr="009E56A0">
              <w:rPr>
                <w:rFonts w:eastAsia="Calibri"/>
                <w:sz w:val="24"/>
                <w:szCs w:val="24"/>
              </w:rPr>
              <w:br/>
              <w:t xml:space="preserve">Сб. 08:00-17:00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8(861)2189218</w:t>
            </w:r>
            <w:r w:rsidRPr="009E56A0">
              <w:rPr>
                <w:rFonts w:eastAsia="Calibri"/>
                <w:sz w:val="24"/>
                <w:szCs w:val="24"/>
              </w:rPr>
              <w:br/>
              <w:t>mfc@krd.ru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г. Краснодар, отдел «Центральный»</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Краснодар, ул. Леваневского, д. 174</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jc w:val="center"/>
              <w:rPr>
                <w:rFonts w:eastAsia="Calibri"/>
                <w:sz w:val="24"/>
                <w:szCs w:val="24"/>
              </w:rPr>
            </w:pPr>
            <w:r w:rsidRPr="009E56A0">
              <w:rPr>
                <w:rFonts w:eastAsia="Calibri"/>
                <w:sz w:val="24"/>
                <w:szCs w:val="24"/>
              </w:rPr>
              <w:t>Пн.-Пт. 08:00-20:00</w:t>
            </w:r>
            <w:r w:rsidRPr="009E56A0">
              <w:rPr>
                <w:rFonts w:eastAsia="Calibri"/>
                <w:sz w:val="24"/>
                <w:szCs w:val="24"/>
              </w:rPr>
              <w:br/>
              <w:t xml:space="preserve">Сб. 08:00-17:00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8(861)2189218</w:t>
            </w:r>
            <w:r w:rsidRPr="009E56A0">
              <w:rPr>
                <w:rFonts w:eastAsia="Calibri"/>
                <w:sz w:val="24"/>
                <w:szCs w:val="24"/>
              </w:rPr>
              <w:br/>
              <w:t>mfc@krd.ru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Город-курорт Анапа</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г. Анапа</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Анапа, ул. Шевченко, д. 288 А, корп. 2</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jc w:val="center"/>
              <w:rPr>
                <w:rFonts w:eastAsia="Calibri"/>
                <w:sz w:val="24"/>
                <w:szCs w:val="24"/>
              </w:rPr>
            </w:pPr>
            <w:r w:rsidRPr="009E56A0">
              <w:rPr>
                <w:rFonts w:eastAsia="Calibri"/>
                <w:sz w:val="24"/>
                <w:szCs w:val="24"/>
              </w:rPr>
              <w:t xml:space="preserve">Пн.-Сб. 09:00-20:00               </w:t>
            </w:r>
            <w:r w:rsidRPr="009E56A0">
              <w:rPr>
                <w:rFonts w:eastAsia="Calibri"/>
                <w:sz w:val="24"/>
                <w:szCs w:val="24"/>
              </w:rPr>
              <w:br/>
              <w:t xml:space="preserve">Вс. - выходной     </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http://mfcanapa.ru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8(86133)53340</w:t>
            </w:r>
            <w:r w:rsidRPr="009E56A0">
              <w:rPr>
                <w:rFonts w:eastAsia="Calibri"/>
                <w:sz w:val="24"/>
                <w:szCs w:val="24"/>
              </w:rPr>
              <w:br/>
              <w:t>anapa-mfc@mail.ru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Город Армавир</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г. Армавир</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Армавир, ул. Розы Люксембург, д. 146</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Сб. 08:00-13:00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http://armavir.e-mfc.ru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8(86137)31825</w:t>
            </w:r>
            <w:r w:rsidRPr="009E56A0">
              <w:rPr>
                <w:rFonts w:eastAsia="Calibri"/>
                <w:sz w:val="24"/>
                <w:szCs w:val="24"/>
              </w:rPr>
              <w:br/>
              <w:t>mfc.armavir@mail.ru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Город-курорт Геленджик</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г. Геленджик</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Геленджик, ул. Горького, д. 11</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Пн.-Пт. 08:00-20:00</w:t>
            </w:r>
            <w:r w:rsidRPr="009E56A0">
              <w:rPr>
                <w:rFonts w:eastAsia="Calibri"/>
                <w:sz w:val="24"/>
                <w:szCs w:val="24"/>
              </w:rPr>
              <w:br/>
              <w:t xml:space="preserve"> Сб. 10:00-20:00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http://gelendzhik.e-mfc.ru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8(86141)35549</w:t>
            </w:r>
            <w:r w:rsidRPr="009E56A0">
              <w:rPr>
                <w:rFonts w:eastAsia="Calibri"/>
                <w:sz w:val="24"/>
                <w:szCs w:val="24"/>
              </w:rPr>
              <w:br/>
              <w:t>mfc@gelendzhik.org</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Город Горячий Ключ</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г. Горячий Ключ</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Горячий Ключ, ул. Ленина, д. 156</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 xml:space="preserve">Сб. 09:00-14:00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http://mfc.gorkluch.ru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8(86159)44036</w:t>
            </w:r>
            <w:r w:rsidRPr="009E56A0">
              <w:rPr>
                <w:rFonts w:eastAsia="Calibri"/>
                <w:sz w:val="24"/>
                <w:szCs w:val="24"/>
              </w:rPr>
              <w:br/>
              <w:t>mfc-gk@rambler.ru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val="restart"/>
            <w:tcBorders>
              <w:left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Город-герой Новороссийск</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г. Новороссийск, отдел «Центральный»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Новороссийск, ул. Бирюзова, д. 6</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Пн.-Пт. 08:00-20:00</w:t>
            </w:r>
            <w:r w:rsidRPr="009E56A0">
              <w:rPr>
                <w:rFonts w:eastAsia="Calibri"/>
                <w:sz w:val="24"/>
                <w:szCs w:val="24"/>
              </w:rPr>
              <w:br/>
              <w:t>Сб. 08:00-17:00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http://mfc.admnvrsk.ru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8(86176)71650</w:t>
            </w:r>
            <w:r w:rsidRPr="009E56A0">
              <w:rPr>
                <w:rFonts w:eastAsia="Calibri"/>
                <w:sz w:val="24"/>
                <w:szCs w:val="24"/>
              </w:rPr>
              <w:br/>
              <w:t>mfcnvrsk@yandex.ru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г. Новороссийск, отдел «Южный»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Новороссийск, пр-кт Дзержинского, д. 156 Б</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Пн.-Пт. 08:00-20:00</w:t>
            </w:r>
            <w:r w:rsidRPr="009E56A0">
              <w:rPr>
                <w:rFonts w:eastAsia="Calibri"/>
                <w:sz w:val="24"/>
                <w:szCs w:val="24"/>
              </w:rPr>
              <w:br/>
              <w:t>Сб. 08:00-17:00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http://mfc.admnvrsk.ru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8(86176)71650</w:t>
            </w:r>
            <w:r w:rsidRPr="009E56A0">
              <w:rPr>
                <w:rFonts w:eastAsia="Calibri"/>
                <w:sz w:val="24"/>
                <w:szCs w:val="24"/>
              </w:rPr>
              <w:br/>
              <w:t>mfcnvrsk@yandex.ru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val="restart"/>
            <w:tcBorders>
              <w:left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ascii="Calibri" w:eastAsia="Calibri" w:hAnsi="Calibri"/>
                <w:color w:val="000000"/>
                <w:sz w:val="24"/>
                <w:szCs w:val="24"/>
                <w:lang w:eastAsia="en-US"/>
              </w:rPr>
            </w:pPr>
            <w:r w:rsidRPr="009E56A0">
              <w:rPr>
                <w:rFonts w:eastAsia="Calibri"/>
                <w:sz w:val="24"/>
                <w:szCs w:val="24"/>
              </w:rPr>
              <w:t>ГородСочи</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МАУ МФЦ г. Сочи, отдел «Адлерский»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Сочи, ул. Кирова, д. 53</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Пн.-Сб. 09:00-20:00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8(800)4444700</w:t>
            </w:r>
            <w:r w:rsidRPr="009E56A0">
              <w:rPr>
                <w:rFonts w:eastAsia="Calibri"/>
                <w:sz w:val="24"/>
                <w:szCs w:val="24"/>
              </w:rPr>
              <w:br/>
              <w:t xml:space="preserve"> info@mfcsochi.ru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tcBorders>
              <w:left w:val="single" w:sz="8" w:space="0" w:color="auto"/>
              <w:right w:val="single" w:sz="8" w:space="0" w:color="auto"/>
            </w:tcBorders>
            <w:vAlign w:val="center"/>
          </w:tcPr>
          <w:p w:rsidR="00E9307F" w:rsidRPr="009E56A0" w:rsidRDefault="00E9307F" w:rsidP="009E56A0">
            <w:pPr>
              <w:jc w:val="center"/>
              <w:rPr>
                <w:rFonts w:ascii="Calibri" w:eastAsia="Calibri" w:hAnsi="Calibri"/>
                <w:color w:val="000000"/>
                <w:sz w:val="24"/>
                <w:szCs w:val="24"/>
                <w:lang w:eastAsia="en-US"/>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МАУ МФЦ г. Сочи, отдел «Лазаревский»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Сочи, ул. Лазарева, д. 58</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Пн.-Сб. 09:00-20:00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8(800)4444700</w:t>
            </w:r>
            <w:r w:rsidRPr="009E56A0">
              <w:rPr>
                <w:rFonts w:eastAsia="Calibri"/>
                <w:sz w:val="24"/>
                <w:szCs w:val="24"/>
              </w:rPr>
              <w:br/>
              <w:t xml:space="preserve"> info@mfcsochi.ru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tcBorders>
              <w:left w:val="single" w:sz="8" w:space="0" w:color="auto"/>
              <w:right w:val="single" w:sz="8" w:space="0" w:color="auto"/>
            </w:tcBorders>
            <w:vAlign w:val="center"/>
          </w:tcPr>
          <w:p w:rsidR="00E9307F" w:rsidRPr="009E56A0" w:rsidRDefault="00E9307F" w:rsidP="009E56A0">
            <w:pPr>
              <w:jc w:val="center"/>
              <w:rPr>
                <w:rFonts w:ascii="Calibri" w:eastAsia="Calibri" w:hAnsi="Calibri"/>
                <w:color w:val="000000"/>
                <w:sz w:val="24"/>
                <w:szCs w:val="24"/>
                <w:lang w:eastAsia="en-US"/>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МАУ МФЦ г. Сочи, отдел «Хостинский»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Сочи, ул. 20 Горно-Стрелковой дивизии, д. 18 А</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Пн.-Сб. 09:00-20:00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8(800)4444700</w:t>
            </w:r>
            <w:r w:rsidRPr="009E56A0">
              <w:rPr>
                <w:rFonts w:eastAsia="Calibri"/>
                <w:sz w:val="24"/>
                <w:szCs w:val="24"/>
              </w:rPr>
              <w:br/>
              <w:t xml:space="preserve"> info@mfcsochi.ru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ascii="Calibri" w:eastAsia="Calibri" w:hAnsi="Calibri"/>
                <w:color w:val="000000"/>
                <w:sz w:val="24"/>
                <w:szCs w:val="24"/>
                <w:lang w:eastAsia="en-US"/>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МАУ МФЦ г. Сочи, отдел «Центральный»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Сочи, ул. Юных Ленинцев, д. 10</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Пн.-Сб. 09:00-20:00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8(800)4444700</w:t>
            </w:r>
            <w:r w:rsidRPr="009E56A0">
              <w:rPr>
                <w:rFonts w:eastAsia="Calibri"/>
                <w:sz w:val="24"/>
                <w:szCs w:val="24"/>
              </w:rPr>
              <w:br/>
              <w:t xml:space="preserve"> info@mfcsochi.ru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Абинский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Абинского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Абинск, ул. Интернациональная, д. 35 Б</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 xml:space="preserve">Пн. 08:00-20:00 </w:t>
            </w:r>
            <w:r w:rsidRPr="009E56A0">
              <w:rPr>
                <w:rFonts w:eastAsia="Calibri"/>
                <w:sz w:val="24"/>
                <w:szCs w:val="24"/>
              </w:rPr>
              <w:br/>
              <w:t>Вт.-Пт. 08:00-18:00</w:t>
            </w:r>
            <w:r w:rsidRPr="009E56A0">
              <w:rPr>
                <w:rFonts w:eastAsia="Calibri"/>
                <w:sz w:val="24"/>
                <w:szCs w:val="24"/>
              </w:rPr>
              <w:br/>
              <w:t xml:space="preserve">Сб. 08:00-13:00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http://abinskmfc.ru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8(86150)42037</w:t>
            </w:r>
            <w:r w:rsidRPr="009E56A0">
              <w:rPr>
                <w:rFonts w:eastAsia="Calibri"/>
                <w:sz w:val="24"/>
                <w:szCs w:val="24"/>
              </w:rPr>
              <w:br/>
              <w:t>8(86150)42065</w:t>
            </w:r>
            <w:r w:rsidRPr="009E56A0">
              <w:rPr>
                <w:rFonts w:eastAsia="Calibri"/>
                <w:sz w:val="24"/>
                <w:szCs w:val="24"/>
              </w:rPr>
              <w:br/>
              <w:t>mfc-abinsk@mail.ru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Апшеронский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Апшеронского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Апшеронск, ул. Ворошилова, д. 54</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Пн.-Чт. 08:00-18:00</w:t>
            </w:r>
            <w:r w:rsidRPr="009E56A0">
              <w:rPr>
                <w:rFonts w:eastAsia="Calibri"/>
                <w:sz w:val="24"/>
                <w:szCs w:val="24"/>
              </w:rPr>
              <w:br/>
              <w:t>Пт. 08:00-20:00</w:t>
            </w:r>
            <w:r w:rsidRPr="009E56A0">
              <w:rPr>
                <w:rFonts w:eastAsia="Calibri"/>
                <w:sz w:val="24"/>
                <w:szCs w:val="24"/>
              </w:rPr>
              <w:br/>
              <w:t>Сб. 08:00-14:00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http://www.apsheronsk-mfc.ru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8(86152)25230</w:t>
            </w:r>
            <w:r w:rsidRPr="009E56A0">
              <w:rPr>
                <w:rFonts w:eastAsia="Calibri"/>
                <w:sz w:val="24"/>
                <w:szCs w:val="24"/>
              </w:rPr>
              <w:br/>
              <w:t>mfc.apsheronsk@mail.ru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Белоглинский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Белоглинского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jc w:val="center"/>
              <w:rPr>
                <w:rFonts w:eastAsia="Calibri"/>
                <w:sz w:val="24"/>
                <w:szCs w:val="24"/>
              </w:rPr>
            </w:pPr>
            <w:r w:rsidRPr="009E56A0">
              <w:rPr>
                <w:rFonts w:eastAsia="Calibri"/>
                <w:sz w:val="24"/>
                <w:szCs w:val="24"/>
              </w:rPr>
              <w:t>с. Белая Глина, ул. Первомайская, д. 161 А</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Пн.-Чт. 08:00-17:00</w:t>
            </w:r>
            <w:r w:rsidRPr="009E56A0">
              <w:rPr>
                <w:rFonts w:eastAsia="Calibri"/>
                <w:sz w:val="24"/>
                <w:szCs w:val="24"/>
              </w:rPr>
              <w:br/>
              <w:t xml:space="preserve">Пт. 08:00-16:00 </w:t>
            </w:r>
            <w:r w:rsidRPr="009E56A0">
              <w:rPr>
                <w:rFonts w:eastAsia="Calibri"/>
                <w:sz w:val="24"/>
                <w:szCs w:val="24"/>
              </w:rPr>
              <w:br/>
              <w:t>Сб., 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http://belglin.e-mfc.ru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8(86154)72524</w:t>
            </w:r>
            <w:r w:rsidRPr="009E56A0">
              <w:rPr>
                <w:rFonts w:eastAsia="Calibri"/>
                <w:sz w:val="24"/>
                <w:szCs w:val="24"/>
              </w:rPr>
              <w:br/>
              <w:t>mfcbelglin@mail.ru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Белореченский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Белореченского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Белореченск, ул. Красная, д. 46</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Cб. 08:00-17:00</w:t>
            </w:r>
            <w:r w:rsidRPr="009E56A0">
              <w:rPr>
                <w:rFonts w:eastAsia="Calibri"/>
                <w:sz w:val="24"/>
                <w:szCs w:val="24"/>
              </w:rPr>
              <w:br/>
              <w:t>Вт.-Пт. 08:00-20:00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http://bel.e-mfc.ru/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8(86155)33744</w:t>
            </w:r>
            <w:r w:rsidRPr="009E56A0">
              <w:rPr>
                <w:rFonts w:eastAsia="Calibri"/>
                <w:sz w:val="24"/>
                <w:szCs w:val="24"/>
              </w:rPr>
              <w:br/>
              <w:t>bel.mfc@mail.ru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Брюховецкий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Брюховецкого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Брюховецкая, ул. Ленина, д. 1/1</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Пн.-Пт. 08:00-20:00</w:t>
            </w:r>
            <w:r w:rsidRPr="009E56A0">
              <w:rPr>
                <w:rFonts w:eastAsia="Calibri"/>
                <w:sz w:val="24"/>
                <w:szCs w:val="24"/>
              </w:rPr>
              <w:br/>
              <w:t>Сб. 08:00-14:00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http://mfc-br.ru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8(86156)31039</w:t>
            </w:r>
            <w:r w:rsidRPr="009E56A0">
              <w:rPr>
                <w:rFonts w:eastAsia="Calibri"/>
                <w:sz w:val="24"/>
                <w:szCs w:val="24"/>
              </w:rPr>
              <w:br/>
              <w:t>mfc.bruhoveckaya@mail.ru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Выселковский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Выселковского раойна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Выселки, ул. Лунёва, д. 57</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Пн.-Пт. 08:00-17:00</w:t>
            </w:r>
            <w:r w:rsidRPr="009E56A0">
              <w:rPr>
                <w:rFonts w:eastAsia="Calibri"/>
                <w:sz w:val="24"/>
                <w:szCs w:val="24"/>
              </w:rPr>
              <w:br/>
              <w:t>Сб., 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http://viselki.e-mfc.ru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8(86157)73440</w:t>
            </w:r>
            <w:r w:rsidRPr="009E56A0">
              <w:rPr>
                <w:rFonts w:eastAsia="Calibri"/>
                <w:sz w:val="24"/>
                <w:szCs w:val="24"/>
              </w:rPr>
              <w:br/>
              <w:t>mfc.2010@yandex.ru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 xml:space="preserve">Гулькевичский муниципальный район </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Гулькевичского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Гулькевичи, ул. Советская, д. 29 А</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Ср, Чт., Пт. 08:00-18:00</w:t>
            </w:r>
            <w:r w:rsidRPr="009E56A0">
              <w:rPr>
                <w:rFonts w:eastAsia="Calibri"/>
                <w:sz w:val="24"/>
                <w:szCs w:val="24"/>
              </w:rPr>
              <w:br/>
              <w:t>Вт. 08:00-20:00</w:t>
            </w:r>
            <w:r w:rsidRPr="009E56A0">
              <w:rPr>
                <w:rFonts w:eastAsia="Calibri"/>
                <w:sz w:val="24"/>
                <w:szCs w:val="24"/>
              </w:rPr>
              <w:br/>
              <w:t>Сб. 09:00-16:00</w:t>
            </w:r>
            <w:r w:rsidRPr="009E56A0">
              <w:rPr>
                <w:rFonts w:eastAsia="Calibri"/>
                <w:sz w:val="24"/>
                <w:szCs w:val="24"/>
              </w:rPr>
              <w:br/>
            </w:r>
            <w:r w:rsidRPr="009E56A0">
              <w:rPr>
                <w:rFonts w:eastAsia="Calibri"/>
                <w:sz w:val="24"/>
                <w:szCs w:val="24"/>
              </w:rPr>
              <w:lastRenderedPageBreak/>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lastRenderedPageBreak/>
              <w:t>http://mfcgul.ru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8(86160)33077</w:t>
            </w:r>
            <w:r w:rsidRPr="009E56A0">
              <w:rPr>
                <w:rFonts w:eastAsia="Calibri"/>
                <w:sz w:val="24"/>
                <w:szCs w:val="24"/>
              </w:rPr>
              <w:br/>
              <w:t>info@mfcgul.ru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Динской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БУ МФЦ Динского раойна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Динская, ул. Красная, д. 112</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Сб. 08:00-15:00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http://dinsk.e-mfc.ru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8(86162)66414</w:t>
            </w:r>
            <w:r w:rsidRPr="009E56A0">
              <w:rPr>
                <w:rFonts w:eastAsia="Calibri"/>
                <w:sz w:val="24"/>
                <w:szCs w:val="24"/>
              </w:rPr>
              <w:br/>
              <w:t>mfc_dinsk@mail.ru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Ейский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Ейского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Ейск, ул. Армавирская, д. 45/2</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Сб. 08:00-15:00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http://eysk.e-mfc.ru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8(86132)37181</w:t>
            </w:r>
            <w:r w:rsidRPr="009E56A0">
              <w:rPr>
                <w:rFonts w:eastAsia="Calibri"/>
                <w:sz w:val="24"/>
                <w:szCs w:val="24"/>
              </w:rPr>
              <w:br/>
              <w:t>8(86132)37161</w:t>
            </w:r>
            <w:r w:rsidRPr="009E56A0">
              <w:rPr>
                <w:rFonts w:eastAsia="Calibri"/>
                <w:sz w:val="24"/>
                <w:szCs w:val="24"/>
              </w:rPr>
              <w:br/>
              <w:t>mfc_eisk@mail.ru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Кавказский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Кавказского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Кропоткин, пер. Коммунальный, д. 8/1</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Сб. 08:00-17:00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http://kavkazskaya.e-mfc.ru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8(86138)76799</w:t>
            </w:r>
            <w:r w:rsidRPr="009E56A0">
              <w:rPr>
                <w:rFonts w:eastAsia="Calibri"/>
                <w:sz w:val="24"/>
                <w:szCs w:val="24"/>
              </w:rPr>
              <w:br/>
              <w:t>kavmfc@yandex.ru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Калининский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Калининского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Калининская, ул. Фадеева, д. 148/5</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 xml:space="preserve">Пн.-Пт. 09:00-17:00        </w:t>
            </w:r>
            <w:r w:rsidRPr="009E56A0">
              <w:rPr>
                <w:rFonts w:eastAsia="Calibri"/>
                <w:sz w:val="24"/>
                <w:szCs w:val="24"/>
              </w:rPr>
              <w:br/>
              <w:t>Сб., 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http://kalina.e-mfc.ru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8(86163)22709</w:t>
            </w:r>
            <w:r w:rsidRPr="009E56A0">
              <w:rPr>
                <w:rFonts w:eastAsia="Calibri"/>
                <w:sz w:val="24"/>
                <w:szCs w:val="24"/>
              </w:rPr>
              <w:br/>
              <w:t>mfc-kalina@rambler.ru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Каневской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Каневского района</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Каневская, ул. Горького, д. 58</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jc w:val="center"/>
              <w:rPr>
                <w:rFonts w:eastAsia="Calibri"/>
                <w:sz w:val="24"/>
                <w:szCs w:val="24"/>
              </w:rPr>
            </w:pPr>
            <w:r w:rsidRPr="009E56A0">
              <w:rPr>
                <w:rFonts w:eastAsia="Calibri"/>
                <w:sz w:val="24"/>
                <w:szCs w:val="24"/>
              </w:rPr>
              <w:t xml:space="preserve">Пн., Вт., Чт., Пт. 08:00-18:30 </w:t>
            </w:r>
            <w:r w:rsidRPr="009E56A0">
              <w:rPr>
                <w:rFonts w:eastAsia="Calibri"/>
                <w:sz w:val="24"/>
                <w:szCs w:val="24"/>
              </w:rPr>
              <w:br/>
              <w:t xml:space="preserve">Ср. 08:00-20:00    </w:t>
            </w:r>
            <w:r w:rsidRPr="009E56A0">
              <w:rPr>
                <w:rFonts w:eastAsia="Calibri"/>
                <w:sz w:val="24"/>
                <w:szCs w:val="24"/>
              </w:rPr>
              <w:br/>
              <w:t xml:space="preserve">Сб. 08:00-14:00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http://kanevskaya.e-mfc.ru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8(86164)45191</w:t>
            </w:r>
            <w:r w:rsidRPr="009E56A0">
              <w:rPr>
                <w:rFonts w:eastAsia="Calibri"/>
                <w:sz w:val="24"/>
                <w:szCs w:val="24"/>
              </w:rPr>
              <w:br/>
              <w:t>8(86164)45188</w:t>
            </w:r>
            <w:r w:rsidRPr="009E56A0">
              <w:rPr>
                <w:rFonts w:eastAsia="Calibri"/>
                <w:sz w:val="24"/>
                <w:szCs w:val="24"/>
              </w:rPr>
              <w:br/>
              <w:t>mfc@kanevskadm.ru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Кореновский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Кореновского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Кореновск, ул. Ленина, д. 128</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Сб. 09:00-13:00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http://mfc.korenovsk.ru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8(86142)46240</w:t>
            </w:r>
            <w:r w:rsidRPr="009E56A0">
              <w:rPr>
                <w:rFonts w:eastAsia="Calibri"/>
                <w:sz w:val="24"/>
                <w:szCs w:val="24"/>
              </w:rPr>
              <w:br/>
              <w:t>8(86142)46261</w:t>
            </w:r>
            <w:r w:rsidRPr="009E56A0">
              <w:rPr>
                <w:rFonts w:eastAsia="Calibri"/>
                <w:sz w:val="24"/>
                <w:szCs w:val="24"/>
              </w:rPr>
              <w:br/>
              <w:t>mfc@admkor.ru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 xml:space="preserve">Красноармейский </w:t>
            </w:r>
            <w:r w:rsidRPr="009E56A0">
              <w:rPr>
                <w:rFonts w:eastAsia="Calibri"/>
                <w:sz w:val="24"/>
                <w:szCs w:val="24"/>
              </w:rPr>
              <w:lastRenderedPageBreak/>
              <w:t>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lastRenderedPageBreak/>
              <w:t xml:space="preserve">МКБУ МФЦ </w:t>
            </w:r>
            <w:r w:rsidRPr="009E56A0">
              <w:rPr>
                <w:rFonts w:eastAsia="Calibri"/>
                <w:sz w:val="24"/>
                <w:szCs w:val="24"/>
              </w:rPr>
              <w:lastRenderedPageBreak/>
              <w:t>Красноармейского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lastRenderedPageBreak/>
              <w:t xml:space="preserve">ст. Полтавская, ул. </w:t>
            </w:r>
            <w:r w:rsidRPr="009E56A0">
              <w:rPr>
                <w:rFonts w:eastAsia="Calibri"/>
                <w:sz w:val="24"/>
                <w:szCs w:val="24"/>
              </w:rPr>
              <w:lastRenderedPageBreak/>
              <w:t>Просвещения, д. 107 А</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lastRenderedPageBreak/>
              <w:t xml:space="preserve">Пн., Ср., Чт., Пт. </w:t>
            </w:r>
            <w:r w:rsidRPr="009E56A0">
              <w:rPr>
                <w:rFonts w:eastAsia="Calibri"/>
                <w:sz w:val="24"/>
                <w:szCs w:val="24"/>
              </w:rPr>
              <w:lastRenderedPageBreak/>
              <w:t>08:00-18:30</w:t>
            </w:r>
            <w:r w:rsidRPr="009E56A0">
              <w:rPr>
                <w:rFonts w:eastAsia="Calibri"/>
                <w:sz w:val="24"/>
                <w:szCs w:val="24"/>
              </w:rPr>
              <w:br/>
              <w:t>Вт. 08:00-20:00</w:t>
            </w:r>
            <w:r w:rsidRPr="009E56A0">
              <w:rPr>
                <w:rFonts w:eastAsia="Calibri"/>
                <w:sz w:val="24"/>
                <w:szCs w:val="24"/>
              </w:rPr>
              <w:br/>
              <w:t>Сб. 08:00-14:00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lastRenderedPageBreak/>
              <w:t>http://krasnarm.e-</w:t>
            </w:r>
            <w:r w:rsidRPr="009E56A0">
              <w:rPr>
                <w:rFonts w:eastAsia="Calibri"/>
                <w:sz w:val="24"/>
                <w:szCs w:val="24"/>
              </w:rPr>
              <w:lastRenderedPageBreak/>
              <w:t>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lastRenderedPageBreak/>
              <w:t>8(86165)40897</w:t>
            </w:r>
            <w:r w:rsidRPr="009E56A0">
              <w:rPr>
                <w:rFonts w:eastAsia="Calibri"/>
                <w:sz w:val="24"/>
                <w:szCs w:val="24"/>
              </w:rPr>
              <w:br/>
            </w:r>
            <w:r w:rsidRPr="009E56A0">
              <w:rPr>
                <w:rFonts w:eastAsia="Calibri"/>
                <w:sz w:val="24"/>
                <w:szCs w:val="24"/>
              </w:rPr>
              <w:lastRenderedPageBreak/>
              <w:t>mfc.krasnarm@mail.ru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Крыловский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Крыловского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Крыловская, ул. Орджоникидзе, д. 32</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 xml:space="preserve">Пн.-Пт. 08:00-16:00 </w:t>
            </w:r>
            <w:r w:rsidRPr="009E56A0">
              <w:rPr>
                <w:rFonts w:eastAsia="Calibri"/>
                <w:sz w:val="24"/>
                <w:szCs w:val="24"/>
              </w:rPr>
              <w:br/>
              <w:t xml:space="preserve">перерыв 12:00-13:00 </w:t>
            </w:r>
            <w:r w:rsidRPr="009E56A0">
              <w:rPr>
                <w:rFonts w:eastAsia="Calibri"/>
                <w:sz w:val="24"/>
                <w:szCs w:val="24"/>
              </w:rPr>
              <w:br/>
              <w:t xml:space="preserve">Сб. 08:00-13:00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http://krilovsk.e-mfc.ru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8(86161)35119</w:t>
            </w:r>
            <w:r w:rsidRPr="009E56A0">
              <w:rPr>
                <w:rFonts w:eastAsia="Calibri"/>
                <w:sz w:val="24"/>
                <w:szCs w:val="24"/>
              </w:rPr>
              <w:br/>
              <w:t>mfc.krilovskaya@mail.ru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Крымский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МАУ МФЦ Крымского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Крымск, ул. Адагумская, д. 153</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09:00-20:00</w:t>
            </w:r>
            <w:r w:rsidRPr="009E56A0">
              <w:rPr>
                <w:rFonts w:eastAsia="Calibri"/>
                <w:sz w:val="24"/>
                <w:szCs w:val="24"/>
              </w:rPr>
              <w:br/>
              <w:t>Вт., Пт. 08:00-18:00</w:t>
            </w:r>
            <w:r w:rsidRPr="009E56A0">
              <w:rPr>
                <w:rFonts w:eastAsia="Calibri"/>
                <w:sz w:val="24"/>
                <w:szCs w:val="24"/>
              </w:rPr>
              <w:br/>
              <w:t>Сб. 08:00 - 07:00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http://krymskmfc.ru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8(86131)43774</w:t>
            </w:r>
            <w:r w:rsidRPr="009E56A0">
              <w:rPr>
                <w:rFonts w:eastAsia="Calibri"/>
                <w:sz w:val="24"/>
                <w:szCs w:val="24"/>
              </w:rPr>
              <w:br/>
              <w:t>mfc.krymsk@mail.ru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Курганинский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Курганинского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Курганинск, ул. Калинина, д. 57</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Сб. 08.00-14.00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http://kurganinsk.e-mfc.ru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8(86147)27799</w:t>
            </w:r>
            <w:r w:rsidRPr="009E56A0">
              <w:rPr>
                <w:rFonts w:eastAsia="Calibri"/>
                <w:sz w:val="24"/>
                <w:szCs w:val="24"/>
              </w:rPr>
              <w:br/>
              <w:t>8(86147)27545</w:t>
            </w:r>
            <w:r w:rsidRPr="009E56A0">
              <w:rPr>
                <w:rFonts w:eastAsia="Calibri"/>
                <w:sz w:val="24"/>
                <w:szCs w:val="24"/>
              </w:rPr>
              <w:br/>
              <w:t>mfc-kurganinsk@rambler.ru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Кущевский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МУ МФЦ Кущевского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Кущевская, пер. Школьный, д. 55</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Ср., Чт., Пт. 08:00-18:00</w:t>
            </w:r>
            <w:r w:rsidRPr="009E56A0">
              <w:rPr>
                <w:rFonts w:eastAsia="Calibri"/>
                <w:sz w:val="24"/>
                <w:szCs w:val="24"/>
              </w:rPr>
              <w:br/>
              <w:t>Вт. 08:00-20:00</w:t>
            </w:r>
            <w:r w:rsidRPr="009E56A0">
              <w:rPr>
                <w:rFonts w:eastAsia="Calibri"/>
                <w:sz w:val="24"/>
                <w:szCs w:val="24"/>
              </w:rPr>
              <w:br/>
              <w:t>Сб. 08:00-13:00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http://mfckush.ru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8(800)3022290</w:t>
            </w:r>
            <w:r w:rsidRPr="009E56A0">
              <w:rPr>
                <w:rFonts w:eastAsia="Calibri"/>
                <w:sz w:val="24"/>
                <w:szCs w:val="24"/>
              </w:rPr>
              <w:br/>
              <w:t xml:space="preserve">8(86168)40290 </w:t>
            </w:r>
            <w:r w:rsidRPr="009E56A0">
              <w:rPr>
                <w:rFonts w:eastAsia="Calibri"/>
                <w:sz w:val="24"/>
                <w:szCs w:val="24"/>
              </w:rPr>
              <w:br/>
              <w:t>mfckush@mail.ru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Лабинский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Лабинского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Лабинск, ул. Победы, д. 177</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 xml:space="preserve">Пн., Вт., Чт., Пт. 08:00-18:00 </w:t>
            </w:r>
            <w:r w:rsidRPr="009E56A0">
              <w:rPr>
                <w:rFonts w:eastAsia="Calibri"/>
                <w:sz w:val="24"/>
                <w:szCs w:val="24"/>
              </w:rPr>
              <w:br/>
              <w:t>Ср. 08:00-20:00</w:t>
            </w:r>
            <w:r w:rsidRPr="009E56A0">
              <w:rPr>
                <w:rFonts w:eastAsia="Calibri"/>
                <w:sz w:val="24"/>
                <w:szCs w:val="24"/>
              </w:rPr>
              <w:br/>
              <w:t xml:space="preserve">Сб. 08:00-14:00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http://labinsk.e-mfc.ru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8(86169)35618</w:t>
            </w:r>
            <w:r w:rsidRPr="009E56A0">
              <w:rPr>
                <w:rFonts w:eastAsia="Calibri"/>
                <w:sz w:val="24"/>
                <w:szCs w:val="24"/>
              </w:rPr>
              <w:br/>
              <w:t>8(86169)35610</w:t>
            </w:r>
            <w:r w:rsidRPr="009E56A0">
              <w:rPr>
                <w:rFonts w:eastAsia="Calibri"/>
                <w:sz w:val="24"/>
                <w:szCs w:val="24"/>
              </w:rPr>
              <w:br/>
              <w:t>mfc.labinsk@yandex.ru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Ленинградский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Ленинградского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Ленинградская, ул. Красная, д. 136 корп. А</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Ср., Пт. 08:00-18:00</w:t>
            </w:r>
            <w:r w:rsidRPr="009E56A0">
              <w:rPr>
                <w:rFonts w:eastAsia="Calibri"/>
                <w:sz w:val="24"/>
                <w:szCs w:val="24"/>
              </w:rPr>
              <w:br/>
              <w:t>Чт. 08:00-20:00</w:t>
            </w:r>
            <w:r w:rsidRPr="009E56A0">
              <w:rPr>
                <w:rFonts w:eastAsia="Calibri"/>
                <w:sz w:val="24"/>
                <w:szCs w:val="24"/>
              </w:rPr>
              <w:br/>
              <w:t xml:space="preserve">Сб.  08:00-13:00 </w:t>
            </w:r>
            <w:r w:rsidRPr="009E56A0">
              <w:rPr>
                <w:rFonts w:eastAsia="Calibri"/>
                <w:sz w:val="24"/>
                <w:szCs w:val="24"/>
              </w:rPr>
              <w:br/>
            </w:r>
            <w:r w:rsidRPr="009E56A0">
              <w:rPr>
                <w:rFonts w:eastAsia="Calibri"/>
                <w:sz w:val="24"/>
                <w:szCs w:val="24"/>
              </w:rPr>
              <w:lastRenderedPageBreak/>
              <w:t>Вс.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lastRenderedPageBreak/>
              <w:t>http://lenmfc.ru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8(86145)37898</w:t>
            </w:r>
            <w:r w:rsidRPr="009E56A0">
              <w:rPr>
                <w:rFonts w:eastAsia="Calibri"/>
                <w:sz w:val="24"/>
                <w:szCs w:val="24"/>
              </w:rPr>
              <w:br/>
              <w:t>Len_mfc@mail.ru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Мостовский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Мостовского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пгт. Мостовской, ул. Горького, д. 140</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Ср., Чт., Пт. 08:00-18:00</w:t>
            </w:r>
            <w:r w:rsidRPr="009E56A0">
              <w:rPr>
                <w:rFonts w:eastAsia="Calibri"/>
                <w:sz w:val="24"/>
                <w:szCs w:val="24"/>
              </w:rPr>
              <w:br/>
              <w:t>Вт. 08:00-20:00</w:t>
            </w:r>
            <w:r w:rsidRPr="009E56A0">
              <w:rPr>
                <w:rFonts w:eastAsia="Calibri"/>
                <w:sz w:val="24"/>
                <w:szCs w:val="24"/>
              </w:rPr>
              <w:br/>
              <w:t>Сб.  08:00-13:00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http://mostovskoi.e-mfc.ru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8(86192)54384</w:t>
            </w:r>
            <w:r w:rsidRPr="009E56A0">
              <w:rPr>
                <w:rFonts w:eastAsia="Calibri"/>
                <w:sz w:val="24"/>
                <w:szCs w:val="24"/>
              </w:rPr>
              <w:br/>
              <w:t>most.mfc@mail.ru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Новокубанский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МАУ МФЦ Новокубанского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Новокубанск, ул. Первомайская, д. 134</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Ср., Пт. 08:00-18:00</w:t>
            </w:r>
            <w:r w:rsidRPr="009E56A0">
              <w:rPr>
                <w:rFonts w:eastAsia="Calibri"/>
                <w:sz w:val="24"/>
                <w:szCs w:val="24"/>
              </w:rPr>
              <w:br/>
              <w:t>Чт. 08:00-20:00</w:t>
            </w:r>
            <w:r w:rsidRPr="009E56A0">
              <w:rPr>
                <w:rFonts w:eastAsia="Calibri"/>
                <w:sz w:val="24"/>
                <w:szCs w:val="24"/>
              </w:rPr>
              <w:br/>
              <w:t xml:space="preserve">Сб. 08:00-13:00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http://novokubansk.e-mfc.ru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8(86195)31161</w:t>
            </w:r>
            <w:r w:rsidRPr="009E56A0">
              <w:rPr>
                <w:rFonts w:eastAsia="Calibri"/>
                <w:sz w:val="24"/>
                <w:szCs w:val="24"/>
              </w:rPr>
              <w:br/>
              <w:t>mfc31161@yandex.ru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Новопокровский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Новопокровского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Новопокровская, ул. Ленина, д. 113</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 xml:space="preserve">Пн., Вт., Ср., Чт. 08:00-17:00 </w:t>
            </w:r>
            <w:r w:rsidRPr="009E56A0">
              <w:rPr>
                <w:rFonts w:eastAsia="Calibri"/>
                <w:sz w:val="24"/>
                <w:szCs w:val="24"/>
              </w:rPr>
              <w:br/>
              <w:t xml:space="preserve">Пт. 08:00-16:00 </w:t>
            </w:r>
            <w:r w:rsidRPr="009E56A0">
              <w:rPr>
                <w:rFonts w:eastAsia="Calibri"/>
                <w:sz w:val="24"/>
                <w:szCs w:val="24"/>
              </w:rPr>
              <w:br/>
              <w:t>Сб. 08:00-13:00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http://novopokrovsk.e-mfc.ru/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8(86149)73742</w:t>
            </w:r>
            <w:r w:rsidRPr="009E56A0">
              <w:rPr>
                <w:rFonts w:eastAsia="Calibri"/>
                <w:sz w:val="24"/>
                <w:szCs w:val="24"/>
              </w:rPr>
              <w:br/>
              <w:t>novopokrovskii_mfc@mail.ru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Отрадненский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Отраднского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Отрадная, ул. Красная, д. 67 Б/2</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08:00-17:00</w:t>
            </w:r>
            <w:r w:rsidRPr="009E56A0">
              <w:rPr>
                <w:rFonts w:eastAsia="Calibri"/>
                <w:sz w:val="24"/>
                <w:szCs w:val="24"/>
              </w:rPr>
              <w:br/>
              <w:t>Ср. 08:00-20:00</w:t>
            </w:r>
            <w:r w:rsidRPr="009E56A0">
              <w:rPr>
                <w:rFonts w:eastAsia="Calibri"/>
                <w:sz w:val="24"/>
                <w:szCs w:val="24"/>
              </w:rPr>
              <w:br/>
              <w:t>Сб. 08:00-13:00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http://mfc.otradnaya.ru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8(86144)34621</w:t>
            </w:r>
            <w:r w:rsidRPr="009E56A0">
              <w:rPr>
                <w:rFonts w:eastAsia="Calibri"/>
                <w:sz w:val="24"/>
                <w:szCs w:val="24"/>
              </w:rPr>
              <w:br/>
              <w:t>mfc.otradnaya@mail.ru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Павловский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Павловского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Павловская, ул. Гладкова, д. 11</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 xml:space="preserve">Пн., Ср., Пт. 08:00-18:00 </w:t>
            </w:r>
            <w:r w:rsidRPr="009E56A0">
              <w:rPr>
                <w:rFonts w:eastAsia="Calibri"/>
                <w:sz w:val="24"/>
                <w:szCs w:val="24"/>
              </w:rPr>
              <w:br/>
              <w:t xml:space="preserve">Вт., Чт. 08:00-20:00 </w:t>
            </w:r>
            <w:r w:rsidRPr="009E56A0">
              <w:rPr>
                <w:rFonts w:eastAsia="Calibri"/>
                <w:sz w:val="24"/>
                <w:szCs w:val="24"/>
              </w:rPr>
              <w:br/>
              <w:t xml:space="preserve">Сб. 08:00-16:00       </w:t>
            </w:r>
            <w:r w:rsidRPr="009E56A0">
              <w:rPr>
                <w:rFonts w:eastAsia="Calibri"/>
                <w:sz w:val="24"/>
                <w:szCs w:val="24"/>
              </w:rPr>
              <w:br/>
              <w:t xml:space="preserve">Вс. - выходной </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http://www.mfc.pavlraion.ru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8(86191)54595</w:t>
            </w:r>
            <w:r w:rsidRPr="009E56A0">
              <w:rPr>
                <w:rFonts w:eastAsia="Calibri"/>
                <w:sz w:val="24"/>
                <w:szCs w:val="24"/>
              </w:rPr>
              <w:br/>
              <w:t>mfc-pavlovskii@mail.ru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Приморско-Ахтарский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Приморско-Ахтарского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 xml:space="preserve">г. Приморско-Ахтарск, </w:t>
            </w:r>
            <w:r w:rsidRPr="009E56A0">
              <w:rPr>
                <w:rFonts w:eastAsia="Calibri"/>
                <w:sz w:val="24"/>
                <w:szCs w:val="24"/>
              </w:rPr>
              <w:br/>
              <w:t>ул. Фестивальная, д. 57</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Сб. 08:00-13:00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http://mfc-prahtarsk.ru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8(86143)31837</w:t>
            </w:r>
            <w:r w:rsidRPr="009E56A0">
              <w:rPr>
                <w:rFonts w:eastAsia="Calibri"/>
                <w:sz w:val="24"/>
                <w:szCs w:val="24"/>
              </w:rPr>
              <w:br/>
              <w:t>8(86143)31838</w:t>
            </w:r>
            <w:r w:rsidRPr="009E56A0">
              <w:rPr>
                <w:rFonts w:eastAsia="Calibri"/>
                <w:sz w:val="24"/>
                <w:szCs w:val="24"/>
              </w:rPr>
              <w:br/>
              <w:t>mfс.prаhtаrsk@mаil.ru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val="restart"/>
            <w:tcBorders>
              <w:left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Северский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Северского района, отдел «Афипский»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пгт. Афипский, ул. 50 лет Октября, д. 30</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Пн.-Пт. 09:00-17:00</w:t>
            </w:r>
            <w:r w:rsidRPr="009E56A0">
              <w:rPr>
                <w:rFonts w:eastAsia="Calibri"/>
                <w:sz w:val="24"/>
                <w:szCs w:val="24"/>
              </w:rPr>
              <w:br/>
              <w:t>Сб., 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http://sevmfc.ru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8(961)5325404</w:t>
            </w:r>
            <w:r w:rsidRPr="009E56A0">
              <w:rPr>
                <w:rFonts w:eastAsia="Calibri"/>
                <w:sz w:val="24"/>
                <w:szCs w:val="24"/>
              </w:rPr>
              <w:br/>
              <w:t>sevmfc@mail.ru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tcBorders>
              <w:left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Северского района, отдел «Ильский»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пгт. Ильский, ул. Ленина, д. 186</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08:00-20:00</w:t>
            </w:r>
            <w:r w:rsidRPr="009E56A0">
              <w:rPr>
                <w:rFonts w:eastAsia="Calibri"/>
                <w:sz w:val="24"/>
                <w:szCs w:val="24"/>
              </w:rPr>
              <w:br/>
              <w:t>Вт.-Пт. 08:00-18:00</w:t>
            </w:r>
            <w:r w:rsidRPr="009E56A0">
              <w:rPr>
                <w:rFonts w:eastAsia="Calibri"/>
                <w:sz w:val="24"/>
                <w:szCs w:val="24"/>
              </w:rPr>
              <w:br/>
              <w:t xml:space="preserve">Сб. 08:00-13:00       </w:t>
            </w:r>
            <w:r w:rsidRPr="009E56A0">
              <w:rPr>
                <w:rFonts w:eastAsia="Calibri"/>
                <w:sz w:val="24"/>
                <w:szCs w:val="24"/>
              </w:rPr>
              <w:br/>
              <w:t xml:space="preserve">Вс. - выходной </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http://sevmfc.ru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8(961)8512980</w:t>
            </w:r>
            <w:r w:rsidRPr="009E56A0">
              <w:rPr>
                <w:rFonts w:eastAsia="Calibri"/>
                <w:sz w:val="24"/>
                <w:szCs w:val="24"/>
              </w:rPr>
              <w:br/>
              <w:t>sevmfc@mail.ru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vMerge/>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Северского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Северская, ул. Ленина, д. 121 Б</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08:00-20:00</w:t>
            </w:r>
            <w:r w:rsidRPr="009E56A0">
              <w:rPr>
                <w:rFonts w:eastAsia="Calibri"/>
                <w:sz w:val="24"/>
                <w:szCs w:val="24"/>
              </w:rPr>
              <w:br/>
              <w:t xml:space="preserve">Вт.-Пт. 08:00-18:00 </w:t>
            </w:r>
            <w:r w:rsidRPr="009E56A0">
              <w:rPr>
                <w:rFonts w:eastAsia="Calibri"/>
                <w:sz w:val="24"/>
                <w:szCs w:val="24"/>
              </w:rPr>
              <w:br/>
              <w:t xml:space="preserve"> Сб. 08:00-13:00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http://sevmfc.ru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8(86166)20104</w:t>
            </w:r>
            <w:r w:rsidRPr="009E56A0">
              <w:rPr>
                <w:rFonts w:eastAsia="Calibri"/>
                <w:sz w:val="24"/>
                <w:szCs w:val="24"/>
              </w:rPr>
              <w:br/>
              <w:t>sevmfc@mail.ru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Славянский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МАУ МФЦ Славянского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 xml:space="preserve">г. Славянск-на-Кубани, </w:t>
            </w:r>
            <w:r w:rsidRPr="009E56A0">
              <w:rPr>
                <w:rFonts w:eastAsia="Calibri"/>
                <w:sz w:val="24"/>
                <w:szCs w:val="24"/>
              </w:rPr>
              <w:br/>
              <w:t>ул. Отдельская, д. 324, помещение № 1</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08:00-18:30</w:t>
            </w:r>
            <w:r w:rsidRPr="009E56A0">
              <w:rPr>
                <w:rFonts w:eastAsia="Calibri"/>
                <w:sz w:val="24"/>
                <w:szCs w:val="24"/>
              </w:rPr>
              <w:br/>
              <w:t>Ср. 08:00-20:00</w:t>
            </w:r>
            <w:r w:rsidRPr="009E56A0">
              <w:rPr>
                <w:rFonts w:eastAsia="Calibri"/>
                <w:sz w:val="24"/>
                <w:szCs w:val="24"/>
              </w:rPr>
              <w:br/>
              <w:t>Сб. 08:00-14:00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http://slavmfc.ru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8(86146)25885</w:t>
            </w:r>
            <w:r w:rsidRPr="009E56A0">
              <w:rPr>
                <w:rFonts w:eastAsia="Calibri"/>
                <w:sz w:val="24"/>
                <w:szCs w:val="24"/>
              </w:rPr>
              <w:br/>
              <w:t>mfc@slavmfc.ru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Староминский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Староминского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Староминская, ул. Коммунаров, д. 86</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Сб. 08:00-12:00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http://starmin.e-mfc.ru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8(86153)43408</w:t>
            </w:r>
            <w:r w:rsidRPr="009E56A0">
              <w:rPr>
                <w:rFonts w:eastAsia="Calibri"/>
                <w:sz w:val="24"/>
                <w:szCs w:val="24"/>
              </w:rPr>
              <w:br/>
              <w:t>mfc.starominsk@yandex.ru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Тбилисский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Тбилисского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Тбилисская, ул. Новая, д. 7 Б</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Сб. 08:00-16:00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http://mfc.tbilisskaya.com</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8(86158)33192</w:t>
            </w:r>
            <w:r w:rsidRPr="009E56A0">
              <w:rPr>
                <w:rFonts w:eastAsia="Calibri"/>
                <w:sz w:val="24"/>
                <w:szCs w:val="24"/>
              </w:rPr>
              <w:br/>
              <w:t>mfctbil@mail.ru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Темрюкский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Темрюкского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Темрюк, ул. Розы Люксембург/Гоголя, д. 65/90</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08:00-18:30</w:t>
            </w:r>
            <w:r w:rsidRPr="009E56A0">
              <w:rPr>
                <w:rFonts w:eastAsia="Calibri"/>
                <w:sz w:val="24"/>
                <w:szCs w:val="24"/>
              </w:rPr>
              <w:br/>
              <w:t>Ср. 08:00-20:00</w:t>
            </w:r>
            <w:r w:rsidRPr="009E56A0">
              <w:rPr>
                <w:rFonts w:eastAsia="Calibri"/>
                <w:sz w:val="24"/>
                <w:szCs w:val="24"/>
              </w:rPr>
              <w:br/>
              <w:t xml:space="preserve">Сб. 08:00-14:00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http://mfc.temryuk.ru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8(86148)54445</w:t>
            </w:r>
            <w:r w:rsidRPr="009E56A0">
              <w:rPr>
                <w:rFonts w:eastAsia="Calibri"/>
                <w:sz w:val="24"/>
                <w:szCs w:val="24"/>
              </w:rPr>
              <w:br/>
              <w:t>mfctemryuk@yandex.ru</w:t>
            </w:r>
          </w:p>
        </w:tc>
      </w:tr>
      <w:tr w:rsidR="00E9307F" w:rsidRPr="009E56A0" w:rsidTr="000179B9">
        <w:trPr>
          <w:trHeight w:val="1822"/>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Тимашевский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Тимашевского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Тимашевск, ул. Пионерская, д. 90 А</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Вт., Чт., Пт. 08:00-18:00</w:t>
            </w:r>
            <w:r w:rsidRPr="009E56A0">
              <w:rPr>
                <w:rFonts w:eastAsia="Calibri"/>
                <w:sz w:val="24"/>
                <w:szCs w:val="24"/>
              </w:rPr>
              <w:br/>
              <w:t>Ср. 08:00-20:00</w:t>
            </w:r>
            <w:r w:rsidRPr="009E56A0">
              <w:rPr>
                <w:rFonts w:eastAsia="Calibri"/>
                <w:sz w:val="24"/>
                <w:szCs w:val="24"/>
              </w:rPr>
              <w:br/>
              <w:t xml:space="preserve">Сб. 08:00-14:00 </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http://mfc.timregion.ru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8(86130)42582</w:t>
            </w:r>
            <w:r w:rsidRPr="009E56A0">
              <w:rPr>
                <w:rFonts w:eastAsia="Calibri"/>
                <w:sz w:val="24"/>
                <w:szCs w:val="24"/>
              </w:rPr>
              <w:br/>
              <w:t>mfctim@yandex.ru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Тихорецкий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Тихорецкого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Тихорецк, ул. Энгельса, д. 76 Д-Е</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Пн.-Пт. 08:00-20:00</w:t>
            </w:r>
            <w:r w:rsidRPr="009E56A0">
              <w:rPr>
                <w:rFonts w:eastAsia="Calibri"/>
                <w:sz w:val="24"/>
                <w:szCs w:val="24"/>
              </w:rPr>
              <w:br/>
              <w:t xml:space="preserve">Сб. 09:00-14:00        </w:t>
            </w:r>
            <w:r w:rsidRPr="009E56A0">
              <w:rPr>
                <w:rFonts w:eastAsia="Calibri"/>
                <w:sz w:val="24"/>
                <w:szCs w:val="24"/>
              </w:rPr>
              <w:br/>
              <w:t xml:space="preserve"> 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http://tihoreck.e-mfc.ru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8(86196)75479</w:t>
            </w:r>
            <w:r w:rsidRPr="009E56A0">
              <w:rPr>
                <w:rFonts w:eastAsia="Calibri"/>
                <w:sz w:val="24"/>
                <w:szCs w:val="24"/>
              </w:rPr>
              <w:br/>
              <w:t>tihoresk-mfc@yandex.ru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Туапсинский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МКУ МФЦ Туапсинского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Туапсе, ул. Горького, д. 28</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10:00-20:00</w:t>
            </w:r>
            <w:r w:rsidRPr="009E56A0">
              <w:rPr>
                <w:rFonts w:eastAsia="Calibri"/>
                <w:sz w:val="24"/>
                <w:szCs w:val="24"/>
              </w:rPr>
              <w:br/>
              <w:t>Вт.-Пт. 09:00-19:00</w:t>
            </w:r>
            <w:r w:rsidRPr="009E56A0">
              <w:rPr>
                <w:rFonts w:eastAsia="Calibri"/>
                <w:sz w:val="24"/>
                <w:szCs w:val="24"/>
              </w:rPr>
              <w:br/>
              <w:t>Сб. 09:00-13:00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http://mfc.tuapseregion.ru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8(86167)29738</w:t>
            </w:r>
            <w:r w:rsidRPr="009E56A0">
              <w:rPr>
                <w:rFonts w:eastAsia="Calibri"/>
                <w:sz w:val="24"/>
                <w:szCs w:val="24"/>
              </w:rPr>
              <w:br/>
              <w:t>mfc-tuapse@mail.ru</w:t>
            </w:r>
          </w:p>
        </w:tc>
      </w:tr>
      <w:tr w:rsidR="00E9307F" w:rsidRPr="009E56A0"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Успенский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Успенского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 Успенское, ул. Калинина, д. 76</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Пн.-Пт. 09:00-18:00</w:t>
            </w:r>
            <w:r w:rsidRPr="009E56A0">
              <w:rPr>
                <w:rFonts w:eastAsia="Calibri"/>
                <w:sz w:val="24"/>
                <w:szCs w:val="24"/>
              </w:rPr>
              <w:br/>
              <w:t>Сб., Вс.-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http://uspenskiy.e-mfc.ru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8(86140)55693</w:t>
            </w:r>
            <w:r w:rsidRPr="009E56A0">
              <w:rPr>
                <w:rFonts w:eastAsia="Calibri"/>
                <w:sz w:val="24"/>
                <w:szCs w:val="24"/>
              </w:rPr>
              <w:br/>
              <w:t>mfc.uspenskiy@mail.ru</w:t>
            </w:r>
          </w:p>
        </w:tc>
      </w:tr>
      <w:tr w:rsidR="00E9307F" w:rsidRPr="009E56A0" w:rsidTr="000179B9">
        <w:trPr>
          <w:trHeight w:val="1414"/>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Усть-Лабинский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Усть-Лабинского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г. Усть-Лабинск, ул. Ленина, д. 43</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 08:00-20:00</w:t>
            </w:r>
            <w:r w:rsidRPr="009E56A0">
              <w:rPr>
                <w:rFonts w:eastAsia="Calibri"/>
                <w:sz w:val="24"/>
                <w:szCs w:val="24"/>
              </w:rPr>
              <w:br/>
              <w:t>Вт.-Пт. 08:00-18:00</w:t>
            </w:r>
            <w:r w:rsidRPr="009E56A0">
              <w:rPr>
                <w:rFonts w:eastAsia="Calibri"/>
                <w:sz w:val="24"/>
                <w:szCs w:val="24"/>
              </w:rPr>
              <w:br/>
              <w:t>Сб. 08:00-16:00</w:t>
            </w:r>
            <w:r w:rsidRPr="009E56A0">
              <w:rPr>
                <w:rFonts w:eastAsia="Calibri"/>
                <w:sz w:val="24"/>
                <w:szCs w:val="24"/>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http://ust-lab.e-mfc.ru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8(86135)50137</w:t>
            </w:r>
            <w:r w:rsidRPr="009E56A0">
              <w:rPr>
                <w:rFonts w:eastAsia="Calibri"/>
                <w:sz w:val="24"/>
                <w:szCs w:val="24"/>
              </w:rPr>
              <w:br/>
              <w:t>mfc-ustlab@mail.ru</w:t>
            </w:r>
          </w:p>
        </w:tc>
      </w:tr>
      <w:tr w:rsidR="00E9307F" w:rsidRPr="009E56A0" w:rsidTr="00E9307F">
        <w:trPr>
          <w:trHeight w:val="1111"/>
        </w:trPr>
        <w:tc>
          <w:tcPr>
            <w:tcW w:w="567"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numPr>
                <w:ilvl w:val="0"/>
                <w:numId w:val="9"/>
              </w:numPr>
              <w:suppressAutoHyphens w:val="0"/>
              <w:autoSpaceDE w:val="0"/>
              <w:autoSpaceDN w:val="0"/>
              <w:adjustRightInd w:val="0"/>
              <w:contextualSpacing/>
              <w:jc w:val="center"/>
              <w:rPr>
                <w:rFonts w:eastAsia="Calibri"/>
                <w:sz w:val="24"/>
                <w:szCs w:val="24"/>
              </w:rPr>
            </w:pPr>
          </w:p>
        </w:tc>
        <w:tc>
          <w:tcPr>
            <w:tcW w:w="2694" w:type="dxa"/>
            <w:tcBorders>
              <w:left w:val="single" w:sz="8" w:space="0" w:color="auto"/>
              <w:bottom w:val="single" w:sz="8" w:space="0" w:color="auto"/>
              <w:right w:val="single" w:sz="8" w:space="0" w:color="auto"/>
            </w:tcBorders>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Щербиновский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МБУ МФЦ Щербиновского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keepNext/>
              <w:keepLines/>
              <w:autoSpaceDE w:val="0"/>
              <w:autoSpaceDN w:val="0"/>
              <w:adjustRightInd w:val="0"/>
              <w:jc w:val="center"/>
              <w:outlineLvl w:val="0"/>
              <w:rPr>
                <w:rFonts w:eastAsia="Calibri"/>
                <w:sz w:val="24"/>
                <w:szCs w:val="24"/>
              </w:rPr>
            </w:pPr>
            <w:r w:rsidRPr="009E56A0">
              <w:rPr>
                <w:rFonts w:eastAsia="Calibri"/>
                <w:sz w:val="24"/>
                <w:szCs w:val="24"/>
              </w:rPr>
              <w:t>ст. Старощербиновская, ул. Чкалова, д. 92</w:t>
            </w:r>
          </w:p>
        </w:tc>
        <w:tc>
          <w:tcPr>
            <w:tcW w:w="2410" w:type="dxa"/>
            <w:tcBorders>
              <w:left w:val="single" w:sz="8" w:space="0" w:color="auto"/>
              <w:bottom w:val="single" w:sz="8" w:space="0" w:color="auto"/>
              <w:right w:val="single" w:sz="8" w:space="0" w:color="auto"/>
            </w:tcBorders>
            <w:vAlign w:val="center"/>
          </w:tcPr>
          <w:p w:rsidR="00E9307F" w:rsidRPr="009E56A0" w:rsidRDefault="00E9307F" w:rsidP="009E56A0">
            <w:pPr>
              <w:jc w:val="center"/>
              <w:rPr>
                <w:rFonts w:eastAsia="Calibri"/>
                <w:sz w:val="24"/>
                <w:szCs w:val="24"/>
              </w:rPr>
            </w:pPr>
            <w:r w:rsidRPr="009E56A0">
              <w:rPr>
                <w:rFonts w:eastAsia="Calibri"/>
                <w:sz w:val="24"/>
                <w:szCs w:val="24"/>
              </w:rPr>
              <w:t>Пн.-Пт. 08:00-17:00</w:t>
            </w:r>
            <w:r w:rsidRPr="009E56A0">
              <w:rPr>
                <w:rFonts w:eastAsia="Calibri"/>
                <w:sz w:val="24"/>
                <w:szCs w:val="24"/>
              </w:rPr>
              <w:br/>
              <w:t xml:space="preserve">Сб., Вс. - выходной </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http://mfc.staradm.ru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9E56A0" w:rsidRDefault="00E9307F" w:rsidP="009E56A0">
            <w:pPr>
              <w:autoSpaceDE w:val="0"/>
              <w:autoSpaceDN w:val="0"/>
              <w:adjustRightInd w:val="0"/>
              <w:jc w:val="center"/>
              <w:rPr>
                <w:rFonts w:eastAsia="Calibri"/>
                <w:sz w:val="24"/>
                <w:szCs w:val="24"/>
              </w:rPr>
            </w:pPr>
            <w:r w:rsidRPr="009E56A0">
              <w:rPr>
                <w:rFonts w:eastAsia="Calibri"/>
                <w:sz w:val="24"/>
                <w:szCs w:val="24"/>
              </w:rPr>
              <w:t>8(86151)77714</w:t>
            </w:r>
            <w:r w:rsidRPr="009E56A0">
              <w:rPr>
                <w:rFonts w:eastAsia="Calibri"/>
                <w:sz w:val="24"/>
                <w:szCs w:val="24"/>
              </w:rPr>
              <w:br/>
              <w:t>mfc_scherbin@mail.ru</w:t>
            </w:r>
          </w:p>
        </w:tc>
      </w:tr>
    </w:tbl>
    <w:p w:rsidR="00E9307F" w:rsidRPr="00D07842" w:rsidRDefault="00E9307F" w:rsidP="00E9307F">
      <w:pPr>
        <w:spacing w:after="160" w:line="259" w:lineRule="auto"/>
        <w:rPr>
          <w:rFonts w:ascii="Calibri" w:eastAsia="Calibri" w:hAnsi="Calibri"/>
          <w:sz w:val="22"/>
          <w:szCs w:val="22"/>
          <w:lang w:eastAsia="en-US"/>
        </w:rPr>
      </w:pPr>
    </w:p>
    <w:p w:rsidR="00E9307F" w:rsidRPr="00D07842" w:rsidRDefault="00E9307F" w:rsidP="00E9307F">
      <w:pPr>
        <w:autoSpaceDE w:val="0"/>
        <w:autoSpaceDN w:val="0"/>
        <w:adjustRightInd w:val="0"/>
        <w:ind w:firstLine="709"/>
        <w:jc w:val="both"/>
        <w:outlineLvl w:val="0"/>
        <w:rPr>
          <w:lang w:eastAsia="en-US"/>
        </w:rPr>
      </w:pPr>
    </w:p>
    <w:p w:rsidR="0067384E" w:rsidRPr="00303701" w:rsidRDefault="00BC7B23" w:rsidP="00BC7B23">
      <w:pPr>
        <w:jc w:val="both"/>
      </w:pPr>
      <w:r>
        <w:t>Начальник общего отдела</w:t>
      </w:r>
      <w:r>
        <w:tab/>
      </w:r>
      <w:r>
        <w:tab/>
      </w:r>
      <w:r>
        <w:tab/>
      </w:r>
      <w:r>
        <w:tab/>
      </w:r>
      <w:r>
        <w:tab/>
      </w:r>
      <w:r>
        <w:tab/>
      </w:r>
      <w:r>
        <w:tab/>
      </w:r>
      <w:r>
        <w:tab/>
      </w:r>
      <w:r>
        <w:tab/>
      </w:r>
      <w:r>
        <w:tab/>
      </w:r>
      <w:r>
        <w:tab/>
      </w:r>
      <w:r>
        <w:tab/>
      </w:r>
      <w:r>
        <w:tab/>
      </w:r>
      <w:r>
        <w:tab/>
        <w:t>Е.Ю. Анохина</w:t>
      </w:r>
    </w:p>
    <w:sectPr w:rsidR="0067384E" w:rsidRPr="00303701" w:rsidSect="009E56A0">
      <w:pgSz w:w="16838" w:h="11906" w:orient="landscape"/>
      <w:pgMar w:top="1701" w:right="1134" w:bottom="567" w:left="1134"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50C" w:rsidRDefault="0076350C" w:rsidP="00073B37">
      <w:r>
        <w:separator/>
      </w:r>
    </w:p>
  </w:endnote>
  <w:endnote w:type="continuationSeparator" w:id="0">
    <w:p w:rsidR="0076350C" w:rsidRDefault="0076350C" w:rsidP="0007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50C" w:rsidRDefault="0076350C" w:rsidP="00073B37">
      <w:r>
        <w:separator/>
      </w:r>
    </w:p>
  </w:footnote>
  <w:footnote w:type="continuationSeparator" w:id="0">
    <w:p w:rsidR="0076350C" w:rsidRDefault="0076350C" w:rsidP="00073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88F" w:rsidRDefault="0033588F" w:rsidP="00E9307F">
    <w:pPr>
      <w:pStyle w:val="a8"/>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33588F" w:rsidRDefault="0033588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820347"/>
      <w:docPartObj>
        <w:docPartGallery w:val="Page Numbers (Top of Page)"/>
        <w:docPartUnique/>
      </w:docPartObj>
    </w:sdtPr>
    <w:sdtContent>
      <w:p w:rsidR="0033588F" w:rsidRDefault="0033588F">
        <w:pPr>
          <w:pStyle w:val="a8"/>
          <w:jc w:val="center"/>
        </w:pPr>
        <w:r>
          <w:fldChar w:fldCharType="begin"/>
        </w:r>
        <w:r>
          <w:instrText>PAGE   \* MERGEFORMAT</w:instrText>
        </w:r>
        <w:r>
          <w:fldChar w:fldCharType="separate"/>
        </w:r>
        <w:r w:rsidR="007A101A">
          <w:rPr>
            <w:noProof/>
          </w:rPr>
          <w:t>2</w:t>
        </w:r>
        <w:r>
          <w:fldChar w:fldCharType="end"/>
        </w:r>
      </w:p>
    </w:sdtContent>
  </w:sdt>
  <w:p w:rsidR="0033588F" w:rsidRDefault="0033588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pStyle w:val="a"/>
      <w:lvlText w:val="―"/>
      <w:lvlJc w:val="left"/>
      <w:pPr>
        <w:tabs>
          <w:tab w:val="num" w:pos="360"/>
        </w:tabs>
        <w:ind w:left="0" w:firstLine="0"/>
      </w:pPr>
      <w:rPr>
        <w:rFonts w:ascii="Arial" w:hAnsi="Arial"/>
        <w:color w:val="auto"/>
      </w:rPr>
    </w:lvl>
    <w:lvl w:ilvl="1">
      <w:numFmt w:val="bullet"/>
      <w:lvlText w:val="-"/>
      <w:lvlJc w:val="left"/>
      <w:pPr>
        <w:tabs>
          <w:tab w:val="num" w:pos="1440"/>
        </w:tabs>
        <w:ind w:left="1440" w:hanging="360"/>
      </w:pPr>
      <w:rPr>
        <w:rFonts w:ascii="Times New Roman" w:hAnsi="Times New Roman"/>
      </w:rPr>
    </w:lvl>
    <w:lvl w:ilvl="2">
      <w:start w:val="2"/>
      <w:numFmt w:val="bullet"/>
      <w:lvlText w:val="–"/>
      <w:lvlJc w:val="left"/>
      <w:pPr>
        <w:tabs>
          <w:tab w:val="num" w:pos="2160"/>
        </w:tabs>
        <w:ind w:left="2160" w:hanging="360"/>
      </w:pPr>
      <w:rPr>
        <w:rFonts w:ascii="Times New Roman" w:hAnsi="Times New Roman"/>
      </w:rPr>
    </w:lvl>
    <w:lvl w:ilvl="3">
      <w:start w:val="1"/>
      <w:numFmt w:val="upperRoman"/>
      <w:lvlText w:val="%4."/>
      <w:lvlJc w:val="right"/>
      <w:pPr>
        <w:tabs>
          <w:tab w:val="num" w:pos="2700"/>
        </w:tabs>
        <w:ind w:left="2700" w:hanging="180"/>
      </w:pPr>
      <w:rPr>
        <w:sz w:val="32"/>
        <w:szCs w:val="3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lvlOverride w:ilvl="2"/>
    <w:lvlOverride w:ilvl="3">
      <w:startOverride w:val="1"/>
    </w:lvlOverride>
    <w:lvlOverride w:ilvl="4"/>
    <w:lvlOverride w:ilvl="5"/>
    <w:lvlOverride w:ilvl="6"/>
    <w:lvlOverride w:ilvl="7"/>
    <w:lvlOverride w:ilvl="8"/>
  </w:num>
  <w:num w:numId="5">
    <w:abstractNumId w:val="2"/>
  </w:num>
  <w:num w:numId="6">
    <w:abstractNumId w:val="2"/>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701"/>
    <w:rsid w:val="000113EA"/>
    <w:rsid w:val="000179B9"/>
    <w:rsid w:val="00022116"/>
    <w:rsid w:val="00032A44"/>
    <w:rsid w:val="000419B7"/>
    <w:rsid w:val="00057C3C"/>
    <w:rsid w:val="0006416A"/>
    <w:rsid w:val="00067E83"/>
    <w:rsid w:val="00073B37"/>
    <w:rsid w:val="00082514"/>
    <w:rsid w:val="00092811"/>
    <w:rsid w:val="00094DBE"/>
    <w:rsid w:val="000B1505"/>
    <w:rsid w:val="000B751C"/>
    <w:rsid w:val="000D4685"/>
    <w:rsid w:val="000F7D86"/>
    <w:rsid w:val="001076DA"/>
    <w:rsid w:val="00114279"/>
    <w:rsid w:val="00123D3D"/>
    <w:rsid w:val="00127F6C"/>
    <w:rsid w:val="00130092"/>
    <w:rsid w:val="001723DE"/>
    <w:rsid w:val="00173CA7"/>
    <w:rsid w:val="00176910"/>
    <w:rsid w:val="00187FFC"/>
    <w:rsid w:val="00193FE8"/>
    <w:rsid w:val="001A714D"/>
    <w:rsid w:val="001C4687"/>
    <w:rsid w:val="001C7548"/>
    <w:rsid w:val="001D3607"/>
    <w:rsid w:val="001D3E5E"/>
    <w:rsid w:val="001E1F0F"/>
    <w:rsid w:val="002162DE"/>
    <w:rsid w:val="00216B30"/>
    <w:rsid w:val="00221107"/>
    <w:rsid w:val="00226594"/>
    <w:rsid w:val="00226CDE"/>
    <w:rsid w:val="00261139"/>
    <w:rsid w:val="00262A3D"/>
    <w:rsid w:val="002633BC"/>
    <w:rsid w:val="00270074"/>
    <w:rsid w:val="002753CF"/>
    <w:rsid w:val="0027691B"/>
    <w:rsid w:val="00285AC4"/>
    <w:rsid w:val="0029622F"/>
    <w:rsid w:val="002A0A35"/>
    <w:rsid w:val="002A747D"/>
    <w:rsid w:val="002C6139"/>
    <w:rsid w:val="002D1A40"/>
    <w:rsid w:val="00303701"/>
    <w:rsid w:val="0033231F"/>
    <w:rsid w:val="0033588F"/>
    <w:rsid w:val="00337BEE"/>
    <w:rsid w:val="00356EC7"/>
    <w:rsid w:val="00374C7F"/>
    <w:rsid w:val="00392978"/>
    <w:rsid w:val="003A05B2"/>
    <w:rsid w:val="003B0A62"/>
    <w:rsid w:val="003B3905"/>
    <w:rsid w:val="003B7A22"/>
    <w:rsid w:val="003C5F65"/>
    <w:rsid w:val="003D78A1"/>
    <w:rsid w:val="004014F0"/>
    <w:rsid w:val="00417816"/>
    <w:rsid w:val="00417C1A"/>
    <w:rsid w:val="0042299F"/>
    <w:rsid w:val="004366E9"/>
    <w:rsid w:val="004445CF"/>
    <w:rsid w:val="00451BE0"/>
    <w:rsid w:val="0046153E"/>
    <w:rsid w:val="00471B2D"/>
    <w:rsid w:val="004969A9"/>
    <w:rsid w:val="00497D27"/>
    <w:rsid w:val="004C39E9"/>
    <w:rsid w:val="004C5A0E"/>
    <w:rsid w:val="004E4988"/>
    <w:rsid w:val="004E6396"/>
    <w:rsid w:val="00501469"/>
    <w:rsid w:val="00533D7E"/>
    <w:rsid w:val="005408FC"/>
    <w:rsid w:val="00553F8E"/>
    <w:rsid w:val="00562C0D"/>
    <w:rsid w:val="00566EB8"/>
    <w:rsid w:val="005A0030"/>
    <w:rsid w:val="005E6330"/>
    <w:rsid w:val="005F0385"/>
    <w:rsid w:val="00613EE0"/>
    <w:rsid w:val="00625E5E"/>
    <w:rsid w:val="00632226"/>
    <w:rsid w:val="00666AEA"/>
    <w:rsid w:val="0067384E"/>
    <w:rsid w:val="0067765D"/>
    <w:rsid w:val="00682FCC"/>
    <w:rsid w:val="00692262"/>
    <w:rsid w:val="006A192B"/>
    <w:rsid w:val="006A4DAC"/>
    <w:rsid w:val="006B1FB6"/>
    <w:rsid w:val="006D1292"/>
    <w:rsid w:val="006F57D1"/>
    <w:rsid w:val="00700C78"/>
    <w:rsid w:val="00705E88"/>
    <w:rsid w:val="00720A3A"/>
    <w:rsid w:val="00722599"/>
    <w:rsid w:val="00735E5C"/>
    <w:rsid w:val="00740BF1"/>
    <w:rsid w:val="00762CD8"/>
    <w:rsid w:val="0076350C"/>
    <w:rsid w:val="00782F75"/>
    <w:rsid w:val="007A101A"/>
    <w:rsid w:val="007A299B"/>
    <w:rsid w:val="007A4C52"/>
    <w:rsid w:val="007B5FE1"/>
    <w:rsid w:val="007C30FC"/>
    <w:rsid w:val="007E5E8F"/>
    <w:rsid w:val="007E7B9D"/>
    <w:rsid w:val="007F5EC4"/>
    <w:rsid w:val="00822CD2"/>
    <w:rsid w:val="0082341E"/>
    <w:rsid w:val="00824777"/>
    <w:rsid w:val="00827C23"/>
    <w:rsid w:val="00835CD8"/>
    <w:rsid w:val="0084100E"/>
    <w:rsid w:val="008752A0"/>
    <w:rsid w:val="00881A51"/>
    <w:rsid w:val="00897901"/>
    <w:rsid w:val="008B399E"/>
    <w:rsid w:val="008E3C14"/>
    <w:rsid w:val="008E7657"/>
    <w:rsid w:val="008F1A37"/>
    <w:rsid w:val="008F6716"/>
    <w:rsid w:val="00906363"/>
    <w:rsid w:val="00923B93"/>
    <w:rsid w:val="00924243"/>
    <w:rsid w:val="00932CF5"/>
    <w:rsid w:val="0095404A"/>
    <w:rsid w:val="00964F35"/>
    <w:rsid w:val="00980002"/>
    <w:rsid w:val="0099399E"/>
    <w:rsid w:val="009A0069"/>
    <w:rsid w:val="009A5FD4"/>
    <w:rsid w:val="009B16F2"/>
    <w:rsid w:val="009D3B56"/>
    <w:rsid w:val="009E56A0"/>
    <w:rsid w:val="009F7457"/>
    <w:rsid w:val="00A17B8A"/>
    <w:rsid w:val="00A17B9F"/>
    <w:rsid w:val="00A458CD"/>
    <w:rsid w:val="00A6238F"/>
    <w:rsid w:val="00A64048"/>
    <w:rsid w:val="00A71AB6"/>
    <w:rsid w:val="00A810A4"/>
    <w:rsid w:val="00A86375"/>
    <w:rsid w:val="00A936E3"/>
    <w:rsid w:val="00A9483E"/>
    <w:rsid w:val="00AA0CF9"/>
    <w:rsid w:val="00AA0F14"/>
    <w:rsid w:val="00AB2DF1"/>
    <w:rsid w:val="00AC23E7"/>
    <w:rsid w:val="00AD2963"/>
    <w:rsid w:val="00AF3BCE"/>
    <w:rsid w:val="00AF7CD4"/>
    <w:rsid w:val="00B04A97"/>
    <w:rsid w:val="00B17B61"/>
    <w:rsid w:val="00B25A8B"/>
    <w:rsid w:val="00B66C6D"/>
    <w:rsid w:val="00B93A1A"/>
    <w:rsid w:val="00B96929"/>
    <w:rsid w:val="00BA7B7E"/>
    <w:rsid w:val="00BC7490"/>
    <w:rsid w:val="00BC7B23"/>
    <w:rsid w:val="00BD4FDE"/>
    <w:rsid w:val="00BE5351"/>
    <w:rsid w:val="00BF31F4"/>
    <w:rsid w:val="00BF3E3D"/>
    <w:rsid w:val="00C33FF4"/>
    <w:rsid w:val="00C403D9"/>
    <w:rsid w:val="00C4070E"/>
    <w:rsid w:val="00C53CA4"/>
    <w:rsid w:val="00C625E2"/>
    <w:rsid w:val="00C673F2"/>
    <w:rsid w:val="00C72D86"/>
    <w:rsid w:val="00C82555"/>
    <w:rsid w:val="00C85A55"/>
    <w:rsid w:val="00C94BA4"/>
    <w:rsid w:val="00C9549C"/>
    <w:rsid w:val="00CE01DC"/>
    <w:rsid w:val="00D16373"/>
    <w:rsid w:val="00D31E4A"/>
    <w:rsid w:val="00D337C1"/>
    <w:rsid w:val="00D41D51"/>
    <w:rsid w:val="00D608DF"/>
    <w:rsid w:val="00D66C2D"/>
    <w:rsid w:val="00D83A51"/>
    <w:rsid w:val="00D876F2"/>
    <w:rsid w:val="00D93435"/>
    <w:rsid w:val="00D960D1"/>
    <w:rsid w:val="00DA36EE"/>
    <w:rsid w:val="00DB3F06"/>
    <w:rsid w:val="00DB48C1"/>
    <w:rsid w:val="00DD35F3"/>
    <w:rsid w:val="00DE0BCF"/>
    <w:rsid w:val="00E00575"/>
    <w:rsid w:val="00E04E3A"/>
    <w:rsid w:val="00E1025E"/>
    <w:rsid w:val="00E205D7"/>
    <w:rsid w:val="00E2077D"/>
    <w:rsid w:val="00E2107B"/>
    <w:rsid w:val="00E2422F"/>
    <w:rsid w:val="00E43032"/>
    <w:rsid w:val="00E44B1E"/>
    <w:rsid w:val="00E51F94"/>
    <w:rsid w:val="00E52C9E"/>
    <w:rsid w:val="00E55A72"/>
    <w:rsid w:val="00E6390E"/>
    <w:rsid w:val="00E9307F"/>
    <w:rsid w:val="00EA4E7D"/>
    <w:rsid w:val="00EB7F1F"/>
    <w:rsid w:val="00EC026D"/>
    <w:rsid w:val="00EE6EDD"/>
    <w:rsid w:val="00EF3FC2"/>
    <w:rsid w:val="00F043F9"/>
    <w:rsid w:val="00F267AF"/>
    <w:rsid w:val="00F767B6"/>
    <w:rsid w:val="00F77356"/>
    <w:rsid w:val="00FA31F5"/>
    <w:rsid w:val="00FD2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3701"/>
    <w:pPr>
      <w:suppressAutoHyphens/>
      <w:spacing w:after="0" w:line="240" w:lineRule="auto"/>
    </w:pPr>
    <w:rPr>
      <w:rFonts w:ascii="Times New Roman" w:eastAsia="Times New Roman" w:hAnsi="Times New Roman" w:cs="Times New Roman"/>
      <w:kern w:val="2"/>
      <w:sz w:val="28"/>
      <w:szCs w:val="28"/>
      <w:lang w:eastAsia="ar-SA"/>
    </w:rPr>
  </w:style>
  <w:style w:type="paragraph" w:styleId="1">
    <w:name w:val="heading 1"/>
    <w:next w:val="a1"/>
    <w:link w:val="10"/>
    <w:qFormat/>
    <w:rsid w:val="00303701"/>
    <w:pPr>
      <w:keepNext/>
      <w:widowControl w:val="0"/>
      <w:numPr>
        <w:numId w:val="2"/>
      </w:numPr>
      <w:suppressAutoHyphens/>
      <w:spacing w:after="0" w:line="240" w:lineRule="auto"/>
      <w:ind w:left="720" w:firstLine="0"/>
      <w:jc w:val="both"/>
      <w:outlineLvl w:val="0"/>
    </w:pPr>
    <w:rPr>
      <w:rFonts w:ascii="Times New Roman" w:eastAsia="Times New Roman" w:hAnsi="Times New Roman" w:cs="Times New Roman"/>
      <w:kern w:val="2"/>
      <w:sz w:val="20"/>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03701"/>
    <w:rPr>
      <w:rFonts w:ascii="Times New Roman" w:eastAsia="Times New Roman" w:hAnsi="Times New Roman" w:cs="Times New Roman"/>
      <w:kern w:val="2"/>
      <w:sz w:val="20"/>
      <w:szCs w:val="20"/>
      <w:lang w:eastAsia="ar-SA"/>
    </w:rPr>
  </w:style>
  <w:style w:type="character" w:styleId="a5">
    <w:name w:val="Hyperlink"/>
    <w:unhideWhenUsed/>
    <w:rsid w:val="00303701"/>
    <w:rPr>
      <w:color w:val="0000FF"/>
      <w:u w:val="single"/>
    </w:rPr>
  </w:style>
  <w:style w:type="character" w:styleId="a6">
    <w:name w:val="FollowedHyperlink"/>
    <w:basedOn w:val="a2"/>
    <w:uiPriority w:val="99"/>
    <w:semiHidden/>
    <w:unhideWhenUsed/>
    <w:rsid w:val="00303701"/>
    <w:rPr>
      <w:color w:val="800080" w:themeColor="followedHyperlink"/>
      <w:u w:val="single"/>
    </w:rPr>
  </w:style>
  <w:style w:type="paragraph" w:styleId="a1">
    <w:name w:val="Body Text"/>
    <w:link w:val="a7"/>
    <w:semiHidden/>
    <w:unhideWhenUsed/>
    <w:rsid w:val="00303701"/>
    <w:pPr>
      <w:widowControl w:val="0"/>
      <w:suppressAutoHyphens/>
      <w:spacing w:after="0" w:line="240" w:lineRule="auto"/>
      <w:jc w:val="both"/>
    </w:pPr>
    <w:rPr>
      <w:rFonts w:ascii="Times New Roman" w:eastAsia="Times New Roman" w:hAnsi="Times New Roman" w:cs="Times New Roman"/>
      <w:kern w:val="2"/>
      <w:sz w:val="20"/>
      <w:szCs w:val="20"/>
      <w:lang w:eastAsia="ar-SA"/>
    </w:rPr>
  </w:style>
  <w:style w:type="character" w:customStyle="1" w:styleId="a7">
    <w:name w:val="Основной текст Знак"/>
    <w:basedOn w:val="a2"/>
    <w:link w:val="a1"/>
    <w:semiHidden/>
    <w:rsid w:val="00303701"/>
    <w:rPr>
      <w:rFonts w:ascii="Times New Roman" w:eastAsia="Times New Roman" w:hAnsi="Times New Roman" w:cs="Times New Roman"/>
      <w:kern w:val="2"/>
      <w:sz w:val="20"/>
      <w:szCs w:val="20"/>
      <w:lang w:eastAsia="ar-SA"/>
    </w:rPr>
  </w:style>
  <w:style w:type="paragraph" w:styleId="a8">
    <w:name w:val="header"/>
    <w:link w:val="a9"/>
    <w:uiPriority w:val="99"/>
    <w:unhideWhenUsed/>
    <w:rsid w:val="00303701"/>
    <w:pPr>
      <w:widowControl w:val="0"/>
      <w:suppressLineNumbers/>
      <w:tabs>
        <w:tab w:val="center" w:pos="4677"/>
        <w:tab w:val="right" w:pos="9355"/>
      </w:tabs>
      <w:suppressAutoHyphens/>
      <w:spacing w:after="0" w:line="240" w:lineRule="auto"/>
    </w:pPr>
    <w:rPr>
      <w:rFonts w:ascii="Times New Roman" w:eastAsia="Times New Roman" w:hAnsi="Times New Roman" w:cs="Times New Roman"/>
      <w:kern w:val="2"/>
      <w:sz w:val="20"/>
      <w:szCs w:val="20"/>
      <w:lang w:eastAsia="ar-SA"/>
    </w:rPr>
  </w:style>
  <w:style w:type="character" w:customStyle="1" w:styleId="a9">
    <w:name w:val="Верхний колонтитул Знак"/>
    <w:basedOn w:val="a2"/>
    <w:link w:val="a8"/>
    <w:uiPriority w:val="99"/>
    <w:rsid w:val="00303701"/>
    <w:rPr>
      <w:rFonts w:ascii="Times New Roman" w:eastAsia="Times New Roman" w:hAnsi="Times New Roman" w:cs="Times New Roman"/>
      <w:kern w:val="2"/>
      <w:sz w:val="20"/>
      <w:szCs w:val="20"/>
      <w:lang w:eastAsia="ar-SA"/>
    </w:rPr>
  </w:style>
  <w:style w:type="paragraph" w:styleId="aa">
    <w:name w:val="Body Text Indent"/>
    <w:link w:val="ab"/>
    <w:unhideWhenUsed/>
    <w:rsid w:val="00303701"/>
    <w:pPr>
      <w:widowControl w:val="0"/>
      <w:suppressAutoHyphens/>
      <w:spacing w:after="0" w:line="240" w:lineRule="auto"/>
      <w:ind w:left="283" w:firstLine="709"/>
      <w:jc w:val="both"/>
    </w:pPr>
    <w:rPr>
      <w:rFonts w:ascii="Times New Roman" w:eastAsia="Times New Roman" w:hAnsi="Times New Roman" w:cs="Times New Roman"/>
      <w:color w:val="000000"/>
      <w:kern w:val="2"/>
      <w:sz w:val="20"/>
      <w:szCs w:val="20"/>
      <w:lang w:eastAsia="ar-SA"/>
    </w:rPr>
  </w:style>
  <w:style w:type="character" w:customStyle="1" w:styleId="ab">
    <w:name w:val="Основной текст с отступом Знак"/>
    <w:basedOn w:val="a2"/>
    <w:link w:val="aa"/>
    <w:rsid w:val="00303701"/>
    <w:rPr>
      <w:rFonts w:ascii="Times New Roman" w:eastAsia="Times New Roman" w:hAnsi="Times New Roman" w:cs="Times New Roman"/>
      <w:color w:val="000000"/>
      <w:kern w:val="2"/>
      <w:sz w:val="20"/>
      <w:szCs w:val="20"/>
      <w:lang w:eastAsia="ar-SA"/>
    </w:rPr>
  </w:style>
  <w:style w:type="paragraph" w:customStyle="1" w:styleId="ConsPlusNormal">
    <w:name w:val="ConsPlusNormal"/>
    <w:rsid w:val="00303701"/>
    <w:pPr>
      <w:suppressAutoHyphens/>
      <w:spacing w:after="0" w:line="240" w:lineRule="auto"/>
      <w:ind w:firstLine="720"/>
    </w:pPr>
    <w:rPr>
      <w:rFonts w:ascii="Arial" w:eastAsia="Arial" w:hAnsi="Arial" w:cs="Times New Roman"/>
      <w:kern w:val="2"/>
      <w:sz w:val="20"/>
      <w:szCs w:val="20"/>
      <w:lang w:eastAsia="ar-SA"/>
    </w:rPr>
  </w:style>
  <w:style w:type="paragraph" w:customStyle="1" w:styleId="a">
    <w:name w:val="Перечисление"/>
    <w:basedOn w:val="a0"/>
    <w:rsid w:val="00303701"/>
    <w:pPr>
      <w:widowControl w:val="0"/>
      <w:numPr>
        <w:numId w:val="4"/>
      </w:numPr>
      <w:spacing w:before="20" w:after="20"/>
      <w:jc w:val="both"/>
    </w:pPr>
    <w:rPr>
      <w:rFonts w:ascii="Arial Narrow" w:hAnsi="Arial Narrow" w:cs="Arial Narrow"/>
      <w:kern w:val="0"/>
      <w:sz w:val="24"/>
      <w:szCs w:val="24"/>
    </w:rPr>
  </w:style>
  <w:style w:type="paragraph" w:customStyle="1" w:styleId="ac">
    <w:name w:val="Пример перечисление"/>
    <w:basedOn w:val="a0"/>
    <w:rsid w:val="00303701"/>
    <w:pPr>
      <w:widowControl w:val="0"/>
      <w:pBdr>
        <w:top w:val="single" w:sz="4" w:space="1" w:color="000000" w:shadow="1"/>
        <w:left w:val="single" w:sz="4" w:space="4" w:color="000000" w:shadow="1"/>
        <w:bottom w:val="single" w:sz="4" w:space="1" w:color="000000" w:shadow="1"/>
        <w:right w:val="single" w:sz="4" w:space="4" w:color="000000" w:shadow="1"/>
      </w:pBdr>
      <w:tabs>
        <w:tab w:val="num" w:pos="360"/>
        <w:tab w:val="left" w:pos="6300"/>
      </w:tabs>
      <w:spacing w:before="120" w:after="120"/>
      <w:ind w:left="1260" w:right="397" w:hanging="540"/>
      <w:jc w:val="both"/>
    </w:pPr>
    <w:rPr>
      <w:rFonts w:ascii="Arial Narrow" w:hAnsi="Arial Narrow" w:cs="Arial Narrow"/>
      <w:i/>
      <w:iCs/>
      <w:kern w:val="0"/>
      <w:sz w:val="22"/>
      <w:szCs w:val="22"/>
    </w:rPr>
  </w:style>
  <w:style w:type="paragraph" w:customStyle="1" w:styleId="ad">
    <w:name w:val="Таблицы (моноширинный)"/>
    <w:basedOn w:val="a0"/>
    <w:next w:val="a0"/>
    <w:uiPriority w:val="99"/>
    <w:rsid w:val="00303701"/>
    <w:pPr>
      <w:widowControl w:val="0"/>
      <w:suppressAutoHyphens w:val="0"/>
      <w:autoSpaceDE w:val="0"/>
      <w:autoSpaceDN w:val="0"/>
      <w:adjustRightInd w:val="0"/>
    </w:pPr>
    <w:rPr>
      <w:rFonts w:ascii="Courier New" w:hAnsi="Courier New" w:cs="Courier New"/>
      <w:kern w:val="0"/>
      <w:sz w:val="24"/>
      <w:szCs w:val="24"/>
      <w:lang w:eastAsia="ru-RU"/>
    </w:rPr>
  </w:style>
  <w:style w:type="character" w:customStyle="1" w:styleId="WW-Absatz-Standardschriftart111111111">
    <w:name w:val="WW-Absatz-Standardschriftart111111111"/>
    <w:rsid w:val="00303701"/>
  </w:style>
  <w:style w:type="character" w:customStyle="1" w:styleId="WW-Absatz-Standardschriftart11111111111">
    <w:name w:val="WW-Absatz-Standardschriftart11111111111"/>
    <w:rsid w:val="00303701"/>
  </w:style>
  <w:style w:type="character" w:customStyle="1" w:styleId="11">
    <w:name w:val="Основной шрифт абзаца1"/>
    <w:rsid w:val="00303701"/>
  </w:style>
  <w:style w:type="character" w:styleId="ae">
    <w:name w:val="Strong"/>
    <w:basedOn w:val="a2"/>
    <w:qFormat/>
    <w:rsid w:val="00303701"/>
    <w:rPr>
      <w:b/>
      <w:bCs/>
    </w:rPr>
  </w:style>
  <w:style w:type="paragraph" w:customStyle="1" w:styleId="af">
    <w:name w:val="Знак"/>
    <w:basedOn w:val="a0"/>
    <w:rsid w:val="00303701"/>
    <w:pPr>
      <w:widowControl w:val="0"/>
      <w:suppressAutoHyphens w:val="0"/>
      <w:adjustRightInd w:val="0"/>
      <w:spacing w:after="160" w:line="240" w:lineRule="exact"/>
      <w:jc w:val="right"/>
    </w:pPr>
    <w:rPr>
      <w:kern w:val="0"/>
      <w:sz w:val="20"/>
      <w:szCs w:val="20"/>
      <w:lang w:val="en-GB" w:eastAsia="en-US"/>
    </w:rPr>
  </w:style>
  <w:style w:type="character" w:customStyle="1" w:styleId="FontStyle36">
    <w:name w:val="Font Style36"/>
    <w:rsid w:val="00082514"/>
    <w:rPr>
      <w:rFonts w:ascii="Times New Roman" w:hAnsi="Times New Roman" w:cs="Times New Roman" w:hint="default"/>
      <w:sz w:val="22"/>
      <w:szCs w:val="22"/>
    </w:rPr>
  </w:style>
  <w:style w:type="paragraph" w:styleId="af0">
    <w:name w:val="No Spacing"/>
    <w:link w:val="af1"/>
    <w:uiPriority w:val="1"/>
    <w:qFormat/>
    <w:rsid w:val="00C625E2"/>
    <w:pPr>
      <w:suppressAutoHyphens/>
      <w:spacing w:after="0" w:line="240" w:lineRule="auto"/>
    </w:pPr>
    <w:rPr>
      <w:rFonts w:ascii="Calibri" w:eastAsia="Times New Roman" w:hAnsi="Calibri" w:cs="Times New Roman"/>
      <w:lang w:eastAsia="ar-SA"/>
    </w:rPr>
  </w:style>
  <w:style w:type="character" w:customStyle="1" w:styleId="af1">
    <w:name w:val="Без интервала Знак"/>
    <w:basedOn w:val="a2"/>
    <w:link w:val="af0"/>
    <w:locked/>
    <w:rsid w:val="00C625E2"/>
    <w:rPr>
      <w:rFonts w:ascii="Calibri" w:eastAsia="Times New Roman" w:hAnsi="Calibri" w:cs="Times New Roman"/>
      <w:lang w:eastAsia="ar-SA"/>
    </w:rPr>
  </w:style>
  <w:style w:type="paragraph" w:customStyle="1" w:styleId="af5cxspmiddle">
    <w:name w:val="af5cxspmiddle"/>
    <w:basedOn w:val="a0"/>
    <w:rsid w:val="00C625E2"/>
    <w:pPr>
      <w:suppressAutoHyphens w:val="0"/>
      <w:spacing w:before="100" w:beforeAutospacing="1" w:after="100" w:afterAutospacing="1"/>
      <w:ind w:firstLine="851"/>
      <w:jc w:val="both"/>
    </w:pPr>
    <w:rPr>
      <w:kern w:val="0"/>
      <w:sz w:val="24"/>
      <w:szCs w:val="24"/>
      <w:lang w:eastAsia="ru-RU"/>
    </w:rPr>
  </w:style>
  <w:style w:type="paragraph" w:customStyle="1" w:styleId="msonormalcxspmiddle">
    <w:name w:val="msonormalcxspmiddle"/>
    <w:basedOn w:val="a0"/>
    <w:rsid w:val="00C625E2"/>
    <w:pPr>
      <w:suppressAutoHyphens w:val="0"/>
      <w:spacing w:before="100" w:beforeAutospacing="1" w:after="100" w:afterAutospacing="1"/>
    </w:pPr>
    <w:rPr>
      <w:kern w:val="0"/>
      <w:sz w:val="24"/>
      <w:szCs w:val="24"/>
      <w:lang w:eastAsia="ru-RU"/>
    </w:rPr>
  </w:style>
  <w:style w:type="paragraph" w:customStyle="1" w:styleId="msonormalcxsplast">
    <w:name w:val="msonormalcxsplast"/>
    <w:basedOn w:val="a0"/>
    <w:rsid w:val="00C625E2"/>
    <w:pPr>
      <w:suppressAutoHyphens w:val="0"/>
      <w:spacing w:before="100" w:beforeAutospacing="1" w:after="100" w:afterAutospacing="1"/>
    </w:pPr>
    <w:rPr>
      <w:kern w:val="0"/>
      <w:sz w:val="24"/>
      <w:szCs w:val="24"/>
      <w:lang w:eastAsia="ru-RU"/>
    </w:rPr>
  </w:style>
  <w:style w:type="paragraph" w:customStyle="1" w:styleId="af5">
    <w:name w:val="af5"/>
    <w:basedOn w:val="a0"/>
    <w:rsid w:val="00C625E2"/>
    <w:pPr>
      <w:suppressAutoHyphens w:val="0"/>
      <w:spacing w:before="100" w:beforeAutospacing="1" w:after="100" w:afterAutospacing="1"/>
    </w:pPr>
    <w:rPr>
      <w:kern w:val="0"/>
      <w:sz w:val="24"/>
      <w:szCs w:val="24"/>
      <w:lang w:eastAsia="ru-RU"/>
    </w:rPr>
  </w:style>
  <w:style w:type="paragraph" w:styleId="af2">
    <w:name w:val="Balloon Text"/>
    <w:basedOn w:val="a0"/>
    <w:link w:val="af3"/>
    <w:uiPriority w:val="99"/>
    <w:semiHidden/>
    <w:unhideWhenUsed/>
    <w:rsid w:val="00BD4FDE"/>
    <w:rPr>
      <w:rFonts w:ascii="Tahoma" w:hAnsi="Tahoma" w:cs="Tahoma"/>
      <w:sz w:val="16"/>
      <w:szCs w:val="16"/>
    </w:rPr>
  </w:style>
  <w:style w:type="character" w:customStyle="1" w:styleId="af3">
    <w:name w:val="Текст выноски Знак"/>
    <w:basedOn w:val="a2"/>
    <w:link w:val="af2"/>
    <w:uiPriority w:val="99"/>
    <w:semiHidden/>
    <w:rsid w:val="00BD4FDE"/>
    <w:rPr>
      <w:rFonts w:ascii="Tahoma" w:eastAsia="Times New Roman" w:hAnsi="Tahoma" w:cs="Tahoma"/>
      <w:kern w:val="2"/>
      <w:sz w:val="16"/>
      <w:szCs w:val="16"/>
      <w:lang w:eastAsia="ar-SA"/>
    </w:rPr>
  </w:style>
  <w:style w:type="paragraph" w:styleId="af4">
    <w:name w:val="footer"/>
    <w:basedOn w:val="a0"/>
    <w:link w:val="af6"/>
    <w:uiPriority w:val="99"/>
    <w:unhideWhenUsed/>
    <w:rsid w:val="00073B37"/>
    <w:pPr>
      <w:tabs>
        <w:tab w:val="center" w:pos="4677"/>
        <w:tab w:val="right" w:pos="9355"/>
      </w:tabs>
    </w:pPr>
  </w:style>
  <w:style w:type="character" w:customStyle="1" w:styleId="af6">
    <w:name w:val="Нижний колонтитул Знак"/>
    <w:basedOn w:val="a2"/>
    <w:link w:val="af4"/>
    <w:uiPriority w:val="99"/>
    <w:rsid w:val="00073B37"/>
    <w:rPr>
      <w:rFonts w:ascii="Times New Roman" w:eastAsia="Times New Roman" w:hAnsi="Times New Roman" w:cs="Times New Roman"/>
      <w:kern w:val="2"/>
      <w:sz w:val="28"/>
      <w:szCs w:val="28"/>
      <w:lang w:eastAsia="ar-SA"/>
    </w:rPr>
  </w:style>
  <w:style w:type="character" w:styleId="af7">
    <w:name w:val="page number"/>
    <w:basedOn w:val="a2"/>
    <w:rsid w:val="00E9307F"/>
  </w:style>
  <w:style w:type="paragraph" w:customStyle="1" w:styleId="s1">
    <w:name w:val="s_1"/>
    <w:basedOn w:val="a0"/>
    <w:rsid w:val="00130092"/>
    <w:pPr>
      <w:suppressAutoHyphens w:val="0"/>
      <w:spacing w:before="100" w:beforeAutospacing="1" w:after="100" w:afterAutospacing="1"/>
    </w:pPr>
    <w:rPr>
      <w:kern w:val="0"/>
      <w:sz w:val="24"/>
      <w:szCs w:val="24"/>
      <w:lang w:eastAsia="ru-RU"/>
    </w:rPr>
  </w:style>
  <w:style w:type="character" w:customStyle="1" w:styleId="af8">
    <w:name w:val="Гипертекстовая ссылка"/>
    <w:basedOn w:val="a2"/>
    <w:uiPriority w:val="99"/>
    <w:rsid w:val="00A17B9F"/>
    <w:rPr>
      <w:color w:val="008000"/>
    </w:rPr>
  </w:style>
  <w:style w:type="table" w:styleId="af9">
    <w:name w:val="Table Grid"/>
    <w:basedOn w:val="a3"/>
    <w:uiPriority w:val="59"/>
    <w:rsid w:val="00E51F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3701"/>
    <w:pPr>
      <w:suppressAutoHyphens/>
      <w:spacing w:after="0" w:line="240" w:lineRule="auto"/>
    </w:pPr>
    <w:rPr>
      <w:rFonts w:ascii="Times New Roman" w:eastAsia="Times New Roman" w:hAnsi="Times New Roman" w:cs="Times New Roman"/>
      <w:kern w:val="2"/>
      <w:sz w:val="28"/>
      <w:szCs w:val="28"/>
      <w:lang w:eastAsia="ar-SA"/>
    </w:rPr>
  </w:style>
  <w:style w:type="paragraph" w:styleId="1">
    <w:name w:val="heading 1"/>
    <w:next w:val="a1"/>
    <w:link w:val="10"/>
    <w:qFormat/>
    <w:rsid w:val="00303701"/>
    <w:pPr>
      <w:keepNext/>
      <w:widowControl w:val="0"/>
      <w:numPr>
        <w:numId w:val="2"/>
      </w:numPr>
      <w:suppressAutoHyphens/>
      <w:spacing w:after="0" w:line="240" w:lineRule="auto"/>
      <w:ind w:left="720" w:firstLine="0"/>
      <w:jc w:val="both"/>
      <w:outlineLvl w:val="0"/>
    </w:pPr>
    <w:rPr>
      <w:rFonts w:ascii="Times New Roman" w:eastAsia="Times New Roman" w:hAnsi="Times New Roman" w:cs="Times New Roman"/>
      <w:kern w:val="2"/>
      <w:sz w:val="20"/>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03701"/>
    <w:rPr>
      <w:rFonts w:ascii="Times New Roman" w:eastAsia="Times New Roman" w:hAnsi="Times New Roman" w:cs="Times New Roman"/>
      <w:kern w:val="2"/>
      <w:sz w:val="20"/>
      <w:szCs w:val="20"/>
      <w:lang w:eastAsia="ar-SA"/>
    </w:rPr>
  </w:style>
  <w:style w:type="character" w:styleId="a5">
    <w:name w:val="Hyperlink"/>
    <w:unhideWhenUsed/>
    <w:rsid w:val="00303701"/>
    <w:rPr>
      <w:color w:val="0000FF"/>
      <w:u w:val="single"/>
    </w:rPr>
  </w:style>
  <w:style w:type="character" w:styleId="a6">
    <w:name w:val="FollowedHyperlink"/>
    <w:basedOn w:val="a2"/>
    <w:uiPriority w:val="99"/>
    <w:semiHidden/>
    <w:unhideWhenUsed/>
    <w:rsid w:val="00303701"/>
    <w:rPr>
      <w:color w:val="800080" w:themeColor="followedHyperlink"/>
      <w:u w:val="single"/>
    </w:rPr>
  </w:style>
  <w:style w:type="paragraph" w:styleId="a1">
    <w:name w:val="Body Text"/>
    <w:link w:val="a7"/>
    <w:semiHidden/>
    <w:unhideWhenUsed/>
    <w:rsid w:val="00303701"/>
    <w:pPr>
      <w:widowControl w:val="0"/>
      <w:suppressAutoHyphens/>
      <w:spacing w:after="0" w:line="240" w:lineRule="auto"/>
      <w:jc w:val="both"/>
    </w:pPr>
    <w:rPr>
      <w:rFonts w:ascii="Times New Roman" w:eastAsia="Times New Roman" w:hAnsi="Times New Roman" w:cs="Times New Roman"/>
      <w:kern w:val="2"/>
      <w:sz w:val="20"/>
      <w:szCs w:val="20"/>
      <w:lang w:eastAsia="ar-SA"/>
    </w:rPr>
  </w:style>
  <w:style w:type="character" w:customStyle="1" w:styleId="a7">
    <w:name w:val="Основной текст Знак"/>
    <w:basedOn w:val="a2"/>
    <w:link w:val="a1"/>
    <w:semiHidden/>
    <w:rsid w:val="00303701"/>
    <w:rPr>
      <w:rFonts w:ascii="Times New Roman" w:eastAsia="Times New Roman" w:hAnsi="Times New Roman" w:cs="Times New Roman"/>
      <w:kern w:val="2"/>
      <w:sz w:val="20"/>
      <w:szCs w:val="20"/>
      <w:lang w:eastAsia="ar-SA"/>
    </w:rPr>
  </w:style>
  <w:style w:type="paragraph" w:styleId="a8">
    <w:name w:val="header"/>
    <w:link w:val="a9"/>
    <w:uiPriority w:val="99"/>
    <w:unhideWhenUsed/>
    <w:rsid w:val="00303701"/>
    <w:pPr>
      <w:widowControl w:val="0"/>
      <w:suppressLineNumbers/>
      <w:tabs>
        <w:tab w:val="center" w:pos="4677"/>
        <w:tab w:val="right" w:pos="9355"/>
      </w:tabs>
      <w:suppressAutoHyphens/>
      <w:spacing w:after="0" w:line="240" w:lineRule="auto"/>
    </w:pPr>
    <w:rPr>
      <w:rFonts w:ascii="Times New Roman" w:eastAsia="Times New Roman" w:hAnsi="Times New Roman" w:cs="Times New Roman"/>
      <w:kern w:val="2"/>
      <w:sz w:val="20"/>
      <w:szCs w:val="20"/>
      <w:lang w:eastAsia="ar-SA"/>
    </w:rPr>
  </w:style>
  <w:style w:type="character" w:customStyle="1" w:styleId="a9">
    <w:name w:val="Верхний колонтитул Знак"/>
    <w:basedOn w:val="a2"/>
    <w:link w:val="a8"/>
    <w:uiPriority w:val="99"/>
    <w:rsid w:val="00303701"/>
    <w:rPr>
      <w:rFonts w:ascii="Times New Roman" w:eastAsia="Times New Roman" w:hAnsi="Times New Roman" w:cs="Times New Roman"/>
      <w:kern w:val="2"/>
      <w:sz w:val="20"/>
      <w:szCs w:val="20"/>
      <w:lang w:eastAsia="ar-SA"/>
    </w:rPr>
  </w:style>
  <w:style w:type="paragraph" w:styleId="aa">
    <w:name w:val="Body Text Indent"/>
    <w:link w:val="ab"/>
    <w:unhideWhenUsed/>
    <w:rsid w:val="00303701"/>
    <w:pPr>
      <w:widowControl w:val="0"/>
      <w:suppressAutoHyphens/>
      <w:spacing w:after="0" w:line="240" w:lineRule="auto"/>
      <w:ind w:left="283" w:firstLine="709"/>
      <w:jc w:val="both"/>
    </w:pPr>
    <w:rPr>
      <w:rFonts w:ascii="Times New Roman" w:eastAsia="Times New Roman" w:hAnsi="Times New Roman" w:cs="Times New Roman"/>
      <w:color w:val="000000"/>
      <w:kern w:val="2"/>
      <w:sz w:val="20"/>
      <w:szCs w:val="20"/>
      <w:lang w:eastAsia="ar-SA"/>
    </w:rPr>
  </w:style>
  <w:style w:type="character" w:customStyle="1" w:styleId="ab">
    <w:name w:val="Основной текст с отступом Знак"/>
    <w:basedOn w:val="a2"/>
    <w:link w:val="aa"/>
    <w:rsid w:val="00303701"/>
    <w:rPr>
      <w:rFonts w:ascii="Times New Roman" w:eastAsia="Times New Roman" w:hAnsi="Times New Roman" w:cs="Times New Roman"/>
      <w:color w:val="000000"/>
      <w:kern w:val="2"/>
      <w:sz w:val="20"/>
      <w:szCs w:val="20"/>
      <w:lang w:eastAsia="ar-SA"/>
    </w:rPr>
  </w:style>
  <w:style w:type="paragraph" w:customStyle="1" w:styleId="ConsPlusNormal">
    <w:name w:val="ConsPlusNormal"/>
    <w:rsid w:val="00303701"/>
    <w:pPr>
      <w:suppressAutoHyphens/>
      <w:spacing w:after="0" w:line="240" w:lineRule="auto"/>
      <w:ind w:firstLine="720"/>
    </w:pPr>
    <w:rPr>
      <w:rFonts w:ascii="Arial" w:eastAsia="Arial" w:hAnsi="Arial" w:cs="Times New Roman"/>
      <w:kern w:val="2"/>
      <w:sz w:val="20"/>
      <w:szCs w:val="20"/>
      <w:lang w:eastAsia="ar-SA"/>
    </w:rPr>
  </w:style>
  <w:style w:type="paragraph" w:customStyle="1" w:styleId="a">
    <w:name w:val="Перечисление"/>
    <w:basedOn w:val="a0"/>
    <w:rsid w:val="00303701"/>
    <w:pPr>
      <w:widowControl w:val="0"/>
      <w:numPr>
        <w:numId w:val="4"/>
      </w:numPr>
      <w:spacing w:before="20" w:after="20"/>
      <w:jc w:val="both"/>
    </w:pPr>
    <w:rPr>
      <w:rFonts w:ascii="Arial Narrow" w:hAnsi="Arial Narrow" w:cs="Arial Narrow"/>
      <w:kern w:val="0"/>
      <w:sz w:val="24"/>
      <w:szCs w:val="24"/>
    </w:rPr>
  </w:style>
  <w:style w:type="paragraph" w:customStyle="1" w:styleId="ac">
    <w:name w:val="Пример перечисление"/>
    <w:basedOn w:val="a0"/>
    <w:rsid w:val="00303701"/>
    <w:pPr>
      <w:widowControl w:val="0"/>
      <w:pBdr>
        <w:top w:val="single" w:sz="4" w:space="1" w:color="000000" w:shadow="1"/>
        <w:left w:val="single" w:sz="4" w:space="4" w:color="000000" w:shadow="1"/>
        <w:bottom w:val="single" w:sz="4" w:space="1" w:color="000000" w:shadow="1"/>
        <w:right w:val="single" w:sz="4" w:space="4" w:color="000000" w:shadow="1"/>
      </w:pBdr>
      <w:tabs>
        <w:tab w:val="num" w:pos="360"/>
        <w:tab w:val="left" w:pos="6300"/>
      </w:tabs>
      <w:spacing w:before="120" w:after="120"/>
      <w:ind w:left="1260" w:right="397" w:hanging="540"/>
      <w:jc w:val="both"/>
    </w:pPr>
    <w:rPr>
      <w:rFonts w:ascii="Arial Narrow" w:hAnsi="Arial Narrow" w:cs="Arial Narrow"/>
      <w:i/>
      <w:iCs/>
      <w:kern w:val="0"/>
      <w:sz w:val="22"/>
      <w:szCs w:val="22"/>
    </w:rPr>
  </w:style>
  <w:style w:type="paragraph" w:customStyle="1" w:styleId="ad">
    <w:name w:val="Таблицы (моноширинный)"/>
    <w:basedOn w:val="a0"/>
    <w:next w:val="a0"/>
    <w:uiPriority w:val="99"/>
    <w:rsid w:val="00303701"/>
    <w:pPr>
      <w:widowControl w:val="0"/>
      <w:suppressAutoHyphens w:val="0"/>
      <w:autoSpaceDE w:val="0"/>
      <w:autoSpaceDN w:val="0"/>
      <w:adjustRightInd w:val="0"/>
    </w:pPr>
    <w:rPr>
      <w:rFonts w:ascii="Courier New" w:hAnsi="Courier New" w:cs="Courier New"/>
      <w:kern w:val="0"/>
      <w:sz w:val="24"/>
      <w:szCs w:val="24"/>
      <w:lang w:eastAsia="ru-RU"/>
    </w:rPr>
  </w:style>
  <w:style w:type="character" w:customStyle="1" w:styleId="WW-Absatz-Standardschriftart111111111">
    <w:name w:val="WW-Absatz-Standardschriftart111111111"/>
    <w:rsid w:val="00303701"/>
  </w:style>
  <w:style w:type="character" w:customStyle="1" w:styleId="WW-Absatz-Standardschriftart11111111111">
    <w:name w:val="WW-Absatz-Standardschriftart11111111111"/>
    <w:rsid w:val="00303701"/>
  </w:style>
  <w:style w:type="character" w:customStyle="1" w:styleId="11">
    <w:name w:val="Основной шрифт абзаца1"/>
    <w:rsid w:val="00303701"/>
  </w:style>
  <w:style w:type="character" w:styleId="ae">
    <w:name w:val="Strong"/>
    <w:basedOn w:val="a2"/>
    <w:qFormat/>
    <w:rsid w:val="00303701"/>
    <w:rPr>
      <w:b/>
      <w:bCs/>
    </w:rPr>
  </w:style>
  <w:style w:type="paragraph" w:customStyle="1" w:styleId="af">
    <w:name w:val="Знак"/>
    <w:basedOn w:val="a0"/>
    <w:rsid w:val="00303701"/>
    <w:pPr>
      <w:widowControl w:val="0"/>
      <w:suppressAutoHyphens w:val="0"/>
      <w:adjustRightInd w:val="0"/>
      <w:spacing w:after="160" w:line="240" w:lineRule="exact"/>
      <w:jc w:val="right"/>
    </w:pPr>
    <w:rPr>
      <w:kern w:val="0"/>
      <w:sz w:val="20"/>
      <w:szCs w:val="20"/>
      <w:lang w:val="en-GB" w:eastAsia="en-US"/>
    </w:rPr>
  </w:style>
  <w:style w:type="character" w:customStyle="1" w:styleId="FontStyle36">
    <w:name w:val="Font Style36"/>
    <w:rsid w:val="00082514"/>
    <w:rPr>
      <w:rFonts w:ascii="Times New Roman" w:hAnsi="Times New Roman" w:cs="Times New Roman" w:hint="default"/>
      <w:sz w:val="22"/>
      <w:szCs w:val="22"/>
    </w:rPr>
  </w:style>
  <w:style w:type="paragraph" w:styleId="af0">
    <w:name w:val="No Spacing"/>
    <w:link w:val="af1"/>
    <w:uiPriority w:val="1"/>
    <w:qFormat/>
    <w:rsid w:val="00C625E2"/>
    <w:pPr>
      <w:suppressAutoHyphens/>
      <w:spacing w:after="0" w:line="240" w:lineRule="auto"/>
    </w:pPr>
    <w:rPr>
      <w:rFonts w:ascii="Calibri" w:eastAsia="Times New Roman" w:hAnsi="Calibri" w:cs="Times New Roman"/>
      <w:lang w:eastAsia="ar-SA"/>
    </w:rPr>
  </w:style>
  <w:style w:type="character" w:customStyle="1" w:styleId="af1">
    <w:name w:val="Без интервала Знак"/>
    <w:basedOn w:val="a2"/>
    <w:link w:val="af0"/>
    <w:locked/>
    <w:rsid w:val="00C625E2"/>
    <w:rPr>
      <w:rFonts w:ascii="Calibri" w:eastAsia="Times New Roman" w:hAnsi="Calibri" w:cs="Times New Roman"/>
      <w:lang w:eastAsia="ar-SA"/>
    </w:rPr>
  </w:style>
  <w:style w:type="paragraph" w:customStyle="1" w:styleId="af5cxspmiddle">
    <w:name w:val="af5cxspmiddle"/>
    <w:basedOn w:val="a0"/>
    <w:rsid w:val="00C625E2"/>
    <w:pPr>
      <w:suppressAutoHyphens w:val="0"/>
      <w:spacing w:before="100" w:beforeAutospacing="1" w:after="100" w:afterAutospacing="1"/>
      <w:ind w:firstLine="851"/>
      <w:jc w:val="both"/>
    </w:pPr>
    <w:rPr>
      <w:kern w:val="0"/>
      <w:sz w:val="24"/>
      <w:szCs w:val="24"/>
      <w:lang w:eastAsia="ru-RU"/>
    </w:rPr>
  </w:style>
  <w:style w:type="paragraph" w:customStyle="1" w:styleId="msonormalcxspmiddle">
    <w:name w:val="msonormalcxspmiddle"/>
    <w:basedOn w:val="a0"/>
    <w:rsid w:val="00C625E2"/>
    <w:pPr>
      <w:suppressAutoHyphens w:val="0"/>
      <w:spacing w:before="100" w:beforeAutospacing="1" w:after="100" w:afterAutospacing="1"/>
    </w:pPr>
    <w:rPr>
      <w:kern w:val="0"/>
      <w:sz w:val="24"/>
      <w:szCs w:val="24"/>
      <w:lang w:eastAsia="ru-RU"/>
    </w:rPr>
  </w:style>
  <w:style w:type="paragraph" w:customStyle="1" w:styleId="msonormalcxsplast">
    <w:name w:val="msonormalcxsplast"/>
    <w:basedOn w:val="a0"/>
    <w:rsid w:val="00C625E2"/>
    <w:pPr>
      <w:suppressAutoHyphens w:val="0"/>
      <w:spacing w:before="100" w:beforeAutospacing="1" w:after="100" w:afterAutospacing="1"/>
    </w:pPr>
    <w:rPr>
      <w:kern w:val="0"/>
      <w:sz w:val="24"/>
      <w:szCs w:val="24"/>
      <w:lang w:eastAsia="ru-RU"/>
    </w:rPr>
  </w:style>
  <w:style w:type="paragraph" w:customStyle="1" w:styleId="af5">
    <w:name w:val="af5"/>
    <w:basedOn w:val="a0"/>
    <w:rsid w:val="00C625E2"/>
    <w:pPr>
      <w:suppressAutoHyphens w:val="0"/>
      <w:spacing w:before="100" w:beforeAutospacing="1" w:after="100" w:afterAutospacing="1"/>
    </w:pPr>
    <w:rPr>
      <w:kern w:val="0"/>
      <w:sz w:val="24"/>
      <w:szCs w:val="24"/>
      <w:lang w:eastAsia="ru-RU"/>
    </w:rPr>
  </w:style>
  <w:style w:type="paragraph" w:styleId="af2">
    <w:name w:val="Balloon Text"/>
    <w:basedOn w:val="a0"/>
    <w:link w:val="af3"/>
    <w:uiPriority w:val="99"/>
    <w:semiHidden/>
    <w:unhideWhenUsed/>
    <w:rsid w:val="00BD4FDE"/>
    <w:rPr>
      <w:rFonts w:ascii="Tahoma" w:hAnsi="Tahoma" w:cs="Tahoma"/>
      <w:sz w:val="16"/>
      <w:szCs w:val="16"/>
    </w:rPr>
  </w:style>
  <w:style w:type="character" w:customStyle="1" w:styleId="af3">
    <w:name w:val="Текст выноски Знак"/>
    <w:basedOn w:val="a2"/>
    <w:link w:val="af2"/>
    <w:uiPriority w:val="99"/>
    <w:semiHidden/>
    <w:rsid w:val="00BD4FDE"/>
    <w:rPr>
      <w:rFonts w:ascii="Tahoma" w:eastAsia="Times New Roman" w:hAnsi="Tahoma" w:cs="Tahoma"/>
      <w:kern w:val="2"/>
      <w:sz w:val="16"/>
      <w:szCs w:val="16"/>
      <w:lang w:eastAsia="ar-SA"/>
    </w:rPr>
  </w:style>
  <w:style w:type="paragraph" w:styleId="af4">
    <w:name w:val="footer"/>
    <w:basedOn w:val="a0"/>
    <w:link w:val="af6"/>
    <w:uiPriority w:val="99"/>
    <w:unhideWhenUsed/>
    <w:rsid w:val="00073B37"/>
    <w:pPr>
      <w:tabs>
        <w:tab w:val="center" w:pos="4677"/>
        <w:tab w:val="right" w:pos="9355"/>
      </w:tabs>
    </w:pPr>
  </w:style>
  <w:style w:type="character" w:customStyle="1" w:styleId="af6">
    <w:name w:val="Нижний колонтитул Знак"/>
    <w:basedOn w:val="a2"/>
    <w:link w:val="af4"/>
    <w:uiPriority w:val="99"/>
    <w:rsid w:val="00073B37"/>
    <w:rPr>
      <w:rFonts w:ascii="Times New Roman" w:eastAsia="Times New Roman" w:hAnsi="Times New Roman" w:cs="Times New Roman"/>
      <w:kern w:val="2"/>
      <w:sz w:val="28"/>
      <w:szCs w:val="28"/>
      <w:lang w:eastAsia="ar-SA"/>
    </w:rPr>
  </w:style>
  <w:style w:type="character" w:styleId="af7">
    <w:name w:val="page number"/>
    <w:basedOn w:val="a2"/>
    <w:rsid w:val="00E9307F"/>
  </w:style>
  <w:style w:type="paragraph" w:customStyle="1" w:styleId="s1">
    <w:name w:val="s_1"/>
    <w:basedOn w:val="a0"/>
    <w:rsid w:val="00130092"/>
    <w:pPr>
      <w:suppressAutoHyphens w:val="0"/>
      <w:spacing w:before="100" w:beforeAutospacing="1" w:after="100" w:afterAutospacing="1"/>
    </w:pPr>
    <w:rPr>
      <w:kern w:val="0"/>
      <w:sz w:val="24"/>
      <w:szCs w:val="24"/>
      <w:lang w:eastAsia="ru-RU"/>
    </w:rPr>
  </w:style>
  <w:style w:type="character" w:customStyle="1" w:styleId="af8">
    <w:name w:val="Гипертекстовая ссылка"/>
    <w:basedOn w:val="a2"/>
    <w:uiPriority w:val="99"/>
    <w:rsid w:val="00A17B9F"/>
    <w:rPr>
      <w:color w:val="008000"/>
    </w:rPr>
  </w:style>
  <w:style w:type="table" w:styleId="af9">
    <w:name w:val="Table Grid"/>
    <w:basedOn w:val="a3"/>
    <w:uiPriority w:val="59"/>
    <w:rsid w:val="00E51F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797862">
      <w:bodyDiv w:val="1"/>
      <w:marLeft w:val="0"/>
      <w:marRight w:val="0"/>
      <w:marTop w:val="0"/>
      <w:marBottom w:val="0"/>
      <w:divBdr>
        <w:top w:val="none" w:sz="0" w:space="0" w:color="auto"/>
        <w:left w:val="none" w:sz="0" w:space="0" w:color="auto"/>
        <w:bottom w:val="none" w:sz="0" w:space="0" w:color="auto"/>
        <w:right w:val="none" w:sz="0" w:space="0" w:color="auto"/>
      </w:divBdr>
    </w:div>
    <w:div w:id="2107579058">
      <w:bodyDiv w:val="1"/>
      <w:marLeft w:val="0"/>
      <w:marRight w:val="0"/>
      <w:marTop w:val="0"/>
      <w:marBottom w:val="0"/>
      <w:divBdr>
        <w:top w:val="none" w:sz="0" w:space="0" w:color="auto"/>
        <w:left w:val="none" w:sz="0" w:space="0" w:color="auto"/>
        <w:bottom w:val="none" w:sz="0" w:space="0" w:color="auto"/>
        <w:right w:val="none" w:sz="0" w:space="0" w:color="auto"/>
      </w:divBdr>
      <w:divsChild>
        <w:div w:id="1124691680">
          <w:marLeft w:val="0"/>
          <w:marRight w:val="0"/>
          <w:marTop w:val="0"/>
          <w:marBottom w:val="0"/>
          <w:divBdr>
            <w:top w:val="none" w:sz="0" w:space="0" w:color="auto"/>
            <w:left w:val="none" w:sz="0" w:space="0" w:color="auto"/>
            <w:bottom w:val="none" w:sz="0" w:space="0" w:color="auto"/>
            <w:right w:val="none" w:sz="0" w:space="0" w:color="auto"/>
          </w:divBdr>
        </w:div>
        <w:div w:id="976569843">
          <w:marLeft w:val="0"/>
          <w:marRight w:val="0"/>
          <w:marTop w:val="0"/>
          <w:marBottom w:val="0"/>
          <w:divBdr>
            <w:top w:val="none" w:sz="0" w:space="0" w:color="auto"/>
            <w:left w:val="none" w:sz="0" w:space="0" w:color="auto"/>
            <w:bottom w:val="none" w:sz="0" w:space="0" w:color="auto"/>
            <w:right w:val="none" w:sz="0" w:space="0" w:color="auto"/>
          </w:divBdr>
        </w:div>
        <w:div w:id="435978226">
          <w:marLeft w:val="0"/>
          <w:marRight w:val="0"/>
          <w:marTop w:val="0"/>
          <w:marBottom w:val="0"/>
          <w:divBdr>
            <w:top w:val="none" w:sz="0" w:space="0" w:color="auto"/>
            <w:left w:val="none" w:sz="0" w:space="0" w:color="auto"/>
            <w:bottom w:val="none" w:sz="0" w:space="0" w:color="auto"/>
            <w:right w:val="none" w:sz="0" w:space="0" w:color="auto"/>
          </w:divBdr>
        </w:div>
        <w:div w:id="129977938">
          <w:marLeft w:val="0"/>
          <w:marRight w:val="0"/>
          <w:marTop w:val="0"/>
          <w:marBottom w:val="0"/>
          <w:divBdr>
            <w:top w:val="none" w:sz="0" w:space="0" w:color="auto"/>
            <w:left w:val="none" w:sz="0" w:space="0" w:color="auto"/>
            <w:bottom w:val="none" w:sz="0" w:space="0" w:color="auto"/>
            <w:right w:val="none" w:sz="0" w:space="0" w:color="auto"/>
          </w:divBdr>
        </w:div>
        <w:div w:id="1061249550">
          <w:marLeft w:val="0"/>
          <w:marRight w:val="0"/>
          <w:marTop w:val="0"/>
          <w:marBottom w:val="0"/>
          <w:divBdr>
            <w:top w:val="none" w:sz="0" w:space="0" w:color="auto"/>
            <w:left w:val="none" w:sz="0" w:space="0" w:color="auto"/>
            <w:bottom w:val="none" w:sz="0" w:space="0" w:color="auto"/>
            <w:right w:val="none" w:sz="0" w:space="0" w:color="auto"/>
          </w:divBdr>
        </w:div>
        <w:div w:id="1720090192">
          <w:marLeft w:val="0"/>
          <w:marRight w:val="0"/>
          <w:marTop w:val="0"/>
          <w:marBottom w:val="0"/>
          <w:divBdr>
            <w:top w:val="none" w:sz="0" w:space="0" w:color="auto"/>
            <w:left w:val="none" w:sz="0" w:space="0" w:color="auto"/>
            <w:bottom w:val="none" w:sz="0" w:space="0" w:color="auto"/>
            <w:right w:val="none" w:sz="0" w:space="0" w:color="auto"/>
          </w:divBdr>
        </w:div>
        <w:div w:id="1703437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5E6E961CC04738F8B3AF336C66A56C438DADB7885771E21C97162057323BE58E2CB1761z2lEG" TargetMode="External"/><Relationship Id="rId18" Type="http://schemas.openxmlformats.org/officeDocument/2006/relationships/hyperlink" Target="consultantplus://offline/ref=95E6E961CC04738F8B3AF336C66A56C438DADB7885771E21C97162057323BE58E2CB1762z2lF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95E6E961CC04738F8B3AF336C66A56C438DADB7885771E21C97162057323BE58E2CB1760z2lAG" TargetMode="External"/><Relationship Id="rId17" Type="http://schemas.openxmlformats.org/officeDocument/2006/relationships/hyperlink" Target="consultantplus://offline/ref=95E6E961CC04738F8B3AF336C66A56C438DADB7885771E21C97162057323BE58E2CB17652Az9lEG" TargetMode="External"/><Relationship Id="rId2" Type="http://schemas.openxmlformats.org/officeDocument/2006/relationships/numbering" Target="numbering.xml"/><Relationship Id="rId16" Type="http://schemas.openxmlformats.org/officeDocument/2006/relationships/hyperlink" Target="consultantplus://offline/ref=95E6E961CC04738F8B3AF336C66A56C438DADB7885771E21C97162057323BE58E2CB1761z2l9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95E6E961CC04738F8B3AF336C66A56C438DADB7885771E21C97162057323BE58E2CB17652E9F4FAFz4l9G" TargetMode="External"/><Relationship Id="rId10" Type="http://schemas.openxmlformats.org/officeDocument/2006/relationships/header" Target="header1.xml"/><Relationship Id="rId19" Type="http://schemas.openxmlformats.org/officeDocument/2006/relationships/hyperlink" Target="mailto:adminpspmail@mail.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95E6E961CC04738F8B3AF336C66A56C438DADB7885771E21C97162057323BE58E2CB176526z9l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39792-24B9-4F3E-823A-05AA10A95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15246</Words>
  <Characters>86904</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Besleneevka</cp:lastModifiedBy>
  <cp:revision>2</cp:revision>
  <cp:lastPrinted>2016-12-06T06:51:00Z</cp:lastPrinted>
  <dcterms:created xsi:type="dcterms:W3CDTF">2016-12-06T06:52:00Z</dcterms:created>
  <dcterms:modified xsi:type="dcterms:W3CDTF">2016-12-06T06:52:00Z</dcterms:modified>
</cp:coreProperties>
</file>