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-660"/>
        <w:tblW w:w="5498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86"/>
      </w:tblGrid>
      <w:tr w:rsidR="00303701" w:rsidTr="00303701">
        <w:trPr>
          <w:trHeight w:val="1627"/>
        </w:trPr>
        <w:tc>
          <w:tcPr>
            <w:tcW w:w="5000" w:type="pct"/>
            <w:tcBorders>
              <w:top w:val="nil"/>
            </w:tcBorders>
            <w:vAlign w:val="bottom"/>
          </w:tcPr>
          <w:p w:rsidR="00303701" w:rsidRDefault="00303701" w:rsidP="00303701"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365A4B17" wp14:editId="40FF91F0">
                  <wp:simplePos x="0" y="0"/>
                  <wp:positionH relativeFrom="column">
                    <wp:posOffset>2800350</wp:posOffset>
                  </wp:positionH>
                  <wp:positionV relativeFrom="paragraph">
                    <wp:posOffset>-194945</wp:posOffset>
                  </wp:positionV>
                  <wp:extent cx="638175" cy="800100"/>
                  <wp:effectExtent l="0" t="0" r="9525" b="0"/>
                  <wp:wrapThrough wrapText="bothSides">
                    <wp:wrapPolygon edited="0">
                      <wp:start x="0" y="0"/>
                      <wp:lineTo x="0" y="21086"/>
                      <wp:lineTo x="21278" y="21086"/>
                      <wp:lineTo x="21278" y="0"/>
                      <wp:lineTo x="0" y="0"/>
                    </wp:wrapPolygon>
                  </wp:wrapThrough>
                  <wp:docPr id="1" name="Рисунок 1" descr="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</w:p>
          <w:p w:rsidR="00303701" w:rsidRDefault="00303701" w:rsidP="00303701"/>
          <w:p w:rsidR="00303701" w:rsidRDefault="00303701" w:rsidP="00303701"/>
          <w:p w:rsidR="00303701" w:rsidRDefault="00303701" w:rsidP="00303701"/>
          <w:p w:rsidR="00303701" w:rsidRDefault="001C4687" w:rsidP="001D3607">
            <w:r>
              <w:t xml:space="preserve">                                                                                                                   </w:t>
            </w:r>
          </w:p>
        </w:tc>
      </w:tr>
      <w:tr w:rsidR="00303701" w:rsidTr="00303701">
        <w:trPr>
          <w:trHeight w:val="1429"/>
        </w:trPr>
        <w:tc>
          <w:tcPr>
            <w:tcW w:w="5000" w:type="pct"/>
          </w:tcPr>
          <w:p w:rsidR="00303701" w:rsidRDefault="00303701" w:rsidP="00303701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 УНАРОКОВСКОГО СЕЛЬСКОГО ПОСЕЛЕНИЯ</w:t>
            </w:r>
          </w:p>
          <w:p w:rsidR="00303701" w:rsidRDefault="00303701" w:rsidP="0030370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МОСТОВСКОГО  РАЙОНА</w:t>
            </w:r>
          </w:p>
          <w:p w:rsidR="00303701" w:rsidRDefault="00303701" w:rsidP="00303701">
            <w:pPr>
              <w:jc w:val="center"/>
              <w:rPr>
                <w:b/>
              </w:rPr>
            </w:pPr>
            <w:r>
              <w:rPr>
                <w:b/>
                <w:sz w:val="32"/>
                <w:szCs w:val="32"/>
              </w:rPr>
              <w:t>ПОСТАНОВЛЕНИЕ</w:t>
            </w:r>
          </w:p>
        </w:tc>
      </w:tr>
      <w:tr w:rsidR="00303701" w:rsidTr="00303701">
        <w:trPr>
          <w:trHeight w:val="360"/>
        </w:trPr>
        <w:tc>
          <w:tcPr>
            <w:tcW w:w="5000" w:type="pct"/>
          </w:tcPr>
          <w:p w:rsidR="00303701" w:rsidRDefault="0042299F" w:rsidP="00303701">
            <w:pPr>
              <w:tabs>
                <w:tab w:val="right" w:pos="1995"/>
                <w:tab w:val="center" w:pos="5080"/>
                <w:tab w:val="left" w:pos="7353"/>
                <w:tab w:val="right" w:pos="10080"/>
              </w:tabs>
            </w:pPr>
            <w:r>
              <w:t xml:space="preserve">       18.02.2015 г.</w:t>
            </w:r>
            <w:r w:rsidR="00303701">
              <w:t xml:space="preserve">                                                           </w:t>
            </w:r>
            <w:r>
              <w:t xml:space="preserve">                          №9</w:t>
            </w:r>
          </w:p>
        </w:tc>
      </w:tr>
      <w:tr w:rsidR="00303701" w:rsidTr="00303701">
        <w:trPr>
          <w:trHeight w:val="534"/>
        </w:trPr>
        <w:tc>
          <w:tcPr>
            <w:tcW w:w="5000" w:type="pct"/>
            <w:tcBorders>
              <w:bottom w:val="nil"/>
            </w:tcBorders>
          </w:tcPr>
          <w:p w:rsidR="00303701" w:rsidRDefault="00303701" w:rsidP="00303701">
            <w:r>
              <w:t xml:space="preserve">                                                            село </w:t>
            </w:r>
            <w:proofErr w:type="spellStart"/>
            <w:r>
              <w:t>Унароково</w:t>
            </w:r>
            <w:proofErr w:type="spellEnd"/>
          </w:p>
          <w:p w:rsidR="00285AC4" w:rsidRDefault="00285AC4" w:rsidP="00303701"/>
          <w:p w:rsidR="00303701" w:rsidRDefault="00303701" w:rsidP="00285AC4"/>
        </w:tc>
      </w:tr>
    </w:tbl>
    <w:p w:rsidR="00303701" w:rsidRDefault="00303701" w:rsidP="00303701">
      <w:pPr>
        <w:pStyle w:val="aa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Об утверждении  административного регламента по предоставлению </w:t>
      </w:r>
      <w:r w:rsidRPr="00303701">
        <w:rPr>
          <w:b/>
          <w:sz w:val="28"/>
          <w:szCs w:val="28"/>
        </w:rPr>
        <w:t>муниципальной услуги «</w:t>
      </w:r>
      <w:r w:rsidRPr="00303701">
        <w:rPr>
          <w:rStyle w:val="WW-Absatz-Standardschriftart11111111111"/>
          <w:b/>
          <w:sz w:val="28"/>
          <w:szCs w:val="28"/>
        </w:rPr>
        <w:t>Выдача разрешения (ордера) на производство работ, связанных с разрытием территории общего пользования</w:t>
      </w:r>
      <w:r w:rsidRPr="00303701">
        <w:rPr>
          <w:b/>
          <w:sz w:val="28"/>
          <w:szCs w:val="28"/>
        </w:rPr>
        <w:t>»</w:t>
      </w:r>
    </w:p>
    <w:p w:rsidR="00285AC4" w:rsidRDefault="00285AC4" w:rsidP="00303701">
      <w:pPr>
        <w:pStyle w:val="aa"/>
        <w:ind w:firstLine="0"/>
        <w:jc w:val="center"/>
        <w:rPr>
          <w:b/>
          <w:sz w:val="28"/>
          <w:szCs w:val="28"/>
        </w:rPr>
      </w:pPr>
    </w:p>
    <w:p w:rsidR="00303701" w:rsidRDefault="00303701" w:rsidP="00303701">
      <w:pPr>
        <w:pStyle w:val="aa"/>
        <w:ind w:firstLine="0"/>
        <w:jc w:val="center"/>
        <w:rPr>
          <w:b/>
        </w:rPr>
      </w:pPr>
    </w:p>
    <w:p w:rsidR="00303701" w:rsidRDefault="00303701" w:rsidP="00303701">
      <w:pPr>
        <w:pStyle w:val="aa"/>
        <w:ind w:firstLine="0"/>
        <w:jc w:val="center"/>
        <w:rPr>
          <w:b/>
        </w:rPr>
      </w:pPr>
    </w:p>
    <w:p w:rsidR="00905627" w:rsidRDefault="00303701" w:rsidP="00303701">
      <w:pPr>
        <w:pStyle w:val="aa"/>
        <w:ind w:left="-142" w:firstLine="0"/>
        <w:rPr>
          <w:sz w:val="28"/>
          <w:szCs w:val="28"/>
        </w:rPr>
      </w:pPr>
      <w:r>
        <w:t xml:space="preserve">         </w:t>
      </w:r>
      <w:proofErr w:type="gramStart"/>
      <w:r>
        <w:rPr>
          <w:sz w:val="28"/>
          <w:szCs w:val="28"/>
        </w:rPr>
        <w:t xml:space="preserve">В  соответствии  с  Федеральным  законом  от 6  октября 2003 года                 № 131-ФЗ «Об общих принципах организации местного самоуправления в         Российской Федерации», </w:t>
      </w:r>
      <w:r>
        <w:rPr>
          <w:spacing w:val="-8"/>
          <w:sz w:val="28"/>
          <w:szCs w:val="28"/>
        </w:rPr>
        <w:t xml:space="preserve">Федеральным законом от 27 июля 2010 года № 210 - ФЗ                «Об организации предоставления государственных и муниципальных услуг», </w:t>
      </w:r>
      <w:r>
        <w:rPr>
          <w:sz w:val="28"/>
          <w:szCs w:val="28"/>
        </w:rPr>
        <w:t>концепцией административной реформы в Российской Федерации                           в 2006-2010 годах, одобренной распоряжением  Правительства Российской Федерации от 25 октября 2005 № 1789-р «Об одобрении Концепции административной реформы</w:t>
      </w:r>
      <w:proofErr w:type="gramEnd"/>
      <w:r>
        <w:rPr>
          <w:sz w:val="28"/>
          <w:szCs w:val="28"/>
        </w:rPr>
        <w:t xml:space="preserve"> в Российской Федерации в 2006-2008 годах и плана мероприятий по проведению административной  реформы в Российской Федерации в 2006-2010 годах», постановлением  Правительства Российской Федерации от 11 ноября 2005 № 679 «О порядке разработки и утверждения административных регламентов исполнения государственных функций (предоставления государственных услуг)»</w:t>
      </w:r>
      <w:r w:rsidR="00905627">
        <w:rPr>
          <w:sz w:val="28"/>
          <w:szCs w:val="28"/>
        </w:rPr>
        <w:t>; постановлением Правительства Российской Федерации от 7 мая 2014 года №412 «О внесении изменений в Правила организации деятельности многофункциональных центров предоставления государственных и муниципальных услуг»</w:t>
      </w:r>
    </w:p>
    <w:p w:rsidR="00303701" w:rsidRDefault="00303701" w:rsidP="00303701">
      <w:pPr>
        <w:pStyle w:val="aa"/>
        <w:ind w:left="-142"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 </w:t>
      </w:r>
    </w:p>
    <w:p w:rsidR="00303701" w:rsidRDefault="00303701" w:rsidP="00303701">
      <w:pPr>
        <w:jc w:val="both"/>
        <w:rPr>
          <w:color w:val="000000"/>
        </w:rPr>
      </w:pPr>
      <w:r>
        <w:rPr>
          <w:color w:val="000000"/>
        </w:rPr>
        <w:tab/>
        <w:t xml:space="preserve">1.Утвердить административный регламент по предоставлению                   муниципальной услуги </w:t>
      </w:r>
      <w:r>
        <w:t>«</w:t>
      </w:r>
      <w:r>
        <w:rPr>
          <w:rStyle w:val="WW-Absatz-Standardschriftart11111111111"/>
        </w:rPr>
        <w:t>Выдача разрешения (ордера) на производство работ, связанных с разрытием территории общего пользования</w:t>
      </w:r>
      <w:r>
        <w:t xml:space="preserve">» </w:t>
      </w:r>
      <w:r>
        <w:rPr>
          <w:color w:val="000000"/>
        </w:rPr>
        <w:t xml:space="preserve"> (прилагается).       </w:t>
      </w:r>
    </w:p>
    <w:p w:rsidR="00303701" w:rsidRDefault="00303701" w:rsidP="00303701">
      <w:pPr>
        <w:jc w:val="both"/>
        <w:rPr>
          <w:color w:val="000000"/>
        </w:rPr>
      </w:pPr>
      <w:r>
        <w:rPr>
          <w:color w:val="000000"/>
        </w:rPr>
        <w:t xml:space="preserve">         2.</w:t>
      </w:r>
      <w:r w:rsidR="00285AC4">
        <w:rPr>
          <w:color w:val="000000"/>
        </w:rPr>
        <w:t xml:space="preserve">Общему отделу администрации поселения (Соколова) обнародовать  настоящее постановление и разместить на официальном сайте </w:t>
      </w:r>
      <w:proofErr w:type="spellStart"/>
      <w:r w:rsidR="00285AC4">
        <w:rPr>
          <w:color w:val="000000"/>
        </w:rPr>
        <w:t>Унароковского</w:t>
      </w:r>
      <w:proofErr w:type="spellEnd"/>
      <w:r w:rsidR="00285AC4">
        <w:rPr>
          <w:color w:val="000000"/>
        </w:rPr>
        <w:t xml:space="preserve"> сельского поселения в сети Интернет</w:t>
      </w:r>
      <w:r>
        <w:rPr>
          <w:color w:val="000000"/>
        </w:rPr>
        <w:t>.</w:t>
      </w:r>
    </w:p>
    <w:p w:rsidR="00285AC4" w:rsidRDefault="00285AC4" w:rsidP="00303701">
      <w:pPr>
        <w:jc w:val="both"/>
        <w:rPr>
          <w:color w:val="000000"/>
        </w:rPr>
      </w:pPr>
      <w:r>
        <w:rPr>
          <w:color w:val="000000"/>
        </w:rPr>
        <w:t xml:space="preserve">         3. Признать утратившим силу постановление администрации </w:t>
      </w:r>
      <w:proofErr w:type="spellStart"/>
      <w:r>
        <w:rPr>
          <w:color w:val="000000"/>
        </w:rPr>
        <w:t>Унароковского</w:t>
      </w:r>
      <w:proofErr w:type="spellEnd"/>
      <w:r>
        <w:rPr>
          <w:color w:val="000000"/>
        </w:rPr>
        <w:t xml:space="preserve"> сельского поселения от 9 июля 2012 года №42 «Об утверждении административного регламента по предоставлению </w:t>
      </w:r>
      <w:r>
        <w:rPr>
          <w:color w:val="000000"/>
        </w:rPr>
        <w:lastRenderedPageBreak/>
        <w:t>муниципальной услуги: «Выдача разрешения (ордеров) на производство работ, связанных с разрытием территории общего пользования»</w:t>
      </w:r>
      <w:r w:rsidR="00A256BE">
        <w:rPr>
          <w:color w:val="000000"/>
        </w:rPr>
        <w:t>.</w:t>
      </w:r>
    </w:p>
    <w:p w:rsidR="00303701" w:rsidRDefault="00285AC4" w:rsidP="00303701">
      <w:pPr>
        <w:jc w:val="both"/>
        <w:rPr>
          <w:color w:val="000000"/>
        </w:rPr>
      </w:pPr>
      <w:r>
        <w:rPr>
          <w:color w:val="000000"/>
        </w:rPr>
        <w:tab/>
        <w:t>4</w:t>
      </w:r>
      <w:r w:rsidR="00303701">
        <w:rPr>
          <w:color w:val="000000"/>
        </w:rPr>
        <w:t>.</w:t>
      </w:r>
      <w:proofErr w:type="gramStart"/>
      <w:r w:rsidR="00303701">
        <w:rPr>
          <w:color w:val="000000"/>
        </w:rPr>
        <w:t>Контроль  за</w:t>
      </w:r>
      <w:proofErr w:type="gramEnd"/>
      <w:r w:rsidR="00303701">
        <w:rPr>
          <w:color w:val="000000"/>
        </w:rPr>
        <w:t xml:space="preserve">  выполнением   настоящего постановления возложить на заместителя главы </w:t>
      </w:r>
      <w:proofErr w:type="spellStart"/>
      <w:r>
        <w:rPr>
          <w:color w:val="000000"/>
        </w:rPr>
        <w:t>Унароковского</w:t>
      </w:r>
      <w:proofErr w:type="spellEnd"/>
      <w:r>
        <w:rPr>
          <w:color w:val="000000"/>
        </w:rPr>
        <w:t xml:space="preserve"> сельского </w:t>
      </w:r>
      <w:r w:rsidR="00303701">
        <w:rPr>
          <w:color w:val="000000"/>
        </w:rPr>
        <w:t xml:space="preserve"> поселения </w:t>
      </w:r>
      <w:r>
        <w:rPr>
          <w:color w:val="000000"/>
        </w:rPr>
        <w:t>Мостовского района О.А. Орлову.</w:t>
      </w:r>
    </w:p>
    <w:p w:rsidR="00303701" w:rsidRDefault="00303701" w:rsidP="00303701">
      <w:pPr>
        <w:pStyle w:val="aa"/>
        <w:ind w:firstLine="0"/>
        <w:rPr>
          <w:sz w:val="28"/>
          <w:szCs w:val="28"/>
        </w:rPr>
      </w:pPr>
      <w:r>
        <w:tab/>
      </w:r>
      <w:r w:rsidR="00285AC4">
        <w:rPr>
          <w:sz w:val="28"/>
          <w:szCs w:val="28"/>
        </w:rPr>
        <w:t>5</w:t>
      </w:r>
      <w:r>
        <w:rPr>
          <w:sz w:val="28"/>
          <w:szCs w:val="28"/>
        </w:rPr>
        <w:t xml:space="preserve">.Постановление вступает в силу  со дня  его                          </w:t>
      </w:r>
      <w:r w:rsidR="00285AC4">
        <w:rPr>
          <w:sz w:val="28"/>
          <w:szCs w:val="28"/>
        </w:rPr>
        <w:t>обнародования</w:t>
      </w:r>
      <w:r>
        <w:rPr>
          <w:sz w:val="28"/>
          <w:szCs w:val="28"/>
        </w:rPr>
        <w:t xml:space="preserve">. </w:t>
      </w:r>
    </w:p>
    <w:p w:rsidR="00285AC4" w:rsidRDefault="00285AC4" w:rsidP="00303701">
      <w:pPr>
        <w:pStyle w:val="aa"/>
        <w:ind w:firstLine="0"/>
        <w:rPr>
          <w:sz w:val="28"/>
          <w:szCs w:val="28"/>
        </w:rPr>
      </w:pPr>
    </w:p>
    <w:p w:rsidR="00303701" w:rsidRDefault="00303701" w:rsidP="00303701">
      <w:pPr>
        <w:jc w:val="both"/>
        <w:rPr>
          <w:color w:val="000000"/>
        </w:rPr>
      </w:pPr>
    </w:p>
    <w:p w:rsidR="00285AC4" w:rsidRDefault="00303701" w:rsidP="00303701">
      <w:pPr>
        <w:jc w:val="both"/>
        <w:rPr>
          <w:color w:val="000000"/>
        </w:rPr>
      </w:pPr>
      <w:r>
        <w:rPr>
          <w:color w:val="000000"/>
        </w:rPr>
        <w:t xml:space="preserve">Глава  </w:t>
      </w:r>
      <w:proofErr w:type="spellStart"/>
      <w:r w:rsidR="00285AC4">
        <w:rPr>
          <w:color w:val="000000"/>
        </w:rPr>
        <w:t>Унароковского</w:t>
      </w:r>
      <w:proofErr w:type="spellEnd"/>
    </w:p>
    <w:p w:rsidR="00303701" w:rsidRDefault="00285AC4" w:rsidP="00303701">
      <w:pPr>
        <w:jc w:val="both"/>
        <w:rPr>
          <w:color w:val="000000"/>
        </w:rPr>
      </w:pPr>
      <w:r>
        <w:rPr>
          <w:color w:val="000000"/>
        </w:rPr>
        <w:t xml:space="preserve">сельского поселения                                                                  </w:t>
      </w:r>
      <w:proofErr w:type="spellStart"/>
      <w:r>
        <w:rPr>
          <w:color w:val="000000"/>
        </w:rPr>
        <w:t>И.И.Скобелев</w:t>
      </w:r>
      <w:proofErr w:type="spellEnd"/>
    </w:p>
    <w:p w:rsidR="00303701" w:rsidRDefault="00303701" w:rsidP="00303701">
      <w:pPr>
        <w:jc w:val="both"/>
        <w:rPr>
          <w:color w:val="000000"/>
        </w:rPr>
      </w:pPr>
    </w:p>
    <w:p w:rsidR="00285AC4" w:rsidRDefault="00303701" w:rsidP="00303701">
      <w:pPr>
        <w:widowControl w:val="0"/>
        <w:tabs>
          <w:tab w:val="left" w:pos="1134"/>
        </w:tabs>
        <w:autoSpaceDE w:val="0"/>
        <w:jc w:val="center"/>
      </w:pPr>
      <w:r>
        <w:t xml:space="preserve">                                                                          </w:t>
      </w:r>
    </w:p>
    <w:p w:rsidR="00285AC4" w:rsidRDefault="00285AC4" w:rsidP="00303701">
      <w:pPr>
        <w:widowControl w:val="0"/>
        <w:tabs>
          <w:tab w:val="left" w:pos="1134"/>
        </w:tabs>
        <w:autoSpaceDE w:val="0"/>
        <w:jc w:val="center"/>
      </w:pPr>
    </w:p>
    <w:p w:rsidR="00285AC4" w:rsidRDefault="00285AC4" w:rsidP="00303701">
      <w:pPr>
        <w:widowControl w:val="0"/>
        <w:tabs>
          <w:tab w:val="left" w:pos="1134"/>
        </w:tabs>
        <w:autoSpaceDE w:val="0"/>
        <w:jc w:val="center"/>
      </w:pPr>
    </w:p>
    <w:p w:rsidR="00285AC4" w:rsidRDefault="00285AC4" w:rsidP="00303701">
      <w:pPr>
        <w:widowControl w:val="0"/>
        <w:tabs>
          <w:tab w:val="left" w:pos="1134"/>
        </w:tabs>
        <w:autoSpaceDE w:val="0"/>
        <w:jc w:val="center"/>
      </w:pPr>
    </w:p>
    <w:p w:rsidR="00285AC4" w:rsidRDefault="00285AC4" w:rsidP="00303701">
      <w:pPr>
        <w:widowControl w:val="0"/>
        <w:tabs>
          <w:tab w:val="left" w:pos="1134"/>
        </w:tabs>
        <w:autoSpaceDE w:val="0"/>
        <w:jc w:val="center"/>
      </w:pPr>
    </w:p>
    <w:p w:rsidR="00285AC4" w:rsidRDefault="00285AC4" w:rsidP="00303701">
      <w:pPr>
        <w:widowControl w:val="0"/>
        <w:tabs>
          <w:tab w:val="left" w:pos="1134"/>
        </w:tabs>
        <w:autoSpaceDE w:val="0"/>
        <w:jc w:val="center"/>
      </w:pPr>
    </w:p>
    <w:p w:rsidR="00285AC4" w:rsidRDefault="00285AC4" w:rsidP="00303701">
      <w:pPr>
        <w:widowControl w:val="0"/>
        <w:tabs>
          <w:tab w:val="left" w:pos="1134"/>
        </w:tabs>
        <w:autoSpaceDE w:val="0"/>
        <w:jc w:val="center"/>
      </w:pPr>
    </w:p>
    <w:p w:rsidR="00285AC4" w:rsidRDefault="00285AC4" w:rsidP="00303701">
      <w:pPr>
        <w:widowControl w:val="0"/>
        <w:tabs>
          <w:tab w:val="left" w:pos="1134"/>
        </w:tabs>
        <w:autoSpaceDE w:val="0"/>
        <w:jc w:val="center"/>
      </w:pPr>
    </w:p>
    <w:p w:rsidR="00285AC4" w:rsidRDefault="00285AC4" w:rsidP="00303701">
      <w:pPr>
        <w:widowControl w:val="0"/>
        <w:tabs>
          <w:tab w:val="left" w:pos="1134"/>
        </w:tabs>
        <w:autoSpaceDE w:val="0"/>
        <w:jc w:val="center"/>
      </w:pPr>
    </w:p>
    <w:p w:rsidR="00285AC4" w:rsidRDefault="00285AC4" w:rsidP="00303701">
      <w:pPr>
        <w:widowControl w:val="0"/>
        <w:tabs>
          <w:tab w:val="left" w:pos="1134"/>
        </w:tabs>
        <w:autoSpaceDE w:val="0"/>
        <w:jc w:val="center"/>
      </w:pPr>
    </w:p>
    <w:p w:rsidR="00285AC4" w:rsidRDefault="00285AC4" w:rsidP="00303701">
      <w:pPr>
        <w:widowControl w:val="0"/>
        <w:tabs>
          <w:tab w:val="left" w:pos="1134"/>
        </w:tabs>
        <w:autoSpaceDE w:val="0"/>
        <w:jc w:val="center"/>
      </w:pPr>
    </w:p>
    <w:p w:rsidR="00285AC4" w:rsidRDefault="00285AC4" w:rsidP="00303701">
      <w:pPr>
        <w:widowControl w:val="0"/>
        <w:tabs>
          <w:tab w:val="left" w:pos="1134"/>
        </w:tabs>
        <w:autoSpaceDE w:val="0"/>
        <w:jc w:val="center"/>
      </w:pPr>
    </w:p>
    <w:p w:rsidR="00285AC4" w:rsidRDefault="00285AC4" w:rsidP="00303701">
      <w:pPr>
        <w:widowControl w:val="0"/>
        <w:tabs>
          <w:tab w:val="left" w:pos="1134"/>
        </w:tabs>
        <w:autoSpaceDE w:val="0"/>
        <w:jc w:val="center"/>
      </w:pPr>
    </w:p>
    <w:p w:rsidR="00285AC4" w:rsidRDefault="00285AC4" w:rsidP="00303701">
      <w:pPr>
        <w:widowControl w:val="0"/>
        <w:tabs>
          <w:tab w:val="left" w:pos="1134"/>
        </w:tabs>
        <w:autoSpaceDE w:val="0"/>
        <w:jc w:val="center"/>
      </w:pPr>
    </w:p>
    <w:p w:rsidR="00285AC4" w:rsidRDefault="00285AC4" w:rsidP="00303701">
      <w:pPr>
        <w:widowControl w:val="0"/>
        <w:tabs>
          <w:tab w:val="left" w:pos="1134"/>
        </w:tabs>
        <w:autoSpaceDE w:val="0"/>
        <w:jc w:val="center"/>
      </w:pPr>
    </w:p>
    <w:p w:rsidR="00285AC4" w:rsidRDefault="00285AC4" w:rsidP="00303701">
      <w:pPr>
        <w:widowControl w:val="0"/>
        <w:tabs>
          <w:tab w:val="left" w:pos="1134"/>
        </w:tabs>
        <w:autoSpaceDE w:val="0"/>
        <w:jc w:val="center"/>
      </w:pPr>
    </w:p>
    <w:p w:rsidR="00285AC4" w:rsidRDefault="00285AC4" w:rsidP="00303701">
      <w:pPr>
        <w:widowControl w:val="0"/>
        <w:tabs>
          <w:tab w:val="left" w:pos="1134"/>
        </w:tabs>
        <w:autoSpaceDE w:val="0"/>
        <w:jc w:val="center"/>
      </w:pPr>
    </w:p>
    <w:p w:rsidR="00285AC4" w:rsidRDefault="00285AC4" w:rsidP="00303701">
      <w:pPr>
        <w:widowControl w:val="0"/>
        <w:tabs>
          <w:tab w:val="left" w:pos="1134"/>
        </w:tabs>
        <w:autoSpaceDE w:val="0"/>
        <w:jc w:val="center"/>
      </w:pPr>
    </w:p>
    <w:p w:rsidR="00285AC4" w:rsidRDefault="00285AC4" w:rsidP="00303701">
      <w:pPr>
        <w:widowControl w:val="0"/>
        <w:tabs>
          <w:tab w:val="left" w:pos="1134"/>
        </w:tabs>
        <w:autoSpaceDE w:val="0"/>
        <w:jc w:val="center"/>
      </w:pPr>
    </w:p>
    <w:p w:rsidR="00285AC4" w:rsidRDefault="00285AC4" w:rsidP="00303701">
      <w:pPr>
        <w:widowControl w:val="0"/>
        <w:tabs>
          <w:tab w:val="left" w:pos="1134"/>
        </w:tabs>
        <w:autoSpaceDE w:val="0"/>
        <w:jc w:val="center"/>
      </w:pPr>
    </w:p>
    <w:p w:rsidR="00285AC4" w:rsidRDefault="00285AC4" w:rsidP="00303701">
      <w:pPr>
        <w:widowControl w:val="0"/>
        <w:tabs>
          <w:tab w:val="left" w:pos="1134"/>
        </w:tabs>
        <w:autoSpaceDE w:val="0"/>
        <w:jc w:val="center"/>
      </w:pPr>
    </w:p>
    <w:p w:rsidR="00285AC4" w:rsidRDefault="00285AC4" w:rsidP="00303701">
      <w:pPr>
        <w:widowControl w:val="0"/>
        <w:tabs>
          <w:tab w:val="left" w:pos="1134"/>
        </w:tabs>
        <w:autoSpaceDE w:val="0"/>
        <w:jc w:val="center"/>
      </w:pPr>
    </w:p>
    <w:p w:rsidR="00285AC4" w:rsidRDefault="00285AC4" w:rsidP="00303701">
      <w:pPr>
        <w:widowControl w:val="0"/>
        <w:tabs>
          <w:tab w:val="left" w:pos="1134"/>
        </w:tabs>
        <w:autoSpaceDE w:val="0"/>
        <w:jc w:val="center"/>
      </w:pPr>
    </w:p>
    <w:p w:rsidR="00285AC4" w:rsidRDefault="00285AC4" w:rsidP="00303701">
      <w:pPr>
        <w:widowControl w:val="0"/>
        <w:tabs>
          <w:tab w:val="left" w:pos="1134"/>
        </w:tabs>
        <w:autoSpaceDE w:val="0"/>
        <w:jc w:val="center"/>
      </w:pPr>
    </w:p>
    <w:p w:rsidR="00285AC4" w:rsidRDefault="00285AC4" w:rsidP="00303701">
      <w:pPr>
        <w:widowControl w:val="0"/>
        <w:tabs>
          <w:tab w:val="left" w:pos="1134"/>
        </w:tabs>
        <w:autoSpaceDE w:val="0"/>
        <w:jc w:val="center"/>
      </w:pPr>
    </w:p>
    <w:p w:rsidR="00285AC4" w:rsidRDefault="00285AC4" w:rsidP="00303701">
      <w:pPr>
        <w:widowControl w:val="0"/>
        <w:tabs>
          <w:tab w:val="left" w:pos="1134"/>
        </w:tabs>
        <w:autoSpaceDE w:val="0"/>
        <w:jc w:val="center"/>
      </w:pPr>
    </w:p>
    <w:p w:rsidR="00285AC4" w:rsidRDefault="00285AC4" w:rsidP="00303701">
      <w:pPr>
        <w:widowControl w:val="0"/>
        <w:tabs>
          <w:tab w:val="left" w:pos="1134"/>
        </w:tabs>
        <w:autoSpaceDE w:val="0"/>
        <w:jc w:val="center"/>
      </w:pPr>
    </w:p>
    <w:p w:rsidR="00285AC4" w:rsidRDefault="00285AC4" w:rsidP="00303701">
      <w:pPr>
        <w:widowControl w:val="0"/>
        <w:tabs>
          <w:tab w:val="left" w:pos="1134"/>
        </w:tabs>
        <w:autoSpaceDE w:val="0"/>
        <w:jc w:val="center"/>
      </w:pPr>
    </w:p>
    <w:p w:rsidR="00285AC4" w:rsidRDefault="00285AC4" w:rsidP="00303701">
      <w:pPr>
        <w:widowControl w:val="0"/>
        <w:tabs>
          <w:tab w:val="left" w:pos="1134"/>
        </w:tabs>
        <w:autoSpaceDE w:val="0"/>
        <w:jc w:val="center"/>
      </w:pPr>
    </w:p>
    <w:p w:rsidR="00285AC4" w:rsidRDefault="00285AC4" w:rsidP="00A256BE">
      <w:pPr>
        <w:widowControl w:val="0"/>
        <w:tabs>
          <w:tab w:val="left" w:pos="1134"/>
        </w:tabs>
        <w:autoSpaceDE w:val="0"/>
      </w:pPr>
    </w:p>
    <w:p w:rsidR="00285AC4" w:rsidRDefault="00285AC4" w:rsidP="00303701">
      <w:pPr>
        <w:widowControl w:val="0"/>
        <w:tabs>
          <w:tab w:val="left" w:pos="1134"/>
        </w:tabs>
        <w:autoSpaceDE w:val="0"/>
        <w:jc w:val="center"/>
      </w:pPr>
    </w:p>
    <w:p w:rsidR="00285AC4" w:rsidRDefault="00285AC4" w:rsidP="00303701">
      <w:pPr>
        <w:widowControl w:val="0"/>
        <w:tabs>
          <w:tab w:val="left" w:pos="1134"/>
        </w:tabs>
        <w:autoSpaceDE w:val="0"/>
        <w:jc w:val="center"/>
      </w:pPr>
    </w:p>
    <w:p w:rsidR="00285AC4" w:rsidRDefault="00285AC4" w:rsidP="00303701">
      <w:pPr>
        <w:widowControl w:val="0"/>
        <w:tabs>
          <w:tab w:val="left" w:pos="1134"/>
        </w:tabs>
        <w:autoSpaceDE w:val="0"/>
        <w:jc w:val="center"/>
      </w:pPr>
    </w:p>
    <w:p w:rsidR="00303701" w:rsidRDefault="00285AC4" w:rsidP="00285AC4">
      <w:pPr>
        <w:widowControl w:val="0"/>
        <w:tabs>
          <w:tab w:val="left" w:pos="1134"/>
        </w:tabs>
        <w:autoSpaceDE w:val="0"/>
        <w:jc w:val="center"/>
      </w:pPr>
      <w:r>
        <w:lastRenderedPageBreak/>
        <w:t xml:space="preserve">                                                                 ПРИЛОЖЕНИЕ</w:t>
      </w:r>
      <w:r>
        <w:br/>
        <w:t xml:space="preserve"> </w:t>
      </w:r>
      <w:r w:rsidR="00303701">
        <w:t xml:space="preserve"> </w:t>
      </w:r>
      <w:r>
        <w:t xml:space="preserve">                                                                 </w:t>
      </w:r>
      <w:proofErr w:type="gramStart"/>
      <w:r w:rsidR="00303701">
        <w:t>УТВЕРЖДЕН</w:t>
      </w:r>
      <w:proofErr w:type="gramEnd"/>
    </w:p>
    <w:p w:rsidR="00303701" w:rsidRDefault="00303701" w:rsidP="00303701">
      <w:pPr>
        <w:widowControl w:val="0"/>
        <w:tabs>
          <w:tab w:val="left" w:pos="1134"/>
        </w:tabs>
        <w:autoSpaceDE w:val="0"/>
        <w:jc w:val="right"/>
      </w:pPr>
      <w:r>
        <w:t xml:space="preserve"> постановлением администрации </w:t>
      </w:r>
    </w:p>
    <w:p w:rsidR="00303701" w:rsidRDefault="00285AC4" w:rsidP="00303701">
      <w:pPr>
        <w:widowControl w:val="0"/>
        <w:tabs>
          <w:tab w:val="left" w:pos="1134"/>
        </w:tabs>
        <w:autoSpaceDE w:val="0"/>
        <w:jc w:val="right"/>
      </w:pPr>
      <w:proofErr w:type="spellStart"/>
      <w:r>
        <w:t>Унароковского</w:t>
      </w:r>
      <w:proofErr w:type="spellEnd"/>
      <w:r>
        <w:t xml:space="preserve"> сельского</w:t>
      </w:r>
      <w:r w:rsidR="00303701">
        <w:t xml:space="preserve"> поселения </w:t>
      </w:r>
    </w:p>
    <w:p w:rsidR="00303701" w:rsidRDefault="00303701" w:rsidP="00303701">
      <w:pPr>
        <w:widowControl w:val="0"/>
        <w:tabs>
          <w:tab w:val="left" w:pos="1134"/>
        </w:tabs>
        <w:autoSpaceDE w:val="0"/>
        <w:jc w:val="center"/>
      </w:pPr>
      <w:r>
        <w:t xml:space="preserve">                                                                      </w:t>
      </w:r>
      <w:r w:rsidR="00285AC4">
        <w:t>Мостовского</w:t>
      </w:r>
      <w:r>
        <w:t xml:space="preserve"> района</w:t>
      </w:r>
    </w:p>
    <w:p w:rsidR="00303701" w:rsidRDefault="00303701" w:rsidP="00303701">
      <w:pPr>
        <w:widowControl w:val="0"/>
        <w:tabs>
          <w:tab w:val="left" w:pos="1134"/>
        </w:tabs>
        <w:autoSpaceDE w:val="0"/>
        <w:jc w:val="center"/>
      </w:pPr>
      <w:r>
        <w:t xml:space="preserve">                                                    </w:t>
      </w:r>
      <w:r w:rsidR="0042299F">
        <w:t xml:space="preserve">                 от  18.02.2015 г. № 9</w:t>
      </w:r>
    </w:p>
    <w:p w:rsidR="00303701" w:rsidRDefault="00303701" w:rsidP="00303701">
      <w:pPr>
        <w:widowControl w:val="0"/>
        <w:tabs>
          <w:tab w:val="left" w:pos="1134"/>
        </w:tabs>
        <w:autoSpaceDE w:val="0"/>
        <w:jc w:val="center"/>
      </w:pPr>
    </w:p>
    <w:p w:rsidR="00303701" w:rsidRDefault="00303701" w:rsidP="00303701">
      <w:pPr>
        <w:widowControl w:val="0"/>
        <w:tabs>
          <w:tab w:val="left" w:pos="1134"/>
        </w:tabs>
        <w:autoSpaceDE w:val="0"/>
        <w:jc w:val="center"/>
      </w:pPr>
    </w:p>
    <w:p w:rsidR="00303701" w:rsidRDefault="00303701" w:rsidP="00303701">
      <w:pPr>
        <w:widowControl w:val="0"/>
        <w:tabs>
          <w:tab w:val="left" w:pos="1134"/>
        </w:tabs>
        <w:autoSpaceDE w:val="0"/>
        <w:jc w:val="center"/>
        <w:rPr>
          <w:b/>
        </w:rPr>
      </w:pPr>
      <w:r>
        <w:rPr>
          <w:b/>
        </w:rPr>
        <w:t>АДМИНИСТРАТИВНЫЙ РЕГЛАМЕНТ</w:t>
      </w:r>
    </w:p>
    <w:p w:rsidR="00303701" w:rsidRPr="00F767B6" w:rsidRDefault="00303701" w:rsidP="00F767B6">
      <w:pPr>
        <w:jc w:val="center"/>
        <w:rPr>
          <w:b/>
        </w:rPr>
      </w:pPr>
      <w:r>
        <w:rPr>
          <w:b/>
        </w:rPr>
        <w:t>предоставления муниципальной услуги: «Выдача разрешения (ордера)</w:t>
      </w:r>
      <w:r>
        <w:rPr>
          <w:rStyle w:val="WW-Absatz-Standardschriftart111111111"/>
          <w:b/>
        </w:rPr>
        <w:t xml:space="preserve"> на производство работ, связанных с разрытием</w:t>
      </w:r>
      <w:r w:rsidR="00F767B6">
        <w:rPr>
          <w:rStyle w:val="WW-Absatz-Standardschriftart111111111"/>
          <w:b/>
        </w:rPr>
        <w:t xml:space="preserve"> территории общего пользования </w:t>
      </w:r>
      <w:r>
        <w:rPr>
          <w:b/>
        </w:rPr>
        <w:t>»</w:t>
      </w:r>
    </w:p>
    <w:p w:rsidR="00303701" w:rsidRDefault="00303701" w:rsidP="00303701">
      <w:pPr>
        <w:widowControl w:val="0"/>
        <w:tabs>
          <w:tab w:val="left" w:pos="1134"/>
        </w:tabs>
        <w:autoSpaceDE w:val="0"/>
        <w:jc w:val="both"/>
      </w:pPr>
    </w:p>
    <w:p w:rsidR="00303701" w:rsidRDefault="00303701" w:rsidP="00303701">
      <w:pPr>
        <w:widowControl w:val="0"/>
        <w:tabs>
          <w:tab w:val="left" w:pos="5454"/>
        </w:tabs>
        <w:autoSpaceDE w:val="0"/>
        <w:ind w:left="1080"/>
        <w:jc w:val="center"/>
        <w:rPr>
          <w:b/>
        </w:rPr>
      </w:pPr>
      <w:r>
        <w:rPr>
          <w:b/>
        </w:rPr>
        <w:t>1.Общие положения</w:t>
      </w:r>
    </w:p>
    <w:p w:rsidR="00303701" w:rsidRDefault="00303701" w:rsidP="00303701">
      <w:pPr>
        <w:widowControl w:val="0"/>
        <w:tabs>
          <w:tab w:val="left" w:pos="900"/>
        </w:tabs>
        <w:autoSpaceDE w:val="0"/>
        <w:jc w:val="center"/>
        <w:rPr>
          <w:b/>
        </w:rPr>
      </w:pPr>
    </w:p>
    <w:p w:rsidR="00303701" w:rsidRDefault="00303701" w:rsidP="00303701">
      <w:pPr>
        <w:jc w:val="both"/>
      </w:pPr>
      <w:r>
        <w:rPr>
          <w:b/>
        </w:rPr>
        <w:tab/>
      </w:r>
      <w:r>
        <w:rPr>
          <w:bCs/>
        </w:rPr>
        <w:t>1.1. </w:t>
      </w:r>
      <w:proofErr w:type="gramStart"/>
      <w:r>
        <w:t>Настоящий административный регламент определяет последовательность и сроки действий должностных лиц  при осуществлении полномочий по предоставлению услуги, устанавливает единые требования к процедуре рассмотрения и перечню документов, необходимых для предоставления услуги по в</w:t>
      </w:r>
      <w:r>
        <w:rPr>
          <w:rStyle w:val="WW-Absatz-Standardschriftart111111111"/>
        </w:rPr>
        <w:t>ыдаче разрешения (ордера) на производство работ, связанных с разрытием территории общего пользования</w:t>
      </w:r>
      <w:r w:rsidR="00F767B6">
        <w:rPr>
          <w:rStyle w:val="WW-Absatz-Standardschriftart111111111"/>
        </w:rPr>
        <w:t xml:space="preserve"> </w:t>
      </w:r>
      <w:proofErr w:type="spellStart"/>
      <w:r w:rsidR="00F767B6">
        <w:rPr>
          <w:rStyle w:val="WW-Absatz-Standardschriftart111111111"/>
        </w:rPr>
        <w:t>Унароковского</w:t>
      </w:r>
      <w:proofErr w:type="spellEnd"/>
      <w:r>
        <w:rPr>
          <w:rStyle w:val="WW-Absatz-Standardschriftart111111111"/>
        </w:rPr>
        <w:t xml:space="preserve"> </w:t>
      </w:r>
      <w:r w:rsidR="00F767B6">
        <w:rPr>
          <w:rStyle w:val="WW-Absatz-Standardschriftart111111111"/>
        </w:rPr>
        <w:t xml:space="preserve"> сельского </w:t>
      </w:r>
      <w:r>
        <w:rPr>
          <w:rStyle w:val="WW-Absatz-Standardschriftart111111111"/>
        </w:rPr>
        <w:t xml:space="preserve">поселения </w:t>
      </w:r>
      <w:r w:rsidR="00F767B6">
        <w:rPr>
          <w:rStyle w:val="WW-Absatz-Standardschriftart111111111"/>
        </w:rPr>
        <w:t>Мостовского</w:t>
      </w:r>
      <w:r>
        <w:rPr>
          <w:rStyle w:val="WW-Absatz-Standardschriftart111111111"/>
        </w:rPr>
        <w:t xml:space="preserve"> района (далее - регламент или муниципальная услуга соответственно)</w:t>
      </w:r>
      <w:r>
        <w:t xml:space="preserve"> для доступности результатов предоставления данной услуги, созданию</w:t>
      </w:r>
      <w:proofErr w:type="gramEnd"/>
      <w:r>
        <w:t xml:space="preserve"> комфортных условий для участников отношений, возникающих при предоставлении услуги. </w:t>
      </w:r>
    </w:p>
    <w:p w:rsidR="00303701" w:rsidRDefault="00303701" w:rsidP="00303701">
      <w:pPr>
        <w:widowControl w:val="0"/>
        <w:spacing w:line="100" w:lineRule="atLeast"/>
        <w:jc w:val="both"/>
        <w:rPr>
          <w:rStyle w:val="11"/>
        </w:rPr>
      </w:pPr>
      <w:r>
        <w:rPr>
          <w:rStyle w:val="11"/>
        </w:rPr>
        <w:tab/>
        <w:t>1.2. Заявителями на предоставление муниципальной услуги являются юридические и физические лица.</w:t>
      </w:r>
    </w:p>
    <w:p w:rsidR="00303701" w:rsidRDefault="00F767B6" w:rsidP="00303701">
      <w:pPr>
        <w:widowControl w:val="0"/>
        <w:spacing w:line="100" w:lineRule="atLeast"/>
        <w:jc w:val="both"/>
        <w:rPr>
          <w:rStyle w:val="ae"/>
          <w:color w:val="000000"/>
        </w:rPr>
      </w:pPr>
      <w:r>
        <w:rPr>
          <w:rStyle w:val="11"/>
        </w:rPr>
        <w:tab/>
        <w:t>1.3. Информация о место</w:t>
      </w:r>
      <w:r w:rsidR="00303701">
        <w:rPr>
          <w:rStyle w:val="11"/>
        </w:rPr>
        <w:t xml:space="preserve">нахождении, электронных адресах, телефонах организации по предоставлению муниципальной услуги: </w:t>
      </w:r>
      <w:r w:rsidR="00303701">
        <w:rPr>
          <w:rStyle w:val="ae"/>
          <w:color w:val="000000"/>
        </w:rPr>
        <w:t xml:space="preserve"> </w:t>
      </w:r>
    </w:p>
    <w:tbl>
      <w:tblPr>
        <w:tblW w:w="9856" w:type="dxa"/>
        <w:tblInd w:w="53" w:type="dxa"/>
        <w:tblLayout w:type="fixed"/>
        <w:tblLook w:val="0000" w:firstRow="0" w:lastRow="0" w:firstColumn="0" w:lastColumn="0" w:noHBand="0" w:noVBand="0"/>
      </w:tblPr>
      <w:tblGrid>
        <w:gridCol w:w="2323"/>
        <w:gridCol w:w="2532"/>
        <w:gridCol w:w="870"/>
        <w:gridCol w:w="1540"/>
        <w:gridCol w:w="587"/>
        <w:gridCol w:w="2004"/>
      </w:tblGrid>
      <w:tr w:rsidR="00082514" w:rsidTr="00964F35">
        <w:trPr>
          <w:tblHeader/>
        </w:trPr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2514" w:rsidRDefault="00082514" w:rsidP="00964F35">
            <w:pPr>
              <w:snapToGrid w:val="0"/>
              <w:spacing w:line="100" w:lineRule="atLeast"/>
              <w:jc w:val="center"/>
            </w:pPr>
            <w:r>
              <w:t>Наименование</w:t>
            </w:r>
          </w:p>
          <w:p w:rsidR="00082514" w:rsidRDefault="00082514" w:rsidP="00964F35">
            <w:pPr>
              <w:spacing w:line="100" w:lineRule="atLeast"/>
              <w:jc w:val="center"/>
            </w:pPr>
            <w:r>
              <w:t>организации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2514" w:rsidRDefault="00082514" w:rsidP="00964F35">
            <w:pPr>
              <w:snapToGrid w:val="0"/>
              <w:spacing w:after="200" w:line="100" w:lineRule="atLeast"/>
              <w:jc w:val="center"/>
            </w:pPr>
            <w:r>
              <w:t>График работы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2514" w:rsidRDefault="00082514" w:rsidP="00964F35">
            <w:pPr>
              <w:snapToGrid w:val="0"/>
              <w:spacing w:after="200" w:line="100" w:lineRule="atLeast"/>
              <w:jc w:val="center"/>
            </w:pPr>
            <w:r>
              <w:t>Юридический адрес организации, телефон</w:t>
            </w:r>
          </w:p>
        </w:tc>
        <w:tc>
          <w:tcPr>
            <w:tcW w:w="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14" w:rsidRDefault="00082514" w:rsidP="00964F35">
            <w:pPr>
              <w:snapToGrid w:val="0"/>
              <w:spacing w:after="200" w:line="100" w:lineRule="atLeast"/>
              <w:jc w:val="center"/>
            </w:pPr>
            <w:r>
              <w:t>Адреса электронной почты и сайта</w:t>
            </w:r>
          </w:p>
        </w:tc>
      </w:tr>
      <w:tr w:rsidR="00082514" w:rsidTr="00964F35">
        <w:trPr>
          <w:tblHeader/>
        </w:trPr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2514" w:rsidRDefault="00082514" w:rsidP="00964F35">
            <w:pPr>
              <w:snapToGrid w:val="0"/>
              <w:spacing w:line="100" w:lineRule="atLeast"/>
              <w:jc w:val="center"/>
            </w:pPr>
            <w:r>
              <w:t>1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2514" w:rsidRDefault="00082514" w:rsidP="00964F35">
            <w:pPr>
              <w:snapToGrid w:val="0"/>
              <w:spacing w:after="200" w:line="100" w:lineRule="atLeast"/>
              <w:jc w:val="center"/>
            </w:pPr>
            <w:r>
              <w:t>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2514" w:rsidRDefault="00082514" w:rsidP="00964F35">
            <w:pPr>
              <w:snapToGrid w:val="0"/>
              <w:spacing w:after="200" w:line="100" w:lineRule="atLeast"/>
              <w:jc w:val="center"/>
            </w:pPr>
            <w:r>
              <w:t>3</w:t>
            </w:r>
          </w:p>
        </w:tc>
        <w:tc>
          <w:tcPr>
            <w:tcW w:w="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14" w:rsidRDefault="00082514" w:rsidP="00964F35">
            <w:pPr>
              <w:snapToGrid w:val="0"/>
              <w:spacing w:after="200" w:line="100" w:lineRule="atLeast"/>
              <w:jc w:val="center"/>
            </w:pPr>
            <w:r>
              <w:t>4</w:t>
            </w:r>
          </w:p>
        </w:tc>
      </w:tr>
      <w:tr w:rsidR="00082514" w:rsidRPr="00082514" w:rsidTr="00964F35"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2514" w:rsidRDefault="00F267AF" w:rsidP="00082514">
            <w:pPr>
              <w:snapToGrid w:val="0"/>
              <w:spacing w:after="200" w:line="100" w:lineRule="atLeast"/>
              <w:jc w:val="center"/>
              <w:rPr>
                <w:rStyle w:val="11"/>
              </w:rPr>
            </w:pPr>
            <w:r>
              <w:rPr>
                <w:rStyle w:val="11"/>
              </w:rPr>
              <w:t>О</w:t>
            </w:r>
            <w:r w:rsidR="00082514">
              <w:rPr>
                <w:rStyle w:val="11"/>
              </w:rPr>
              <w:t xml:space="preserve">тдел </w:t>
            </w:r>
            <w:r>
              <w:rPr>
                <w:rStyle w:val="11"/>
              </w:rPr>
              <w:t xml:space="preserve">по финансам бюджету и экономике </w:t>
            </w:r>
            <w:r w:rsidR="00082514">
              <w:rPr>
                <w:rStyle w:val="11"/>
              </w:rPr>
              <w:t xml:space="preserve">администрации  </w:t>
            </w:r>
            <w:proofErr w:type="spellStart"/>
            <w:r w:rsidR="00082514">
              <w:rPr>
                <w:rStyle w:val="11"/>
              </w:rPr>
              <w:t>Унароковского</w:t>
            </w:r>
            <w:proofErr w:type="spellEnd"/>
            <w:r w:rsidR="00082514">
              <w:rPr>
                <w:rStyle w:val="11"/>
              </w:rPr>
              <w:t xml:space="preserve"> сельского  поселения Мостовского </w:t>
            </w:r>
            <w:r w:rsidR="00082514">
              <w:rPr>
                <w:rStyle w:val="11"/>
              </w:rPr>
              <w:lastRenderedPageBreak/>
              <w:t>района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2514" w:rsidRDefault="00082514" w:rsidP="00964F35">
            <w:pPr>
              <w:snapToGrid w:val="0"/>
              <w:spacing w:line="100" w:lineRule="atLeast"/>
              <w:jc w:val="center"/>
            </w:pPr>
            <w:r>
              <w:lastRenderedPageBreak/>
              <w:t xml:space="preserve">Понедельник-четверг </w:t>
            </w:r>
          </w:p>
          <w:p w:rsidR="00082514" w:rsidRDefault="00082514" w:rsidP="00964F35">
            <w:pPr>
              <w:snapToGrid w:val="0"/>
              <w:spacing w:line="100" w:lineRule="atLeast"/>
              <w:jc w:val="center"/>
            </w:pPr>
            <w:r>
              <w:t>с 8-00 до 17-00</w:t>
            </w:r>
          </w:p>
          <w:p w:rsidR="00082514" w:rsidRDefault="00082514" w:rsidP="00082514">
            <w:pPr>
              <w:spacing w:line="100" w:lineRule="atLeast"/>
              <w:jc w:val="center"/>
            </w:pPr>
            <w:r>
              <w:t>Пятница и предпраздничные дни</w:t>
            </w:r>
          </w:p>
          <w:p w:rsidR="00082514" w:rsidRDefault="00082514" w:rsidP="00964F35">
            <w:pPr>
              <w:spacing w:line="100" w:lineRule="atLeast"/>
              <w:jc w:val="center"/>
            </w:pPr>
            <w:r>
              <w:t>с 8-00 до 16-00</w:t>
            </w:r>
          </w:p>
          <w:p w:rsidR="00082514" w:rsidRDefault="00082514" w:rsidP="00082514">
            <w:r>
              <w:t xml:space="preserve"> Перерыв на обед </w:t>
            </w:r>
          </w:p>
          <w:p w:rsidR="00082514" w:rsidRDefault="00082514" w:rsidP="00964F35">
            <w:pPr>
              <w:spacing w:after="200" w:line="100" w:lineRule="atLeast"/>
              <w:jc w:val="center"/>
            </w:pPr>
            <w:r>
              <w:t>с 12-00 до 13-00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2514" w:rsidRDefault="00082514" w:rsidP="00964F3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Ленина ул. , 27, </w:t>
            </w:r>
          </w:p>
          <w:p w:rsidR="00082514" w:rsidRDefault="00082514" w:rsidP="00964F3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.У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нароково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Мостовский район</w:t>
            </w:r>
          </w:p>
          <w:p w:rsidR="00082514" w:rsidRDefault="00082514" w:rsidP="00964F3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Краснодарский край, </w:t>
            </w:r>
          </w:p>
          <w:p w:rsidR="00082514" w:rsidRDefault="00082514" w:rsidP="00964F3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352545</w:t>
            </w:r>
          </w:p>
          <w:p w:rsidR="00082514" w:rsidRDefault="00F267AF" w:rsidP="0008251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тел. (861) 4 62 83</w:t>
            </w:r>
          </w:p>
        </w:tc>
        <w:tc>
          <w:tcPr>
            <w:tcW w:w="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14" w:rsidRPr="00F267AF" w:rsidRDefault="00082514" w:rsidP="00964F3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82514">
              <w:rPr>
                <w:rFonts w:ascii="Times New Roman" w:hAnsi="Times New Roman"/>
                <w:sz w:val="28"/>
                <w:szCs w:val="28"/>
                <w:lang w:val="en-US"/>
              </w:rPr>
              <w:t>Email: unarok-admin</w:t>
            </w:r>
            <w:hyperlink r:id="rId8" w:history="1">
              <w:r w:rsidRPr="00082514">
                <w:rPr>
                  <w:rStyle w:val="a5"/>
                  <w:rFonts w:ascii="Times New Roman" w:hAnsi="Times New Roman"/>
                  <w:sz w:val="28"/>
                  <w:szCs w:val="28"/>
                  <w:lang w:val="en-US"/>
                </w:rPr>
                <w:t>@mail.ru</w:t>
              </w:r>
            </w:hyperlink>
            <w:r w:rsidRPr="00082514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  <w:p w:rsidR="00082514" w:rsidRDefault="00082514" w:rsidP="00082514">
            <w:pPr>
              <w:autoSpaceDE w:val="0"/>
              <w:jc w:val="center"/>
            </w:pPr>
            <w:r w:rsidRPr="00315805">
              <w:t xml:space="preserve">Адрес официального сайта в сети Интернет </w:t>
            </w:r>
            <w:proofErr w:type="spellStart"/>
            <w:r w:rsidRPr="00315805">
              <w:t>Унароковского</w:t>
            </w:r>
            <w:proofErr w:type="spellEnd"/>
            <w:r w:rsidRPr="00315805">
              <w:t xml:space="preserve"> сельского поселения </w:t>
            </w:r>
            <w:r w:rsidRPr="00315805">
              <w:lastRenderedPageBreak/>
              <w:t xml:space="preserve">Мостовского района: </w:t>
            </w:r>
          </w:p>
          <w:p w:rsidR="00082514" w:rsidRPr="00C4070E" w:rsidRDefault="00082514" w:rsidP="00082514">
            <w:pPr>
              <w:autoSpaceDE w:val="0"/>
              <w:jc w:val="center"/>
              <w:rPr>
                <w:lang w:val="en-US"/>
              </w:rPr>
            </w:pPr>
            <w:r w:rsidRPr="00C4070E">
              <w:rPr>
                <w:lang w:val="en-US"/>
              </w:rPr>
              <w:t>http</w:t>
            </w:r>
            <w:r w:rsidRPr="00C4070E">
              <w:t>://</w:t>
            </w:r>
            <w:r w:rsidRPr="00315805">
              <w:t xml:space="preserve"> </w:t>
            </w:r>
            <w:r w:rsidR="00C4070E">
              <w:rPr>
                <w:lang w:val="en-US"/>
              </w:rPr>
              <w:t>unarokovo.ru</w:t>
            </w:r>
          </w:p>
          <w:p w:rsidR="00082514" w:rsidRPr="00082514" w:rsidRDefault="00082514" w:rsidP="00964F35">
            <w:pPr>
              <w:pStyle w:val="ConsPlusNormal"/>
              <w:snapToGrid w:val="0"/>
              <w:ind w:firstLine="0"/>
              <w:jc w:val="center"/>
              <w:rPr>
                <w:rStyle w:val="11"/>
                <w:rFonts w:ascii="Times New Roman" w:hAnsi="Times New Roman"/>
                <w:sz w:val="28"/>
                <w:szCs w:val="28"/>
              </w:rPr>
            </w:pPr>
          </w:p>
        </w:tc>
      </w:tr>
      <w:tr w:rsidR="00082514" w:rsidTr="00964F35">
        <w:tc>
          <w:tcPr>
            <w:tcW w:w="98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14" w:rsidRDefault="00082514" w:rsidP="00964F35">
            <w:pPr>
              <w:pStyle w:val="ConsPlusNormal"/>
              <w:snapToGrid w:val="0"/>
              <w:ind w:firstLine="0"/>
              <w:jc w:val="center"/>
              <w:rPr>
                <w:rStyle w:val="11"/>
                <w:rFonts w:ascii="Times New Roman" w:hAnsi="Times New Roman"/>
                <w:sz w:val="28"/>
                <w:szCs w:val="28"/>
              </w:rPr>
            </w:pPr>
            <w:r>
              <w:rPr>
                <w:rStyle w:val="11"/>
                <w:rFonts w:ascii="Times New Roman" w:hAnsi="Times New Roman"/>
                <w:sz w:val="28"/>
                <w:szCs w:val="28"/>
              </w:rPr>
              <w:lastRenderedPageBreak/>
              <w:t>Организации, участвующие в предоставлении  муниципальной услуги:</w:t>
            </w:r>
          </w:p>
        </w:tc>
      </w:tr>
      <w:tr w:rsidR="00082514" w:rsidTr="007C30FC"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2514" w:rsidRDefault="007C30FC" w:rsidP="00964F35">
            <w:pPr>
              <w:autoSpaceDE w:val="0"/>
              <w:snapToGrid w:val="0"/>
              <w:rPr>
                <w:rStyle w:val="11"/>
              </w:rPr>
            </w:pPr>
            <w:r w:rsidRPr="000B413E">
              <w:t xml:space="preserve">«Мостовской многофункциональный центр предоставления государственных и муниципальных услуг» </w:t>
            </w:r>
            <w:r w:rsidR="00082514">
              <w:rPr>
                <w:rStyle w:val="11"/>
              </w:rPr>
              <w:t xml:space="preserve"> (далее МКУ «МФЦ»)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30FC" w:rsidRDefault="007C30FC" w:rsidP="007C30FC">
            <w:pPr>
              <w:snapToGrid w:val="0"/>
              <w:spacing w:line="100" w:lineRule="atLeast"/>
            </w:pPr>
            <w:r>
              <w:t xml:space="preserve">Понедельник  8.00 - 20.00 </w:t>
            </w:r>
          </w:p>
          <w:p w:rsidR="007C30FC" w:rsidRDefault="007C30FC" w:rsidP="007C30FC">
            <w:pPr>
              <w:snapToGrid w:val="0"/>
              <w:spacing w:line="100" w:lineRule="atLeast"/>
            </w:pPr>
            <w:r>
              <w:t>Вторник          8.00- 20.00</w:t>
            </w:r>
          </w:p>
          <w:p w:rsidR="007C30FC" w:rsidRDefault="007C30FC" w:rsidP="007C30FC">
            <w:pPr>
              <w:snapToGrid w:val="0"/>
              <w:spacing w:line="100" w:lineRule="atLeast"/>
            </w:pPr>
            <w:r>
              <w:t>Среда              8.00- 18.00</w:t>
            </w:r>
          </w:p>
          <w:p w:rsidR="007C30FC" w:rsidRDefault="007C30FC" w:rsidP="007C30FC">
            <w:pPr>
              <w:snapToGrid w:val="0"/>
              <w:spacing w:line="100" w:lineRule="atLeast"/>
            </w:pPr>
            <w:r>
              <w:t>Четверг           8.00- 20.00</w:t>
            </w:r>
          </w:p>
          <w:p w:rsidR="007C30FC" w:rsidRDefault="007C30FC" w:rsidP="007C30FC">
            <w:pPr>
              <w:snapToGrid w:val="0"/>
              <w:spacing w:line="100" w:lineRule="atLeast"/>
            </w:pPr>
            <w:r>
              <w:t>Пятница          8.00- 17.00</w:t>
            </w:r>
          </w:p>
          <w:p w:rsidR="007C30FC" w:rsidRDefault="007C30FC" w:rsidP="007C30FC">
            <w:pPr>
              <w:snapToGrid w:val="0"/>
              <w:spacing w:line="100" w:lineRule="atLeast"/>
            </w:pPr>
            <w:r>
              <w:t>Суббота          8.00- 13.00</w:t>
            </w:r>
          </w:p>
          <w:p w:rsidR="00082514" w:rsidRDefault="00082514" w:rsidP="00964F35">
            <w:pPr>
              <w:snapToGrid w:val="0"/>
              <w:spacing w:line="100" w:lineRule="atLeast"/>
              <w:jc w:val="center"/>
            </w:pPr>
            <w:r>
              <w:t>Выходной день:</w:t>
            </w:r>
          </w:p>
          <w:p w:rsidR="00082514" w:rsidRDefault="00082514" w:rsidP="00964F35">
            <w:pPr>
              <w:snapToGrid w:val="0"/>
              <w:spacing w:line="100" w:lineRule="atLeast"/>
              <w:jc w:val="center"/>
            </w:pPr>
            <w:r>
              <w:t xml:space="preserve"> Воскресенье.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2514" w:rsidRPr="007C30FC" w:rsidRDefault="007C30FC" w:rsidP="00964F3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0FC">
              <w:rPr>
                <w:rFonts w:ascii="Times New Roman" w:hAnsi="Times New Roman"/>
                <w:sz w:val="28"/>
                <w:szCs w:val="28"/>
              </w:rPr>
              <w:t>352570, Краснодарский край, пос. Мостовской, ул. Ленина, 12.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14" w:rsidRDefault="007C30FC" w:rsidP="007C30FC">
            <w:pPr>
              <w:autoSpaceDE w:val="0"/>
              <w:jc w:val="center"/>
            </w:pPr>
            <w:r w:rsidRPr="000B413E">
              <w:t>Официальный сайт МФЦ:  www.mostovskoi.e-mfc.ru</w:t>
            </w:r>
          </w:p>
        </w:tc>
      </w:tr>
    </w:tbl>
    <w:p w:rsidR="00082514" w:rsidRDefault="00082514" w:rsidP="00303701">
      <w:pPr>
        <w:widowControl w:val="0"/>
        <w:spacing w:line="100" w:lineRule="atLeast"/>
        <w:jc w:val="both"/>
        <w:rPr>
          <w:rStyle w:val="ae"/>
          <w:color w:val="000000"/>
        </w:rPr>
      </w:pPr>
    </w:p>
    <w:p w:rsidR="00303701" w:rsidRDefault="00303701" w:rsidP="00303701">
      <w:pPr>
        <w:widowControl w:val="0"/>
        <w:spacing w:line="100" w:lineRule="atLeast"/>
        <w:jc w:val="both"/>
      </w:pPr>
    </w:p>
    <w:p w:rsidR="00303701" w:rsidRDefault="00303701" w:rsidP="00303701">
      <w:pPr>
        <w:autoSpaceDE w:val="0"/>
        <w:jc w:val="both"/>
      </w:pPr>
      <w:r>
        <w:tab/>
        <w:t>1.4. Порядок получения информации заявителями по вопросам пре</w:t>
      </w:r>
      <w:r>
        <w:softHyphen/>
        <w:t>доставления муниципальной услуги, услуг, необходимых и обязательных для предоставления муниципальных услуг, сведений о ходе предоставления указанных услуг, в том числе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303701" w:rsidRDefault="00303701" w:rsidP="00303701">
      <w:pPr>
        <w:spacing w:line="100" w:lineRule="atLeast"/>
        <w:ind w:firstLine="708"/>
        <w:jc w:val="both"/>
        <w:rPr>
          <w:rStyle w:val="11"/>
        </w:rPr>
      </w:pPr>
      <w:r>
        <w:rPr>
          <w:rStyle w:val="11"/>
        </w:rPr>
        <w:t>Информирование о предоставлении муниципальной услуги осуществляется:</w:t>
      </w:r>
    </w:p>
    <w:p w:rsidR="00303701" w:rsidRDefault="00303701" w:rsidP="00303701">
      <w:pPr>
        <w:spacing w:line="100" w:lineRule="atLeast"/>
        <w:jc w:val="both"/>
        <w:rPr>
          <w:rStyle w:val="11"/>
        </w:rPr>
      </w:pPr>
      <w:r>
        <w:rPr>
          <w:rStyle w:val="11"/>
        </w:rPr>
        <w:tab/>
        <w:t>-  в отделе</w:t>
      </w:r>
      <w:r w:rsidR="00964F35">
        <w:rPr>
          <w:rStyle w:val="11"/>
        </w:rPr>
        <w:t xml:space="preserve"> по финансам, бюджету и экономике</w:t>
      </w:r>
      <w:r>
        <w:rPr>
          <w:rStyle w:val="11"/>
        </w:rPr>
        <w:t xml:space="preserve"> администрации </w:t>
      </w:r>
      <w:proofErr w:type="spellStart"/>
      <w:r w:rsidR="00D337C1">
        <w:rPr>
          <w:rStyle w:val="11"/>
        </w:rPr>
        <w:t>Унароковского</w:t>
      </w:r>
      <w:proofErr w:type="spellEnd"/>
      <w:r w:rsidR="00D337C1">
        <w:rPr>
          <w:rStyle w:val="11"/>
        </w:rPr>
        <w:t xml:space="preserve"> сельского поселения</w:t>
      </w:r>
      <w:r>
        <w:rPr>
          <w:rStyle w:val="11"/>
        </w:rPr>
        <w:t xml:space="preserve"> </w:t>
      </w:r>
      <w:r w:rsidR="00D337C1">
        <w:rPr>
          <w:rStyle w:val="11"/>
        </w:rPr>
        <w:t>Мостовского</w:t>
      </w:r>
      <w:r>
        <w:rPr>
          <w:rStyle w:val="11"/>
        </w:rPr>
        <w:t xml:space="preserve"> района (далее - отдел);</w:t>
      </w:r>
    </w:p>
    <w:p w:rsidR="00303701" w:rsidRDefault="00303701" w:rsidP="00303701">
      <w:pPr>
        <w:spacing w:line="100" w:lineRule="atLeast"/>
        <w:jc w:val="both"/>
      </w:pPr>
      <w:r>
        <w:tab/>
        <w:t xml:space="preserve">-  через официальный сайт администрации муниципального образования </w:t>
      </w:r>
      <w:r w:rsidR="00D337C1">
        <w:t xml:space="preserve">Мостовский </w:t>
      </w:r>
      <w:r>
        <w:t xml:space="preserve"> район;</w:t>
      </w:r>
    </w:p>
    <w:p w:rsidR="00303701" w:rsidRDefault="00303701" w:rsidP="00303701">
      <w:pPr>
        <w:spacing w:line="100" w:lineRule="atLeast"/>
        <w:ind w:firstLine="708"/>
        <w:jc w:val="both"/>
      </w:pPr>
      <w:r>
        <w:t xml:space="preserve">- </w:t>
      </w:r>
      <w:proofErr w:type="gramStart"/>
      <w:r w:rsidR="00D337C1" w:rsidRPr="0027691B">
        <w:t>через</w:t>
      </w:r>
      <w:proofErr w:type="gramEnd"/>
      <w:r w:rsidR="00D337C1" w:rsidRPr="0027691B">
        <w:t xml:space="preserve"> </w:t>
      </w:r>
      <w:r w:rsidR="0027691B">
        <w:t>«</w:t>
      </w:r>
      <w:proofErr w:type="gramStart"/>
      <w:r w:rsidR="0027691B">
        <w:t>Мостовской</w:t>
      </w:r>
      <w:proofErr w:type="gramEnd"/>
      <w:r w:rsidR="0027691B">
        <w:t xml:space="preserve"> многофункциональный центр предоставления государственных и муниципальных услуг» </w:t>
      </w:r>
      <w:r w:rsidR="0027691B" w:rsidRPr="0027691B">
        <w:t xml:space="preserve"> </w:t>
      </w:r>
      <w:r w:rsidRPr="0027691B">
        <w:t>«МФЦ».</w:t>
      </w:r>
    </w:p>
    <w:p w:rsidR="00303701" w:rsidRDefault="00303701" w:rsidP="00303701">
      <w:pPr>
        <w:tabs>
          <w:tab w:val="left" w:pos="540"/>
        </w:tabs>
        <w:autoSpaceDE w:val="0"/>
        <w:spacing w:line="100" w:lineRule="atLeast"/>
        <w:jc w:val="both"/>
        <w:rPr>
          <w:rStyle w:val="11"/>
        </w:rPr>
      </w:pPr>
      <w:r>
        <w:rPr>
          <w:rStyle w:val="11"/>
        </w:rPr>
        <w:tab/>
      </w:r>
      <w:r>
        <w:rPr>
          <w:rStyle w:val="11"/>
        </w:rPr>
        <w:tab/>
      </w:r>
      <w:bookmarkStart w:id="0" w:name="sub_212"/>
      <w:r>
        <w:rPr>
          <w:rStyle w:val="11"/>
        </w:rPr>
        <w:t>Информация, предоставляемая гражданам о муниципальной услуге, является открытой и общедоступной.</w:t>
      </w:r>
    </w:p>
    <w:p w:rsidR="00303701" w:rsidRDefault="00303701" w:rsidP="00303701">
      <w:pPr>
        <w:tabs>
          <w:tab w:val="left" w:pos="540"/>
        </w:tabs>
        <w:autoSpaceDE w:val="0"/>
        <w:spacing w:line="100" w:lineRule="atLeast"/>
        <w:jc w:val="both"/>
        <w:rPr>
          <w:rStyle w:val="11"/>
        </w:rPr>
      </w:pPr>
      <w:r>
        <w:rPr>
          <w:rStyle w:val="11"/>
        </w:rPr>
        <w:tab/>
      </w:r>
      <w:r>
        <w:rPr>
          <w:rStyle w:val="11"/>
        </w:rPr>
        <w:tab/>
        <w:t>Информацию о предоставлении муниципальной услуги можно получить, обратившись в отдел.</w:t>
      </w:r>
      <w:bookmarkStart w:id="1" w:name="sub_214"/>
      <w:bookmarkEnd w:id="0"/>
    </w:p>
    <w:p w:rsidR="00303701" w:rsidRDefault="00303701" w:rsidP="00303701">
      <w:pPr>
        <w:tabs>
          <w:tab w:val="left" w:pos="540"/>
        </w:tabs>
        <w:autoSpaceDE w:val="0"/>
        <w:spacing w:line="100" w:lineRule="atLeast"/>
        <w:jc w:val="both"/>
        <w:rPr>
          <w:rStyle w:val="11"/>
        </w:rPr>
      </w:pPr>
      <w:r>
        <w:rPr>
          <w:rStyle w:val="11"/>
        </w:rPr>
        <w:tab/>
        <w:t>Для получения информации о предоставлении муниципальной услуги заинтересованные лица вправе обратиться:</w:t>
      </w:r>
    </w:p>
    <w:bookmarkEnd w:id="1"/>
    <w:p w:rsidR="00303701" w:rsidRDefault="00303701" w:rsidP="00303701">
      <w:pPr>
        <w:spacing w:line="100" w:lineRule="atLeast"/>
        <w:jc w:val="both"/>
        <w:rPr>
          <w:rStyle w:val="11"/>
        </w:rPr>
      </w:pPr>
      <w:r>
        <w:tab/>
        <w:t xml:space="preserve">- в устной форме лично к специалисту  </w:t>
      </w:r>
      <w:r>
        <w:rPr>
          <w:rStyle w:val="11"/>
        </w:rPr>
        <w:t>отдела.</w:t>
      </w:r>
    </w:p>
    <w:p w:rsidR="00303701" w:rsidRDefault="00303701" w:rsidP="00303701">
      <w:pPr>
        <w:spacing w:line="100" w:lineRule="atLeast"/>
        <w:jc w:val="both"/>
      </w:pPr>
      <w:r>
        <w:tab/>
        <w:t>- по телефону отдела;</w:t>
      </w:r>
    </w:p>
    <w:p w:rsidR="00303701" w:rsidRDefault="00303701" w:rsidP="00303701">
      <w:pPr>
        <w:spacing w:line="100" w:lineRule="atLeast"/>
        <w:jc w:val="both"/>
        <w:rPr>
          <w:rStyle w:val="11"/>
        </w:rPr>
      </w:pPr>
      <w:r>
        <w:rPr>
          <w:rStyle w:val="11"/>
        </w:rPr>
        <w:lastRenderedPageBreak/>
        <w:tab/>
        <w:t>- по адресу электронной почты</w:t>
      </w:r>
      <w:bookmarkStart w:id="2" w:name="sub_216"/>
      <w:r>
        <w:rPr>
          <w:rStyle w:val="11"/>
        </w:rPr>
        <w:t xml:space="preserve"> </w:t>
      </w:r>
      <w:r w:rsidR="00D337C1">
        <w:rPr>
          <w:rStyle w:val="11"/>
        </w:rPr>
        <w:t xml:space="preserve">администрации </w:t>
      </w:r>
      <w:proofErr w:type="spellStart"/>
      <w:r w:rsidR="00D337C1">
        <w:rPr>
          <w:rStyle w:val="11"/>
        </w:rPr>
        <w:t>Унароковского</w:t>
      </w:r>
      <w:proofErr w:type="spellEnd"/>
      <w:r w:rsidR="00D337C1">
        <w:rPr>
          <w:rStyle w:val="11"/>
        </w:rPr>
        <w:t xml:space="preserve"> сельского поселения</w:t>
      </w:r>
      <w:r>
        <w:rPr>
          <w:rStyle w:val="11"/>
        </w:rPr>
        <w:t>;</w:t>
      </w:r>
    </w:p>
    <w:p w:rsidR="00303701" w:rsidRDefault="00303701" w:rsidP="00303701">
      <w:pPr>
        <w:spacing w:line="100" w:lineRule="atLeast"/>
        <w:ind w:firstLine="708"/>
        <w:jc w:val="both"/>
        <w:rPr>
          <w:rStyle w:val="11"/>
        </w:rPr>
      </w:pPr>
      <w:r>
        <w:rPr>
          <w:rStyle w:val="11"/>
        </w:rPr>
        <w:t>- посредством Единого бесплатного многоканального номера 8-800-1000-900 (</w:t>
      </w:r>
      <w:proofErr w:type="spellStart"/>
      <w:r>
        <w:rPr>
          <w:rStyle w:val="11"/>
        </w:rPr>
        <w:t>пн-пт</w:t>
      </w:r>
      <w:proofErr w:type="spellEnd"/>
      <w:r>
        <w:rPr>
          <w:rStyle w:val="11"/>
        </w:rPr>
        <w:t xml:space="preserve"> с 9-00 до 18-00).</w:t>
      </w:r>
    </w:p>
    <w:p w:rsidR="00303701" w:rsidRDefault="00303701" w:rsidP="00303701">
      <w:pPr>
        <w:spacing w:line="100" w:lineRule="atLeast"/>
        <w:jc w:val="both"/>
        <w:rPr>
          <w:rStyle w:val="11"/>
        </w:rPr>
      </w:pPr>
      <w:r>
        <w:rPr>
          <w:rStyle w:val="11"/>
        </w:rPr>
        <w:t>Основными требованиями к информированию граждан являются:</w:t>
      </w:r>
    </w:p>
    <w:bookmarkEnd w:id="2"/>
    <w:p w:rsidR="00303701" w:rsidRDefault="00303701" w:rsidP="00303701">
      <w:pPr>
        <w:spacing w:line="100" w:lineRule="atLeast"/>
        <w:jc w:val="both"/>
      </w:pPr>
      <w:r>
        <w:tab/>
        <w:t>- достоверность предоставляемой информации;</w:t>
      </w:r>
    </w:p>
    <w:p w:rsidR="00303701" w:rsidRDefault="00303701" w:rsidP="00303701">
      <w:pPr>
        <w:spacing w:line="100" w:lineRule="atLeast"/>
        <w:jc w:val="both"/>
      </w:pPr>
      <w:r>
        <w:tab/>
        <w:t>- четкость в изложении информации;</w:t>
      </w:r>
    </w:p>
    <w:p w:rsidR="00303701" w:rsidRDefault="00303701" w:rsidP="00303701">
      <w:pPr>
        <w:spacing w:line="100" w:lineRule="atLeast"/>
        <w:jc w:val="both"/>
      </w:pPr>
      <w:r>
        <w:tab/>
        <w:t>- полнота информации;</w:t>
      </w:r>
    </w:p>
    <w:p w:rsidR="00303701" w:rsidRDefault="00303701" w:rsidP="00303701">
      <w:pPr>
        <w:spacing w:line="100" w:lineRule="atLeast"/>
        <w:jc w:val="both"/>
      </w:pPr>
      <w:r>
        <w:tab/>
        <w:t>- удобство и доступность получения информации;</w:t>
      </w:r>
    </w:p>
    <w:p w:rsidR="00303701" w:rsidRDefault="00303701" w:rsidP="00303701">
      <w:pPr>
        <w:spacing w:line="100" w:lineRule="atLeast"/>
        <w:jc w:val="both"/>
      </w:pPr>
      <w:r>
        <w:tab/>
        <w:t>- оперативность предоставления информации.</w:t>
      </w:r>
      <w:bookmarkStart w:id="3" w:name="sub_217"/>
    </w:p>
    <w:p w:rsidR="00303701" w:rsidRDefault="00303701" w:rsidP="00303701">
      <w:pPr>
        <w:spacing w:line="100" w:lineRule="atLeast"/>
        <w:jc w:val="both"/>
        <w:rPr>
          <w:rStyle w:val="11"/>
        </w:rPr>
      </w:pPr>
      <w:r>
        <w:rPr>
          <w:rStyle w:val="11"/>
        </w:rPr>
        <w:t>Информирование граждан осуществляется индивидуально</w:t>
      </w:r>
      <w:bookmarkStart w:id="4" w:name="sub_218"/>
      <w:bookmarkEnd w:id="3"/>
      <w:r>
        <w:rPr>
          <w:rStyle w:val="11"/>
        </w:rPr>
        <w:t>.</w:t>
      </w:r>
    </w:p>
    <w:p w:rsidR="00303701" w:rsidRDefault="00303701" w:rsidP="00303701">
      <w:pPr>
        <w:spacing w:line="100" w:lineRule="atLeast"/>
        <w:jc w:val="both"/>
      </w:pPr>
      <w:r>
        <w:t>Информирование проводится в форме:</w:t>
      </w:r>
    </w:p>
    <w:bookmarkEnd w:id="4"/>
    <w:p w:rsidR="00303701" w:rsidRDefault="00303701" w:rsidP="00303701">
      <w:pPr>
        <w:spacing w:line="100" w:lineRule="atLeast"/>
        <w:jc w:val="both"/>
      </w:pPr>
      <w:r>
        <w:tab/>
        <w:t>- устного информирования;</w:t>
      </w:r>
    </w:p>
    <w:p w:rsidR="00303701" w:rsidRDefault="00303701" w:rsidP="00303701">
      <w:pPr>
        <w:spacing w:line="100" w:lineRule="atLeast"/>
        <w:jc w:val="both"/>
      </w:pPr>
      <w:r>
        <w:tab/>
        <w:t>- письменного информирования.</w:t>
      </w:r>
      <w:bookmarkStart w:id="5" w:name="sub_219"/>
    </w:p>
    <w:p w:rsidR="00303701" w:rsidRDefault="00303701" w:rsidP="00303701">
      <w:pPr>
        <w:spacing w:line="100" w:lineRule="atLeast"/>
        <w:jc w:val="both"/>
        <w:rPr>
          <w:rStyle w:val="11"/>
        </w:rPr>
      </w:pPr>
      <w:r>
        <w:rPr>
          <w:rStyle w:val="11"/>
        </w:rPr>
        <w:t>Индивидуальное устное информирование граждан осуществляется специалистом отдела:</w:t>
      </w:r>
    </w:p>
    <w:bookmarkEnd w:id="5"/>
    <w:p w:rsidR="00303701" w:rsidRDefault="00303701" w:rsidP="00303701">
      <w:pPr>
        <w:spacing w:line="100" w:lineRule="atLeast"/>
        <w:jc w:val="both"/>
      </w:pPr>
      <w:r>
        <w:tab/>
        <w:t>- при личном обращении;</w:t>
      </w:r>
    </w:p>
    <w:p w:rsidR="00303701" w:rsidRDefault="00303701" w:rsidP="00303701">
      <w:pPr>
        <w:spacing w:line="100" w:lineRule="atLeast"/>
        <w:jc w:val="both"/>
      </w:pPr>
      <w:r>
        <w:tab/>
        <w:t>- по телефону.</w:t>
      </w:r>
    </w:p>
    <w:p w:rsidR="00303701" w:rsidRDefault="00303701" w:rsidP="00303701">
      <w:pPr>
        <w:spacing w:line="100" w:lineRule="atLeast"/>
        <w:jc w:val="both"/>
        <w:rPr>
          <w:rStyle w:val="11"/>
        </w:rPr>
      </w:pPr>
      <w:r>
        <w:rPr>
          <w:rStyle w:val="11"/>
        </w:rPr>
        <w:tab/>
        <w:t>Специалист отдела, осуществляющий индивидуальное устное информирование, должен принять все необходимые меры для дачи полного ответа на поставленные вопросы, а в случае необходимости с привлечением других специалистов. Время ожидания граждан при индивидуальном устном информировании не может превышать 15 минут. Индивидуальное устное информирование каждого гражданина сотрудник осуществляет не более 15 минут.</w:t>
      </w:r>
    </w:p>
    <w:p w:rsidR="00303701" w:rsidRDefault="00303701" w:rsidP="00303701">
      <w:pPr>
        <w:spacing w:line="100" w:lineRule="atLeast"/>
        <w:jc w:val="both"/>
        <w:rPr>
          <w:rStyle w:val="11"/>
        </w:rPr>
      </w:pPr>
      <w:r>
        <w:rPr>
          <w:rStyle w:val="11"/>
        </w:rPr>
        <w:t xml:space="preserve"> </w:t>
      </w:r>
      <w:r>
        <w:rPr>
          <w:rStyle w:val="11"/>
        </w:rPr>
        <w:tab/>
        <w:t xml:space="preserve">Звонки от граждан по вопросу информирования о порядке предоставления муниципальной услуги принимаются в соответствии с графиком работы отдела. </w:t>
      </w:r>
    </w:p>
    <w:p w:rsidR="00303701" w:rsidRDefault="00303701" w:rsidP="00303701">
      <w:pPr>
        <w:spacing w:line="100" w:lineRule="atLeast"/>
        <w:jc w:val="both"/>
        <w:rPr>
          <w:rStyle w:val="11"/>
        </w:rPr>
      </w:pPr>
      <w:r>
        <w:rPr>
          <w:rStyle w:val="11"/>
        </w:rPr>
        <w:tab/>
        <w:t xml:space="preserve">Специалист отдела, осуществляющий прием и консультирование (по телефону или лично), должен корректно и внимательно относиться к гражданам. При информировании о порядке предоставления муниципальной услуги по телефону, специалист </w:t>
      </w:r>
      <w:r w:rsidR="00D337C1">
        <w:rPr>
          <w:rStyle w:val="11"/>
        </w:rPr>
        <w:t>администрации</w:t>
      </w:r>
      <w:r>
        <w:rPr>
          <w:rStyle w:val="11"/>
        </w:rPr>
        <w:t>, сняв трубку, должен представиться: назвать фамилию, имя, отчество, должность, название отдела.</w:t>
      </w:r>
      <w:r>
        <w:rPr>
          <w:rStyle w:val="11"/>
        </w:rPr>
        <w:tab/>
        <w:t>По окончанию информирования сотрудник, осуществляющий прием и консультирование, должен кратко подвести итог разговора и перечислить действия, которые надо осуществить.</w:t>
      </w:r>
    </w:p>
    <w:p w:rsidR="00303701" w:rsidRDefault="00303701" w:rsidP="00303701">
      <w:pPr>
        <w:widowControl w:val="0"/>
        <w:autoSpaceDE w:val="0"/>
        <w:spacing w:line="100" w:lineRule="atLeast"/>
        <w:ind w:firstLine="709"/>
        <w:jc w:val="both"/>
        <w:rPr>
          <w:rStyle w:val="11"/>
        </w:rPr>
      </w:pPr>
      <w:proofErr w:type="gramStart"/>
      <w:r>
        <w:rPr>
          <w:rStyle w:val="11"/>
        </w:rPr>
        <w:t>Порядок получения информации заявителями по вопросам пре</w:t>
      </w:r>
      <w:r>
        <w:rPr>
          <w:rStyle w:val="11"/>
        </w:rPr>
        <w:softHyphen/>
        <w:t>доставления муниципальной услуги, услуг, необходимых и обязательных для предоставления муниципальных услуг, сведений о ходе предоставления указанных услуг с использованием федеральной государственной информационной системы «Единый портал государственных и муниципальных услуг (функций)» осуществляется посредством сети Интернет, набрав адрес официального сайта федеральной государственной информационной системы «Единый портал государственных и муниципальных услуг (функций)» www.gosuslugi.ru,  заявители могут</w:t>
      </w:r>
      <w:proofErr w:type="gramEnd"/>
      <w:r>
        <w:rPr>
          <w:rStyle w:val="11"/>
        </w:rPr>
        <w:t xml:space="preserve"> </w:t>
      </w:r>
      <w:r>
        <w:rPr>
          <w:rStyle w:val="11"/>
        </w:rPr>
        <w:lastRenderedPageBreak/>
        <w:t>получить полную информацию по вопросам пре</w:t>
      </w:r>
      <w:r>
        <w:rPr>
          <w:rStyle w:val="11"/>
        </w:rPr>
        <w:softHyphen/>
        <w:t>доставления муниципальной услуги, услуг, необходимых и обязательных для предоставления муниципальных услуг, сведений о ходе предоставления указанных услуг.</w:t>
      </w:r>
    </w:p>
    <w:p w:rsidR="00303701" w:rsidRDefault="00303701" w:rsidP="00303701">
      <w:pPr>
        <w:widowControl w:val="0"/>
        <w:autoSpaceDE w:val="0"/>
        <w:spacing w:line="100" w:lineRule="atLeast"/>
        <w:ind w:firstLine="709"/>
        <w:jc w:val="both"/>
      </w:pPr>
      <w:proofErr w:type="gramStart"/>
      <w:r>
        <w:t xml:space="preserve">1.5.Порядок, форма и место размещения указанной в </w:t>
      </w:r>
      <w:proofErr w:type="spellStart"/>
      <w:r>
        <w:t>п.п</w:t>
      </w:r>
      <w:proofErr w:type="spellEnd"/>
      <w:r>
        <w:t xml:space="preserve">. 1.3.- 1.4 информации, в местах предоставления муниципальной услуги, услуг, необходимых и обязательных для предоставления муниципальной услуги, а также в информационно-телекоммуникационной сети Интернет на официальном сайте администрации </w:t>
      </w:r>
      <w:proofErr w:type="spellStart"/>
      <w:r w:rsidR="00D337C1">
        <w:t>Унароковского</w:t>
      </w:r>
      <w:proofErr w:type="spellEnd"/>
      <w:r w:rsidR="00D337C1">
        <w:t xml:space="preserve"> сельского</w:t>
      </w:r>
      <w:r>
        <w:t xml:space="preserve"> поселения </w:t>
      </w:r>
      <w:r w:rsidR="00D337C1">
        <w:t>Мостовского</w:t>
      </w:r>
      <w:r>
        <w:t xml:space="preserve"> района и структурных подразделений, предоставляющих муниципальную услугу, а также в федеральной государственной информационной системе «Единый портал государственных и муниципальных услуг</w:t>
      </w:r>
      <w:proofErr w:type="gramEnd"/>
      <w:r>
        <w:t xml:space="preserve"> (функций)».</w:t>
      </w:r>
    </w:p>
    <w:p w:rsidR="00C4070E" w:rsidRPr="00C4070E" w:rsidRDefault="00303701" w:rsidP="00C4070E">
      <w:pPr>
        <w:autoSpaceDE w:val="0"/>
        <w:jc w:val="center"/>
      </w:pPr>
      <w:r>
        <w:rPr>
          <w:rStyle w:val="11"/>
        </w:rPr>
        <w:tab/>
        <w:t xml:space="preserve">Полная версия регламента предоставляемой услуги размещается (после </w:t>
      </w:r>
      <w:r w:rsidR="00D337C1">
        <w:rPr>
          <w:rStyle w:val="11"/>
        </w:rPr>
        <w:t>обнародования</w:t>
      </w:r>
      <w:r>
        <w:rPr>
          <w:rStyle w:val="11"/>
        </w:rPr>
        <w:t xml:space="preserve">) на официальном сайте администрации </w:t>
      </w:r>
      <w:proofErr w:type="spellStart"/>
      <w:r w:rsidR="00D337C1">
        <w:rPr>
          <w:rStyle w:val="11"/>
        </w:rPr>
        <w:t>Унароковского</w:t>
      </w:r>
      <w:proofErr w:type="spellEnd"/>
      <w:r w:rsidR="00D337C1">
        <w:rPr>
          <w:rStyle w:val="11"/>
        </w:rPr>
        <w:t xml:space="preserve"> сельского </w:t>
      </w:r>
      <w:r>
        <w:rPr>
          <w:rStyle w:val="11"/>
        </w:rPr>
        <w:t xml:space="preserve">поселения </w:t>
      </w:r>
      <w:r w:rsidR="00D337C1">
        <w:rPr>
          <w:rStyle w:val="11"/>
        </w:rPr>
        <w:t>Мостовского</w:t>
      </w:r>
      <w:r>
        <w:rPr>
          <w:rStyle w:val="11"/>
        </w:rPr>
        <w:t xml:space="preserve"> района</w:t>
      </w:r>
      <w:r w:rsidR="00D337C1" w:rsidRPr="00C4070E">
        <w:rPr>
          <w:rStyle w:val="FontStyle36"/>
          <w:sz w:val="28"/>
          <w:szCs w:val="28"/>
        </w:rPr>
        <w:t>.</w:t>
      </w:r>
      <w:r w:rsidRPr="00C4070E">
        <w:rPr>
          <w:rStyle w:val="11"/>
        </w:rPr>
        <w:t>–</w:t>
      </w:r>
      <w:r w:rsidR="00C4070E" w:rsidRPr="00C4070E">
        <w:t xml:space="preserve"> </w:t>
      </w:r>
      <w:r w:rsidR="00C4070E" w:rsidRPr="00C4070E">
        <w:rPr>
          <w:lang w:val="en-US"/>
        </w:rPr>
        <w:t>http</w:t>
      </w:r>
      <w:r w:rsidR="00C4070E" w:rsidRPr="00C4070E">
        <w:t>://</w:t>
      </w:r>
      <w:r w:rsidR="00C4070E" w:rsidRPr="00315805">
        <w:t xml:space="preserve"> </w:t>
      </w:r>
      <w:proofErr w:type="spellStart"/>
      <w:r w:rsidR="00C4070E">
        <w:rPr>
          <w:lang w:val="en-US"/>
        </w:rPr>
        <w:t>unarokovo</w:t>
      </w:r>
      <w:proofErr w:type="spellEnd"/>
      <w:r w:rsidR="00C4070E" w:rsidRPr="00C4070E">
        <w:t>.</w:t>
      </w:r>
      <w:proofErr w:type="spellStart"/>
      <w:r w:rsidR="00C4070E">
        <w:rPr>
          <w:lang w:val="en-US"/>
        </w:rPr>
        <w:t>ru</w:t>
      </w:r>
      <w:proofErr w:type="spellEnd"/>
    </w:p>
    <w:p w:rsidR="00303701" w:rsidRDefault="00303701" w:rsidP="00303701">
      <w:pPr>
        <w:autoSpaceDE w:val="0"/>
        <w:spacing w:line="100" w:lineRule="atLeast"/>
        <w:ind w:firstLine="709"/>
        <w:jc w:val="both"/>
        <w:rPr>
          <w:rStyle w:val="11"/>
        </w:rPr>
      </w:pPr>
      <w:r w:rsidRPr="005E6330">
        <w:rPr>
          <w:rStyle w:val="11"/>
        </w:rPr>
        <w:t>Сведения о предоставляемой муниципальной услуге (административный регламент предоставляемой услуги), в течение 7 календарных дней со дня вступления в силу правового акта, регламентирующего муниципальную услугу, передаются отделом</w:t>
      </w:r>
      <w:r w:rsidR="00964F35" w:rsidRPr="005E6330">
        <w:rPr>
          <w:rStyle w:val="11"/>
        </w:rPr>
        <w:t xml:space="preserve"> по бюджету, финансам и экономике</w:t>
      </w:r>
      <w:r w:rsidRPr="005E6330">
        <w:rPr>
          <w:rStyle w:val="11"/>
        </w:rPr>
        <w:t xml:space="preserve"> в общий отдел администрации </w:t>
      </w:r>
      <w:proofErr w:type="spellStart"/>
      <w:r w:rsidR="00964F35" w:rsidRPr="005E6330">
        <w:rPr>
          <w:rStyle w:val="11"/>
        </w:rPr>
        <w:t>Унароковского</w:t>
      </w:r>
      <w:proofErr w:type="spellEnd"/>
      <w:r w:rsidR="00964F35" w:rsidRPr="005E6330">
        <w:rPr>
          <w:rStyle w:val="11"/>
        </w:rPr>
        <w:t xml:space="preserve"> сельского</w:t>
      </w:r>
      <w:r w:rsidRPr="005E6330">
        <w:rPr>
          <w:rStyle w:val="11"/>
        </w:rPr>
        <w:t xml:space="preserve"> поселения </w:t>
      </w:r>
      <w:r w:rsidR="00964F35" w:rsidRPr="005E6330">
        <w:rPr>
          <w:rStyle w:val="11"/>
        </w:rPr>
        <w:t>Мостовского</w:t>
      </w:r>
      <w:r w:rsidRPr="005E6330">
        <w:rPr>
          <w:rStyle w:val="11"/>
        </w:rPr>
        <w:t xml:space="preserve"> района.</w:t>
      </w:r>
      <w:r>
        <w:rPr>
          <w:rStyle w:val="11"/>
        </w:rPr>
        <w:t xml:space="preserve"> </w:t>
      </w:r>
    </w:p>
    <w:p w:rsidR="00303701" w:rsidRDefault="005E6330" w:rsidP="00303701">
      <w:pPr>
        <w:autoSpaceDE w:val="0"/>
        <w:spacing w:line="100" w:lineRule="atLeast"/>
        <w:ind w:firstLine="709"/>
        <w:jc w:val="both"/>
        <w:rPr>
          <w:rStyle w:val="11"/>
        </w:rPr>
      </w:pPr>
      <w:r>
        <w:rPr>
          <w:rStyle w:val="11"/>
        </w:rPr>
        <w:t>Специалист о</w:t>
      </w:r>
      <w:r w:rsidR="00303701">
        <w:rPr>
          <w:rStyle w:val="11"/>
        </w:rPr>
        <w:t>тдел</w:t>
      </w:r>
      <w:r>
        <w:rPr>
          <w:rStyle w:val="11"/>
        </w:rPr>
        <w:t>а</w:t>
      </w:r>
      <w:r w:rsidR="00303701">
        <w:rPr>
          <w:rStyle w:val="11"/>
        </w:rPr>
        <w:t xml:space="preserve"> администрации </w:t>
      </w:r>
      <w:proofErr w:type="spellStart"/>
      <w:r>
        <w:rPr>
          <w:rStyle w:val="11"/>
        </w:rPr>
        <w:t>Унароковского</w:t>
      </w:r>
      <w:proofErr w:type="spellEnd"/>
      <w:r>
        <w:rPr>
          <w:rStyle w:val="11"/>
        </w:rPr>
        <w:t xml:space="preserve"> сельского поселения Мостовского</w:t>
      </w:r>
      <w:r w:rsidR="00303701">
        <w:rPr>
          <w:rStyle w:val="11"/>
        </w:rPr>
        <w:t xml:space="preserve"> района в течение 7 календарных дней вносит сведения в необходимые для заполнения поля данных программы позволяющей размещать сведения о муниципальных услугах на портале государственных и муниципальных услуг Краснодарского края.</w:t>
      </w:r>
    </w:p>
    <w:p w:rsidR="00303701" w:rsidRDefault="00303701" w:rsidP="00303701">
      <w:pPr>
        <w:spacing w:line="100" w:lineRule="atLeast"/>
        <w:jc w:val="center"/>
        <w:rPr>
          <w:b/>
        </w:rPr>
      </w:pPr>
    </w:p>
    <w:p w:rsidR="00303701" w:rsidRDefault="00303701" w:rsidP="00303701">
      <w:pPr>
        <w:spacing w:line="100" w:lineRule="atLeast"/>
        <w:jc w:val="center"/>
        <w:rPr>
          <w:b/>
        </w:rPr>
      </w:pPr>
      <w:r>
        <w:rPr>
          <w:b/>
        </w:rPr>
        <w:t>2. Стандарт предоставления муниципальной услуги</w:t>
      </w:r>
    </w:p>
    <w:p w:rsidR="00303701" w:rsidRDefault="00303701" w:rsidP="00303701">
      <w:pPr>
        <w:jc w:val="both"/>
        <w:rPr>
          <w:rStyle w:val="11"/>
        </w:rPr>
      </w:pPr>
      <w:r>
        <w:rPr>
          <w:rStyle w:val="11"/>
        </w:rPr>
        <w:tab/>
        <w:t xml:space="preserve">2.1. Наименование муниципальной услуги </w:t>
      </w:r>
      <w:proofErr w:type="gramStart"/>
      <w:r>
        <w:rPr>
          <w:rStyle w:val="11"/>
        </w:rPr>
        <w:t>–</w:t>
      </w:r>
      <w:r>
        <w:t>«</w:t>
      </w:r>
      <w:proofErr w:type="gramEnd"/>
      <w:r>
        <w:t>Выдача разрешения (ордера)</w:t>
      </w:r>
      <w:r>
        <w:rPr>
          <w:rStyle w:val="WW-Absatz-Standardschriftart111111111"/>
        </w:rPr>
        <w:t xml:space="preserve"> на производство работ, связанных с разрытием</w:t>
      </w:r>
      <w:r w:rsidR="005E6330">
        <w:rPr>
          <w:rStyle w:val="WW-Absatz-Standardschriftart111111111"/>
        </w:rPr>
        <w:t xml:space="preserve"> территории общего пользования </w:t>
      </w:r>
      <w:r>
        <w:t>»  (далее - муниципальная услуга)</w:t>
      </w:r>
      <w:r>
        <w:rPr>
          <w:rStyle w:val="11"/>
        </w:rPr>
        <w:t>.</w:t>
      </w:r>
    </w:p>
    <w:p w:rsidR="00303701" w:rsidRDefault="00303701" w:rsidP="00303701">
      <w:pPr>
        <w:spacing w:line="100" w:lineRule="atLeast"/>
        <w:jc w:val="both"/>
        <w:rPr>
          <w:rStyle w:val="11"/>
        </w:rPr>
      </w:pPr>
      <w:r>
        <w:rPr>
          <w:rStyle w:val="11"/>
        </w:rPr>
        <w:t xml:space="preserve">          2.2.Предоставление муниципальной услуги осуществляется отделом по </w:t>
      </w:r>
      <w:r w:rsidR="005E6330">
        <w:rPr>
          <w:rStyle w:val="11"/>
        </w:rPr>
        <w:t>финансам, бюджету и экономике</w:t>
      </w:r>
      <w:r>
        <w:rPr>
          <w:rStyle w:val="11"/>
        </w:rPr>
        <w:t xml:space="preserve"> администрации </w:t>
      </w:r>
      <w:proofErr w:type="spellStart"/>
      <w:r w:rsidR="005E6330">
        <w:rPr>
          <w:rStyle w:val="11"/>
        </w:rPr>
        <w:t>Унароковского</w:t>
      </w:r>
      <w:proofErr w:type="spellEnd"/>
      <w:r w:rsidR="005E6330">
        <w:rPr>
          <w:rStyle w:val="11"/>
        </w:rPr>
        <w:t xml:space="preserve"> сельского</w:t>
      </w:r>
      <w:r>
        <w:rPr>
          <w:rStyle w:val="11"/>
        </w:rPr>
        <w:t xml:space="preserve"> поселения </w:t>
      </w:r>
      <w:r w:rsidR="005E6330">
        <w:rPr>
          <w:rStyle w:val="11"/>
        </w:rPr>
        <w:t>Мостовского</w:t>
      </w:r>
      <w:r>
        <w:rPr>
          <w:rStyle w:val="11"/>
        </w:rPr>
        <w:t xml:space="preserve"> района.</w:t>
      </w:r>
    </w:p>
    <w:p w:rsidR="00303701" w:rsidRDefault="00303701" w:rsidP="00303701">
      <w:pPr>
        <w:spacing w:line="100" w:lineRule="atLeast"/>
        <w:jc w:val="both"/>
        <w:rPr>
          <w:rStyle w:val="11"/>
        </w:rPr>
      </w:pPr>
      <w:r>
        <w:rPr>
          <w:rStyle w:val="11"/>
          <w:color w:val="FF0000"/>
        </w:rPr>
        <w:t xml:space="preserve">          </w:t>
      </w:r>
      <w:proofErr w:type="gramStart"/>
      <w:r>
        <w:rPr>
          <w:rStyle w:val="11"/>
        </w:rPr>
        <w:t>Пункт 3 статья 7 Федерального закона от 27 июля 2010 года № 210 - ФЗ «Об организации представления государственных и муниципальных услуг» устанавливает запрет требовать от заявителя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организации, за исключением получения услуг, включённых в перечень услуг, которые являются необходимыми и обязательными для предоставления</w:t>
      </w:r>
      <w:proofErr w:type="gramEnd"/>
      <w:r>
        <w:rPr>
          <w:rStyle w:val="11"/>
        </w:rPr>
        <w:t xml:space="preserve"> муниципальных услуг.</w:t>
      </w:r>
    </w:p>
    <w:p w:rsidR="00303701" w:rsidRDefault="00303701" w:rsidP="00303701">
      <w:pPr>
        <w:pStyle w:val="aa"/>
        <w:ind w:left="0"/>
        <w:rPr>
          <w:rStyle w:val="11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rStyle w:val="11"/>
          <w:sz w:val="28"/>
          <w:szCs w:val="28"/>
        </w:rPr>
        <w:t>2.3. Результатом предоставления муниципальной услуги является выдача</w:t>
      </w:r>
      <w:r>
        <w:rPr>
          <w:sz w:val="28"/>
          <w:szCs w:val="28"/>
        </w:rPr>
        <w:t xml:space="preserve"> разрешения (ордера)</w:t>
      </w:r>
      <w:r>
        <w:rPr>
          <w:rStyle w:val="WW-Absatz-Standardschriftart111111111"/>
          <w:sz w:val="28"/>
          <w:szCs w:val="28"/>
        </w:rPr>
        <w:t xml:space="preserve"> на производство работ, связанных с разрытием территории общего пользования  </w:t>
      </w:r>
      <w:proofErr w:type="spellStart"/>
      <w:r w:rsidR="005E6330">
        <w:rPr>
          <w:rStyle w:val="WW-Absatz-Standardschriftart111111111"/>
          <w:sz w:val="28"/>
          <w:szCs w:val="28"/>
        </w:rPr>
        <w:t>Унароковского</w:t>
      </w:r>
      <w:proofErr w:type="spellEnd"/>
      <w:r w:rsidR="005E6330">
        <w:rPr>
          <w:rStyle w:val="WW-Absatz-Standardschriftart111111111"/>
          <w:sz w:val="28"/>
          <w:szCs w:val="28"/>
        </w:rPr>
        <w:t xml:space="preserve"> сельского</w:t>
      </w:r>
      <w:r>
        <w:rPr>
          <w:rStyle w:val="WW-Absatz-Standardschriftart111111111"/>
          <w:sz w:val="28"/>
          <w:szCs w:val="28"/>
        </w:rPr>
        <w:t xml:space="preserve"> поселения </w:t>
      </w:r>
      <w:r w:rsidR="005E6330">
        <w:rPr>
          <w:rStyle w:val="WW-Absatz-Standardschriftart111111111"/>
          <w:sz w:val="28"/>
          <w:szCs w:val="28"/>
        </w:rPr>
        <w:lastRenderedPageBreak/>
        <w:t>Мостовского</w:t>
      </w:r>
      <w:r>
        <w:rPr>
          <w:rStyle w:val="WW-Absatz-Standardschriftart111111111"/>
          <w:sz w:val="28"/>
          <w:szCs w:val="28"/>
        </w:rPr>
        <w:t xml:space="preserve"> района (приложение № 2)</w:t>
      </w:r>
      <w:r>
        <w:rPr>
          <w:rStyle w:val="11"/>
          <w:sz w:val="28"/>
          <w:szCs w:val="28"/>
        </w:rPr>
        <w:t xml:space="preserve"> </w:t>
      </w:r>
      <w:r>
        <w:rPr>
          <w:rStyle w:val="WW-Absatz-Standardschriftart111111111"/>
          <w:sz w:val="28"/>
          <w:szCs w:val="28"/>
        </w:rPr>
        <w:t xml:space="preserve"> </w:t>
      </w:r>
      <w:r>
        <w:rPr>
          <w:rStyle w:val="11"/>
          <w:sz w:val="28"/>
          <w:szCs w:val="28"/>
        </w:rPr>
        <w:t>или отказ о выдаче.</w:t>
      </w:r>
    </w:p>
    <w:p w:rsidR="00303701" w:rsidRDefault="00303701" w:rsidP="00303701">
      <w:pPr>
        <w:spacing w:line="100" w:lineRule="atLeast"/>
        <w:jc w:val="both"/>
        <w:rPr>
          <w:rStyle w:val="11"/>
        </w:rPr>
      </w:pPr>
      <w:r>
        <w:rPr>
          <w:rStyle w:val="11"/>
        </w:rPr>
        <w:tab/>
        <w:t>2.4. Срок предоставления муниципальной услуги с учетом выдачи документов, являющихся результатом предоставления муниципальной услуги, не должен превышать 10 рабочих дней.</w:t>
      </w:r>
    </w:p>
    <w:p w:rsidR="00303701" w:rsidRDefault="00303701" w:rsidP="00303701">
      <w:pPr>
        <w:spacing w:line="100" w:lineRule="atLeast"/>
        <w:jc w:val="both"/>
        <w:rPr>
          <w:rStyle w:val="11"/>
        </w:rPr>
      </w:pPr>
      <w:r>
        <w:rPr>
          <w:rStyle w:val="11"/>
        </w:rPr>
        <w:t xml:space="preserve">         Аварийные работы владельцами сетей могут выполняться по уведомлению администрации поселения с последующим оформлением разрешения (ордера) в 3-дневный срок.</w:t>
      </w:r>
    </w:p>
    <w:p w:rsidR="00303701" w:rsidRDefault="00303701" w:rsidP="0027691B">
      <w:pPr>
        <w:tabs>
          <w:tab w:val="left" w:pos="0"/>
        </w:tabs>
        <w:spacing w:line="100" w:lineRule="atLeast"/>
        <w:rPr>
          <w:rStyle w:val="11"/>
        </w:rPr>
      </w:pPr>
      <w:r>
        <w:rPr>
          <w:rStyle w:val="11"/>
        </w:rPr>
        <w:t xml:space="preserve"> </w:t>
      </w:r>
      <w:r>
        <w:rPr>
          <w:rStyle w:val="11"/>
        </w:rPr>
        <w:tab/>
        <w:t xml:space="preserve">2.5.Предоставление муниципальной услуги осуществляется в соответствии </w:t>
      </w:r>
      <w:proofErr w:type="gramStart"/>
      <w:r>
        <w:rPr>
          <w:rStyle w:val="11"/>
        </w:rPr>
        <w:t>с</w:t>
      </w:r>
      <w:proofErr w:type="gramEnd"/>
      <w:r>
        <w:rPr>
          <w:rStyle w:val="11"/>
        </w:rPr>
        <w:t>:</w:t>
      </w:r>
    </w:p>
    <w:p w:rsidR="00303701" w:rsidRPr="00057C3C" w:rsidRDefault="00303701" w:rsidP="0027691B">
      <w:pPr>
        <w:spacing w:after="75" w:line="312" w:lineRule="atLeast"/>
        <w:ind w:firstLine="567"/>
        <w:rPr>
          <w:color w:val="000000"/>
        </w:rPr>
      </w:pPr>
      <w:r>
        <w:rPr>
          <w:color w:val="000000"/>
        </w:rPr>
        <w:t>- Конституцией Российской Федера</w:t>
      </w:r>
      <w:r w:rsidR="00057C3C">
        <w:rPr>
          <w:color w:val="000000"/>
        </w:rPr>
        <w:t>ции;</w:t>
      </w:r>
    </w:p>
    <w:p w:rsidR="0027691B" w:rsidRDefault="00303701" w:rsidP="0027691B">
      <w:pPr>
        <w:spacing w:after="75" w:line="312" w:lineRule="atLeast"/>
        <w:ind w:firstLine="567"/>
        <w:rPr>
          <w:color w:val="000000"/>
        </w:rPr>
      </w:pPr>
      <w:r>
        <w:rPr>
          <w:color w:val="000000"/>
        </w:rPr>
        <w:t>- Гражданским кодексом Российской Федерац</w:t>
      </w:r>
      <w:r w:rsidR="00057C3C">
        <w:rPr>
          <w:color w:val="000000"/>
        </w:rPr>
        <w:t>ии;</w:t>
      </w:r>
    </w:p>
    <w:p w:rsidR="0027691B" w:rsidRDefault="00303701" w:rsidP="0027691B">
      <w:pPr>
        <w:spacing w:after="75" w:line="312" w:lineRule="atLeast"/>
        <w:ind w:firstLine="567"/>
        <w:rPr>
          <w:color w:val="000000"/>
        </w:rPr>
      </w:pPr>
      <w:r>
        <w:rPr>
          <w:color w:val="000000"/>
        </w:rPr>
        <w:t>- земельным</w:t>
      </w:r>
      <w:r w:rsidR="00057C3C">
        <w:rPr>
          <w:color w:val="000000"/>
        </w:rPr>
        <w:t xml:space="preserve">  кодексом Российской Федерации;</w:t>
      </w:r>
    </w:p>
    <w:p w:rsidR="00303701" w:rsidRDefault="00303701" w:rsidP="0027691B">
      <w:pPr>
        <w:spacing w:after="75" w:line="312" w:lineRule="atLeast"/>
        <w:ind w:firstLine="567"/>
        <w:rPr>
          <w:color w:val="000000"/>
        </w:rPr>
      </w:pPr>
      <w:r>
        <w:rPr>
          <w:color w:val="000000"/>
        </w:rPr>
        <w:t xml:space="preserve">- Федеральным законом от 6 октября 2003 года № 131-ФЗ «Об общих принципах организации местного самоуправления в Российской Федерации» </w:t>
      </w:r>
    </w:p>
    <w:p w:rsidR="00303701" w:rsidRDefault="00303701" w:rsidP="0027691B">
      <w:pPr>
        <w:pStyle w:val="a8"/>
        <w:spacing w:after="75" w:line="312" w:lineRule="atLeast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Законом Краснодарского края от 23 апреля 2013 года № 2695-КЗ «Об охране зеленых насаждений в Краснодарском крае»;</w:t>
      </w:r>
    </w:p>
    <w:p w:rsidR="00303701" w:rsidRDefault="00303701" w:rsidP="0027691B">
      <w:pPr>
        <w:spacing w:after="75" w:line="312" w:lineRule="atLeast"/>
        <w:ind w:firstLine="567"/>
        <w:rPr>
          <w:color w:val="000000"/>
        </w:rPr>
      </w:pPr>
      <w:r>
        <w:rPr>
          <w:color w:val="000000"/>
        </w:rPr>
        <w:t>- Федеральным законом от 10 января 2002 года № 7-ФЗ «Об охране окружающей среды»;</w:t>
      </w:r>
    </w:p>
    <w:p w:rsidR="00303701" w:rsidRDefault="00303701" w:rsidP="0027691B">
      <w:pPr>
        <w:spacing w:after="75" w:line="312" w:lineRule="atLeast"/>
        <w:ind w:firstLine="567"/>
        <w:rPr>
          <w:color w:val="000000"/>
        </w:rPr>
      </w:pPr>
      <w:r>
        <w:rPr>
          <w:color w:val="000000"/>
        </w:rPr>
        <w:t xml:space="preserve">- Уставом </w:t>
      </w:r>
      <w:proofErr w:type="spellStart"/>
      <w:r w:rsidR="005E6330">
        <w:rPr>
          <w:color w:val="000000"/>
        </w:rPr>
        <w:t>Унароковского</w:t>
      </w:r>
      <w:proofErr w:type="spellEnd"/>
      <w:r w:rsidR="005E6330">
        <w:rPr>
          <w:color w:val="000000"/>
        </w:rPr>
        <w:t xml:space="preserve"> сельского</w:t>
      </w:r>
      <w:r>
        <w:rPr>
          <w:color w:val="000000"/>
        </w:rPr>
        <w:t xml:space="preserve"> поселения </w:t>
      </w:r>
      <w:r w:rsidR="005E6330">
        <w:rPr>
          <w:color w:val="000000"/>
        </w:rPr>
        <w:t>Мостовского</w:t>
      </w:r>
      <w:r>
        <w:rPr>
          <w:color w:val="000000"/>
        </w:rPr>
        <w:t xml:space="preserve"> района.</w:t>
      </w:r>
    </w:p>
    <w:p w:rsidR="00303701" w:rsidRPr="0027691B" w:rsidRDefault="00303701" w:rsidP="0027691B">
      <w:pPr>
        <w:ind w:firstLine="567"/>
      </w:pPr>
      <w:r w:rsidRPr="00740BF1">
        <w:t>-</w:t>
      </w:r>
      <w:r w:rsidR="00740BF1" w:rsidRPr="00740BF1">
        <w:rPr>
          <w:b/>
        </w:rPr>
        <w:t xml:space="preserve"> </w:t>
      </w:r>
      <w:r w:rsidR="00740BF1" w:rsidRPr="00740BF1">
        <w:t xml:space="preserve">Правилами благоустройства и санитарного содержания территории </w:t>
      </w:r>
      <w:proofErr w:type="spellStart"/>
      <w:r w:rsidR="00740BF1" w:rsidRPr="00740BF1">
        <w:t>Унароковского</w:t>
      </w:r>
      <w:proofErr w:type="spellEnd"/>
      <w:r w:rsidR="00740BF1" w:rsidRPr="00740BF1">
        <w:t xml:space="preserve"> сельского поселения Мостовского района</w:t>
      </w:r>
      <w:r w:rsidRPr="00740BF1">
        <w:t xml:space="preserve">, утвержденными </w:t>
      </w:r>
      <w:r w:rsidR="00740BF1">
        <w:t xml:space="preserve">решением Совета </w:t>
      </w:r>
      <w:proofErr w:type="spellStart"/>
      <w:r w:rsidR="00740BF1">
        <w:t>Унароковского</w:t>
      </w:r>
      <w:proofErr w:type="spellEnd"/>
      <w:r w:rsidR="00740BF1">
        <w:t xml:space="preserve"> сельского поселения от 6 мая 2014 года </w:t>
      </w:r>
      <w:r w:rsidR="0027691B">
        <w:t xml:space="preserve"> </w:t>
      </w:r>
      <w:r w:rsidR="00740BF1">
        <w:t>№ 215</w:t>
      </w:r>
      <w:r>
        <w:t xml:space="preserve"> </w:t>
      </w:r>
    </w:p>
    <w:p w:rsidR="00A256BE" w:rsidRDefault="00303701" w:rsidP="0027691B">
      <w:pPr>
        <w:pStyle w:val="1"/>
        <w:numPr>
          <w:ilvl w:val="0"/>
          <w:numId w:val="0"/>
        </w:numPr>
        <w:tabs>
          <w:tab w:val="left" w:pos="708"/>
        </w:tabs>
        <w:ind w:firstLine="567"/>
        <w:jc w:val="left"/>
        <w:rPr>
          <w:rStyle w:val="11"/>
          <w:sz w:val="28"/>
          <w:szCs w:val="28"/>
        </w:rPr>
      </w:pPr>
      <w:r>
        <w:rPr>
          <w:rStyle w:val="11"/>
          <w:b/>
          <w:sz w:val="28"/>
          <w:szCs w:val="28"/>
        </w:rPr>
        <w:t xml:space="preserve">- </w:t>
      </w:r>
      <w:r w:rsidR="00A256BE">
        <w:rPr>
          <w:rStyle w:val="11"/>
          <w:sz w:val="28"/>
          <w:szCs w:val="28"/>
        </w:rPr>
        <w:t>Ф</w:t>
      </w:r>
      <w:r w:rsidRPr="00740BF1">
        <w:rPr>
          <w:rStyle w:val="11"/>
          <w:sz w:val="28"/>
          <w:szCs w:val="28"/>
        </w:rPr>
        <w:t xml:space="preserve">едеральным законом от </w:t>
      </w:r>
      <w:r w:rsidRPr="00740BF1">
        <w:rPr>
          <w:sz w:val="28"/>
          <w:szCs w:val="28"/>
        </w:rPr>
        <w:t xml:space="preserve"> 27 июля 201</w:t>
      </w:r>
      <w:r w:rsidR="00740BF1" w:rsidRPr="00740BF1">
        <w:rPr>
          <w:sz w:val="28"/>
          <w:szCs w:val="28"/>
        </w:rPr>
        <w:t xml:space="preserve">0 года № 210-ФЗ "Об организации </w:t>
      </w:r>
      <w:r w:rsidRPr="00740BF1">
        <w:rPr>
          <w:sz w:val="28"/>
          <w:szCs w:val="28"/>
        </w:rPr>
        <w:t>предоставления государственных и муниципальных услуг»;</w:t>
      </w:r>
      <w:r>
        <w:rPr>
          <w:rStyle w:val="11"/>
          <w:sz w:val="28"/>
          <w:szCs w:val="28"/>
        </w:rPr>
        <w:t xml:space="preserve"> </w:t>
      </w:r>
    </w:p>
    <w:p w:rsidR="00303701" w:rsidRPr="00740BF1" w:rsidRDefault="00A256BE" w:rsidP="0027691B">
      <w:pPr>
        <w:pStyle w:val="1"/>
        <w:numPr>
          <w:ilvl w:val="0"/>
          <w:numId w:val="0"/>
        </w:numPr>
        <w:tabs>
          <w:tab w:val="left" w:pos="708"/>
        </w:tabs>
        <w:ind w:firstLine="567"/>
        <w:jc w:val="left"/>
        <w:rPr>
          <w:rStyle w:val="11"/>
          <w:b/>
          <w:sz w:val="28"/>
          <w:szCs w:val="28"/>
        </w:rPr>
      </w:pPr>
      <w:r>
        <w:rPr>
          <w:rStyle w:val="11"/>
          <w:sz w:val="28"/>
          <w:szCs w:val="28"/>
        </w:rPr>
        <w:t>- постановление Правительства    Российской Федерации от 7 мая 2014 года №412 «О внесении изменений в Правила организации деятельности  многофункциональных центров предоставления государственных и муниципальных услуг»;</w:t>
      </w:r>
      <w:bookmarkStart w:id="6" w:name="_GoBack"/>
      <w:bookmarkEnd w:id="6"/>
      <w:r w:rsidR="00303701">
        <w:rPr>
          <w:rStyle w:val="11"/>
          <w:sz w:val="28"/>
          <w:szCs w:val="28"/>
        </w:rPr>
        <w:t xml:space="preserve">    </w:t>
      </w:r>
    </w:p>
    <w:p w:rsidR="00303701" w:rsidRDefault="00303701" w:rsidP="0027691B">
      <w:pPr>
        <w:ind w:firstLine="567"/>
      </w:pPr>
      <w:r>
        <w:t>- настоящим административным регламентом.</w:t>
      </w:r>
    </w:p>
    <w:p w:rsidR="00303701" w:rsidRDefault="00303701" w:rsidP="00303701">
      <w:pPr>
        <w:numPr>
          <w:ilvl w:val="1"/>
          <w:numId w:val="6"/>
        </w:numPr>
        <w:spacing w:line="100" w:lineRule="atLeast"/>
        <w:jc w:val="both"/>
        <w:rPr>
          <w:rStyle w:val="11"/>
        </w:rPr>
      </w:pPr>
      <w:r>
        <w:rPr>
          <w:rStyle w:val="11"/>
        </w:rPr>
        <w:t>Документы необходимые для предоставления муниципальной услуги:</w:t>
      </w:r>
    </w:p>
    <w:p w:rsidR="00303701" w:rsidRDefault="00303701" w:rsidP="00303701">
      <w:pPr>
        <w:widowControl w:val="0"/>
        <w:autoSpaceDE w:val="0"/>
        <w:spacing w:line="100" w:lineRule="atLeast"/>
        <w:ind w:firstLine="540"/>
        <w:jc w:val="both"/>
      </w:pPr>
      <w:r>
        <w:t xml:space="preserve"> </w:t>
      </w:r>
      <w:proofErr w:type="gramStart"/>
      <w:r>
        <w:t xml:space="preserve">Лица, осуществляющие хозяйственную и иную деятельность на территории </w:t>
      </w:r>
      <w:proofErr w:type="spellStart"/>
      <w:r w:rsidR="00740BF1">
        <w:t>Унароковского</w:t>
      </w:r>
      <w:proofErr w:type="spellEnd"/>
      <w:r w:rsidR="00740BF1">
        <w:t xml:space="preserve"> сельского</w:t>
      </w:r>
      <w:r>
        <w:t xml:space="preserve"> поселения </w:t>
      </w:r>
      <w:r w:rsidR="00740BF1">
        <w:t xml:space="preserve">Мостовского </w:t>
      </w:r>
      <w:r>
        <w:t xml:space="preserve">района, для которой требуется  </w:t>
      </w:r>
      <w:r>
        <w:rPr>
          <w:rStyle w:val="WW-Absatz-Standardschriftart111111111"/>
        </w:rPr>
        <w:t xml:space="preserve">производство работ, связанных с разрытием территории общего пользования  </w:t>
      </w:r>
      <w:proofErr w:type="spellStart"/>
      <w:r w:rsidR="00740BF1">
        <w:rPr>
          <w:rStyle w:val="WW-Absatz-Standardschriftart111111111"/>
        </w:rPr>
        <w:t>Унароковского</w:t>
      </w:r>
      <w:proofErr w:type="spellEnd"/>
      <w:r w:rsidR="00740BF1">
        <w:rPr>
          <w:rStyle w:val="WW-Absatz-Standardschriftart111111111"/>
        </w:rPr>
        <w:t xml:space="preserve"> сельского</w:t>
      </w:r>
      <w:r>
        <w:rPr>
          <w:rStyle w:val="WW-Absatz-Standardschriftart111111111"/>
        </w:rPr>
        <w:t xml:space="preserve"> поселения </w:t>
      </w:r>
      <w:r w:rsidR="00740BF1">
        <w:rPr>
          <w:rStyle w:val="WW-Absatz-Standardschriftart111111111"/>
        </w:rPr>
        <w:t>Мостовского</w:t>
      </w:r>
      <w:r>
        <w:rPr>
          <w:rStyle w:val="WW-Absatz-Standardschriftart111111111"/>
        </w:rPr>
        <w:t xml:space="preserve"> района</w:t>
      </w:r>
      <w:r>
        <w:t xml:space="preserve">, для получения разрешения (ордера) подают в администрацию </w:t>
      </w:r>
      <w:proofErr w:type="spellStart"/>
      <w:r w:rsidR="00740BF1">
        <w:t>Унароковского</w:t>
      </w:r>
      <w:proofErr w:type="spellEnd"/>
      <w:r w:rsidR="00740BF1">
        <w:t xml:space="preserve"> сельского</w:t>
      </w:r>
      <w:r>
        <w:t xml:space="preserve"> поселения заявление </w:t>
      </w:r>
      <w:r w:rsidRPr="00BD4FDE">
        <w:t>(приложение № 1)</w:t>
      </w:r>
      <w:r>
        <w:t xml:space="preserve"> о необходимости выдачи указанного разрешения (ордера).</w:t>
      </w:r>
      <w:proofErr w:type="gramEnd"/>
      <w:r>
        <w:t xml:space="preserve"> В заявлении указывается основание необходимости </w:t>
      </w:r>
      <w:r>
        <w:rPr>
          <w:rStyle w:val="WW-Absatz-Standardschriftart111111111"/>
        </w:rPr>
        <w:t xml:space="preserve">производства работ, связанных с разрытием территории общего пользования  </w:t>
      </w:r>
      <w:proofErr w:type="spellStart"/>
      <w:r w:rsidR="00740BF1">
        <w:rPr>
          <w:rStyle w:val="WW-Absatz-Standardschriftart111111111"/>
        </w:rPr>
        <w:t>Унароковского</w:t>
      </w:r>
      <w:proofErr w:type="spellEnd"/>
      <w:r w:rsidR="00740BF1">
        <w:rPr>
          <w:rStyle w:val="WW-Absatz-Standardschriftart111111111"/>
        </w:rPr>
        <w:t xml:space="preserve"> сельского</w:t>
      </w:r>
      <w:r>
        <w:rPr>
          <w:rStyle w:val="WW-Absatz-Standardschriftart111111111"/>
        </w:rPr>
        <w:t xml:space="preserve"> поселения </w:t>
      </w:r>
      <w:r w:rsidR="00740BF1">
        <w:rPr>
          <w:rStyle w:val="WW-Absatz-Standardschriftart111111111"/>
        </w:rPr>
        <w:t>Мостовского</w:t>
      </w:r>
      <w:r>
        <w:rPr>
          <w:rStyle w:val="WW-Absatz-Standardschriftart111111111"/>
        </w:rPr>
        <w:t xml:space="preserve"> района</w:t>
      </w:r>
      <w:r>
        <w:t xml:space="preserve">. </w:t>
      </w:r>
    </w:p>
    <w:p w:rsidR="00303701" w:rsidRDefault="00303701" w:rsidP="00303701">
      <w:pPr>
        <w:widowControl w:val="0"/>
        <w:autoSpaceDE w:val="0"/>
        <w:spacing w:line="100" w:lineRule="atLeast"/>
        <w:jc w:val="both"/>
      </w:pPr>
      <w:r>
        <w:t xml:space="preserve">        К заявлению прилагаются:</w:t>
      </w:r>
    </w:p>
    <w:p w:rsidR="00303701" w:rsidRDefault="00303701" w:rsidP="00303701">
      <w:pPr>
        <w:widowControl w:val="0"/>
        <w:autoSpaceDE w:val="0"/>
        <w:spacing w:line="100" w:lineRule="atLeast"/>
        <w:ind w:firstLine="540"/>
        <w:jc w:val="both"/>
      </w:pPr>
      <w:r>
        <w:lastRenderedPageBreak/>
        <w:t>1)проект проведения работ, согласованный с заинтересованными службами, отвечающими за сохранность инженерных коммуникаций;</w:t>
      </w:r>
    </w:p>
    <w:p w:rsidR="00303701" w:rsidRDefault="00303701" w:rsidP="00303701">
      <w:pPr>
        <w:widowControl w:val="0"/>
        <w:autoSpaceDE w:val="0"/>
        <w:spacing w:line="100" w:lineRule="atLeast"/>
        <w:ind w:firstLine="540"/>
        <w:jc w:val="both"/>
      </w:pPr>
      <w:r>
        <w:t>2)схема движения транспорта и пешеходов, согласованная с государственной инспекцией по безопасности дорожного движения;</w:t>
      </w:r>
    </w:p>
    <w:p w:rsidR="00303701" w:rsidRDefault="00303701" w:rsidP="00303701">
      <w:pPr>
        <w:widowControl w:val="0"/>
        <w:autoSpaceDE w:val="0"/>
        <w:spacing w:line="100" w:lineRule="atLeast"/>
        <w:ind w:firstLine="540"/>
        <w:jc w:val="both"/>
      </w:pPr>
      <w:r>
        <w:t>3)соглашение с собственником или уполномоченным им лицом о восстановлении благоустройства земельного участка;</w:t>
      </w:r>
    </w:p>
    <w:p w:rsidR="00303701" w:rsidRDefault="00303701" w:rsidP="00303701">
      <w:pPr>
        <w:widowControl w:val="0"/>
        <w:autoSpaceDE w:val="0"/>
        <w:spacing w:line="100" w:lineRule="atLeast"/>
        <w:ind w:firstLine="540"/>
        <w:jc w:val="both"/>
      </w:pPr>
      <w:proofErr w:type="gramStart"/>
      <w:r>
        <w:t xml:space="preserve">4)при производстве работ, связанных с необходимостью восстановления покрытия дорог, тротуаров или газонов, элементов благоустройства или зеленых насаждений – договор (соглашение) со специализированной организацией, обслуживающей дорожное покрытие, тротуары, газоны, элементы благоустройства или зеленые насаждения с графиком (сроками) выполнения работ по их восстановлению или гарантийное обязательство на восстановление с указанием сроков выполнения работ </w:t>
      </w:r>
      <w:r w:rsidRPr="00BD4FDE">
        <w:t>(приложение № 3);</w:t>
      </w:r>
      <w:proofErr w:type="gramEnd"/>
    </w:p>
    <w:p w:rsidR="00303701" w:rsidRDefault="00303701" w:rsidP="00303701">
      <w:pPr>
        <w:widowControl w:val="0"/>
        <w:autoSpaceDE w:val="0"/>
        <w:spacing w:line="100" w:lineRule="atLeast"/>
        <w:ind w:firstLine="540"/>
        <w:jc w:val="both"/>
      </w:pPr>
      <w:r>
        <w:t>5)документ, удостоверяющий личность (паспорт).</w:t>
      </w:r>
    </w:p>
    <w:p w:rsidR="00303701" w:rsidRDefault="00303701" w:rsidP="00303701">
      <w:pPr>
        <w:widowControl w:val="0"/>
        <w:autoSpaceDE w:val="0"/>
        <w:spacing w:line="100" w:lineRule="atLeast"/>
        <w:ind w:firstLine="540"/>
        <w:jc w:val="both"/>
      </w:pPr>
      <w:r>
        <w:t xml:space="preserve"> 2.7. </w:t>
      </w:r>
      <w:r w:rsidR="00057C3C">
        <w:t>Запрещается</w:t>
      </w:r>
      <w:r>
        <w:t xml:space="preserve"> требовать от заявителя:</w:t>
      </w:r>
    </w:p>
    <w:p w:rsidR="00303701" w:rsidRDefault="00303701" w:rsidP="00303701">
      <w:pPr>
        <w:autoSpaceDE w:val="0"/>
        <w:spacing w:line="100" w:lineRule="atLeast"/>
        <w:ind w:firstLine="540"/>
        <w:jc w:val="both"/>
        <w:rPr>
          <w:rStyle w:val="11"/>
        </w:rPr>
      </w:pPr>
      <w:r>
        <w:rPr>
          <w:rStyle w:val="11"/>
        </w:rPr>
        <w:t>-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303701" w:rsidRDefault="00303701" w:rsidP="00303701">
      <w:pPr>
        <w:autoSpaceDE w:val="0"/>
        <w:spacing w:line="100" w:lineRule="atLeast"/>
        <w:ind w:firstLine="540"/>
        <w:jc w:val="both"/>
        <w:rPr>
          <w:rStyle w:val="11"/>
        </w:rPr>
      </w:pPr>
      <w:r>
        <w:rPr>
          <w:rStyle w:val="11"/>
        </w:rPr>
        <w:t>- предоставления документов и информации, которые находятся в распоряжении органов,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</w:t>
      </w:r>
      <w:r w:rsidR="00740BF1">
        <w:rPr>
          <w:rStyle w:val="11"/>
        </w:rPr>
        <w:t>вными правовыми актами субъекта</w:t>
      </w:r>
      <w:r>
        <w:rPr>
          <w:rStyle w:val="11"/>
        </w:rPr>
        <w:t xml:space="preserve"> Российской Федерации, муниципальными правовыми актами;</w:t>
      </w:r>
    </w:p>
    <w:p w:rsidR="00303701" w:rsidRDefault="00303701" w:rsidP="00303701">
      <w:pPr>
        <w:widowControl w:val="0"/>
        <w:spacing w:line="100" w:lineRule="atLeast"/>
        <w:ind w:firstLine="539"/>
        <w:jc w:val="both"/>
      </w:pPr>
      <w:r>
        <w:tab/>
        <w:t>2.8. Основанием для отказа в выдаче разрешения (ордера) служат:</w:t>
      </w:r>
    </w:p>
    <w:p w:rsidR="00303701" w:rsidRDefault="00303701" w:rsidP="00303701">
      <w:pPr>
        <w:widowControl w:val="0"/>
        <w:spacing w:line="100" w:lineRule="atLeast"/>
        <w:ind w:firstLine="539"/>
        <w:jc w:val="both"/>
      </w:pPr>
      <w:r>
        <w:t>- неполный состав сведений в заявлении и предоставленных документах;</w:t>
      </w:r>
    </w:p>
    <w:p w:rsidR="00303701" w:rsidRDefault="00303701" w:rsidP="00303701">
      <w:pPr>
        <w:widowControl w:val="0"/>
        <w:numPr>
          <w:ilvl w:val="0"/>
          <w:numId w:val="8"/>
        </w:numPr>
        <w:spacing w:line="100" w:lineRule="atLeast"/>
        <w:ind w:left="0" w:firstLine="539"/>
        <w:jc w:val="both"/>
      </w:pPr>
      <w:r>
        <w:t>наличие недостоверных данных в представленных документах;</w:t>
      </w:r>
    </w:p>
    <w:p w:rsidR="00303701" w:rsidRDefault="00303701" w:rsidP="00303701">
      <w:pPr>
        <w:widowControl w:val="0"/>
        <w:numPr>
          <w:ilvl w:val="0"/>
          <w:numId w:val="8"/>
        </w:numPr>
        <w:spacing w:line="100" w:lineRule="atLeast"/>
        <w:ind w:left="0" w:firstLine="539"/>
        <w:jc w:val="both"/>
      </w:pPr>
      <w:r>
        <w:t>принадлежность к памятникам историко-культурного наследия;</w:t>
      </w:r>
    </w:p>
    <w:p w:rsidR="00303701" w:rsidRDefault="00303701" w:rsidP="00303701">
      <w:pPr>
        <w:widowControl w:val="0"/>
        <w:numPr>
          <w:ilvl w:val="0"/>
          <w:numId w:val="8"/>
        </w:numPr>
        <w:spacing w:line="100" w:lineRule="atLeast"/>
        <w:ind w:left="0" w:firstLine="539"/>
        <w:jc w:val="both"/>
      </w:pPr>
      <w:r>
        <w:t>отсутствие согласованного в установленном порядке рабочего проекта;</w:t>
      </w:r>
    </w:p>
    <w:p w:rsidR="00303701" w:rsidRDefault="00303701" w:rsidP="00303701">
      <w:pPr>
        <w:widowControl w:val="0"/>
        <w:numPr>
          <w:ilvl w:val="0"/>
          <w:numId w:val="8"/>
        </w:numPr>
        <w:spacing w:line="100" w:lineRule="atLeast"/>
        <w:ind w:left="0" w:firstLine="539"/>
        <w:jc w:val="both"/>
      </w:pPr>
      <w:r>
        <w:t>отсутствие согласований для разрешения производства земляных работ с владельцами подземных инженерных сетей;</w:t>
      </w:r>
    </w:p>
    <w:p w:rsidR="00303701" w:rsidRDefault="00303701" w:rsidP="00303701">
      <w:pPr>
        <w:widowControl w:val="0"/>
        <w:spacing w:line="100" w:lineRule="atLeast"/>
        <w:ind w:firstLine="539"/>
        <w:jc w:val="both"/>
      </w:pPr>
      <w:r>
        <w:tab/>
        <w:t xml:space="preserve">2.9. Уведомление об отказе в выдаче разрешения (ордера) направляется заявителю в письменной форме в трехдневный срок после принятия такого решения с указанием причин отказа. </w:t>
      </w:r>
    </w:p>
    <w:p w:rsidR="00303701" w:rsidRDefault="00303701" w:rsidP="00303701">
      <w:pPr>
        <w:widowControl w:val="0"/>
        <w:spacing w:line="100" w:lineRule="atLeast"/>
        <w:ind w:firstLine="539"/>
        <w:jc w:val="both"/>
      </w:pPr>
      <w:r>
        <w:tab/>
        <w:t>2.10. Услуги необходимые и обязательные при предоставлении муниципальной услуги отсутствуют.</w:t>
      </w:r>
    </w:p>
    <w:p w:rsidR="00303701" w:rsidRDefault="00303701" w:rsidP="00303701">
      <w:pPr>
        <w:widowControl w:val="0"/>
        <w:spacing w:after="75" w:line="100" w:lineRule="atLeast"/>
        <w:ind w:firstLine="539"/>
        <w:jc w:val="both"/>
      </w:pPr>
      <w:r>
        <w:t>Муниципальная услуга носит заявительный характер и предоставляется бесплатно.</w:t>
      </w:r>
    </w:p>
    <w:p w:rsidR="00303701" w:rsidRDefault="00303701" w:rsidP="00303701">
      <w:pPr>
        <w:widowControl w:val="0"/>
        <w:spacing w:after="75" w:line="100" w:lineRule="atLeast"/>
        <w:ind w:firstLine="708"/>
        <w:jc w:val="both"/>
      </w:pPr>
      <w:r>
        <w:t>2.12. Требования к помещениям, в которых предоставляются муниципальная услуга, услуга, предоставляемая организацией, участвующей в предоставлении  муниципальной услуги, к месту ожидания и приема заявителей, размещению и оформлению визуальной, текстовой и мультимедийной информации о порядке предоставления таких услуг;</w:t>
      </w:r>
    </w:p>
    <w:p w:rsidR="00303701" w:rsidRDefault="00303701" w:rsidP="00303701">
      <w:pPr>
        <w:ind w:firstLine="851"/>
        <w:jc w:val="both"/>
      </w:pPr>
      <w:r>
        <w:lastRenderedPageBreak/>
        <w:t xml:space="preserve">- приём граждан осуществляется в здании администрации </w:t>
      </w:r>
      <w:proofErr w:type="spellStart"/>
      <w:r w:rsidR="00740BF1">
        <w:t>Унароковского</w:t>
      </w:r>
      <w:proofErr w:type="spellEnd"/>
      <w:r w:rsidR="00740BF1">
        <w:t xml:space="preserve"> сельского поселения</w:t>
      </w:r>
      <w:r>
        <w:t xml:space="preserve"> (кабинет №</w:t>
      </w:r>
      <w:r w:rsidR="00740BF1">
        <w:t>2</w:t>
      </w:r>
      <w:r>
        <w:t xml:space="preserve">); </w:t>
      </w:r>
    </w:p>
    <w:p w:rsidR="00303701" w:rsidRDefault="00303701" w:rsidP="00303701">
      <w:pPr>
        <w:ind w:firstLine="851"/>
        <w:jc w:val="both"/>
      </w:pPr>
      <w:r>
        <w:t>- места ожидания в очереди на получение или предоставление документов оборудуются стульями;</w:t>
      </w:r>
    </w:p>
    <w:p w:rsidR="00303701" w:rsidRDefault="00303701" w:rsidP="00303701">
      <w:pPr>
        <w:ind w:firstLine="851"/>
        <w:jc w:val="both"/>
      </w:pPr>
      <w:r>
        <w:t>- места для заполнения документов стульями и столами и обеспечиваются образцами заполнения документов, бланками заявлений и канцелярскими принадлежностями.</w:t>
      </w:r>
    </w:p>
    <w:p w:rsidR="00303701" w:rsidRDefault="00303701" w:rsidP="00303701">
      <w:pPr>
        <w:ind w:firstLine="851"/>
        <w:jc w:val="both"/>
      </w:pPr>
      <w:r>
        <w:t>2.13. Показатели доступности и качества услуг:</w:t>
      </w:r>
    </w:p>
    <w:p w:rsidR="00303701" w:rsidRDefault="00303701" w:rsidP="00303701">
      <w:pPr>
        <w:widowControl w:val="0"/>
        <w:spacing w:after="75" w:line="100" w:lineRule="atLeast"/>
        <w:ind w:firstLine="708"/>
        <w:jc w:val="both"/>
      </w:pPr>
      <w:r>
        <w:t>- количество взаимодействий заявителя с должностными лицами при предоставлении услуги – 2 раза, продолжительность взаимодействия –                  10 минут.</w:t>
      </w:r>
    </w:p>
    <w:p w:rsidR="00303701" w:rsidRDefault="00303701" w:rsidP="00303701">
      <w:pPr>
        <w:widowControl w:val="0"/>
        <w:spacing w:after="75" w:line="100" w:lineRule="atLeast"/>
        <w:ind w:firstLine="708"/>
        <w:jc w:val="both"/>
      </w:pPr>
      <w:r>
        <w:t>2.14. Иные требования, в том числе учитывающие особенности предоставления муниципаль</w:t>
      </w:r>
      <w:r w:rsidR="00740BF1">
        <w:t>ной услуги в многофункциональном центре</w:t>
      </w:r>
      <w:r>
        <w:t xml:space="preserve"> предоставления государственных и муниципальных услуг  и особенности предоставления муниципальной услуги в электронной форме. </w:t>
      </w:r>
    </w:p>
    <w:p w:rsidR="00303701" w:rsidRDefault="00740BF1" w:rsidP="00303701">
      <w:pPr>
        <w:widowControl w:val="0"/>
        <w:spacing w:after="75" w:line="100" w:lineRule="atLeast"/>
        <w:jc w:val="both"/>
      </w:pPr>
      <w:r>
        <w:tab/>
        <w:t>2.15</w:t>
      </w:r>
      <w:r w:rsidR="00303701">
        <w:t>. Максимальный срок ожидания в очереди при подаче запроса о предоставлении муниципальной услуги и при получении результата муниципальной услуги не более 15 минут.</w:t>
      </w:r>
    </w:p>
    <w:p w:rsidR="00303701" w:rsidRDefault="005408FC" w:rsidP="00303701">
      <w:pPr>
        <w:widowControl w:val="0"/>
        <w:spacing w:line="100" w:lineRule="atLeast"/>
        <w:ind w:firstLine="708"/>
        <w:jc w:val="both"/>
      </w:pPr>
      <w:r>
        <w:t>2.16</w:t>
      </w:r>
      <w:r w:rsidR="00303701">
        <w:t xml:space="preserve">. Срок регистрации запроса заявителя о предоставлении муниципальной услуги до 15 минут. Регистрация запросов заявителей производится в журнале регистрации поступивших заявлений. </w:t>
      </w:r>
    </w:p>
    <w:p w:rsidR="00303701" w:rsidRDefault="00303701" w:rsidP="00303701">
      <w:pPr>
        <w:widowControl w:val="0"/>
        <w:spacing w:line="100" w:lineRule="atLeast"/>
        <w:jc w:val="both"/>
      </w:pPr>
    </w:p>
    <w:p w:rsidR="00303701" w:rsidRDefault="00303701" w:rsidP="00303701">
      <w:pPr>
        <w:tabs>
          <w:tab w:val="left" w:pos="1110"/>
        </w:tabs>
        <w:spacing w:line="100" w:lineRule="atLeast"/>
        <w:jc w:val="center"/>
        <w:rPr>
          <w:rStyle w:val="11"/>
          <w:b/>
        </w:rPr>
      </w:pPr>
      <w:r>
        <w:rPr>
          <w:rStyle w:val="11"/>
          <w:b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303701" w:rsidRDefault="00303701" w:rsidP="00303701">
      <w:pPr>
        <w:tabs>
          <w:tab w:val="left" w:pos="1110"/>
        </w:tabs>
        <w:spacing w:line="100" w:lineRule="atLeast"/>
        <w:jc w:val="center"/>
      </w:pPr>
    </w:p>
    <w:p w:rsidR="00303701" w:rsidRDefault="00303701" w:rsidP="00303701">
      <w:pPr>
        <w:spacing w:line="100" w:lineRule="atLeast"/>
        <w:jc w:val="both"/>
        <w:rPr>
          <w:rStyle w:val="11"/>
        </w:rPr>
      </w:pPr>
      <w:r>
        <w:rPr>
          <w:rStyle w:val="11"/>
          <w:color w:val="000000"/>
        </w:rPr>
        <w:tab/>
        <w:t xml:space="preserve">3.1. </w:t>
      </w:r>
      <w:r>
        <w:rPr>
          <w:rStyle w:val="11"/>
        </w:rPr>
        <w:t>Перечень административных процедур, выполняемых при предоставлении муниципальной услуги:</w:t>
      </w:r>
    </w:p>
    <w:p w:rsidR="00303701" w:rsidRDefault="00303701" w:rsidP="00303701">
      <w:pPr>
        <w:jc w:val="both"/>
        <w:rPr>
          <w:rStyle w:val="11"/>
          <w:color w:val="000000"/>
        </w:rPr>
      </w:pPr>
      <w:r>
        <w:rPr>
          <w:rStyle w:val="11"/>
        </w:rPr>
        <w:tab/>
        <w:t xml:space="preserve">1) </w:t>
      </w:r>
      <w:r>
        <w:rPr>
          <w:rStyle w:val="11"/>
          <w:color w:val="000000"/>
        </w:rPr>
        <w:t xml:space="preserve"> приём и регистрация  заявления о в</w:t>
      </w:r>
      <w:r>
        <w:rPr>
          <w:rStyle w:val="WW-Absatz-Standardschriftart111111111"/>
        </w:rPr>
        <w:t xml:space="preserve">ыдаче </w:t>
      </w:r>
      <w:r>
        <w:t>разрешения (ордера)</w:t>
      </w:r>
      <w:r>
        <w:rPr>
          <w:rStyle w:val="WW-Absatz-Standardschriftart111111111"/>
        </w:rPr>
        <w:t xml:space="preserve"> на производство работ, связанных с разрытием территории общего пользования  </w:t>
      </w:r>
      <w:proofErr w:type="spellStart"/>
      <w:r w:rsidR="005408FC">
        <w:rPr>
          <w:rStyle w:val="WW-Absatz-Standardschriftart111111111"/>
        </w:rPr>
        <w:t>Унароковского</w:t>
      </w:r>
      <w:proofErr w:type="spellEnd"/>
      <w:r w:rsidR="005408FC">
        <w:rPr>
          <w:rStyle w:val="WW-Absatz-Standardschriftart111111111"/>
        </w:rPr>
        <w:t xml:space="preserve"> сельского </w:t>
      </w:r>
      <w:r>
        <w:rPr>
          <w:rStyle w:val="WW-Absatz-Standardschriftart111111111"/>
        </w:rPr>
        <w:t xml:space="preserve"> поселения </w:t>
      </w:r>
      <w:r w:rsidR="005408FC">
        <w:rPr>
          <w:rStyle w:val="WW-Absatz-Standardschriftart111111111"/>
        </w:rPr>
        <w:t>Мостовского</w:t>
      </w:r>
      <w:r>
        <w:rPr>
          <w:rStyle w:val="WW-Absatz-Standardschriftart111111111"/>
        </w:rPr>
        <w:t xml:space="preserve"> района;</w:t>
      </w:r>
    </w:p>
    <w:p w:rsidR="00303701" w:rsidRDefault="00303701" w:rsidP="00303701">
      <w:pPr>
        <w:pStyle w:val="ConsPlusNormal"/>
        <w:spacing w:line="100" w:lineRule="atLeast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2) выезд и обследование территории специалистом </w:t>
      </w:r>
      <w:r>
        <w:rPr>
          <w:rStyle w:val="11"/>
          <w:rFonts w:ascii="Times New Roman" w:hAnsi="Times New Roman"/>
          <w:sz w:val="28"/>
          <w:szCs w:val="28"/>
        </w:rPr>
        <w:t xml:space="preserve">отдела администрации </w:t>
      </w:r>
      <w:proofErr w:type="spellStart"/>
      <w:r w:rsidR="005408FC">
        <w:rPr>
          <w:rStyle w:val="11"/>
          <w:rFonts w:ascii="Times New Roman" w:hAnsi="Times New Roman"/>
          <w:sz w:val="28"/>
          <w:szCs w:val="28"/>
        </w:rPr>
        <w:t>Унароковского</w:t>
      </w:r>
      <w:proofErr w:type="spellEnd"/>
      <w:r w:rsidR="005408FC">
        <w:rPr>
          <w:rStyle w:val="11"/>
          <w:rFonts w:ascii="Times New Roman" w:hAnsi="Times New Roman"/>
          <w:sz w:val="28"/>
          <w:szCs w:val="28"/>
        </w:rPr>
        <w:t xml:space="preserve"> сельского поселения Мостовского</w:t>
      </w:r>
      <w:r>
        <w:rPr>
          <w:rStyle w:val="11"/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303701" w:rsidRDefault="00303701" w:rsidP="00303701">
      <w:pPr>
        <w:pStyle w:val="ConsPlusNormal"/>
        <w:spacing w:line="100" w:lineRule="atLeast"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3)выдача разрешения (ордера) на производство работ, связанных с разрытием территории общего поль</w:t>
      </w:r>
      <w:r w:rsidR="005408FC">
        <w:rPr>
          <w:rFonts w:ascii="Times New Roman" w:hAnsi="Times New Roman"/>
          <w:color w:val="000000"/>
          <w:sz w:val="28"/>
          <w:szCs w:val="28"/>
        </w:rPr>
        <w:t xml:space="preserve">зования </w:t>
      </w:r>
      <w:proofErr w:type="spellStart"/>
      <w:r w:rsidR="005408FC">
        <w:rPr>
          <w:rFonts w:ascii="Times New Roman" w:hAnsi="Times New Roman"/>
          <w:color w:val="000000"/>
          <w:sz w:val="28"/>
          <w:szCs w:val="28"/>
        </w:rPr>
        <w:t>Унароковского</w:t>
      </w:r>
      <w:proofErr w:type="spellEnd"/>
      <w:r w:rsidR="005408FC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Мостовского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района;</w:t>
      </w:r>
    </w:p>
    <w:p w:rsidR="00303701" w:rsidRDefault="00303701" w:rsidP="00303701">
      <w:pPr>
        <w:widowControl w:val="0"/>
        <w:autoSpaceDE w:val="0"/>
        <w:spacing w:line="100" w:lineRule="atLeast"/>
        <w:jc w:val="both"/>
        <w:rPr>
          <w:rStyle w:val="11"/>
        </w:rPr>
      </w:pPr>
      <w:r>
        <w:rPr>
          <w:rStyle w:val="11"/>
          <w:color w:val="000000"/>
        </w:rPr>
        <w:tab/>
        <w:t xml:space="preserve">3.2. Блок-схема предоставления муниципальной услуги приведена в приложении к настоящему административному регламенту </w:t>
      </w:r>
      <w:r w:rsidRPr="00BD4FDE">
        <w:rPr>
          <w:rStyle w:val="11"/>
          <w:color w:val="000000"/>
        </w:rPr>
        <w:t>(приложение № 6).</w:t>
      </w:r>
    </w:p>
    <w:p w:rsidR="00303701" w:rsidRDefault="00303701" w:rsidP="00303701">
      <w:pPr>
        <w:widowControl w:val="0"/>
        <w:autoSpaceDE w:val="0"/>
        <w:spacing w:line="100" w:lineRule="atLeast"/>
        <w:jc w:val="both"/>
        <w:rPr>
          <w:rStyle w:val="11"/>
          <w:color w:val="000000"/>
        </w:rPr>
      </w:pPr>
      <w:r>
        <w:rPr>
          <w:rStyle w:val="11"/>
          <w:color w:val="000000"/>
        </w:rPr>
        <w:t xml:space="preserve"> </w:t>
      </w:r>
      <w:r>
        <w:rPr>
          <w:rStyle w:val="11"/>
          <w:color w:val="000000"/>
        </w:rPr>
        <w:tab/>
        <w:t xml:space="preserve">3.3. Паспорт административных процедур (административных действий, входящих в состав административной процедуры) приводится в приложении к административному регламенту </w:t>
      </w:r>
      <w:r w:rsidRPr="00BD4FDE">
        <w:rPr>
          <w:rStyle w:val="11"/>
          <w:color w:val="000000"/>
        </w:rPr>
        <w:t>(приложение №5).</w:t>
      </w:r>
    </w:p>
    <w:p w:rsidR="00303701" w:rsidRDefault="00303701" w:rsidP="00303701">
      <w:pPr>
        <w:widowControl w:val="0"/>
        <w:autoSpaceDE w:val="0"/>
        <w:spacing w:line="100" w:lineRule="atLeast"/>
        <w:jc w:val="both"/>
      </w:pPr>
      <w:r>
        <w:tab/>
        <w:t xml:space="preserve">3.4. Предоставление муниципальной услуги осуществляется отделом </w:t>
      </w:r>
      <w:r w:rsidR="005408FC">
        <w:lastRenderedPageBreak/>
        <w:t>по финансам, бюджету и экономике</w:t>
      </w:r>
      <w:r>
        <w:t xml:space="preserve"> администрации </w:t>
      </w:r>
      <w:proofErr w:type="spellStart"/>
      <w:r w:rsidR="005408FC">
        <w:t>Унароковского</w:t>
      </w:r>
      <w:proofErr w:type="spellEnd"/>
      <w:r w:rsidR="005408FC">
        <w:t xml:space="preserve"> сельского поселения Мостовского</w:t>
      </w:r>
      <w:r>
        <w:t xml:space="preserve"> района.  </w:t>
      </w:r>
    </w:p>
    <w:p w:rsidR="00303701" w:rsidRDefault="00303701" w:rsidP="00303701">
      <w:pPr>
        <w:jc w:val="both"/>
        <w:rPr>
          <w:rStyle w:val="11"/>
        </w:rPr>
      </w:pPr>
      <w:r>
        <w:rPr>
          <w:rStyle w:val="11"/>
        </w:rPr>
        <w:tab/>
        <w:t>3.4.1  Описание административной процедуры:</w:t>
      </w:r>
    </w:p>
    <w:p w:rsidR="00303701" w:rsidRDefault="00303701" w:rsidP="00303701">
      <w:pPr>
        <w:jc w:val="both"/>
      </w:pPr>
      <w:r>
        <w:tab/>
        <w:t xml:space="preserve">а) юридический факт, являющимся основанием для начала административной процедуры - подача заявителем предусмотренного регламентом  заявления; </w:t>
      </w:r>
    </w:p>
    <w:p w:rsidR="00303701" w:rsidRDefault="00303701" w:rsidP="00303701">
      <w:pPr>
        <w:widowControl w:val="0"/>
        <w:autoSpaceDE w:val="0"/>
        <w:spacing w:line="100" w:lineRule="atLeast"/>
        <w:jc w:val="both"/>
        <w:rPr>
          <w:rStyle w:val="11"/>
        </w:rPr>
      </w:pPr>
      <w:r>
        <w:rPr>
          <w:rStyle w:val="11"/>
        </w:rPr>
        <w:tab/>
        <w:t xml:space="preserve">б) должностное лицо ответственное за выполнение административной  процедуры – специалист отдела по </w:t>
      </w:r>
      <w:r w:rsidR="005408FC">
        <w:rPr>
          <w:rStyle w:val="11"/>
        </w:rPr>
        <w:t xml:space="preserve">финансам, бюджету и экономике </w:t>
      </w:r>
      <w:r>
        <w:rPr>
          <w:rStyle w:val="11"/>
        </w:rPr>
        <w:t xml:space="preserve">администрации </w:t>
      </w:r>
      <w:proofErr w:type="spellStart"/>
      <w:r w:rsidR="005408FC">
        <w:rPr>
          <w:rStyle w:val="11"/>
        </w:rPr>
        <w:t>Унароковского</w:t>
      </w:r>
      <w:proofErr w:type="spellEnd"/>
      <w:r w:rsidR="005408FC">
        <w:rPr>
          <w:rStyle w:val="11"/>
        </w:rPr>
        <w:t xml:space="preserve"> сельского поселения Мостовского</w:t>
      </w:r>
      <w:r>
        <w:rPr>
          <w:rStyle w:val="11"/>
        </w:rPr>
        <w:t xml:space="preserve"> района;</w:t>
      </w:r>
    </w:p>
    <w:p w:rsidR="00303701" w:rsidRDefault="00303701" w:rsidP="00303701">
      <w:pPr>
        <w:widowControl w:val="0"/>
        <w:autoSpaceDE w:val="0"/>
        <w:spacing w:line="100" w:lineRule="atLeast"/>
        <w:jc w:val="both"/>
      </w:pPr>
      <w:r>
        <w:tab/>
        <w:t>в) содержание каждого административного действия, входящего в состав процедуры:</w:t>
      </w:r>
    </w:p>
    <w:p w:rsidR="00303701" w:rsidRDefault="00303701" w:rsidP="00303701">
      <w:pPr>
        <w:widowControl w:val="0"/>
        <w:autoSpaceDE w:val="0"/>
        <w:spacing w:line="100" w:lineRule="atLeast"/>
        <w:jc w:val="both"/>
      </w:pPr>
      <w:r>
        <w:tab/>
        <w:t>- прием и проверка поступивших документов;</w:t>
      </w:r>
    </w:p>
    <w:p w:rsidR="00303701" w:rsidRDefault="00303701" w:rsidP="00303701">
      <w:pPr>
        <w:widowControl w:val="0"/>
        <w:autoSpaceDE w:val="0"/>
        <w:spacing w:line="100" w:lineRule="atLeast"/>
        <w:jc w:val="both"/>
      </w:pPr>
      <w:r>
        <w:tab/>
        <w:t>- регистрация заявления в журнале регистрации поступивших заявлений;</w:t>
      </w:r>
    </w:p>
    <w:p w:rsidR="00303701" w:rsidRDefault="00303701" w:rsidP="00303701">
      <w:pPr>
        <w:widowControl w:val="0"/>
        <w:autoSpaceDE w:val="0"/>
        <w:spacing w:line="100" w:lineRule="atLeast"/>
        <w:jc w:val="both"/>
      </w:pPr>
      <w:r>
        <w:tab/>
        <w:t>- срок выполнения административного действия – 1 день.</w:t>
      </w:r>
    </w:p>
    <w:p w:rsidR="00303701" w:rsidRDefault="00303701" w:rsidP="00303701">
      <w:pPr>
        <w:widowControl w:val="0"/>
        <w:autoSpaceDE w:val="0"/>
        <w:spacing w:line="100" w:lineRule="atLeast"/>
        <w:jc w:val="both"/>
      </w:pPr>
      <w:r>
        <w:tab/>
        <w:t>г) критерий принятия решения: полнота и соответствие утвержденным формам поступившего комплекта документов;</w:t>
      </w:r>
    </w:p>
    <w:p w:rsidR="00303701" w:rsidRDefault="00303701" w:rsidP="00303701">
      <w:pPr>
        <w:widowControl w:val="0"/>
        <w:autoSpaceDE w:val="0"/>
        <w:spacing w:line="100" w:lineRule="atLeast"/>
        <w:jc w:val="both"/>
      </w:pPr>
      <w:r>
        <w:tab/>
        <w:t>д) результат предоставления муниципальной услуги:</w:t>
      </w:r>
    </w:p>
    <w:p w:rsidR="00303701" w:rsidRDefault="00303701" w:rsidP="00303701">
      <w:pPr>
        <w:widowControl w:val="0"/>
        <w:autoSpaceDE w:val="0"/>
        <w:spacing w:line="100" w:lineRule="atLeast"/>
        <w:jc w:val="both"/>
      </w:pPr>
      <w:r>
        <w:t xml:space="preserve"> </w:t>
      </w:r>
      <w:r>
        <w:tab/>
        <w:t>- прием и регистрация заявления в журнале регистрации поступивших заявлений (в течение 1 дня);</w:t>
      </w:r>
    </w:p>
    <w:p w:rsidR="00303701" w:rsidRDefault="00303701" w:rsidP="00303701">
      <w:pPr>
        <w:widowControl w:val="0"/>
        <w:autoSpaceDE w:val="0"/>
        <w:spacing w:line="100" w:lineRule="atLeast"/>
        <w:jc w:val="both"/>
      </w:pPr>
      <w:r>
        <w:tab/>
        <w:t>е) фиксация результата выполнения административной процедуры - регистрация запроса заявителя о предоставлении муниципальной услуги в журнале регистрации входящих заявлений.</w:t>
      </w:r>
    </w:p>
    <w:p w:rsidR="00303701" w:rsidRDefault="00303701" w:rsidP="00303701">
      <w:pPr>
        <w:ind w:firstLine="708"/>
        <w:jc w:val="both"/>
        <w:rPr>
          <w:rStyle w:val="11"/>
        </w:rPr>
      </w:pPr>
      <w:r>
        <w:rPr>
          <w:rStyle w:val="11"/>
        </w:rPr>
        <w:t>3.4.2 Описание административной процедуры «В</w:t>
      </w:r>
      <w:r>
        <w:rPr>
          <w:color w:val="000000"/>
        </w:rPr>
        <w:t xml:space="preserve">ыезд и обследование территории специалистом  </w:t>
      </w:r>
      <w:r>
        <w:rPr>
          <w:rStyle w:val="11"/>
        </w:rPr>
        <w:t xml:space="preserve">отдела по вопросам </w:t>
      </w:r>
      <w:proofErr w:type="spellStart"/>
      <w:r w:rsidR="005408FC">
        <w:rPr>
          <w:rStyle w:val="11"/>
        </w:rPr>
        <w:t>финансам</w:t>
      </w:r>
      <w:proofErr w:type="gramStart"/>
      <w:r w:rsidR="005408FC">
        <w:rPr>
          <w:rStyle w:val="11"/>
        </w:rPr>
        <w:t>,б</w:t>
      </w:r>
      <w:proofErr w:type="gramEnd"/>
      <w:r w:rsidR="005408FC">
        <w:rPr>
          <w:rStyle w:val="11"/>
        </w:rPr>
        <w:t>юджету</w:t>
      </w:r>
      <w:proofErr w:type="spellEnd"/>
      <w:r w:rsidR="005408FC">
        <w:rPr>
          <w:rStyle w:val="11"/>
        </w:rPr>
        <w:t xml:space="preserve"> и экономике </w:t>
      </w:r>
      <w:r>
        <w:rPr>
          <w:rStyle w:val="11"/>
        </w:rPr>
        <w:t xml:space="preserve">администрации </w:t>
      </w:r>
      <w:proofErr w:type="spellStart"/>
      <w:r w:rsidR="005408FC">
        <w:rPr>
          <w:rStyle w:val="11"/>
        </w:rPr>
        <w:t>Унароковского</w:t>
      </w:r>
      <w:proofErr w:type="spellEnd"/>
      <w:r w:rsidR="005408FC">
        <w:rPr>
          <w:rStyle w:val="11"/>
        </w:rPr>
        <w:t xml:space="preserve"> сельского</w:t>
      </w:r>
      <w:r>
        <w:rPr>
          <w:rStyle w:val="11"/>
        </w:rPr>
        <w:t xml:space="preserve"> поселения </w:t>
      </w:r>
      <w:r w:rsidR="005408FC">
        <w:rPr>
          <w:rStyle w:val="11"/>
        </w:rPr>
        <w:t>Мостовского</w:t>
      </w:r>
      <w:r>
        <w:rPr>
          <w:rStyle w:val="11"/>
        </w:rPr>
        <w:t xml:space="preserve"> района»:</w:t>
      </w:r>
    </w:p>
    <w:p w:rsidR="00303701" w:rsidRDefault="005408FC" w:rsidP="00303701">
      <w:pPr>
        <w:widowControl w:val="0"/>
        <w:autoSpaceDE w:val="0"/>
        <w:spacing w:line="100" w:lineRule="atLeast"/>
        <w:ind w:firstLine="708"/>
        <w:jc w:val="both"/>
      </w:pPr>
      <w:r>
        <w:t>а) юридическим</w:t>
      </w:r>
      <w:r w:rsidR="00303701">
        <w:t xml:space="preserve"> факт</w:t>
      </w:r>
      <w:r>
        <w:t xml:space="preserve">ом, </w:t>
      </w:r>
      <w:r w:rsidR="00303701">
        <w:t xml:space="preserve"> являющимся основанием для начала административной процедуры - наличие зарегистрированного в журнале регистрации поступивших заявлений обращения заявителя;</w:t>
      </w:r>
    </w:p>
    <w:p w:rsidR="00303701" w:rsidRDefault="00303701" w:rsidP="00303701">
      <w:pPr>
        <w:widowControl w:val="0"/>
        <w:autoSpaceDE w:val="0"/>
        <w:spacing w:line="100" w:lineRule="atLeast"/>
        <w:jc w:val="both"/>
        <w:rPr>
          <w:rStyle w:val="11"/>
        </w:rPr>
      </w:pPr>
      <w:r>
        <w:rPr>
          <w:rStyle w:val="11"/>
        </w:rPr>
        <w:tab/>
        <w:t xml:space="preserve">б) должностное лицо, ответственное за выполнение административной  процедуры: </w:t>
      </w:r>
    </w:p>
    <w:p w:rsidR="00303701" w:rsidRDefault="00303701" w:rsidP="00303701">
      <w:pPr>
        <w:widowControl w:val="0"/>
        <w:autoSpaceDE w:val="0"/>
        <w:spacing w:line="100" w:lineRule="atLeast"/>
        <w:jc w:val="both"/>
        <w:rPr>
          <w:rStyle w:val="11"/>
        </w:rPr>
      </w:pPr>
      <w:r>
        <w:rPr>
          <w:rStyle w:val="11"/>
        </w:rPr>
        <w:tab/>
        <w:t xml:space="preserve">- специалист </w:t>
      </w:r>
      <w:r w:rsidR="005408FC">
        <w:rPr>
          <w:rStyle w:val="11"/>
        </w:rPr>
        <w:t xml:space="preserve">по земельным и имущественным отношениям </w:t>
      </w:r>
      <w:r>
        <w:rPr>
          <w:rStyle w:val="11"/>
        </w:rPr>
        <w:t xml:space="preserve">отдела по вопросам </w:t>
      </w:r>
      <w:r w:rsidR="005408FC">
        <w:rPr>
          <w:rStyle w:val="11"/>
        </w:rPr>
        <w:t>финансам, бюджету и экономике</w:t>
      </w:r>
      <w:r>
        <w:rPr>
          <w:rStyle w:val="11"/>
        </w:rPr>
        <w:t xml:space="preserve"> администрации </w:t>
      </w:r>
      <w:proofErr w:type="spellStart"/>
      <w:r w:rsidR="005408FC">
        <w:rPr>
          <w:rStyle w:val="11"/>
        </w:rPr>
        <w:t>Унароковского</w:t>
      </w:r>
      <w:proofErr w:type="spellEnd"/>
      <w:r w:rsidR="005408FC">
        <w:rPr>
          <w:rStyle w:val="11"/>
        </w:rPr>
        <w:t xml:space="preserve"> сельского</w:t>
      </w:r>
      <w:r>
        <w:rPr>
          <w:rStyle w:val="11"/>
        </w:rPr>
        <w:t xml:space="preserve"> поселения </w:t>
      </w:r>
      <w:r w:rsidR="005408FC">
        <w:rPr>
          <w:rStyle w:val="11"/>
        </w:rPr>
        <w:t>Мостовского</w:t>
      </w:r>
      <w:r>
        <w:rPr>
          <w:rStyle w:val="11"/>
        </w:rPr>
        <w:t xml:space="preserve"> района;</w:t>
      </w:r>
    </w:p>
    <w:p w:rsidR="00303701" w:rsidRDefault="00303701" w:rsidP="00303701">
      <w:pPr>
        <w:widowControl w:val="0"/>
        <w:autoSpaceDE w:val="0"/>
        <w:spacing w:line="100" w:lineRule="atLeast"/>
        <w:jc w:val="both"/>
      </w:pPr>
      <w:r>
        <w:tab/>
        <w:t>в) содержание каждого административного действия входящего в состав процедуры:</w:t>
      </w:r>
    </w:p>
    <w:p w:rsidR="00303701" w:rsidRDefault="00303701" w:rsidP="00303701">
      <w:pPr>
        <w:widowControl w:val="0"/>
        <w:autoSpaceDE w:val="0"/>
        <w:spacing w:line="100" w:lineRule="atLeast"/>
        <w:jc w:val="both"/>
      </w:pPr>
      <w:r>
        <w:tab/>
        <w:t xml:space="preserve">- выезд на место для обследования </w:t>
      </w:r>
      <w:r>
        <w:rPr>
          <w:color w:val="000000"/>
        </w:rPr>
        <w:t>территории</w:t>
      </w:r>
      <w:r>
        <w:t>;</w:t>
      </w:r>
    </w:p>
    <w:p w:rsidR="00303701" w:rsidRDefault="00303701" w:rsidP="00303701">
      <w:pPr>
        <w:widowControl w:val="0"/>
        <w:autoSpaceDE w:val="0"/>
        <w:spacing w:line="100" w:lineRule="atLeast"/>
        <w:jc w:val="both"/>
      </w:pPr>
      <w:r>
        <w:tab/>
        <w:t>- составление акта обследования;</w:t>
      </w:r>
    </w:p>
    <w:p w:rsidR="00303701" w:rsidRDefault="00303701" w:rsidP="00303701">
      <w:pPr>
        <w:widowControl w:val="0"/>
        <w:autoSpaceDE w:val="0"/>
        <w:spacing w:line="100" w:lineRule="atLeast"/>
        <w:jc w:val="both"/>
      </w:pPr>
      <w:r>
        <w:tab/>
        <w:t>г) критерий принятия решения:</w:t>
      </w:r>
    </w:p>
    <w:p w:rsidR="00303701" w:rsidRDefault="00303701" w:rsidP="00303701">
      <w:pPr>
        <w:widowControl w:val="0"/>
        <w:autoSpaceDE w:val="0"/>
        <w:spacing w:line="100" w:lineRule="atLeast"/>
        <w:jc w:val="both"/>
      </w:pPr>
      <w:r>
        <w:tab/>
        <w:t>- техническая возможность;</w:t>
      </w:r>
    </w:p>
    <w:p w:rsidR="00303701" w:rsidRDefault="00303701" w:rsidP="00303701">
      <w:pPr>
        <w:widowControl w:val="0"/>
        <w:autoSpaceDE w:val="0"/>
        <w:spacing w:line="100" w:lineRule="atLeast"/>
        <w:jc w:val="both"/>
      </w:pPr>
      <w:r>
        <w:tab/>
        <w:t>-отсутствие критериев для отказа в выдаче разрешения;</w:t>
      </w:r>
    </w:p>
    <w:p w:rsidR="00303701" w:rsidRDefault="00303701" w:rsidP="00303701">
      <w:pPr>
        <w:widowControl w:val="0"/>
        <w:autoSpaceDE w:val="0"/>
        <w:spacing w:line="100" w:lineRule="atLeast"/>
        <w:jc w:val="both"/>
      </w:pPr>
      <w:r>
        <w:tab/>
        <w:t>д) результат предоставления муниципальной услуги:</w:t>
      </w:r>
    </w:p>
    <w:p w:rsidR="00303701" w:rsidRDefault="00303701" w:rsidP="00303701">
      <w:pPr>
        <w:widowControl w:val="0"/>
        <w:tabs>
          <w:tab w:val="left" w:pos="1134"/>
        </w:tabs>
        <w:autoSpaceDE w:val="0"/>
        <w:ind w:firstLine="709"/>
        <w:jc w:val="both"/>
      </w:pPr>
      <w:r>
        <w:t>- оформление выдачи разрешения (ордера)</w:t>
      </w:r>
      <w:r>
        <w:rPr>
          <w:rStyle w:val="WW-Absatz-Standardschriftart111111111"/>
        </w:rPr>
        <w:t xml:space="preserve"> на производство работ, связанных с разрытием территории общего пользования  </w:t>
      </w:r>
      <w:proofErr w:type="spellStart"/>
      <w:r w:rsidR="005408FC">
        <w:rPr>
          <w:rStyle w:val="WW-Absatz-Standardschriftart111111111"/>
        </w:rPr>
        <w:t>Унароковского</w:t>
      </w:r>
      <w:proofErr w:type="spellEnd"/>
      <w:r w:rsidR="005408FC">
        <w:rPr>
          <w:rStyle w:val="WW-Absatz-Standardschriftart111111111"/>
        </w:rPr>
        <w:t xml:space="preserve"> </w:t>
      </w:r>
      <w:r w:rsidR="005408FC">
        <w:rPr>
          <w:rStyle w:val="WW-Absatz-Standardschriftart111111111"/>
        </w:rPr>
        <w:lastRenderedPageBreak/>
        <w:t>сельского поселения Мостовского</w:t>
      </w:r>
      <w:r>
        <w:rPr>
          <w:rStyle w:val="WW-Absatz-Standardschriftart111111111"/>
        </w:rPr>
        <w:t xml:space="preserve"> района;</w:t>
      </w:r>
    </w:p>
    <w:p w:rsidR="00303701" w:rsidRDefault="00303701" w:rsidP="00303701">
      <w:pPr>
        <w:widowControl w:val="0"/>
        <w:tabs>
          <w:tab w:val="left" w:pos="1134"/>
        </w:tabs>
        <w:autoSpaceDE w:val="0"/>
        <w:ind w:firstLine="709"/>
        <w:jc w:val="both"/>
      </w:pPr>
      <w:r>
        <w:rPr>
          <w:rStyle w:val="11"/>
        </w:rPr>
        <w:t xml:space="preserve">е) фиксацией результата выполнения административной процедуры является оформленное </w:t>
      </w:r>
      <w:r>
        <w:t>разрешение (ордер)</w:t>
      </w:r>
      <w:r>
        <w:rPr>
          <w:rStyle w:val="WW-Absatz-Standardschriftart111111111"/>
        </w:rPr>
        <w:t xml:space="preserve"> на производство работ, связанных с разрытием территории общего польз</w:t>
      </w:r>
      <w:r w:rsidR="00337BEE">
        <w:rPr>
          <w:rStyle w:val="WW-Absatz-Standardschriftart111111111"/>
        </w:rPr>
        <w:t xml:space="preserve">ования  </w:t>
      </w:r>
      <w:proofErr w:type="spellStart"/>
      <w:r w:rsidR="00337BEE">
        <w:rPr>
          <w:rStyle w:val="WW-Absatz-Standardschriftart111111111"/>
        </w:rPr>
        <w:t>Унароковского</w:t>
      </w:r>
      <w:proofErr w:type="spellEnd"/>
      <w:r w:rsidR="00337BEE">
        <w:rPr>
          <w:rStyle w:val="WW-Absatz-Standardschriftart111111111"/>
        </w:rPr>
        <w:t xml:space="preserve"> сельского поселения Мостовского</w:t>
      </w:r>
      <w:r>
        <w:rPr>
          <w:rStyle w:val="WW-Absatz-Standardschriftart111111111"/>
        </w:rPr>
        <w:t xml:space="preserve"> района</w:t>
      </w:r>
      <w:r>
        <w:t>;</w:t>
      </w:r>
    </w:p>
    <w:p w:rsidR="00303701" w:rsidRDefault="00303701" w:rsidP="00303701">
      <w:pPr>
        <w:ind w:firstLine="708"/>
        <w:jc w:val="both"/>
        <w:rPr>
          <w:rStyle w:val="11"/>
        </w:rPr>
      </w:pPr>
      <w:r>
        <w:rPr>
          <w:rStyle w:val="11"/>
        </w:rPr>
        <w:t xml:space="preserve">3.4.3  Описание административной процедуры «Выдача </w:t>
      </w:r>
      <w:r>
        <w:t>разрешения (ордера)</w:t>
      </w:r>
      <w:r>
        <w:rPr>
          <w:rStyle w:val="WW-Absatz-Standardschriftart111111111"/>
        </w:rPr>
        <w:t xml:space="preserve"> на производство работ, связанных с разрытием территории общего польз</w:t>
      </w:r>
      <w:r w:rsidR="00337BEE">
        <w:rPr>
          <w:rStyle w:val="WW-Absatz-Standardschriftart111111111"/>
        </w:rPr>
        <w:t xml:space="preserve">ования  </w:t>
      </w:r>
      <w:proofErr w:type="spellStart"/>
      <w:r w:rsidR="00337BEE">
        <w:rPr>
          <w:rStyle w:val="WW-Absatz-Standardschriftart111111111"/>
        </w:rPr>
        <w:t>Унароковского</w:t>
      </w:r>
      <w:proofErr w:type="spellEnd"/>
      <w:r w:rsidR="00337BEE">
        <w:rPr>
          <w:rStyle w:val="WW-Absatz-Standardschriftart111111111"/>
        </w:rPr>
        <w:t xml:space="preserve"> сельского поселения Мостовского</w:t>
      </w:r>
      <w:r>
        <w:rPr>
          <w:rStyle w:val="WW-Absatz-Standardschriftart111111111"/>
        </w:rPr>
        <w:t xml:space="preserve"> района</w:t>
      </w:r>
      <w:r>
        <w:rPr>
          <w:rStyle w:val="11"/>
        </w:rPr>
        <w:t>»:</w:t>
      </w:r>
    </w:p>
    <w:p w:rsidR="00303701" w:rsidRDefault="00337BEE" w:rsidP="00303701">
      <w:pPr>
        <w:widowControl w:val="0"/>
        <w:autoSpaceDE w:val="0"/>
        <w:spacing w:line="100" w:lineRule="atLeast"/>
        <w:jc w:val="both"/>
      </w:pPr>
      <w:r>
        <w:tab/>
        <w:t>а) юридическим</w:t>
      </w:r>
      <w:r w:rsidR="00303701">
        <w:t xml:space="preserve"> факт</w:t>
      </w:r>
      <w:r>
        <w:t>ом,</w:t>
      </w:r>
      <w:r w:rsidR="00303701">
        <w:t xml:space="preserve"> являющимся основанием для начала административной процедуры - наличие зарегистрированного в журнале регистрации поступивших заявлений обращения заявителя;</w:t>
      </w:r>
    </w:p>
    <w:p w:rsidR="00303701" w:rsidRDefault="00303701" w:rsidP="00303701">
      <w:pPr>
        <w:widowControl w:val="0"/>
        <w:autoSpaceDE w:val="0"/>
        <w:spacing w:line="100" w:lineRule="atLeast"/>
        <w:jc w:val="both"/>
        <w:rPr>
          <w:rStyle w:val="11"/>
        </w:rPr>
      </w:pPr>
      <w:r>
        <w:rPr>
          <w:rStyle w:val="11"/>
        </w:rPr>
        <w:tab/>
        <w:t xml:space="preserve">б) должностное лицо, ответственное за выполнение административной  процедуры: </w:t>
      </w:r>
    </w:p>
    <w:p w:rsidR="00303701" w:rsidRDefault="00303701" w:rsidP="00303701">
      <w:pPr>
        <w:widowControl w:val="0"/>
        <w:autoSpaceDE w:val="0"/>
        <w:spacing w:line="100" w:lineRule="atLeast"/>
        <w:jc w:val="both"/>
        <w:rPr>
          <w:rStyle w:val="11"/>
        </w:rPr>
      </w:pPr>
      <w:r>
        <w:rPr>
          <w:rStyle w:val="11"/>
        </w:rPr>
        <w:tab/>
        <w:t xml:space="preserve">- специалист отдела по вопросам </w:t>
      </w:r>
      <w:r w:rsidR="00337BEE">
        <w:rPr>
          <w:rStyle w:val="11"/>
        </w:rPr>
        <w:t>финансам, бюджету и экономике</w:t>
      </w:r>
      <w:r>
        <w:rPr>
          <w:rStyle w:val="11"/>
        </w:rPr>
        <w:t xml:space="preserve"> администрации </w:t>
      </w:r>
      <w:proofErr w:type="spellStart"/>
      <w:r w:rsidR="00337BEE">
        <w:rPr>
          <w:rStyle w:val="11"/>
        </w:rPr>
        <w:t>Унароковского</w:t>
      </w:r>
      <w:proofErr w:type="spellEnd"/>
      <w:r w:rsidR="00337BEE">
        <w:rPr>
          <w:rStyle w:val="11"/>
        </w:rPr>
        <w:t xml:space="preserve"> сельского поселения Мостовского</w:t>
      </w:r>
      <w:r>
        <w:rPr>
          <w:rStyle w:val="11"/>
        </w:rPr>
        <w:t xml:space="preserve"> района;</w:t>
      </w:r>
    </w:p>
    <w:p w:rsidR="00303701" w:rsidRDefault="00303701" w:rsidP="00303701">
      <w:pPr>
        <w:widowControl w:val="0"/>
        <w:autoSpaceDE w:val="0"/>
        <w:spacing w:line="100" w:lineRule="atLeast"/>
        <w:jc w:val="both"/>
      </w:pPr>
      <w:r>
        <w:tab/>
        <w:t>в) содержание каждого административного действия входящего в состав процедуры:</w:t>
      </w:r>
    </w:p>
    <w:p w:rsidR="00303701" w:rsidRDefault="00303701" w:rsidP="00303701">
      <w:pPr>
        <w:jc w:val="both"/>
        <w:rPr>
          <w:rStyle w:val="11"/>
          <w:color w:val="000000"/>
        </w:rPr>
      </w:pPr>
      <w:r>
        <w:tab/>
        <w:t>- оформление</w:t>
      </w:r>
      <w:r>
        <w:rPr>
          <w:rStyle w:val="11"/>
        </w:rPr>
        <w:t xml:space="preserve"> разрешения (ордера)</w:t>
      </w:r>
      <w:r>
        <w:rPr>
          <w:rStyle w:val="11"/>
          <w:color w:val="000000"/>
        </w:rPr>
        <w:t>;</w:t>
      </w:r>
    </w:p>
    <w:p w:rsidR="00303701" w:rsidRDefault="00303701" w:rsidP="00303701">
      <w:pPr>
        <w:widowControl w:val="0"/>
        <w:autoSpaceDE w:val="0"/>
        <w:spacing w:line="100" w:lineRule="atLeast"/>
        <w:jc w:val="both"/>
        <w:rPr>
          <w:rStyle w:val="11"/>
          <w:color w:val="000000"/>
        </w:rPr>
      </w:pPr>
      <w:r>
        <w:rPr>
          <w:rStyle w:val="11"/>
        </w:rPr>
        <w:tab/>
        <w:t>- внесение записи в журнал регистрации и выдача разрешения (ордера)</w:t>
      </w:r>
      <w:r>
        <w:rPr>
          <w:rStyle w:val="11"/>
          <w:color w:val="000000"/>
        </w:rPr>
        <w:t>;</w:t>
      </w:r>
    </w:p>
    <w:p w:rsidR="00303701" w:rsidRDefault="00303701" w:rsidP="00303701">
      <w:pPr>
        <w:widowControl w:val="0"/>
        <w:autoSpaceDE w:val="0"/>
        <w:spacing w:line="100" w:lineRule="atLeast"/>
        <w:jc w:val="both"/>
      </w:pPr>
      <w:r>
        <w:rPr>
          <w:rStyle w:val="11"/>
          <w:color w:val="000000"/>
        </w:rPr>
        <w:tab/>
      </w:r>
      <w:r>
        <w:t>г) критерий принятия решения: полнота и соответствие утвержденным формам поступившего комплекта документов;</w:t>
      </w:r>
    </w:p>
    <w:p w:rsidR="00303701" w:rsidRDefault="00303701" w:rsidP="00303701">
      <w:pPr>
        <w:widowControl w:val="0"/>
        <w:autoSpaceDE w:val="0"/>
        <w:spacing w:line="100" w:lineRule="atLeast"/>
        <w:jc w:val="both"/>
      </w:pPr>
      <w:r>
        <w:tab/>
        <w:t>д) результат предоставления муниципальной услуги:</w:t>
      </w:r>
    </w:p>
    <w:p w:rsidR="00303701" w:rsidRDefault="00303701" w:rsidP="00303701">
      <w:pPr>
        <w:widowControl w:val="0"/>
        <w:autoSpaceDE w:val="0"/>
        <w:spacing w:line="100" w:lineRule="atLeast"/>
        <w:jc w:val="both"/>
        <w:rPr>
          <w:rStyle w:val="11"/>
          <w:color w:val="000000"/>
        </w:rPr>
      </w:pPr>
      <w:r>
        <w:tab/>
        <w:t xml:space="preserve">- </w:t>
      </w:r>
      <w:r>
        <w:rPr>
          <w:rStyle w:val="11"/>
        </w:rPr>
        <w:t xml:space="preserve">выдача </w:t>
      </w:r>
      <w:r>
        <w:t>разрешения (ордера)</w:t>
      </w:r>
      <w:r>
        <w:rPr>
          <w:rStyle w:val="WW-Absatz-Standardschriftart111111111"/>
        </w:rPr>
        <w:t xml:space="preserve"> на производство работ, связанных с разрытием территории общего пользования;</w:t>
      </w:r>
    </w:p>
    <w:p w:rsidR="00303701" w:rsidRDefault="00303701" w:rsidP="00303701">
      <w:pPr>
        <w:widowControl w:val="0"/>
        <w:autoSpaceDE w:val="0"/>
        <w:spacing w:line="100" w:lineRule="atLeast"/>
        <w:ind w:firstLine="708"/>
        <w:jc w:val="both"/>
        <w:rPr>
          <w:rStyle w:val="11"/>
        </w:rPr>
      </w:pPr>
      <w:r>
        <w:rPr>
          <w:rStyle w:val="11"/>
        </w:rPr>
        <w:t>е) фиксацией результата выполнения административной процедуры является оформленное и зарегистрированное разрешение (ордер)</w:t>
      </w:r>
    </w:p>
    <w:p w:rsidR="00303701" w:rsidRDefault="00303701" w:rsidP="00303701">
      <w:pPr>
        <w:widowControl w:val="0"/>
        <w:autoSpaceDE w:val="0"/>
        <w:spacing w:line="100" w:lineRule="atLeast"/>
        <w:ind w:firstLine="708"/>
        <w:jc w:val="both"/>
        <w:rPr>
          <w:rStyle w:val="11"/>
        </w:rPr>
      </w:pPr>
      <w:r>
        <w:rPr>
          <w:rStyle w:val="11"/>
        </w:rPr>
        <w:t>ж) по окончании работ приемка территории с составлением акта осмотра (</w:t>
      </w:r>
      <w:r w:rsidRPr="00BD4FDE">
        <w:rPr>
          <w:rStyle w:val="11"/>
        </w:rPr>
        <w:t>приложение № 4).</w:t>
      </w:r>
    </w:p>
    <w:p w:rsidR="00303701" w:rsidRDefault="00337BEE" w:rsidP="00337BEE">
      <w:pPr>
        <w:widowControl w:val="0"/>
        <w:autoSpaceDE w:val="0"/>
        <w:spacing w:line="100" w:lineRule="atLeast"/>
        <w:ind w:firstLine="708"/>
        <w:jc w:val="both"/>
        <w:rPr>
          <w:rStyle w:val="WW-Absatz-Standardschriftart111111111"/>
        </w:rPr>
      </w:pPr>
      <w:r>
        <w:rPr>
          <w:rStyle w:val="11"/>
        </w:rPr>
        <w:t xml:space="preserve"> </w:t>
      </w:r>
    </w:p>
    <w:p w:rsidR="00303701" w:rsidRDefault="00303701" w:rsidP="00303701">
      <w:pPr>
        <w:jc w:val="center"/>
        <w:rPr>
          <w:rFonts w:eastAsia="Times New Roman CYR"/>
          <w:b/>
          <w:color w:val="000000"/>
        </w:rPr>
      </w:pPr>
      <w:r>
        <w:rPr>
          <w:rFonts w:eastAsia="Times New Roman CYR"/>
          <w:b/>
          <w:color w:val="000000"/>
        </w:rPr>
        <w:t xml:space="preserve">4. Формы </w:t>
      </w:r>
      <w:proofErr w:type="gramStart"/>
      <w:r>
        <w:rPr>
          <w:rFonts w:eastAsia="Times New Roman CYR"/>
          <w:b/>
          <w:color w:val="000000"/>
        </w:rPr>
        <w:t>контроля за</w:t>
      </w:r>
      <w:proofErr w:type="gramEnd"/>
      <w:r>
        <w:rPr>
          <w:rFonts w:eastAsia="Times New Roman CYR"/>
          <w:b/>
          <w:color w:val="000000"/>
        </w:rPr>
        <w:t xml:space="preserve"> предоставлением муниципальной услуги</w:t>
      </w:r>
    </w:p>
    <w:p w:rsidR="00C72D86" w:rsidRDefault="00C72D86" w:rsidP="00303701">
      <w:pPr>
        <w:ind w:firstLine="709"/>
        <w:jc w:val="both"/>
      </w:pPr>
    </w:p>
    <w:p w:rsidR="00303701" w:rsidRDefault="00303701" w:rsidP="00303701">
      <w:pPr>
        <w:ind w:firstLine="709"/>
        <w:jc w:val="both"/>
      </w:pPr>
      <w:r>
        <w:t xml:space="preserve">4.1. Порядок осуществления текущего </w:t>
      </w:r>
      <w:proofErr w:type="gramStart"/>
      <w:r>
        <w:t>контроля за</w:t>
      </w:r>
      <w:proofErr w:type="gramEnd"/>
      <w: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решений.</w:t>
      </w:r>
    </w:p>
    <w:p w:rsidR="00303701" w:rsidRDefault="00303701" w:rsidP="00303701">
      <w:pPr>
        <w:ind w:firstLine="709"/>
        <w:jc w:val="both"/>
      </w:pPr>
      <w:r>
        <w:t xml:space="preserve">Текущий </w:t>
      </w:r>
      <w:proofErr w:type="gramStart"/>
      <w:r>
        <w:t>контроль за</w:t>
      </w:r>
      <w:proofErr w:type="gramEnd"/>
      <w:r>
        <w:t xml:space="preserve">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начальником </w:t>
      </w:r>
      <w:r>
        <w:rPr>
          <w:rStyle w:val="11"/>
        </w:rPr>
        <w:t xml:space="preserve">отдела по вопросам </w:t>
      </w:r>
      <w:r w:rsidR="00337BEE">
        <w:rPr>
          <w:rStyle w:val="11"/>
        </w:rPr>
        <w:t>финансам, бюджету и экономике</w:t>
      </w:r>
      <w:r>
        <w:rPr>
          <w:rStyle w:val="11"/>
        </w:rPr>
        <w:t xml:space="preserve"> администрации </w:t>
      </w:r>
      <w:proofErr w:type="spellStart"/>
      <w:r w:rsidR="00337BEE">
        <w:rPr>
          <w:rStyle w:val="11"/>
        </w:rPr>
        <w:t>Унароковского</w:t>
      </w:r>
      <w:proofErr w:type="spellEnd"/>
      <w:r w:rsidR="00337BEE">
        <w:rPr>
          <w:rStyle w:val="11"/>
        </w:rPr>
        <w:t xml:space="preserve"> сельского </w:t>
      </w:r>
      <w:r>
        <w:rPr>
          <w:rStyle w:val="11"/>
        </w:rPr>
        <w:t xml:space="preserve">поселения </w:t>
      </w:r>
      <w:r w:rsidR="00337BEE">
        <w:rPr>
          <w:rStyle w:val="11"/>
        </w:rPr>
        <w:t>Мостовского</w:t>
      </w:r>
      <w:r>
        <w:rPr>
          <w:rStyle w:val="11"/>
        </w:rPr>
        <w:t xml:space="preserve"> района</w:t>
      </w:r>
      <w:r>
        <w:t>, путем проведения проверок соблюдения и исполнения положений административного регламента, иных нормативных правовых актов;</w:t>
      </w:r>
    </w:p>
    <w:p w:rsidR="00303701" w:rsidRDefault="00303701" w:rsidP="00303701">
      <w:pPr>
        <w:spacing w:line="240" w:lineRule="atLeast"/>
        <w:ind w:firstLine="709"/>
        <w:jc w:val="both"/>
      </w:pPr>
      <w:r>
        <w:t xml:space="preserve">4.2. Порядок и периодичность осуществления плановых и внеплановых проверок полноты и качества предоставления муниципальной услуги, </w:t>
      </w:r>
      <w:r>
        <w:br/>
      </w:r>
      <w:r>
        <w:lastRenderedPageBreak/>
        <w:t xml:space="preserve">в том числе порядок и формы </w:t>
      </w:r>
      <w:proofErr w:type="gramStart"/>
      <w:r>
        <w:t>контроля за</w:t>
      </w:r>
      <w:proofErr w:type="gramEnd"/>
      <w:r>
        <w:t xml:space="preserve"> полнотой и качеством предоставления муниципальной услуги.</w:t>
      </w:r>
    </w:p>
    <w:p w:rsidR="00303701" w:rsidRDefault="00303701" w:rsidP="00303701">
      <w:pPr>
        <w:spacing w:line="240" w:lineRule="atLeast"/>
        <w:ind w:firstLine="709"/>
        <w:jc w:val="both"/>
      </w:pPr>
      <w:r>
        <w:t>Контроль полноты и качества предоставления муниципальной услуги включает в себя проведение проверок, выявление и устранение нарушений прав граждан.</w:t>
      </w:r>
    </w:p>
    <w:p w:rsidR="00303701" w:rsidRDefault="00303701" w:rsidP="00303701">
      <w:pPr>
        <w:spacing w:line="240" w:lineRule="atLeast"/>
        <w:ind w:firstLine="709"/>
        <w:jc w:val="both"/>
      </w:pPr>
      <w:r>
        <w:t xml:space="preserve">Плановые проверки проводятся 1 раз в год следующими должностными лицами и структурными подразделениями: </w:t>
      </w:r>
    </w:p>
    <w:p w:rsidR="00303701" w:rsidRDefault="00303701" w:rsidP="00303701">
      <w:pPr>
        <w:spacing w:line="240" w:lineRule="atLeast"/>
        <w:ind w:firstLine="709"/>
        <w:jc w:val="both"/>
      </w:pPr>
      <w:r>
        <w:t xml:space="preserve">а) начальником </w:t>
      </w:r>
      <w:r>
        <w:rPr>
          <w:rStyle w:val="11"/>
        </w:rPr>
        <w:t xml:space="preserve">отдела по вопросам </w:t>
      </w:r>
      <w:r w:rsidR="00337BEE">
        <w:rPr>
          <w:rStyle w:val="11"/>
        </w:rPr>
        <w:t>финансам, бюджету и экономике</w:t>
      </w:r>
      <w:r>
        <w:rPr>
          <w:rStyle w:val="11"/>
        </w:rPr>
        <w:t xml:space="preserve"> администрации </w:t>
      </w:r>
      <w:proofErr w:type="spellStart"/>
      <w:r w:rsidR="00337BEE">
        <w:rPr>
          <w:rStyle w:val="11"/>
        </w:rPr>
        <w:t>Унароковского</w:t>
      </w:r>
      <w:proofErr w:type="spellEnd"/>
      <w:r w:rsidR="00337BEE">
        <w:rPr>
          <w:rStyle w:val="11"/>
        </w:rPr>
        <w:t xml:space="preserve"> сельского </w:t>
      </w:r>
      <w:r>
        <w:rPr>
          <w:rStyle w:val="11"/>
        </w:rPr>
        <w:t xml:space="preserve"> поселения </w:t>
      </w:r>
      <w:r w:rsidR="00337BEE">
        <w:rPr>
          <w:rStyle w:val="11"/>
        </w:rPr>
        <w:t>Мостовского</w:t>
      </w:r>
      <w:r>
        <w:rPr>
          <w:rStyle w:val="11"/>
        </w:rPr>
        <w:t xml:space="preserve"> района</w:t>
      </w:r>
      <w:r>
        <w:t xml:space="preserve"> – до 1 июля текущего года.</w:t>
      </w:r>
    </w:p>
    <w:p w:rsidR="00303701" w:rsidRDefault="00303701" w:rsidP="00303701">
      <w:pPr>
        <w:spacing w:line="240" w:lineRule="atLeast"/>
        <w:ind w:firstLine="709"/>
        <w:jc w:val="both"/>
      </w:pPr>
      <w:r>
        <w:t xml:space="preserve">Внеплановые проверки проводятся в связи с конкретным обращением заявителя следующими должностными лицами и структурными подразделениями: </w:t>
      </w:r>
    </w:p>
    <w:p w:rsidR="00303701" w:rsidRDefault="00303701" w:rsidP="00303701">
      <w:pPr>
        <w:spacing w:line="240" w:lineRule="atLeast"/>
        <w:ind w:firstLine="709"/>
        <w:jc w:val="both"/>
        <w:rPr>
          <w:rStyle w:val="11"/>
        </w:rPr>
      </w:pPr>
      <w:r>
        <w:t xml:space="preserve">а) начальником </w:t>
      </w:r>
      <w:r>
        <w:rPr>
          <w:rStyle w:val="11"/>
        </w:rPr>
        <w:t xml:space="preserve">отдела по вопросам </w:t>
      </w:r>
      <w:r w:rsidR="00337BEE">
        <w:rPr>
          <w:rStyle w:val="11"/>
        </w:rPr>
        <w:t xml:space="preserve">финансам, бюджету и экономике </w:t>
      </w:r>
      <w:r>
        <w:rPr>
          <w:rStyle w:val="11"/>
        </w:rPr>
        <w:t xml:space="preserve">администрации </w:t>
      </w:r>
      <w:proofErr w:type="spellStart"/>
      <w:r w:rsidR="00337BEE">
        <w:rPr>
          <w:rStyle w:val="11"/>
        </w:rPr>
        <w:t>Унароковского</w:t>
      </w:r>
      <w:proofErr w:type="spellEnd"/>
      <w:r w:rsidR="00337BEE">
        <w:rPr>
          <w:rStyle w:val="11"/>
        </w:rPr>
        <w:t xml:space="preserve"> сельского </w:t>
      </w:r>
      <w:r>
        <w:rPr>
          <w:rStyle w:val="11"/>
        </w:rPr>
        <w:t xml:space="preserve"> поселения </w:t>
      </w:r>
      <w:r w:rsidR="00337BEE">
        <w:rPr>
          <w:rStyle w:val="11"/>
        </w:rPr>
        <w:t>Мостовского</w:t>
      </w:r>
      <w:r>
        <w:rPr>
          <w:rStyle w:val="11"/>
        </w:rPr>
        <w:t xml:space="preserve"> района</w:t>
      </w:r>
    </w:p>
    <w:p w:rsidR="00303701" w:rsidRDefault="00303701" w:rsidP="00303701">
      <w:pPr>
        <w:spacing w:line="240" w:lineRule="atLeast"/>
        <w:ind w:firstLine="709"/>
        <w:jc w:val="both"/>
      </w:pPr>
      <w:r>
        <w:t xml:space="preserve">б) заместителем главы </w:t>
      </w:r>
      <w:proofErr w:type="spellStart"/>
      <w:r w:rsidR="00337BEE">
        <w:t>Унароковского</w:t>
      </w:r>
      <w:proofErr w:type="spellEnd"/>
      <w:r w:rsidR="00337BEE">
        <w:t xml:space="preserve"> сельского поселения  Мостовского</w:t>
      </w:r>
      <w:r>
        <w:t xml:space="preserve"> района;</w:t>
      </w:r>
    </w:p>
    <w:p w:rsidR="00303701" w:rsidRDefault="00303701" w:rsidP="00303701">
      <w:pPr>
        <w:spacing w:line="240" w:lineRule="atLeast"/>
        <w:ind w:firstLine="709"/>
        <w:jc w:val="both"/>
      </w:pPr>
      <w:r>
        <w:t xml:space="preserve">4.3 Ответственность должностных лиц структурных подразделений администрации </w:t>
      </w:r>
      <w:r w:rsidR="00337BEE">
        <w:t xml:space="preserve"> </w:t>
      </w:r>
      <w:proofErr w:type="spellStart"/>
      <w:r w:rsidR="00337BEE">
        <w:t>Унароковского</w:t>
      </w:r>
      <w:proofErr w:type="spellEnd"/>
      <w:r w:rsidR="00337BEE">
        <w:t xml:space="preserve"> сельского поселения Мостовского</w:t>
      </w:r>
      <w:r>
        <w:t xml:space="preserve"> района за решения и действия (бездействие), принимаемые (осуществляемые) ими в ходе предоставления муниципальной услуги.</w:t>
      </w:r>
    </w:p>
    <w:p w:rsidR="00303701" w:rsidRDefault="00303701" w:rsidP="00303701">
      <w:pPr>
        <w:spacing w:line="240" w:lineRule="atLeast"/>
        <w:ind w:firstLine="709"/>
        <w:jc w:val="both"/>
      </w:pPr>
      <w:proofErr w:type="gramStart"/>
      <w:r>
        <w:t>Должностные лица, по вине которых допущены нарушения положений административного регламента, несут административную, дисциплинарную и иную ответственность в соответствии с действующим законодательством, Федеральным законом от 2 марта 2007 года № 25-ФЗ «О муниципальной службе в Российской Федерации», а так же Федеральным законом от 27 июля 2010 года № 210-ФЗ «Об организации предоставления государственных и муниципальных услуг»;</w:t>
      </w:r>
      <w:proofErr w:type="gramEnd"/>
    </w:p>
    <w:p w:rsidR="00303701" w:rsidRDefault="00303701" w:rsidP="00303701">
      <w:pPr>
        <w:spacing w:line="240" w:lineRule="atLeast"/>
        <w:ind w:firstLine="709"/>
        <w:jc w:val="both"/>
      </w:pPr>
      <w:r>
        <w:t xml:space="preserve"> 4.4. Положения, характеризующие требования к порядку и формам </w:t>
      </w:r>
      <w:proofErr w:type="gramStart"/>
      <w:r>
        <w:t>контроля за</w:t>
      </w:r>
      <w:proofErr w:type="gramEnd"/>
      <w:r>
        <w:t xml:space="preserve"> предоставлением муниципальной услуги, в том числе со стороны граждан, их объединений и организаций.</w:t>
      </w:r>
    </w:p>
    <w:p w:rsidR="00303701" w:rsidRDefault="00303701" w:rsidP="00303701">
      <w:pPr>
        <w:spacing w:line="240" w:lineRule="atLeast"/>
        <w:ind w:firstLine="709"/>
        <w:jc w:val="both"/>
      </w:pPr>
      <w:proofErr w:type="gramStart"/>
      <w:r>
        <w:t>Контроль за</w:t>
      </w:r>
      <w:proofErr w:type="gramEnd"/>
      <w:r>
        <w:t xml:space="preserve"> полнотой и качеством оказания муниципальной услуги включает в себя:</w:t>
      </w:r>
    </w:p>
    <w:p w:rsidR="00303701" w:rsidRDefault="00303701" w:rsidP="00303701">
      <w:pPr>
        <w:spacing w:line="240" w:lineRule="atLeast"/>
        <w:ind w:firstLine="709"/>
        <w:jc w:val="both"/>
      </w:pPr>
      <w:r>
        <w:t>- проведение проверок на предмет полноты и правильности соблюдения административных процедур оказания муниципальной услуги;</w:t>
      </w:r>
    </w:p>
    <w:p w:rsidR="00303701" w:rsidRDefault="00303701" w:rsidP="00303701">
      <w:pPr>
        <w:spacing w:line="240" w:lineRule="atLeast"/>
        <w:ind w:firstLine="709"/>
        <w:jc w:val="both"/>
      </w:pPr>
      <w:r>
        <w:t>- устранение выявленных нарушений прав граждан;</w:t>
      </w:r>
    </w:p>
    <w:p w:rsidR="00303701" w:rsidRDefault="00303701" w:rsidP="00303701">
      <w:pPr>
        <w:spacing w:line="240" w:lineRule="atLeast"/>
        <w:ind w:firstLine="709"/>
        <w:jc w:val="both"/>
      </w:pPr>
      <w:r>
        <w:t>- рассмотрение и подготовка ответов на запросы/обращения граждан содержащих жалобы на решения, действия (бездействие) должностных лиц;</w:t>
      </w:r>
    </w:p>
    <w:p w:rsidR="00303701" w:rsidRDefault="00303701" w:rsidP="00303701">
      <w:pPr>
        <w:spacing w:line="240" w:lineRule="atLeast"/>
        <w:ind w:firstLine="709"/>
        <w:jc w:val="both"/>
      </w:pPr>
      <w:r>
        <w:t xml:space="preserve">- заявитель имеет право на любые предусмотренные действующим законодательством формы </w:t>
      </w:r>
      <w:proofErr w:type="gramStart"/>
      <w:r>
        <w:t>контроля за</w:t>
      </w:r>
      <w:proofErr w:type="gramEnd"/>
      <w:r>
        <w:t xml:space="preserve"> деятельностью отдела при предоставлении муниципальной услуги.</w:t>
      </w:r>
    </w:p>
    <w:p w:rsidR="00C625E2" w:rsidRDefault="00C625E2" w:rsidP="00303701">
      <w:pPr>
        <w:jc w:val="center"/>
        <w:rPr>
          <w:b/>
        </w:rPr>
      </w:pPr>
    </w:p>
    <w:p w:rsidR="00303701" w:rsidRDefault="00303701" w:rsidP="00303701">
      <w:pPr>
        <w:jc w:val="center"/>
        <w:rPr>
          <w:b/>
        </w:rPr>
      </w:pPr>
      <w:r>
        <w:rPr>
          <w:b/>
        </w:rPr>
        <w:t>5. Досудебный (внесудебный) порядок обжалования решений и действий (бездействия) органа, а также должностных лиц</w:t>
      </w:r>
    </w:p>
    <w:p w:rsidR="00303701" w:rsidRDefault="00303701" w:rsidP="00303701">
      <w:pPr>
        <w:jc w:val="center"/>
        <w:rPr>
          <w:b/>
        </w:rPr>
      </w:pPr>
      <w:r>
        <w:rPr>
          <w:b/>
        </w:rPr>
        <w:t xml:space="preserve"> муниципальных служащих</w:t>
      </w:r>
    </w:p>
    <w:p w:rsidR="00337BEE" w:rsidRDefault="00337BEE" w:rsidP="00303701">
      <w:pPr>
        <w:jc w:val="center"/>
        <w:rPr>
          <w:b/>
        </w:rPr>
      </w:pPr>
    </w:p>
    <w:p w:rsidR="00C625E2" w:rsidRPr="00D342DD" w:rsidRDefault="00C625E2" w:rsidP="00C625E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D342DD">
        <w:rPr>
          <w:rFonts w:ascii="Times New Roman" w:hAnsi="Times New Roman"/>
          <w:sz w:val="28"/>
          <w:szCs w:val="28"/>
        </w:rPr>
        <w:t xml:space="preserve">5.1.Информация для заявителя о его праве на досудебное                 (внесудебное) обжалование действий (бездействия) и решений, принятых (осуществляемых) в ходе предоставления муниципальной услуги. </w:t>
      </w:r>
    </w:p>
    <w:p w:rsidR="00C625E2" w:rsidRPr="00D342DD" w:rsidRDefault="00C625E2" w:rsidP="00C625E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D342DD">
        <w:rPr>
          <w:rFonts w:ascii="Times New Roman" w:hAnsi="Times New Roman"/>
          <w:sz w:val="28"/>
          <w:szCs w:val="28"/>
        </w:rPr>
        <w:t xml:space="preserve">Заявитель, обратившийся для получения муниципальной услуги в    случае неудовлетворенности ее качеством либо результатом, имеет право на досудебное (внесудебное) обжалование действий (бездействие) и решений, принятых (осуществляемых) в ходе предоставления муниципальной услуги.  </w:t>
      </w:r>
    </w:p>
    <w:p w:rsidR="00C625E2" w:rsidRPr="00D342DD" w:rsidRDefault="00C625E2" w:rsidP="00C625E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D342DD">
        <w:rPr>
          <w:rFonts w:ascii="Times New Roman" w:hAnsi="Times New Roman"/>
          <w:sz w:val="28"/>
          <w:szCs w:val="28"/>
        </w:rPr>
        <w:t xml:space="preserve">5.2.Предмет досудебного (внесудебного) обжалования.  </w:t>
      </w:r>
    </w:p>
    <w:p w:rsidR="00C625E2" w:rsidRPr="00D342DD" w:rsidRDefault="00C625E2" w:rsidP="00C625E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D342DD">
        <w:rPr>
          <w:rFonts w:ascii="Times New Roman" w:hAnsi="Times New Roman"/>
          <w:sz w:val="28"/>
          <w:szCs w:val="28"/>
        </w:rPr>
        <w:t>Предметом досудебного обжалования является обжалование действий (бездействий) и решений, принятых (осуществляемых) в ходе                    предоставления муниципальной услуги, в том числе при обращении          заявителя с жалобой  в следующих случаях:</w:t>
      </w:r>
    </w:p>
    <w:p w:rsidR="00C625E2" w:rsidRPr="00D342DD" w:rsidRDefault="00C625E2" w:rsidP="00C625E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D342DD">
        <w:rPr>
          <w:rFonts w:ascii="Times New Roman" w:hAnsi="Times New Roman"/>
          <w:sz w:val="28"/>
          <w:szCs w:val="28"/>
        </w:rPr>
        <w:t>1)нарушение срока регистрации запроса заявителя о предоставлении муниципальной услуги;</w:t>
      </w:r>
    </w:p>
    <w:p w:rsidR="00C625E2" w:rsidRPr="00D342DD" w:rsidRDefault="00C625E2" w:rsidP="00C625E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D342DD">
        <w:rPr>
          <w:rFonts w:ascii="Times New Roman" w:hAnsi="Times New Roman"/>
          <w:sz w:val="28"/>
          <w:szCs w:val="28"/>
        </w:rPr>
        <w:t>2)нарушение срока предоставления муниципальной услуги;</w:t>
      </w:r>
    </w:p>
    <w:p w:rsidR="00C625E2" w:rsidRPr="00D342DD" w:rsidRDefault="00C625E2" w:rsidP="00C625E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D342DD">
        <w:rPr>
          <w:rFonts w:ascii="Times New Roman" w:hAnsi="Times New Roman"/>
          <w:sz w:val="28"/>
          <w:szCs w:val="28"/>
        </w:rPr>
        <w:t>3)требование у заявителя документов, не предусмотренных             нормативными правовыми актами Российской Федерации, нормативными правовыми актами субъекта Российской Федерации, муниципальными    правовыми актами для предоставления муниципальной услуги;</w:t>
      </w:r>
    </w:p>
    <w:p w:rsidR="00C625E2" w:rsidRPr="00D342DD" w:rsidRDefault="00C625E2" w:rsidP="00C625E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D342DD">
        <w:rPr>
          <w:rFonts w:ascii="Times New Roman" w:hAnsi="Times New Roman"/>
          <w:sz w:val="28"/>
          <w:szCs w:val="28"/>
        </w:rPr>
        <w:t>4)отказ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субъекта Российской Федерации, муниципальными   правовыми актами для предоставления муниципальной услуги, у заявителя;</w:t>
      </w:r>
    </w:p>
    <w:p w:rsidR="00C625E2" w:rsidRPr="00D342DD" w:rsidRDefault="00C625E2" w:rsidP="00C625E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342DD">
        <w:rPr>
          <w:rFonts w:ascii="Times New Roman" w:hAnsi="Times New Roman"/>
          <w:sz w:val="28"/>
          <w:szCs w:val="28"/>
        </w:rPr>
        <w:t>5)отказ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  <w:proofErr w:type="gramEnd"/>
    </w:p>
    <w:p w:rsidR="00C625E2" w:rsidRPr="00D342DD" w:rsidRDefault="00C625E2" w:rsidP="00C625E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D342DD">
        <w:rPr>
          <w:rFonts w:ascii="Times New Roman" w:hAnsi="Times New Roman"/>
          <w:sz w:val="28"/>
          <w:szCs w:val="28"/>
        </w:rPr>
        <w:t>6)затребование с заявителя при предоставлении муниципальной       услуги платы, не предусмотренной нормативными правовыми актами Российской Федерации, нормативными правовыми актами субъекта  Российской Федерации, муниципальными правовыми актами; </w:t>
      </w:r>
    </w:p>
    <w:p w:rsidR="00C625E2" w:rsidRPr="00D342DD" w:rsidRDefault="00C625E2" w:rsidP="00C625E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342DD">
        <w:rPr>
          <w:rFonts w:ascii="Times New Roman" w:hAnsi="Times New Roman"/>
          <w:sz w:val="28"/>
          <w:szCs w:val="28"/>
        </w:rPr>
        <w:t>7)отказ органа, предоставляющего муниципальную услугу,             должностного лица органа, предоставляющего муниципальную услугу, в   исправлении допущенных опечаток и ошибок в выданных в результате     предоставления муниципальной услуги документах либо нарушение           установленного срока таких исправлений.</w:t>
      </w:r>
      <w:proofErr w:type="gramEnd"/>
    </w:p>
    <w:p w:rsidR="00C625E2" w:rsidRPr="00D342DD" w:rsidRDefault="00C625E2" w:rsidP="00C625E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D342DD">
        <w:rPr>
          <w:rFonts w:ascii="Times New Roman" w:hAnsi="Times New Roman"/>
          <w:sz w:val="28"/>
          <w:szCs w:val="28"/>
        </w:rPr>
        <w:t xml:space="preserve">5.3.Исчерпывающий перечень оснований для приостановления         рассмотрения жалобы и случаев, в которых ответ на жалобу не дается. </w:t>
      </w:r>
    </w:p>
    <w:p w:rsidR="00C625E2" w:rsidRPr="00D342DD" w:rsidRDefault="00C625E2" w:rsidP="00C625E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D342DD">
        <w:rPr>
          <w:rFonts w:ascii="Times New Roman" w:hAnsi="Times New Roman"/>
          <w:sz w:val="28"/>
          <w:szCs w:val="28"/>
        </w:rPr>
        <w:t> </w:t>
      </w:r>
      <w:r w:rsidRPr="00D342DD">
        <w:rPr>
          <w:rFonts w:ascii="Times New Roman" w:hAnsi="Times New Roman"/>
          <w:sz w:val="28"/>
          <w:szCs w:val="28"/>
        </w:rPr>
        <w:tab/>
        <w:t>В рассмотрении обращения может быть отказано в случае:</w:t>
      </w:r>
    </w:p>
    <w:p w:rsidR="00C625E2" w:rsidRPr="00D342DD" w:rsidRDefault="00C625E2" w:rsidP="00C625E2">
      <w:pPr>
        <w:pStyle w:val="msonormalcxspmiddl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342DD">
        <w:rPr>
          <w:sz w:val="28"/>
          <w:szCs w:val="28"/>
        </w:rPr>
        <w:t>-отсутствия указания фамилии заявителя и почтового адреса, по которому должен быть направлен ответ;</w:t>
      </w:r>
    </w:p>
    <w:p w:rsidR="00C625E2" w:rsidRPr="00D342DD" w:rsidRDefault="00C625E2" w:rsidP="00C625E2">
      <w:pPr>
        <w:pStyle w:val="msonormalcxspmiddl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342DD">
        <w:rPr>
          <w:sz w:val="28"/>
          <w:szCs w:val="28"/>
        </w:rPr>
        <w:t>-поступления от заявителя обращения о прекращении рассмотрения ранее направленного обращения;</w:t>
      </w:r>
    </w:p>
    <w:p w:rsidR="00C625E2" w:rsidRPr="00D342DD" w:rsidRDefault="00C625E2" w:rsidP="00C625E2">
      <w:pPr>
        <w:pStyle w:val="msonormalcxspmiddl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342DD">
        <w:rPr>
          <w:sz w:val="28"/>
          <w:szCs w:val="28"/>
        </w:rPr>
        <w:lastRenderedPageBreak/>
        <w:t>-если текст письменного обращения не поддается прочтению, ответ на обращение не дается</w:t>
      </w:r>
      <w:r>
        <w:rPr>
          <w:sz w:val="28"/>
          <w:szCs w:val="28"/>
        </w:rPr>
        <w:t>,</w:t>
      </w:r>
      <w:r w:rsidRPr="00D342DD">
        <w:rPr>
          <w:sz w:val="28"/>
          <w:szCs w:val="28"/>
        </w:rPr>
        <w:t xml:space="preserve"> и оно не подлежит направлению на рассмотрение в уполномоченный орган, о чём в течение семи дней со дня регистрации обращения сообщается заявителю, направившему обращение, если его фамилия и почтовый адрес поддаются прочтению.</w:t>
      </w:r>
    </w:p>
    <w:p w:rsidR="00C625E2" w:rsidRPr="00D342DD" w:rsidRDefault="00C625E2" w:rsidP="00C625E2">
      <w:pPr>
        <w:pStyle w:val="msonormalcxspmiddl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342DD">
        <w:rPr>
          <w:sz w:val="28"/>
          <w:szCs w:val="28"/>
        </w:rPr>
        <w:t>В рассмотрении обращения по существу может быть отказано в случае:</w:t>
      </w:r>
    </w:p>
    <w:p w:rsidR="00C625E2" w:rsidRPr="00D342DD" w:rsidRDefault="00C625E2" w:rsidP="00C625E2">
      <w:pPr>
        <w:pStyle w:val="msonormalcxspmiddl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342DD">
        <w:rPr>
          <w:sz w:val="28"/>
          <w:szCs w:val="28"/>
        </w:rPr>
        <w:t>-наличия в обращении нецензурных либо оскорбительных выражений, угрозы жизни, здоровью и имуществу должностного лица, а также членам его семьи (в этом случае в адрес заявителя направляется письмо о   недопустимости злоупотребления своим правом);</w:t>
      </w:r>
    </w:p>
    <w:p w:rsidR="00C625E2" w:rsidRPr="00D342DD" w:rsidRDefault="00C625E2" w:rsidP="00C625E2">
      <w:pPr>
        <w:pStyle w:val="msonormalcxspmiddl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342DD">
        <w:rPr>
          <w:sz w:val="28"/>
          <w:szCs w:val="28"/>
        </w:rPr>
        <w:t>-если в обращении обжалуется судебное решение (в этом случае       обращение, в котором обжалуется судебное решение, в течение семи дней со дня регистрации возвращается заявителю с разъяснением порядка обжалования данного судебного решения);</w:t>
      </w:r>
    </w:p>
    <w:p w:rsidR="00C625E2" w:rsidRPr="00D342DD" w:rsidRDefault="00C625E2" w:rsidP="00C625E2">
      <w:pPr>
        <w:pStyle w:val="msonormalcxspmiddle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5D199C">
        <w:rPr>
          <w:sz w:val="28"/>
          <w:szCs w:val="28"/>
        </w:rPr>
        <w:t xml:space="preserve">-если в обращении содержится вопрос, на который заявителю          </w:t>
      </w:r>
      <w:r w:rsidRPr="00BD4FDE">
        <w:rPr>
          <w:sz w:val="28"/>
          <w:szCs w:val="28"/>
        </w:rPr>
        <w:t>неоднократно</w:t>
      </w:r>
      <w:r w:rsidRPr="005D199C">
        <w:rPr>
          <w:sz w:val="28"/>
          <w:szCs w:val="28"/>
        </w:rPr>
        <w:t xml:space="preserve"> давались письменные ответы по существу в связи с ранее</w:t>
      </w:r>
      <w:r w:rsidRPr="00D342DD">
        <w:rPr>
          <w:sz w:val="28"/>
          <w:szCs w:val="28"/>
        </w:rPr>
        <w:t xml:space="preserve">       направляемыми в один и тот же орган или одному и тому же должностному лицу обращениями, и при этом в обращении не приводятся новые доводы или обстоятельства (в этом случае заявитель уведомляется о                       безосновательности  направления очередного обращения и прекращении с ним переписки по</w:t>
      </w:r>
      <w:proofErr w:type="gramEnd"/>
      <w:r w:rsidRPr="00D342DD">
        <w:rPr>
          <w:sz w:val="28"/>
          <w:szCs w:val="28"/>
        </w:rPr>
        <w:t xml:space="preserve"> данному вопросу);</w:t>
      </w:r>
    </w:p>
    <w:p w:rsidR="00C625E2" w:rsidRPr="00D342DD" w:rsidRDefault="00C625E2" w:rsidP="00C625E2">
      <w:pPr>
        <w:pStyle w:val="msonormalcxspmiddl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342DD">
        <w:rPr>
          <w:sz w:val="28"/>
          <w:szCs w:val="28"/>
        </w:rPr>
        <w:t>-если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 (в этом случае заявителю    сообщается о невозможности дать ответ по существу поставленного в нём вопроса в связи с недопустимостью разглашения указанных сведений).</w:t>
      </w:r>
    </w:p>
    <w:p w:rsidR="00C625E2" w:rsidRPr="00D342DD" w:rsidRDefault="00C625E2" w:rsidP="00C625E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D342DD">
        <w:rPr>
          <w:rFonts w:ascii="Times New Roman" w:hAnsi="Times New Roman"/>
          <w:sz w:val="28"/>
          <w:szCs w:val="28"/>
        </w:rPr>
        <w:t>В случае если причины, по которым ответ по существу поставленных в обращении вопросов не мог быть дан, в последующем были устранены,     заявитель вправе вновь направить обращение в уполномоченный орган.</w:t>
      </w:r>
    </w:p>
    <w:p w:rsidR="00C625E2" w:rsidRPr="00D342DD" w:rsidRDefault="00C625E2" w:rsidP="00C625E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D342DD">
        <w:rPr>
          <w:rFonts w:ascii="Times New Roman" w:hAnsi="Times New Roman"/>
          <w:sz w:val="28"/>
          <w:szCs w:val="28"/>
        </w:rPr>
        <w:t xml:space="preserve">5.4.Основания для начала процедуры досудебного (внесудебного)    обжалования.   </w:t>
      </w:r>
    </w:p>
    <w:p w:rsidR="00C625E2" w:rsidRPr="00D342DD" w:rsidRDefault="00C625E2" w:rsidP="00C625E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D342DD">
        <w:rPr>
          <w:rFonts w:ascii="Times New Roman" w:hAnsi="Times New Roman"/>
          <w:sz w:val="28"/>
          <w:szCs w:val="28"/>
        </w:rPr>
        <w:t>Основанием для начала процедуры досудебного (внесудебного)        обжалования является поступление жалобы в письменной форме на           бумажном носителе либо в электронной форме, в орган, непосредственно     предоставляющий муниципальную услугу.</w:t>
      </w:r>
    </w:p>
    <w:p w:rsidR="00C625E2" w:rsidRPr="00D342DD" w:rsidRDefault="00C625E2" w:rsidP="00C625E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D342DD">
        <w:rPr>
          <w:rFonts w:ascii="Times New Roman" w:hAnsi="Times New Roman"/>
          <w:sz w:val="28"/>
          <w:szCs w:val="28"/>
        </w:rPr>
        <w:t>Жалоба должна содержать:</w:t>
      </w:r>
    </w:p>
    <w:p w:rsidR="00C625E2" w:rsidRPr="00D342DD" w:rsidRDefault="00C625E2" w:rsidP="00C625E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D342DD">
        <w:rPr>
          <w:rFonts w:ascii="Times New Roman" w:hAnsi="Times New Roman"/>
          <w:sz w:val="28"/>
          <w:szCs w:val="28"/>
        </w:rPr>
        <w:t>1)наименование органа, предоставляющего муниципальную услугу, должностного лица органа, предоставляющего муниципальную услугу, либо  муниципального служащего, решения и действия (бездействие) которых обжалуются;</w:t>
      </w:r>
    </w:p>
    <w:p w:rsidR="00C625E2" w:rsidRPr="00D342DD" w:rsidRDefault="00C625E2" w:rsidP="00C625E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342DD">
        <w:rPr>
          <w:rFonts w:ascii="Times New Roman" w:hAnsi="Times New Roman"/>
          <w:sz w:val="28"/>
          <w:szCs w:val="28"/>
        </w:rPr>
        <w:t>2)фамилию,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</w:t>
      </w:r>
      <w:r>
        <w:rPr>
          <w:rFonts w:ascii="Times New Roman" w:hAnsi="Times New Roman"/>
          <w:sz w:val="28"/>
          <w:szCs w:val="28"/>
        </w:rPr>
        <w:t>ли</w:t>
      </w:r>
      <w:r w:rsidRPr="00D342DD">
        <w:rPr>
          <w:rFonts w:ascii="Times New Roman" w:hAnsi="Times New Roman"/>
          <w:sz w:val="28"/>
          <w:szCs w:val="28"/>
        </w:rPr>
        <w:t xml:space="preserve"> почтовый адрес, по которым должен быть направлен ответ заявителю;</w:t>
      </w:r>
      <w:proofErr w:type="gramEnd"/>
    </w:p>
    <w:p w:rsidR="00C625E2" w:rsidRPr="00D342DD" w:rsidRDefault="00C625E2" w:rsidP="00C625E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D342DD">
        <w:rPr>
          <w:rFonts w:ascii="Times New Roman" w:hAnsi="Times New Roman"/>
          <w:sz w:val="28"/>
          <w:szCs w:val="28"/>
        </w:rPr>
        <w:lastRenderedPageBreak/>
        <w:t>3)сведения об обжалуемых решениях и действиях (бездействии)       органа, предоставляющего муниципальную услугу, должностного лица      органа, предоставляющего муниципальную услугу, либо муниципального служащего;</w:t>
      </w:r>
    </w:p>
    <w:p w:rsidR="00C625E2" w:rsidRPr="00D342DD" w:rsidRDefault="00C625E2" w:rsidP="00C625E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D342DD">
        <w:rPr>
          <w:rFonts w:ascii="Times New Roman" w:hAnsi="Times New Roman"/>
          <w:sz w:val="28"/>
          <w:szCs w:val="28"/>
        </w:rPr>
        <w:t>4)доводы, на основании которых заявитель не согласен с решением и действием (бездействием) органа, предоставляющего муниципальную        услугу, должностного лица органа, предоставляющего муниципальную      услугу, либо муниципального служащего. Заявителем могут быть            представлены документы (при наличии), подтверждающие доводы заявителя, либо их копии.</w:t>
      </w:r>
    </w:p>
    <w:p w:rsidR="00C625E2" w:rsidRPr="00D342DD" w:rsidRDefault="00C625E2" w:rsidP="00C625E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D342DD">
        <w:rPr>
          <w:rFonts w:ascii="Times New Roman" w:hAnsi="Times New Roman"/>
          <w:sz w:val="28"/>
          <w:szCs w:val="28"/>
        </w:rPr>
        <w:t> </w:t>
      </w:r>
      <w:r w:rsidRPr="00D342DD">
        <w:rPr>
          <w:rFonts w:ascii="Times New Roman" w:hAnsi="Times New Roman"/>
          <w:sz w:val="28"/>
          <w:szCs w:val="28"/>
        </w:rPr>
        <w:tab/>
        <w:t>Жалобы на решения, принятые руководителем органа,                       предоставляющего муниципальную услугу, подаются в вышестоящий орган (при его наличии) либо в случае его отсутствия рассматриваются                 непосредственно руководителем органа, предоставляющего муниципальную услугу.</w:t>
      </w:r>
    </w:p>
    <w:p w:rsidR="00C625E2" w:rsidRPr="00D342DD" w:rsidRDefault="00C625E2" w:rsidP="00C625E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D342DD">
        <w:rPr>
          <w:rFonts w:ascii="Times New Roman" w:hAnsi="Times New Roman"/>
          <w:sz w:val="28"/>
          <w:szCs w:val="28"/>
        </w:rPr>
        <w:t xml:space="preserve">Жалоба может быть направлена по почте, с использованием             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      государственных и муниципальных услуг, а также может быть принята при личном приеме заявителя.  </w:t>
      </w:r>
    </w:p>
    <w:p w:rsidR="00C625E2" w:rsidRPr="00D342DD" w:rsidRDefault="00C625E2" w:rsidP="00C625E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D342DD">
        <w:rPr>
          <w:rFonts w:ascii="Times New Roman" w:hAnsi="Times New Roman"/>
          <w:sz w:val="28"/>
          <w:szCs w:val="28"/>
        </w:rPr>
        <w:t xml:space="preserve">5.5.Права заинтересованных лиц на получение информации и           документов, необходимых для обоснования и рассмотрения жалобы. </w:t>
      </w:r>
    </w:p>
    <w:p w:rsidR="00C625E2" w:rsidRPr="00D342DD" w:rsidRDefault="00C625E2" w:rsidP="00C625E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D342DD">
        <w:rPr>
          <w:rFonts w:ascii="Times New Roman" w:hAnsi="Times New Roman"/>
          <w:sz w:val="28"/>
          <w:szCs w:val="28"/>
        </w:rPr>
        <w:t>Любому обратившемуся лицу должностное лицо общего отдела,        обязано предоставить следующую информацию о порядке досудебного    (внесудебного) обжалования, действий (бездействия) и решений, принятых (осуществляемых) в ходе предоставления муниципальной услуги:</w:t>
      </w:r>
    </w:p>
    <w:p w:rsidR="00C625E2" w:rsidRPr="00D342DD" w:rsidRDefault="00C625E2" w:rsidP="00C625E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D342DD">
        <w:rPr>
          <w:rFonts w:ascii="Times New Roman" w:hAnsi="Times New Roman"/>
          <w:sz w:val="28"/>
          <w:szCs w:val="28"/>
        </w:rPr>
        <w:t>-о перечне документов необходимых для рассмотрения жалобы;</w:t>
      </w:r>
    </w:p>
    <w:p w:rsidR="00C625E2" w:rsidRPr="00D342DD" w:rsidRDefault="00C625E2" w:rsidP="00C625E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D342DD">
        <w:rPr>
          <w:rFonts w:ascii="Times New Roman" w:hAnsi="Times New Roman"/>
          <w:sz w:val="28"/>
          <w:szCs w:val="28"/>
        </w:rPr>
        <w:t xml:space="preserve">-о требованиях к оформлению документов, прилагаемых к жалобе; </w:t>
      </w:r>
    </w:p>
    <w:p w:rsidR="00C625E2" w:rsidRPr="00D342DD" w:rsidRDefault="00C625E2" w:rsidP="00C625E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D342DD">
        <w:rPr>
          <w:rFonts w:ascii="Times New Roman" w:hAnsi="Times New Roman"/>
          <w:sz w:val="28"/>
          <w:szCs w:val="28"/>
        </w:rPr>
        <w:t>-о порядке ознакомления с информацией о рассмотренных и            урегулированных спорах и разногласиях, (в том числе порядок получения копий документов по результатам рассмотрения);</w:t>
      </w:r>
    </w:p>
    <w:p w:rsidR="00C625E2" w:rsidRPr="00D342DD" w:rsidRDefault="00C625E2" w:rsidP="00C625E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D342DD">
        <w:rPr>
          <w:rFonts w:ascii="Times New Roman" w:hAnsi="Times New Roman"/>
          <w:sz w:val="28"/>
          <w:szCs w:val="28"/>
        </w:rPr>
        <w:t xml:space="preserve">-о местонахождении органов, в которые можно подать жалобу, по    досудебному обжалованию, графике его работы, процедурах приема           посетителей (предварительная запись по телефону, прием в день обращения, живая очередь и т.п.); </w:t>
      </w:r>
    </w:p>
    <w:p w:rsidR="00C625E2" w:rsidRPr="00D342DD" w:rsidRDefault="00C625E2" w:rsidP="00C625E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D342DD">
        <w:rPr>
          <w:rFonts w:ascii="Times New Roman" w:hAnsi="Times New Roman"/>
          <w:sz w:val="28"/>
          <w:szCs w:val="28"/>
        </w:rPr>
        <w:t>-о сроке оказания рассмотрения жалобы;</w:t>
      </w:r>
    </w:p>
    <w:p w:rsidR="00C625E2" w:rsidRPr="00D342DD" w:rsidRDefault="00C625E2" w:rsidP="00C625E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D342DD">
        <w:rPr>
          <w:rFonts w:ascii="Times New Roman" w:hAnsi="Times New Roman"/>
          <w:sz w:val="28"/>
          <w:szCs w:val="28"/>
        </w:rPr>
        <w:t>-о дате, месте и времени рассмотрения жалобы;</w:t>
      </w:r>
    </w:p>
    <w:p w:rsidR="00C625E2" w:rsidRPr="00D342DD" w:rsidRDefault="00C625E2" w:rsidP="00C625E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342DD">
        <w:rPr>
          <w:rFonts w:ascii="Times New Roman" w:hAnsi="Times New Roman"/>
          <w:sz w:val="28"/>
          <w:szCs w:val="28"/>
        </w:rPr>
        <w:t xml:space="preserve">-о ходе (стадии) рассмотрения жалобы, принятых промежуточных   решениях (удовлетворении или отклонении ходатайств, принятии жалобы к </w:t>
      </w:r>
      <w:proofErr w:type="gramEnd"/>
    </w:p>
    <w:p w:rsidR="00C625E2" w:rsidRPr="00D342DD" w:rsidRDefault="00C625E2" w:rsidP="00C625E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D342DD">
        <w:rPr>
          <w:rFonts w:ascii="Times New Roman" w:hAnsi="Times New Roman"/>
          <w:sz w:val="28"/>
          <w:szCs w:val="28"/>
        </w:rPr>
        <w:t xml:space="preserve">рассмотрению, </w:t>
      </w:r>
      <w:proofErr w:type="gramStart"/>
      <w:r w:rsidRPr="00D342DD">
        <w:rPr>
          <w:rFonts w:ascii="Times New Roman" w:hAnsi="Times New Roman"/>
          <w:sz w:val="28"/>
          <w:szCs w:val="28"/>
        </w:rPr>
        <w:t>истребовании</w:t>
      </w:r>
      <w:proofErr w:type="gramEnd"/>
      <w:r w:rsidRPr="00D342DD">
        <w:rPr>
          <w:rFonts w:ascii="Times New Roman" w:hAnsi="Times New Roman"/>
          <w:sz w:val="28"/>
          <w:szCs w:val="28"/>
        </w:rPr>
        <w:t xml:space="preserve"> документов), о принятом по жалобе решении, о его исполнении и контроле. </w:t>
      </w:r>
    </w:p>
    <w:p w:rsidR="00C625E2" w:rsidRPr="00D342DD" w:rsidRDefault="00C625E2" w:rsidP="00C625E2">
      <w:pPr>
        <w:pStyle w:val="msonormalcxsplas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342DD">
        <w:rPr>
          <w:sz w:val="28"/>
          <w:szCs w:val="28"/>
        </w:rPr>
        <w:t>Способами получения сведений по досудебному (внесудебному)      обжалованию действий (бездействия) и решений, принятых                       (осуществляемых) в ходе предоставления муниципальной услуги являются:</w:t>
      </w:r>
    </w:p>
    <w:p w:rsidR="00C625E2" w:rsidRPr="00D342DD" w:rsidRDefault="00C625E2" w:rsidP="00C625E2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342DD">
        <w:rPr>
          <w:sz w:val="28"/>
          <w:szCs w:val="28"/>
        </w:rPr>
        <w:lastRenderedPageBreak/>
        <w:t>-личное обращение;</w:t>
      </w:r>
    </w:p>
    <w:p w:rsidR="00C625E2" w:rsidRPr="00D342DD" w:rsidRDefault="00C625E2" w:rsidP="00C625E2">
      <w:pPr>
        <w:pStyle w:val="af5cxspmiddle"/>
        <w:spacing w:before="0" w:beforeAutospacing="0" w:after="0" w:afterAutospacing="0"/>
        <w:ind w:firstLine="709"/>
        <w:rPr>
          <w:sz w:val="28"/>
          <w:szCs w:val="28"/>
        </w:rPr>
      </w:pPr>
      <w:r w:rsidRPr="00D342DD">
        <w:rPr>
          <w:sz w:val="28"/>
          <w:szCs w:val="28"/>
        </w:rPr>
        <w:t>-письменное обращение;</w:t>
      </w:r>
    </w:p>
    <w:p w:rsidR="00C625E2" w:rsidRPr="00D342DD" w:rsidRDefault="00C625E2" w:rsidP="00C625E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D342DD">
        <w:rPr>
          <w:rFonts w:ascii="Times New Roman" w:hAnsi="Times New Roman"/>
          <w:sz w:val="28"/>
          <w:szCs w:val="28"/>
        </w:rPr>
        <w:t>-обращение по телефону;</w:t>
      </w:r>
    </w:p>
    <w:p w:rsidR="00C625E2" w:rsidRPr="00D342DD" w:rsidRDefault="00C625E2" w:rsidP="00C625E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D342DD">
        <w:rPr>
          <w:rFonts w:ascii="Times New Roman" w:hAnsi="Times New Roman"/>
          <w:sz w:val="28"/>
          <w:szCs w:val="28"/>
        </w:rPr>
        <w:t xml:space="preserve">-обращение по электронной почте (при ее наличии).  </w:t>
      </w:r>
    </w:p>
    <w:p w:rsidR="00C625E2" w:rsidRPr="00D342DD" w:rsidRDefault="00C625E2" w:rsidP="00C625E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D342DD">
        <w:rPr>
          <w:rFonts w:ascii="Times New Roman" w:hAnsi="Times New Roman"/>
          <w:sz w:val="28"/>
          <w:szCs w:val="28"/>
        </w:rPr>
        <w:t>5.6.Органы власти и должностные лица, которым может быть           направлена жалоба заявителя в досудебном (внесудебном) порядке.    </w:t>
      </w:r>
    </w:p>
    <w:tbl>
      <w:tblPr>
        <w:tblpPr w:leftFromText="180" w:rightFromText="180" w:vertAnchor="text" w:horzAnchor="margin" w:tblpXSpec="center" w:tblpY="209"/>
        <w:tblW w:w="96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6"/>
        <w:gridCol w:w="1486"/>
        <w:gridCol w:w="1554"/>
        <w:gridCol w:w="1554"/>
        <w:gridCol w:w="1932"/>
        <w:gridCol w:w="1428"/>
        <w:gridCol w:w="1238"/>
      </w:tblGrid>
      <w:tr w:rsidR="00C625E2" w:rsidRPr="00D342DD" w:rsidTr="0027691B"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5E2" w:rsidRPr="00D342DD" w:rsidRDefault="00C625E2" w:rsidP="0027691B">
            <w:pPr>
              <w:pStyle w:val="af0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342DD">
              <w:rPr>
                <w:rFonts w:ascii="Times New Roman" w:hAnsi="Times New Roman"/>
                <w:sz w:val="28"/>
                <w:szCs w:val="28"/>
              </w:rPr>
              <w:t>№№</w:t>
            </w:r>
          </w:p>
          <w:p w:rsidR="00C625E2" w:rsidRPr="00D342DD" w:rsidRDefault="00C625E2" w:rsidP="0027691B">
            <w:pPr>
              <w:pStyle w:val="af0"/>
              <w:ind w:firstLine="709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342DD">
              <w:rPr>
                <w:rFonts w:ascii="Times New Roman" w:hAnsi="Times New Roman"/>
                <w:sz w:val="28"/>
                <w:szCs w:val="28"/>
              </w:rPr>
              <w:t>пп</w:t>
            </w:r>
            <w:proofErr w:type="spellEnd"/>
            <w:r w:rsidRPr="00D342DD">
              <w:rPr>
                <w:rFonts w:ascii="Times New Roman" w:hAnsi="Times New Roman"/>
                <w:sz w:val="28"/>
                <w:szCs w:val="28"/>
              </w:rPr>
              <w:t>/</w:t>
            </w:r>
            <w:proofErr w:type="gramStart"/>
            <w:r w:rsidRPr="00D342D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D342D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4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5E2" w:rsidRPr="00D342DD" w:rsidRDefault="00C625E2" w:rsidP="004445CF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D342DD">
              <w:rPr>
                <w:rFonts w:ascii="Times New Roman" w:hAnsi="Times New Roman"/>
                <w:sz w:val="28"/>
                <w:szCs w:val="28"/>
              </w:rPr>
              <w:t>Орган власти</w:t>
            </w: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5E2" w:rsidRPr="00D342DD" w:rsidRDefault="00C625E2" w:rsidP="004445CF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D342DD">
              <w:rPr>
                <w:rFonts w:ascii="Times New Roman" w:hAnsi="Times New Roman"/>
                <w:sz w:val="28"/>
                <w:szCs w:val="28"/>
              </w:rPr>
              <w:t>Должностное лицо</w:t>
            </w: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5E2" w:rsidRPr="00D342DD" w:rsidRDefault="00C625E2" w:rsidP="004445CF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D342DD">
              <w:rPr>
                <w:rFonts w:ascii="Times New Roman" w:hAnsi="Times New Roman"/>
                <w:sz w:val="28"/>
                <w:szCs w:val="28"/>
              </w:rPr>
              <w:t>График работы для личного приема</w:t>
            </w:r>
          </w:p>
        </w:tc>
        <w:tc>
          <w:tcPr>
            <w:tcW w:w="19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5E2" w:rsidRPr="00D342DD" w:rsidRDefault="00C625E2" w:rsidP="004445CF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D342DD">
              <w:rPr>
                <w:rFonts w:ascii="Times New Roman" w:hAnsi="Times New Roman"/>
                <w:sz w:val="28"/>
                <w:szCs w:val="28"/>
              </w:rPr>
              <w:t>График работы для письменного обращения</w:t>
            </w:r>
          </w:p>
        </w:tc>
        <w:tc>
          <w:tcPr>
            <w:tcW w:w="14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5E2" w:rsidRPr="00D342DD" w:rsidRDefault="00C625E2" w:rsidP="004445CF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D342DD">
              <w:rPr>
                <w:rFonts w:ascii="Times New Roman" w:hAnsi="Times New Roman"/>
                <w:sz w:val="28"/>
                <w:szCs w:val="28"/>
              </w:rPr>
              <w:t>Телефон,</w:t>
            </w:r>
          </w:p>
          <w:p w:rsidR="00C625E2" w:rsidRPr="00D342DD" w:rsidRDefault="00C625E2" w:rsidP="004445CF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D342DD">
              <w:rPr>
                <w:rFonts w:ascii="Times New Roman" w:hAnsi="Times New Roman"/>
                <w:sz w:val="28"/>
                <w:szCs w:val="28"/>
              </w:rPr>
              <w:t>e-</w:t>
            </w:r>
            <w:proofErr w:type="spellStart"/>
            <w:r w:rsidRPr="00D342DD">
              <w:rPr>
                <w:rFonts w:ascii="Times New Roman" w:hAnsi="Times New Roman"/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12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5E2" w:rsidRPr="00D342DD" w:rsidRDefault="00C625E2" w:rsidP="0027691B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D342DD"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</w:tr>
      <w:tr w:rsidR="00C625E2" w:rsidRPr="00D342DD" w:rsidTr="0027691B"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5E2" w:rsidRPr="00D342DD" w:rsidRDefault="00C625E2" w:rsidP="0027691B">
            <w:pPr>
              <w:pStyle w:val="af0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342DD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4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5E2" w:rsidRPr="00D342DD" w:rsidRDefault="00C625E2" w:rsidP="0027691B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D342DD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D342DD">
              <w:rPr>
                <w:rFonts w:ascii="Times New Roman" w:hAnsi="Times New Roman"/>
                <w:sz w:val="28"/>
                <w:szCs w:val="28"/>
              </w:rPr>
              <w:t>Унароковского</w:t>
            </w:r>
            <w:proofErr w:type="spellEnd"/>
            <w:r w:rsidRPr="00D342D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5E2" w:rsidRPr="00D342DD" w:rsidRDefault="00C625E2" w:rsidP="0027691B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D342DD">
              <w:rPr>
                <w:rFonts w:ascii="Times New Roman" w:hAnsi="Times New Roman"/>
                <w:sz w:val="28"/>
                <w:szCs w:val="28"/>
              </w:rPr>
              <w:t xml:space="preserve">Глава администрации </w:t>
            </w:r>
            <w:proofErr w:type="spellStart"/>
            <w:r w:rsidRPr="00D342DD">
              <w:rPr>
                <w:rFonts w:ascii="Times New Roman" w:hAnsi="Times New Roman"/>
                <w:sz w:val="28"/>
                <w:szCs w:val="28"/>
              </w:rPr>
              <w:t>Унароковс</w:t>
            </w:r>
            <w:proofErr w:type="spellEnd"/>
          </w:p>
          <w:p w:rsidR="00C625E2" w:rsidRPr="00D342DD" w:rsidRDefault="00C625E2" w:rsidP="0027691B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D342DD">
              <w:rPr>
                <w:rFonts w:ascii="Times New Roman" w:hAnsi="Times New Roman"/>
                <w:sz w:val="28"/>
                <w:szCs w:val="28"/>
              </w:rPr>
              <w:t>кого сельского поселения</w:t>
            </w: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5E2" w:rsidRPr="00D342DD" w:rsidRDefault="00C625E2" w:rsidP="0027691B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342DD">
              <w:rPr>
                <w:rFonts w:ascii="Times New Roman" w:hAnsi="Times New Roman"/>
                <w:sz w:val="28"/>
                <w:szCs w:val="28"/>
              </w:rPr>
              <w:t>по предварительной записи (тел для записи 8(86192)</w:t>
            </w:r>
            <w:proofErr w:type="gramEnd"/>
          </w:p>
          <w:p w:rsidR="00C625E2" w:rsidRPr="00D342DD" w:rsidRDefault="00C625E2" w:rsidP="0027691B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D342DD">
              <w:rPr>
                <w:rFonts w:ascii="Times New Roman" w:hAnsi="Times New Roman"/>
                <w:sz w:val="28"/>
                <w:szCs w:val="28"/>
              </w:rPr>
              <w:t xml:space="preserve">6-42-26) </w:t>
            </w:r>
          </w:p>
        </w:tc>
        <w:tc>
          <w:tcPr>
            <w:tcW w:w="193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5E2" w:rsidRPr="00D342DD" w:rsidRDefault="00C625E2" w:rsidP="0027691B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D342DD">
              <w:rPr>
                <w:rFonts w:ascii="Times New Roman" w:hAnsi="Times New Roman"/>
                <w:sz w:val="28"/>
                <w:szCs w:val="28"/>
              </w:rPr>
              <w:t xml:space="preserve">пн.-чт.8-00 до </w:t>
            </w:r>
          </w:p>
          <w:p w:rsidR="00C625E2" w:rsidRPr="00D342DD" w:rsidRDefault="00C625E2" w:rsidP="0027691B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D342DD">
              <w:rPr>
                <w:rFonts w:ascii="Times New Roman" w:hAnsi="Times New Roman"/>
                <w:sz w:val="28"/>
                <w:szCs w:val="28"/>
              </w:rPr>
              <w:t>17-00</w:t>
            </w:r>
          </w:p>
          <w:p w:rsidR="00C625E2" w:rsidRPr="00D342DD" w:rsidRDefault="00C625E2" w:rsidP="0027691B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342DD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gramStart"/>
            <w:r w:rsidRPr="00D342DD">
              <w:rPr>
                <w:rFonts w:ascii="Times New Roman" w:hAnsi="Times New Roman"/>
                <w:sz w:val="28"/>
                <w:szCs w:val="28"/>
              </w:rPr>
              <w:t>.и</w:t>
            </w:r>
            <w:proofErr w:type="spellEnd"/>
            <w:proofErr w:type="gramEnd"/>
            <w:r w:rsidRPr="00D342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342DD">
              <w:rPr>
                <w:rFonts w:ascii="Times New Roman" w:hAnsi="Times New Roman"/>
                <w:sz w:val="28"/>
                <w:szCs w:val="28"/>
              </w:rPr>
              <w:t>предпр</w:t>
            </w:r>
            <w:proofErr w:type="spellEnd"/>
            <w:r w:rsidRPr="00D342DD">
              <w:rPr>
                <w:rFonts w:ascii="Times New Roman" w:hAnsi="Times New Roman"/>
                <w:sz w:val="28"/>
                <w:szCs w:val="28"/>
              </w:rPr>
              <w:t>. дни с 8-00 до 16-00, перерыв:</w:t>
            </w:r>
          </w:p>
          <w:p w:rsidR="00C625E2" w:rsidRPr="00D342DD" w:rsidRDefault="00C625E2" w:rsidP="0027691B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D342DD">
              <w:rPr>
                <w:rFonts w:ascii="Times New Roman" w:hAnsi="Times New Roman"/>
                <w:sz w:val="28"/>
                <w:szCs w:val="28"/>
              </w:rPr>
              <w:t xml:space="preserve">12-00-12-50, </w:t>
            </w:r>
            <w:proofErr w:type="spellStart"/>
            <w:r w:rsidRPr="00D342DD">
              <w:rPr>
                <w:rFonts w:ascii="Times New Roman" w:hAnsi="Times New Roman"/>
                <w:sz w:val="28"/>
                <w:szCs w:val="28"/>
              </w:rPr>
              <w:t>вых</w:t>
            </w:r>
            <w:proofErr w:type="spellEnd"/>
            <w:r w:rsidRPr="00D342DD">
              <w:rPr>
                <w:rFonts w:ascii="Times New Roman" w:hAnsi="Times New Roman"/>
                <w:sz w:val="28"/>
                <w:szCs w:val="28"/>
              </w:rPr>
              <w:t>. дни: сб., вс.</w:t>
            </w:r>
          </w:p>
        </w:tc>
        <w:tc>
          <w:tcPr>
            <w:tcW w:w="14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5E2" w:rsidRPr="00D342DD" w:rsidRDefault="00C625E2" w:rsidP="0027691B">
            <w:pPr>
              <w:pStyle w:val="af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342D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8(86192) </w:t>
            </w:r>
          </w:p>
          <w:p w:rsidR="00C625E2" w:rsidRPr="00D342DD" w:rsidRDefault="00C625E2" w:rsidP="0027691B">
            <w:pPr>
              <w:pStyle w:val="af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342D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6-42-26, </w:t>
            </w:r>
          </w:p>
          <w:p w:rsidR="00C625E2" w:rsidRPr="00D342DD" w:rsidRDefault="00C625E2" w:rsidP="0027691B">
            <w:pPr>
              <w:pStyle w:val="af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342DD">
              <w:rPr>
                <w:rFonts w:ascii="Times New Roman" w:hAnsi="Times New Roman"/>
                <w:sz w:val="28"/>
                <w:szCs w:val="28"/>
              </w:rPr>
              <w:t>Факс</w:t>
            </w:r>
          </w:p>
          <w:p w:rsidR="00C625E2" w:rsidRPr="00D342DD" w:rsidRDefault="00C625E2" w:rsidP="0027691B">
            <w:pPr>
              <w:pStyle w:val="af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342DD">
              <w:rPr>
                <w:rFonts w:ascii="Times New Roman" w:hAnsi="Times New Roman"/>
                <w:sz w:val="28"/>
                <w:szCs w:val="28"/>
                <w:lang w:val="en-US"/>
              </w:rPr>
              <w:t>8(86192)</w:t>
            </w:r>
          </w:p>
          <w:p w:rsidR="00C625E2" w:rsidRPr="00D342DD" w:rsidRDefault="00C625E2" w:rsidP="0027691B">
            <w:pPr>
              <w:pStyle w:val="af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342DD">
              <w:rPr>
                <w:rFonts w:ascii="Times New Roman" w:hAnsi="Times New Roman"/>
                <w:sz w:val="28"/>
                <w:szCs w:val="28"/>
                <w:lang w:val="en-US"/>
              </w:rPr>
              <w:t>6-42-26,</w:t>
            </w:r>
          </w:p>
          <w:p w:rsidR="00C625E2" w:rsidRPr="00D342DD" w:rsidRDefault="00C625E2" w:rsidP="0027691B">
            <w:pPr>
              <w:pStyle w:val="af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342D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e-mail: </w:t>
            </w:r>
            <w:proofErr w:type="spellStart"/>
            <w:r w:rsidRPr="00D342DD">
              <w:rPr>
                <w:rFonts w:ascii="Times New Roman" w:hAnsi="Times New Roman"/>
                <w:sz w:val="28"/>
                <w:szCs w:val="28"/>
                <w:lang w:val="en-US"/>
              </w:rPr>
              <w:t>unarok</w:t>
            </w:r>
            <w:proofErr w:type="spellEnd"/>
            <w:r w:rsidRPr="00D342D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-admin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@mail.ru  </w:t>
            </w:r>
            <w:r w:rsidRPr="00D342DD">
              <w:rPr>
                <w:rStyle w:val="a5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2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5E2" w:rsidRPr="00D342DD" w:rsidRDefault="00C625E2" w:rsidP="0027691B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D342DD">
              <w:rPr>
                <w:rFonts w:ascii="Times New Roman" w:hAnsi="Times New Roman"/>
                <w:sz w:val="28"/>
                <w:szCs w:val="28"/>
              </w:rPr>
              <w:t xml:space="preserve">352595          </w:t>
            </w:r>
            <w:r w:rsidRPr="00D342DD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D342DD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D342DD">
              <w:rPr>
                <w:rFonts w:ascii="Times New Roman" w:hAnsi="Times New Roman"/>
                <w:sz w:val="28"/>
                <w:szCs w:val="28"/>
              </w:rPr>
              <w:t>Унароково</w:t>
            </w:r>
            <w:proofErr w:type="spellEnd"/>
            <w:r w:rsidRPr="00D342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342D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342DD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D342DD">
              <w:rPr>
                <w:rFonts w:ascii="Times New Roman" w:hAnsi="Times New Roman"/>
                <w:sz w:val="28"/>
                <w:szCs w:val="28"/>
              </w:rPr>
              <w:t>енина</w:t>
            </w:r>
            <w:proofErr w:type="spellEnd"/>
            <w:r w:rsidRPr="00D342DD">
              <w:rPr>
                <w:rFonts w:ascii="Times New Roman" w:hAnsi="Times New Roman"/>
                <w:sz w:val="28"/>
                <w:szCs w:val="28"/>
              </w:rPr>
              <w:t>, 27</w:t>
            </w:r>
          </w:p>
          <w:p w:rsidR="00C625E2" w:rsidRPr="00D342DD" w:rsidRDefault="00C625E2" w:rsidP="0027691B">
            <w:pPr>
              <w:pStyle w:val="af0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625E2" w:rsidRPr="00D342DD" w:rsidRDefault="00C625E2" w:rsidP="00C625E2">
      <w:pPr>
        <w:pStyle w:val="af0"/>
        <w:ind w:firstLine="709"/>
        <w:rPr>
          <w:rFonts w:ascii="Times New Roman" w:hAnsi="Times New Roman"/>
          <w:sz w:val="28"/>
          <w:szCs w:val="28"/>
        </w:rPr>
      </w:pPr>
    </w:p>
    <w:p w:rsidR="00C625E2" w:rsidRPr="00F25BC5" w:rsidRDefault="00C625E2" w:rsidP="00C625E2">
      <w:pPr>
        <w:pStyle w:val="msonormalcxspmiddl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5BC5">
        <w:rPr>
          <w:sz w:val="28"/>
          <w:szCs w:val="28"/>
        </w:rPr>
        <w:t>При поступлении жалобы на имя Главы жалоба рассматривается коллегиальным органом по досудебному (внесудебному) обжалованию – Комиссией по соблюдению требований к служебному по</w:t>
      </w:r>
      <w:r>
        <w:rPr>
          <w:sz w:val="28"/>
          <w:szCs w:val="28"/>
        </w:rPr>
        <w:t xml:space="preserve">ведению муниципальных служащих администрации </w:t>
      </w:r>
      <w:proofErr w:type="spellStart"/>
      <w:r>
        <w:rPr>
          <w:sz w:val="28"/>
          <w:szCs w:val="28"/>
        </w:rPr>
        <w:t>Унароковского</w:t>
      </w:r>
      <w:proofErr w:type="spellEnd"/>
      <w:r>
        <w:rPr>
          <w:sz w:val="28"/>
          <w:szCs w:val="28"/>
        </w:rPr>
        <w:t xml:space="preserve"> сельского поселения Мостовского</w:t>
      </w:r>
      <w:r w:rsidRPr="00F25BC5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25BC5">
        <w:rPr>
          <w:sz w:val="28"/>
          <w:szCs w:val="28"/>
        </w:rPr>
        <w:t xml:space="preserve"> и урегулированию конфликта интересов. </w:t>
      </w:r>
    </w:p>
    <w:p w:rsidR="00C625E2" w:rsidRPr="00D342DD" w:rsidRDefault="00C625E2" w:rsidP="00C625E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D342DD">
        <w:rPr>
          <w:rFonts w:ascii="Times New Roman" w:hAnsi="Times New Roman"/>
          <w:sz w:val="28"/>
          <w:szCs w:val="28"/>
        </w:rPr>
        <w:t xml:space="preserve">5.7.Сроки рассмотрения жалобы. </w:t>
      </w:r>
    </w:p>
    <w:p w:rsidR="00C625E2" w:rsidRPr="00D342DD" w:rsidRDefault="00C625E2" w:rsidP="00C625E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342DD">
        <w:rPr>
          <w:rFonts w:ascii="Times New Roman" w:hAnsi="Times New Roman"/>
          <w:sz w:val="28"/>
          <w:szCs w:val="28"/>
        </w:rPr>
        <w:t>Жалоба, поступившая в орган, предоставляющий муниципальную     услугу, подлежит рассмотрению должностным лицом, наделенным           полномочиями по рассмотрению жалоб, в течение 15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    муниципальную услугу, в приеме документов у заявителя либо в   исправлении допущенных опечаток и ошибок или в случае обжалования    нарушения установленного срока таких</w:t>
      </w:r>
      <w:proofErr w:type="gramEnd"/>
      <w:r w:rsidRPr="00D342DD">
        <w:rPr>
          <w:rFonts w:ascii="Times New Roman" w:hAnsi="Times New Roman"/>
          <w:sz w:val="28"/>
          <w:szCs w:val="28"/>
        </w:rPr>
        <w:t xml:space="preserve"> исправлений - в течение 5 рабочих дней со дня ее регистрации. </w:t>
      </w:r>
    </w:p>
    <w:p w:rsidR="00C625E2" w:rsidRPr="00D342DD" w:rsidRDefault="00C625E2" w:rsidP="00C625E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D342DD">
        <w:rPr>
          <w:rFonts w:ascii="Times New Roman" w:hAnsi="Times New Roman"/>
          <w:sz w:val="28"/>
          <w:szCs w:val="28"/>
        </w:rPr>
        <w:t xml:space="preserve">5.8.Результат досудебного (внесудебного) обжалования                    применительно к каждой процедуре либо инстанции обжалования. </w:t>
      </w:r>
    </w:p>
    <w:p w:rsidR="00C625E2" w:rsidRPr="00D342DD" w:rsidRDefault="00C625E2" w:rsidP="00C625E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D342DD">
        <w:rPr>
          <w:rFonts w:ascii="Times New Roman" w:hAnsi="Times New Roman"/>
          <w:sz w:val="28"/>
          <w:szCs w:val="28"/>
        </w:rPr>
        <w:t>По результатам рассмотрения жалобы орган, предоставляющий        муниципальную услугу, принимает одно из следующих решений:</w:t>
      </w:r>
    </w:p>
    <w:p w:rsidR="00C625E2" w:rsidRPr="00D342DD" w:rsidRDefault="00C625E2" w:rsidP="00C625E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342DD">
        <w:rPr>
          <w:rFonts w:ascii="Times New Roman" w:hAnsi="Times New Roman"/>
          <w:sz w:val="28"/>
          <w:szCs w:val="28"/>
        </w:rPr>
        <w:t xml:space="preserve">1)удовлетворяет жалобу, в том числе в форме отмены принятого     решения, исправления допущенных органом, предоставляющим муниципальную услугу, опечаток и ошибок в выданных в результате   </w:t>
      </w:r>
      <w:r w:rsidRPr="00D342DD">
        <w:rPr>
          <w:rFonts w:ascii="Times New Roman" w:hAnsi="Times New Roman"/>
          <w:sz w:val="28"/>
          <w:szCs w:val="28"/>
        </w:rPr>
        <w:lastRenderedPageBreak/>
        <w:t>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субъекта Российской Федерации, муниципальными правовыми актами, а также в иных формах;</w:t>
      </w:r>
      <w:proofErr w:type="gramEnd"/>
    </w:p>
    <w:p w:rsidR="00C625E2" w:rsidRPr="00D342DD" w:rsidRDefault="00C625E2" w:rsidP="00C625E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D342DD">
        <w:rPr>
          <w:rFonts w:ascii="Times New Roman" w:hAnsi="Times New Roman"/>
          <w:sz w:val="28"/>
          <w:szCs w:val="28"/>
        </w:rPr>
        <w:t>2)отказывает в удовлетворении жалобы.</w:t>
      </w:r>
    </w:p>
    <w:p w:rsidR="00C625E2" w:rsidRPr="00D342DD" w:rsidRDefault="00C625E2" w:rsidP="00C625E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D342DD">
        <w:rPr>
          <w:rFonts w:ascii="Times New Roman" w:hAnsi="Times New Roman"/>
          <w:sz w:val="28"/>
          <w:szCs w:val="28"/>
        </w:rPr>
        <w:t>Не позднее дня, следующего за днем принятия решения, по результатам   рассмотрения жалобы, заявителю в письменной форме и по желанию        заявителя в электронной форме направляется мотивированный ответ о результатах рассмотрения жалобы.</w:t>
      </w:r>
    </w:p>
    <w:p w:rsidR="00C625E2" w:rsidRPr="00D342DD" w:rsidRDefault="00C625E2" w:rsidP="00C625E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D342DD">
        <w:rPr>
          <w:rFonts w:ascii="Times New Roman" w:hAnsi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D342DD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D342DD">
        <w:rPr>
          <w:rFonts w:ascii="Times New Roman" w:hAnsi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C625E2" w:rsidRPr="00D342DD" w:rsidRDefault="00C625E2" w:rsidP="00C625E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D342DD">
        <w:rPr>
          <w:rFonts w:ascii="Times New Roman" w:hAnsi="Times New Roman"/>
          <w:sz w:val="28"/>
          <w:szCs w:val="28"/>
        </w:rPr>
        <w:t>Заявители вправе обжаловать решения, принятые в ходе                    предоставления услуги, действия (бездействие) должностных лиц органа, предоставляющего муниципальную услугу в судебном порядке.</w:t>
      </w:r>
    </w:p>
    <w:p w:rsidR="00C625E2" w:rsidRPr="005E6C85" w:rsidRDefault="00C625E2" w:rsidP="00C625E2">
      <w:pPr>
        <w:ind w:firstLine="709"/>
        <w:jc w:val="both"/>
      </w:pPr>
    </w:p>
    <w:p w:rsidR="00C625E2" w:rsidRDefault="00C625E2" w:rsidP="00C625E2">
      <w:pPr>
        <w:ind w:firstLine="709"/>
        <w:jc w:val="both"/>
      </w:pPr>
    </w:p>
    <w:p w:rsidR="00C625E2" w:rsidRDefault="00C625E2" w:rsidP="00C625E2">
      <w:pPr>
        <w:ind w:firstLine="709"/>
        <w:jc w:val="both"/>
      </w:pPr>
      <w:r>
        <w:t>Заместитель главы администрации</w:t>
      </w:r>
    </w:p>
    <w:p w:rsidR="00C625E2" w:rsidRDefault="00C625E2" w:rsidP="00C625E2">
      <w:pPr>
        <w:ind w:firstLine="709"/>
        <w:jc w:val="both"/>
      </w:pPr>
      <w:proofErr w:type="spellStart"/>
      <w:r>
        <w:t>Унароковского</w:t>
      </w:r>
      <w:proofErr w:type="spellEnd"/>
      <w:r>
        <w:t xml:space="preserve"> сельского поселения                                </w:t>
      </w:r>
      <w:proofErr w:type="spellStart"/>
      <w:r>
        <w:t>О.А.Орлова</w:t>
      </w:r>
      <w:proofErr w:type="spellEnd"/>
    </w:p>
    <w:p w:rsidR="00C625E2" w:rsidRDefault="00C625E2" w:rsidP="00C625E2">
      <w:pPr>
        <w:pStyle w:val="msonormalcxspmiddle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625E2" w:rsidRDefault="00C625E2" w:rsidP="00C625E2">
      <w:pPr>
        <w:pStyle w:val="msonormalcxspmiddle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625E2" w:rsidRDefault="00C625E2" w:rsidP="00C625E2">
      <w:pPr>
        <w:ind w:firstLine="709"/>
        <w:jc w:val="both"/>
      </w:pPr>
    </w:p>
    <w:p w:rsidR="00337BEE" w:rsidRPr="00337BEE" w:rsidRDefault="00337BEE" w:rsidP="00337BEE"/>
    <w:p w:rsidR="00337BEE" w:rsidRDefault="00337BEE" w:rsidP="00303701">
      <w:pPr>
        <w:jc w:val="center"/>
        <w:rPr>
          <w:b/>
        </w:rPr>
      </w:pPr>
    </w:p>
    <w:p w:rsidR="00337BEE" w:rsidRDefault="00337BEE" w:rsidP="00303701">
      <w:pPr>
        <w:jc w:val="center"/>
        <w:rPr>
          <w:b/>
        </w:rPr>
      </w:pPr>
    </w:p>
    <w:p w:rsidR="00337BEE" w:rsidRDefault="00337BEE" w:rsidP="00303701">
      <w:pPr>
        <w:jc w:val="center"/>
        <w:rPr>
          <w:b/>
        </w:rPr>
      </w:pPr>
    </w:p>
    <w:p w:rsidR="00337BEE" w:rsidRDefault="00337BEE" w:rsidP="00303701">
      <w:pPr>
        <w:jc w:val="center"/>
        <w:rPr>
          <w:b/>
        </w:rPr>
      </w:pPr>
    </w:p>
    <w:p w:rsidR="00337BEE" w:rsidRDefault="00337BEE" w:rsidP="00303701">
      <w:pPr>
        <w:jc w:val="center"/>
        <w:rPr>
          <w:b/>
        </w:rPr>
      </w:pPr>
    </w:p>
    <w:p w:rsidR="00337BEE" w:rsidRDefault="00337BEE" w:rsidP="00303701">
      <w:pPr>
        <w:jc w:val="center"/>
        <w:rPr>
          <w:b/>
        </w:rPr>
      </w:pPr>
    </w:p>
    <w:p w:rsidR="00337BEE" w:rsidRDefault="00337BEE" w:rsidP="00303701">
      <w:pPr>
        <w:jc w:val="center"/>
        <w:rPr>
          <w:b/>
        </w:rPr>
      </w:pPr>
    </w:p>
    <w:p w:rsidR="00337BEE" w:rsidRDefault="00337BEE" w:rsidP="00303701">
      <w:pPr>
        <w:jc w:val="center"/>
        <w:rPr>
          <w:b/>
        </w:rPr>
      </w:pPr>
    </w:p>
    <w:p w:rsidR="00337BEE" w:rsidRDefault="00337BEE" w:rsidP="00303701">
      <w:pPr>
        <w:jc w:val="center"/>
        <w:rPr>
          <w:b/>
        </w:rPr>
      </w:pPr>
    </w:p>
    <w:p w:rsidR="00337BEE" w:rsidRDefault="00337BEE" w:rsidP="00303701">
      <w:pPr>
        <w:jc w:val="center"/>
        <w:rPr>
          <w:b/>
        </w:rPr>
      </w:pPr>
    </w:p>
    <w:p w:rsidR="00337BEE" w:rsidRDefault="00337BEE" w:rsidP="00303701">
      <w:pPr>
        <w:jc w:val="center"/>
        <w:rPr>
          <w:b/>
        </w:rPr>
      </w:pPr>
    </w:p>
    <w:p w:rsidR="00337BEE" w:rsidRDefault="00337BEE" w:rsidP="00303701">
      <w:pPr>
        <w:jc w:val="center"/>
        <w:rPr>
          <w:b/>
        </w:rPr>
      </w:pPr>
    </w:p>
    <w:p w:rsidR="004445CF" w:rsidRDefault="004445CF" w:rsidP="00303701">
      <w:pPr>
        <w:jc w:val="both"/>
        <w:rPr>
          <w:b/>
        </w:rPr>
      </w:pPr>
    </w:p>
    <w:p w:rsidR="00BD4FDE" w:rsidRDefault="00BD4FDE" w:rsidP="00303701">
      <w:pPr>
        <w:jc w:val="both"/>
        <w:rPr>
          <w:color w:val="000000"/>
        </w:rPr>
      </w:pPr>
    </w:p>
    <w:p w:rsidR="004445CF" w:rsidRDefault="004445CF" w:rsidP="00303701">
      <w:pPr>
        <w:jc w:val="both"/>
        <w:rPr>
          <w:color w:val="000000"/>
        </w:rPr>
      </w:pPr>
    </w:p>
    <w:p w:rsidR="004445CF" w:rsidRDefault="004445CF" w:rsidP="00303701">
      <w:pPr>
        <w:jc w:val="both"/>
        <w:rPr>
          <w:color w:val="000000"/>
        </w:rPr>
      </w:pPr>
    </w:p>
    <w:p w:rsidR="004445CF" w:rsidRDefault="004445CF" w:rsidP="00303701">
      <w:pPr>
        <w:jc w:val="both"/>
        <w:rPr>
          <w:color w:val="000000"/>
        </w:rPr>
      </w:pPr>
    </w:p>
    <w:p w:rsidR="004445CF" w:rsidRDefault="004445CF" w:rsidP="00303701">
      <w:pPr>
        <w:jc w:val="both"/>
        <w:rPr>
          <w:color w:val="000000"/>
        </w:rPr>
      </w:pPr>
    </w:p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jc w:val="center"/>
      </w:pPr>
      <w:r>
        <w:lastRenderedPageBreak/>
        <w:t xml:space="preserve">                                                       ПРИЛОЖЕНИЕ № 1</w:t>
      </w:r>
    </w:p>
    <w:p w:rsidR="00303701" w:rsidRDefault="00303701" w:rsidP="00303701">
      <w:pPr>
        <w:jc w:val="center"/>
      </w:pPr>
      <w:r>
        <w:t xml:space="preserve">                                                           к административному регламенту</w:t>
      </w:r>
    </w:p>
    <w:p w:rsidR="00303701" w:rsidRDefault="00303701" w:rsidP="00303701">
      <w:pPr>
        <w:jc w:val="center"/>
      </w:pPr>
      <w:r>
        <w:t xml:space="preserve">                                                         предоставления муниципальной услуги</w:t>
      </w:r>
    </w:p>
    <w:p w:rsidR="00303701" w:rsidRDefault="00303701" w:rsidP="00303701">
      <w:pPr>
        <w:ind w:left="4000"/>
        <w:jc w:val="center"/>
        <w:rPr>
          <w:rStyle w:val="WW-Absatz-Standardschriftart111111111"/>
        </w:rPr>
      </w:pPr>
      <w:r>
        <w:t>«</w:t>
      </w:r>
      <w:r>
        <w:rPr>
          <w:rStyle w:val="WW-Absatz-Standardschriftart111111111"/>
        </w:rPr>
        <w:t xml:space="preserve">Выдача разрешения (ордера) </w:t>
      </w:r>
      <w:proofErr w:type="gramStart"/>
      <w:r>
        <w:rPr>
          <w:rStyle w:val="WW-Absatz-Standardschriftart111111111"/>
        </w:rPr>
        <w:t>на</w:t>
      </w:r>
      <w:proofErr w:type="gramEnd"/>
    </w:p>
    <w:p w:rsidR="00303701" w:rsidRDefault="00303701" w:rsidP="00303701">
      <w:pPr>
        <w:ind w:left="4000"/>
        <w:jc w:val="center"/>
        <w:rPr>
          <w:rStyle w:val="WW-Absatz-Standardschriftart111111111"/>
        </w:rPr>
      </w:pPr>
      <w:r>
        <w:rPr>
          <w:rStyle w:val="WW-Absatz-Standardschriftart111111111"/>
        </w:rPr>
        <w:t xml:space="preserve">производство работ, связанных </w:t>
      </w:r>
      <w:proofErr w:type="gramStart"/>
      <w:r>
        <w:rPr>
          <w:rStyle w:val="WW-Absatz-Standardschriftart111111111"/>
        </w:rPr>
        <w:t>с</w:t>
      </w:r>
      <w:proofErr w:type="gramEnd"/>
    </w:p>
    <w:p w:rsidR="00303701" w:rsidRDefault="004445CF" w:rsidP="004445CF">
      <w:pPr>
        <w:ind w:left="4000"/>
        <w:jc w:val="center"/>
      </w:pPr>
      <w:r>
        <w:rPr>
          <w:rStyle w:val="WW-Absatz-Standardschriftart111111111"/>
        </w:rPr>
        <w:t>разрытием на территории</w:t>
      </w:r>
      <w:r w:rsidR="00303701">
        <w:t>»</w:t>
      </w:r>
    </w:p>
    <w:p w:rsidR="00303701" w:rsidRDefault="00303701" w:rsidP="00303701">
      <w:pPr>
        <w:jc w:val="center"/>
      </w:pPr>
      <w:r>
        <w:t xml:space="preserve">                                                            Форма №1 (для физических лиц)</w:t>
      </w:r>
    </w:p>
    <w:p w:rsidR="00303701" w:rsidRDefault="00303701" w:rsidP="00303701">
      <w:pPr>
        <w:ind w:firstLine="4678"/>
        <w:jc w:val="both"/>
      </w:pPr>
    </w:p>
    <w:p w:rsidR="00303701" w:rsidRDefault="00303701" w:rsidP="00303701"/>
    <w:p w:rsidR="00303701" w:rsidRDefault="00303701" w:rsidP="00303701"/>
    <w:p w:rsidR="00303701" w:rsidRDefault="00303701" w:rsidP="00303701">
      <w:pPr>
        <w:ind w:left="5245"/>
        <w:jc w:val="both"/>
      </w:pPr>
      <w:r>
        <w:t xml:space="preserve">Главе </w:t>
      </w:r>
      <w:proofErr w:type="spellStart"/>
      <w:r w:rsidR="004445CF">
        <w:t>Унароковского</w:t>
      </w:r>
      <w:proofErr w:type="spellEnd"/>
      <w:r w:rsidR="004445CF">
        <w:t xml:space="preserve"> сельского</w:t>
      </w:r>
      <w:r>
        <w:t xml:space="preserve"> поселения </w:t>
      </w:r>
      <w:r w:rsidR="004445CF">
        <w:t>Мостовского</w:t>
      </w:r>
      <w:r>
        <w:t xml:space="preserve"> района </w:t>
      </w:r>
      <w:r w:rsidR="004445CF">
        <w:t>_____________________________</w:t>
      </w:r>
    </w:p>
    <w:p w:rsidR="004445CF" w:rsidRPr="004445CF" w:rsidRDefault="004445CF" w:rsidP="00303701">
      <w:pPr>
        <w:ind w:left="524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(Ф.И.О.)</w:t>
      </w:r>
    </w:p>
    <w:p w:rsidR="00303701" w:rsidRDefault="00303701" w:rsidP="00303701">
      <w:pPr>
        <w:ind w:left="5245"/>
        <w:jc w:val="both"/>
      </w:pPr>
      <w:r>
        <w:t>от ____________________</w:t>
      </w:r>
    </w:p>
    <w:p w:rsidR="00303701" w:rsidRDefault="004445CF" w:rsidP="00303701">
      <w:pPr>
        <w:ind w:left="5529"/>
        <w:jc w:val="both"/>
      </w:pPr>
      <w:r>
        <w:t xml:space="preserve">                  </w:t>
      </w:r>
      <w:r w:rsidR="00303701">
        <w:t>(Ф.И.О.)</w:t>
      </w:r>
    </w:p>
    <w:p w:rsidR="00303701" w:rsidRDefault="00303701" w:rsidP="00303701">
      <w:pPr>
        <w:ind w:left="5529"/>
        <w:jc w:val="both"/>
      </w:pPr>
      <w:r>
        <w:t>_________________________</w:t>
      </w:r>
    </w:p>
    <w:p w:rsidR="00303701" w:rsidRDefault="00303701" w:rsidP="00303701">
      <w:pPr>
        <w:ind w:left="5529"/>
        <w:jc w:val="both"/>
      </w:pPr>
      <w:r>
        <w:t xml:space="preserve">                 (адрес заявителя)</w:t>
      </w:r>
    </w:p>
    <w:p w:rsidR="00303701" w:rsidRDefault="00303701" w:rsidP="00303701">
      <w:pPr>
        <w:jc w:val="center"/>
      </w:pPr>
    </w:p>
    <w:p w:rsidR="00303701" w:rsidRDefault="00303701" w:rsidP="00303701">
      <w:pPr>
        <w:jc w:val="both"/>
      </w:pPr>
    </w:p>
    <w:p w:rsidR="00303701" w:rsidRDefault="00303701" w:rsidP="00303701">
      <w:pPr>
        <w:jc w:val="both"/>
      </w:pPr>
    </w:p>
    <w:p w:rsidR="00303701" w:rsidRDefault="00303701" w:rsidP="00303701">
      <w:pPr>
        <w:jc w:val="center"/>
      </w:pPr>
      <w:r>
        <w:t>Заявление</w:t>
      </w:r>
    </w:p>
    <w:p w:rsidR="00303701" w:rsidRDefault="00303701" w:rsidP="00303701">
      <w:pPr>
        <w:jc w:val="center"/>
      </w:pPr>
    </w:p>
    <w:p w:rsidR="00303701" w:rsidRDefault="00303701" w:rsidP="00303701">
      <w:pPr>
        <w:tabs>
          <w:tab w:val="left" w:pos="0"/>
        </w:tabs>
        <w:jc w:val="both"/>
      </w:pPr>
      <w:r>
        <w:tab/>
        <w:t xml:space="preserve">Прошу Вас выдать разрешение (ордер) на производство работ, связанных с разрытием территории общего пользования </w:t>
      </w:r>
      <w:proofErr w:type="spellStart"/>
      <w:r w:rsidR="004445CF">
        <w:t>Унароковского</w:t>
      </w:r>
      <w:proofErr w:type="spellEnd"/>
      <w:r w:rsidR="004445CF">
        <w:t xml:space="preserve"> сельского </w:t>
      </w:r>
      <w:r>
        <w:t xml:space="preserve">поселения </w:t>
      </w:r>
      <w:r w:rsidR="004445CF">
        <w:t xml:space="preserve">Мостовского </w:t>
      </w:r>
      <w:r>
        <w:t xml:space="preserve"> района по ад</w:t>
      </w:r>
      <w:r w:rsidR="004445CF">
        <w:t>ресу:____________________</w:t>
      </w:r>
    </w:p>
    <w:p w:rsidR="00303701" w:rsidRDefault="00303701" w:rsidP="00303701">
      <w:pPr>
        <w:tabs>
          <w:tab w:val="left" w:pos="0"/>
        </w:tabs>
        <w:jc w:val="both"/>
      </w:pPr>
      <w:r>
        <w:t>_______________________________________________________________</w:t>
      </w:r>
    </w:p>
    <w:p w:rsidR="00303701" w:rsidRDefault="00303701" w:rsidP="00303701">
      <w:pPr>
        <w:tabs>
          <w:tab w:val="left" w:pos="0"/>
        </w:tabs>
        <w:jc w:val="both"/>
      </w:pPr>
    </w:p>
    <w:p w:rsidR="00303701" w:rsidRDefault="00303701" w:rsidP="00303701">
      <w:pPr>
        <w:tabs>
          <w:tab w:val="left" w:pos="0"/>
        </w:tabs>
        <w:jc w:val="both"/>
      </w:pPr>
      <w:r>
        <w:t>Работы будут выполняться:_________________________________________</w:t>
      </w:r>
    </w:p>
    <w:p w:rsidR="00303701" w:rsidRDefault="00303701" w:rsidP="00303701">
      <w:pPr>
        <w:tabs>
          <w:tab w:val="left" w:pos="0"/>
        </w:tabs>
        <w:jc w:val="both"/>
      </w:pPr>
      <w:r>
        <w:t>_______________________________________________________________</w:t>
      </w:r>
    </w:p>
    <w:p w:rsidR="00303701" w:rsidRDefault="00303701" w:rsidP="00303701">
      <w:pPr>
        <w:tabs>
          <w:tab w:val="left" w:pos="0"/>
        </w:tabs>
        <w:jc w:val="both"/>
      </w:pPr>
      <w:r>
        <w:t xml:space="preserve">                  (наименование организации, адрес, ФИО руководителя)</w:t>
      </w:r>
    </w:p>
    <w:p w:rsidR="00303701" w:rsidRDefault="00303701" w:rsidP="00303701">
      <w:pPr>
        <w:tabs>
          <w:tab w:val="left" w:pos="0"/>
        </w:tabs>
        <w:jc w:val="both"/>
      </w:pPr>
      <w:r>
        <w:t>Срок исполнения работ прошу установить:___________________________</w:t>
      </w:r>
    </w:p>
    <w:p w:rsidR="00303701" w:rsidRDefault="004445CF" w:rsidP="00303701">
      <w:pPr>
        <w:tabs>
          <w:tab w:val="left" w:pos="0"/>
        </w:tabs>
        <w:jc w:val="both"/>
      </w:pPr>
      <w:proofErr w:type="gramStart"/>
      <w:r>
        <w:t>Ответственный</w:t>
      </w:r>
      <w:proofErr w:type="gramEnd"/>
      <w:r>
        <w:t xml:space="preserve"> </w:t>
      </w:r>
      <w:r w:rsidR="00303701">
        <w:t>за производство работ:__</w:t>
      </w:r>
      <w:r>
        <w:t>_______________________________</w:t>
      </w:r>
    </w:p>
    <w:p w:rsidR="00303701" w:rsidRDefault="00303701" w:rsidP="00303701">
      <w:pPr>
        <w:tabs>
          <w:tab w:val="left" w:pos="0"/>
        </w:tabs>
        <w:jc w:val="both"/>
      </w:pPr>
      <w:r>
        <w:t>_______________________________________________________________</w:t>
      </w:r>
    </w:p>
    <w:p w:rsidR="00303701" w:rsidRDefault="00303701" w:rsidP="00303701">
      <w:pPr>
        <w:tabs>
          <w:tab w:val="left" w:pos="0"/>
        </w:tabs>
        <w:jc w:val="both"/>
      </w:pPr>
      <w:r>
        <w:t xml:space="preserve">                      (ФИО, должность, контактный телефон)</w:t>
      </w:r>
    </w:p>
    <w:p w:rsidR="00303701" w:rsidRDefault="00303701" w:rsidP="00303701">
      <w:pPr>
        <w:jc w:val="both"/>
      </w:pPr>
      <w:r>
        <w:t xml:space="preserve">      </w:t>
      </w:r>
    </w:p>
    <w:p w:rsidR="00303701" w:rsidRDefault="00303701" w:rsidP="00303701">
      <w:pPr>
        <w:jc w:val="both"/>
      </w:pPr>
      <w:r>
        <w:t>_________________                                                         _________</w:t>
      </w:r>
    </w:p>
    <w:p w:rsidR="00303701" w:rsidRDefault="00303701" w:rsidP="00303701">
      <w:pPr>
        <w:jc w:val="both"/>
      </w:pPr>
      <w:r>
        <w:t xml:space="preserve">(подпись заявителя)                                                              (дата) </w:t>
      </w:r>
    </w:p>
    <w:p w:rsidR="00303701" w:rsidRDefault="00303701" w:rsidP="00303701">
      <w:pPr>
        <w:jc w:val="both"/>
      </w:pPr>
    </w:p>
    <w:p w:rsidR="00303701" w:rsidRDefault="00303701" w:rsidP="00303701">
      <w:pPr>
        <w:jc w:val="both"/>
      </w:pPr>
      <w:r>
        <w:t>Руководитель подрядной организации  __________    _______________</w:t>
      </w:r>
    </w:p>
    <w:p w:rsidR="00303701" w:rsidRDefault="00303701" w:rsidP="00303701">
      <w:pPr>
        <w:jc w:val="both"/>
      </w:pPr>
      <w:r>
        <w:t>МП                                                           (подпись)                  (дата)</w:t>
      </w:r>
    </w:p>
    <w:p w:rsidR="00303701" w:rsidRDefault="00303701" w:rsidP="00303701">
      <w:pPr>
        <w:jc w:val="both"/>
      </w:pPr>
    </w:p>
    <w:p w:rsidR="00303701" w:rsidRDefault="00303701" w:rsidP="00303701">
      <w:pPr>
        <w:jc w:val="both"/>
      </w:pPr>
    </w:p>
    <w:p w:rsidR="00E04E3A" w:rsidRDefault="00E04E3A" w:rsidP="00E04E3A">
      <w:pPr>
        <w:ind w:firstLine="709"/>
        <w:jc w:val="both"/>
      </w:pPr>
      <w:r>
        <w:t>Заместитель главы администрации</w:t>
      </w:r>
    </w:p>
    <w:p w:rsidR="00E04E3A" w:rsidRDefault="00E04E3A" w:rsidP="00E04E3A">
      <w:pPr>
        <w:ind w:firstLine="709"/>
        <w:jc w:val="both"/>
      </w:pPr>
      <w:proofErr w:type="spellStart"/>
      <w:r>
        <w:t>Унароковского</w:t>
      </w:r>
      <w:proofErr w:type="spellEnd"/>
      <w:r>
        <w:t xml:space="preserve"> сельского поселения                                </w:t>
      </w:r>
      <w:proofErr w:type="spellStart"/>
      <w:r>
        <w:t>О.А.Орлова</w:t>
      </w:r>
      <w:proofErr w:type="spellEnd"/>
    </w:p>
    <w:p w:rsidR="004445CF" w:rsidRDefault="004445CF" w:rsidP="00303701">
      <w:pPr>
        <w:jc w:val="both"/>
      </w:pPr>
    </w:p>
    <w:p w:rsidR="00303701" w:rsidRDefault="00303701" w:rsidP="00303701">
      <w:pPr>
        <w:jc w:val="both"/>
      </w:pPr>
      <w:r>
        <w:t xml:space="preserve">                                                                      Форма № 2 (для юридических лиц)</w:t>
      </w:r>
    </w:p>
    <w:p w:rsidR="00303701" w:rsidRDefault="00303701" w:rsidP="00303701">
      <w:pPr>
        <w:jc w:val="both"/>
      </w:pPr>
    </w:p>
    <w:p w:rsidR="00303701" w:rsidRDefault="00303701" w:rsidP="00303701">
      <w:pPr>
        <w:ind w:left="5245"/>
        <w:jc w:val="both"/>
      </w:pPr>
      <w:r>
        <w:t xml:space="preserve">Главе </w:t>
      </w:r>
      <w:proofErr w:type="spellStart"/>
      <w:r w:rsidR="004445CF">
        <w:t>Унароковского</w:t>
      </w:r>
      <w:proofErr w:type="spellEnd"/>
      <w:r w:rsidR="004445CF">
        <w:t xml:space="preserve"> сельского </w:t>
      </w:r>
      <w:r>
        <w:t xml:space="preserve">поселения </w:t>
      </w:r>
      <w:r w:rsidR="004445CF">
        <w:t>Мостовского</w:t>
      </w:r>
      <w:r>
        <w:t xml:space="preserve"> района </w:t>
      </w:r>
      <w:r w:rsidR="004445CF">
        <w:t>____________________________</w:t>
      </w:r>
    </w:p>
    <w:p w:rsidR="00E04E3A" w:rsidRDefault="00E04E3A" w:rsidP="00E04E3A">
      <w:pPr>
        <w:ind w:left="5245"/>
        <w:jc w:val="center"/>
      </w:pPr>
      <w:r>
        <w:t>(Ф.И.О.)</w:t>
      </w:r>
    </w:p>
    <w:p w:rsidR="00303701" w:rsidRDefault="00303701" w:rsidP="00303701">
      <w:pPr>
        <w:ind w:left="5245"/>
        <w:jc w:val="both"/>
      </w:pPr>
      <w:r>
        <w:t>от _________________________</w:t>
      </w:r>
    </w:p>
    <w:p w:rsidR="00303701" w:rsidRDefault="00E04E3A" w:rsidP="00303701">
      <w:pPr>
        <w:ind w:left="5529"/>
        <w:jc w:val="both"/>
      </w:pPr>
      <w:r>
        <w:t xml:space="preserve">                </w:t>
      </w:r>
      <w:r w:rsidR="00303701">
        <w:t xml:space="preserve"> (Ф.И.О.)</w:t>
      </w:r>
    </w:p>
    <w:p w:rsidR="00303701" w:rsidRDefault="00303701" w:rsidP="00303701">
      <w:pPr>
        <w:ind w:left="5529"/>
        <w:jc w:val="both"/>
      </w:pPr>
      <w:r>
        <w:t>_________________________</w:t>
      </w:r>
    </w:p>
    <w:p w:rsidR="00303701" w:rsidRDefault="00303701" w:rsidP="00303701">
      <w:pPr>
        <w:ind w:left="5529"/>
        <w:jc w:val="both"/>
      </w:pPr>
      <w:r>
        <w:t xml:space="preserve">                 (адрес заявителя)</w:t>
      </w:r>
    </w:p>
    <w:p w:rsidR="00303701" w:rsidRDefault="00303701" w:rsidP="00303701">
      <w:pPr>
        <w:jc w:val="both"/>
      </w:pPr>
    </w:p>
    <w:p w:rsidR="00303701" w:rsidRDefault="00303701" w:rsidP="00303701">
      <w:pPr>
        <w:jc w:val="both"/>
      </w:pPr>
    </w:p>
    <w:p w:rsidR="00303701" w:rsidRDefault="00303701" w:rsidP="00303701">
      <w:pPr>
        <w:jc w:val="center"/>
      </w:pPr>
      <w:r>
        <w:t>Заявление</w:t>
      </w:r>
    </w:p>
    <w:p w:rsidR="00303701" w:rsidRDefault="00303701" w:rsidP="00303701">
      <w:pPr>
        <w:jc w:val="center"/>
      </w:pPr>
    </w:p>
    <w:p w:rsidR="00303701" w:rsidRDefault="00303701" w:rsidP="00303701">
      <w:pPr>
        <w:tabs>
          <w:tab w:val="left" w:pos="0"/>
        </w:tabs>
        <w:jc w:val="both"/>
      </w:pPr>
      <w:r>
        <w:tab/>
        <w:t xml:space="preserve">Прошу Вас выдать разрешение (ордер) на производство работ, связанных с разрытием территории общего пользования </w:t>
      </w:r>
      <w:proofErr w:type="spellStart"/>
      <w:r w:rsidR="00E04E3A">
        <w:t>Унароковского</w:t>
      </w:r>
      <w:proofErr w:type="spellEnd"/>
      <w:r w:rsidR="00E04E3A">
        <w:t xml:space="preserve"> сельского </w:t>
      </w:r>
      <w:r>
        <w:t xml:space="preserve">поселения </w:t>
      </w:r>
      <w:r w:rsidR="00E04E3A">
        <w:t>Мостовского</w:t>
      </w:r>
      <w:r>
        <w:t xml:space="preserve"> района по ад</w:t>
      </w:r>
      <w:r w:rsidR="00E04E3A">
        <w:t>ресу:_____________________</w:t>
      </w:r>
    </w:p>
    <w:p w:rsidR="00303701" w:rsidRDefault="00303701" w:rsidP="00303701">
      <w:pPr>
        <w:tabs>
          <w:tab w:val="left" w:pos="0"/>
        </w:tabs>
        <w:jc w:val="both"/>
      </w:pPr>
      <w:r>
        <w:t>_______________________________________________________________</w:t>
      </w:r>
    </w:p>
    <w:p w:rsidR="00303701" w:rsidRDefault="00303701" w:rsidP="00303701">
      <w:pPr>
        <w:tabs>
          <w:tab w:val="left" w:pos="0"/>
        </w:tabs>
        <w:jc w:val="both"/>
      </w:pPr>
    </w:p>
    <w:p w:rsidR="00303701" w:rsidRDefault="00303701" w:rsidP="00303701">
      <w:pPr>
        <w:tabs>
          <w:tab w:val="left" w:pos="0"/>
        </w:tabs>
        <w:jc w:val="both"/>
      </w:pPr>
      <w:r>
        <w:t>Работы будут выполняться:_________________________________________</w:t>
      </w:r>
    </w:p>
    <w:p w:rsidR="00303701" w:rsidRDefault="00303701" w:rsidP="00303701">
      <w:pPr>
        <w:tabs>
          <w:tab w:val="left" w:pos="0"/>
        </w:tabs>
        <w:jc w:val="both"/>
      </w:pPr>
      <w:r>
        <w:t>_______________________________________________________________</w:t>
      </w:r>
    </w:p>
    <w:p w:rsidR="00303701" w:rsidRDefault="00303701" w:rsidP="00303701">
      <w:pPr>
        <w:tabs>
          <w:tab w:val="left" w:pos="0"/>
        </w:tabs>
        <w:jc w:val="both"/>
      </w:pPr>
      <w:r>
        <w:t xml:space="preserve">                  (наименование организации, адрес, ФИО руководителя)</w:t>
      </w:r>
    </w:p>
    <w:p w:rsidR="00303701" w:rsidRDefault="00303701" w:rsidP="00303701">
      <w:pPr>
        <w:tabs>
          <w:tab w:val="left" w:pos="0"/>
        </w:tabs>
        <w:jc w:val="both"/>
      </w:pPr>
      <w:r>
        <w:t>Срок исполнения работ прошу установить:___________________________</w:t>
      </w:r>
    </w:p>
    <w:p w:rsidR="00303701" w:rsidRDefault="00303701" w:rsidP="00303701">
      <w:pPr>
        <w:tabs>
          <w:tab w:val="left" w:pos="0"/>
        </w:tabs>
        <w:jc w:val="both"/>
      </w:pPr>
      <w:proofErr w:type="gramStart"/>
      <w:r>
        <w:t>Ответственный</w:t>
      </w:r>
      <w:proofErr w:type="gramEnd"/>
      <w:r>
        <w:t xml:space="preserve"> за производство работ:____________________________</w:t>
      </w:r>
      <w:r w:rsidR="00E04E3A">
        <w:t>____</w:t>
      </w:r>
    </w:p>
    <w:p w:rsidR="00303701" w:rsidRDefault="00303701" w:rsidP="00303701">
      <w:pPr>
        <w:tabs>
          <w:tab w:val="left" w:pos="0"/>
        </w:tabs>
        <w:jc w:val="both"/>
      </w:pPr>
      <w:r>
        <w:t>_______________________________________________________________</w:t>
      </w:r>
    </w:p>
    <w:p w:rsidR="00303701" w:rsidRDefault="00303701" w:rsidP="00303701">
      <w:pPr>
        <w:tabs>
          <w:tab w:val="left" w:pos="0"/>
        </w:tabs>
        <w:jc w:val="both"/>
      </w:pPr>
      <w:r>
        <w:t xml:space="preserve">                      (ФИО, должность, контактный телефон)</w:t>
      </w:r>
    </w:p>
    <w:p w:rsidR="00303701" w:rsidRDefault="00303701" w:rsidP="00303701">
      <w:pPr>
        <w:jc w:val="both"/>
      </w:pPr>
      <w:r>
        <w:t xml:space="preserve">      </w:t>
      </w:r>
    </w:p>
    <w:p w:rsidR="00303701" w:rsidRDefault="00303701" w:rsidP="00303701">
      <w:pPr>
        <w:jc w:val="both"/>
      </w:pPr>
    </w:p>
    <w:p w:rsidR="00303701" w:rsidRDefault="00303701" w:rsidP="00303701">
      <w:pPr>
        <w:jc w:val="both"/>
      </w:pPr>
    </w:p>
    <w:p w:rsidR="00303701" w:rsidRDefault="00303701" w:rsidP="00303701">
      <w:pPr>
        <w:jc w:val="both"/>
      </w:pPr>
      <w:r>
        <w:t xml:space="preserve">Руководитель заказчика                        ___________   _______________             </w:t>
      </w:r>
    </w:p>
    <w:p w:rsidR="00303701" w:rsidRDefault="00303701" w:rsidP="00303701">
      <w:pPr>
        <w:jc w:val="both"/>
      </w:pPr>
      <w:r>
        <w:t>МП                                                           (подпись)                 (дата)</w:t>
      </w:r>
    </w:p>
    <w:p w:rsidR="00303701" w:rsidRDefault="00303701" w:rsidP="00303701">
      <w:pPr>
        <w:jc w:val="both"/>
      </w:pPr>
    </w:p>
    <w:p w:rsidR="00303701" w:rsidRDefault="00303701" w:rsidP="00303701">
      <w:pPr>
        <w:jc w:val="both"/>
      </w:pPr>
      <w:r>
        <w:t>Руководитель подрядной организации  __________    _______________</w:t>
      </w:r>
    </w:p>
    <w:p w:rsidR="00303701" w:rsidRDefault="00303701" w:rsidP="00303701">
      <w:pPr>
        <w:jc w:val="both"/>
      </w:pPr>
      <w:r>
        <w:t>МП                                                           (подпись)                  (дата)</w:t>
      </w:r>
    </w:p>
    <w:p w:rsidR="00303701" w:rsidRDefault="00303701" w:rsidP="00303701">
      <w:pPr>
        <w:jc w:val="both"/>
      </w:pPr>
      <w:r>
        <w:t xml:space="preserve">                                                                    </w:t>
      </w:r>
    </w:p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jc w:val="both"/>
        <w:rPr>
          <w:color w:val="000000"/>
        </w:rPr>
      </w:pPr>
    </w:p>
    <w:p w:rsidR="00E04E3A" w:rsidRDefault="00E04E3A" w:rsidP="00E04E3A">
      <w:pPr>
        <w:ind w:firstLine="709"/>
        <w:jc w:val="both"/>
      </w:pPr>
      <w:r>
        <w:t>Заместитель главы администрации</w:t>
      </w:r>
    </w:p>
    <w:p w:rsidR="00E04E3A" w:rsidRDefault="00E04E3A" w:rsidP="00E04E3A">
      <w:pPr>
        <w:ind w:firstLine="709"/>
        <w:jc w:val="both"/>
      </w:pPr>
      <w:proofErr w:type="spellStart"/>
      <w:r>
        <w:t>Унароковского</w:t>
      </w:r>
      <w:proofErr w:type="spellEnd"/>
      <w:r>
        <w:t xml:space="preserve"> сельского поселения                                </w:t>
      </w:r>
      <w:proofErr w:type="spellStart"/>
      <w:r>
        <w:t>О.А.Орлова</w:t>
      </w:r>
      <w:proofErr w:type="spellEnd"/>
    </w:p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jc w:val="center"/>
      </w:pPr>
      <w:r>
        <w:lastRenderedPageBreak/>
        <w:t xml:space="preserve">                                                                  ПРИЛОЖЕНИЕ № 2</w:t>
      </w:r>
    </w:p>
    <w:p w:rsidR="00303701" w:rsidRDefault="00303701" w:rsidP="00303701">
      <w:pPr>
        <w:jc w:val="center"/>
      </w:pPr>
      <w:r>
        <w:t xml:space="preserve">                                                                к административному регламенту</w:t>
      </w:r>
    </w:p>
    <w:p w:rsidR="00303701" w:rsidRDefault="00303701" w:rsidP="00303701">
      <w:pPr>
        <w:jc w:val="center"/>
      </w:pPr>
      <w:r>
        <w:t xml:space="preserve">                                                                  предоставления </w:t>
      </w:r>
      <w:proofErr w:type="gramStart"/>
      <w:r>
        <w:t>муниципальной</w:t>
      </w:r>
      <w:proofErr w:type="gramEnd"/>
    </w:p>
    <w:p w:rsidR="00303701" w:rsidRDefault="00303701" w:rsidP="00303701">
      <w:pPr>
        <w:jc w:val="center"/>
        <w:rPr>
          <w:rStyle w:val="WW-Absatz-Standardschriftart111111111"/>
        </w:rPr>
      </w:pPr>
      <w:r>
        <w:t xml:space="preserve">                                                                   услуги  «</w:t>
      </w:r>
      <w:r>
        <w:rPr>
          <w:rStyle w:val="WW-Absatz-Standardschriftart111111111"/>
        </w:rPr>
        <w:t>Выдача разрешения</w:t>
      </w:r>
    </w:p>
    <w:p w:rsidR="00303701" w:rsidRDefault="00303701" w:rsidP="00303701">
      <w:pPr>
        <w:jc w:val="center"/>
        <w:rPr>
          <w:rStyle w:val="WW-Absatz-Standardschriftart111111111"/>
        </w:rPr>
      </w:pPr>
      <w:r>
        <w:rPr>
          <w:rStyle w:val="WW-Absatz-Standardschriftart111111111"/>
        </w:rPr>
        <w:t xml:space="preserve">                                                                 (ордера) на производство</w:t>
      </w:r>
    </w:p>
    <w:p w:rsidR="00303701" w:rsidRDefault="00303701" w:rsidP="00303701">
      <w:pPr>
        <w:ind w:left="4000"/>
        <w:jc w:val="center"/>
        <w:rPr>
          <w:rStyle w:val="WW-Absatz-Standardschriftart111111111"/>
        </w:rPr>
      </w:pPr>
      <w:r>
        <w:rPr>
          <w:rStyle w:val="WW-Absatz-Standardschriftart111111111"/>
        </w:rPr>
        <w:t xml:space="preserve">              работ, связанных с разрытием</w:t>
      </w:r>
    </w:p>
    <w:p w:rsidR="00303701" w:rsidRDefault="00303701" w:rsidP="00303701">
      <w:pPr>
        <w:jc w:val="center"/>
        <w:rPr>
          <w:rStyle w:val="WW-Absatz-Standardschriftart111111111"/>
        </w:rPr>
      </w:pPr>
      <w:r>
        <w:rPr>
          <w:rStyle w:val="WW-Absatz-Standardschriftart111111111"/>
        </w:rPr>
        <w:t xml:space="preserve">                                                                    территории общего пользования</w:t>
      </w:r>
    </w:p>
    <w:p w:rsidR="00303701" w:rsidRDefault="00303701" w:rsidP="00303701">
      <w:pPr>
        <w:jc w:val="center"/>
        <w:rPr>
          <w:rStyle w:val="WW-Absatz-Standardschriftart111111111"/>
        </w:rPr>
      </w:pPr>
      <w:r>
        <w:rPr>
          <w:rStyle w:val="WW-Absatz-Standardschriftart111111111"/>
        </w:rPr>
        <w:t xml:space="preserve">                                                                    </w:t>
      </w:r>
      <w:proofErr w:type="spellStart"/>
      <w:r w:rsidR="00E04E3A">
        <w:rPr>
          <w:rStyle w:val="WW-Absatz-Standardschriftart111111111"/>
        </w:rPr>
        <w:t>Унароковского</w:t>
      </w:r>
      <w:proofErr w:type="spellEnd"/>
      <w:r w:rsidR="00E04E3A">
        <w:rPr>
          <w:rStyle w:val="WW-Absatz-Standardschriftart111111111"/>
        </w:rPr>
        <w:t xml:space="preserve"> сельского</w:t>
      </w:r>
    </w:p>
    <w:p w:rsidR="00303701" w:rsidRDefault="00303701" w:rsidP="00303701">
      <w:pPr>
        <w:jc w:val="center"/>
      </w:pPr>
      <w:r>
        <w:rPr>
          <w:rStyle w:val="WW-Absatz-Standardschriftart111111111"/>
        </w:rPr>
        <w:t xml:space="preserve">                                               </w:t>
      </w:r>
      <w:r w:rsidR="00E04E3A">
        <w:rPr>
          <w:rStyle w:val="WW-Absatz-Standardschriftart111111111"/>
        </w:rPr>
        <w:t xml:space="preserve">                     поселения Мостовского</w:t>
      </w:r>
      <w:r>
        <w:rPr>
          <w:rStyle w:val="WW-Absatz-Standardschriftart111111111"/>
        </w:rPr>
        <w:t xml:space="preserve"> района»</w:t>
      </w:r>
    </w:p>
    <w:p w:rsidR="00303701" w:rsidRDefault="00303701" w:rsidP="00303701">
      <w:pPr>
        <w:jc w:val="center"/>
        <w:rPr>
          <w:sz w:val="22"/>
          <w:szCs w:val="22"/>
        </w:rPr>
      </w:pPr>
    </w:p>
    <w:p w:rsidR="00303701" w:rsidRDefault="00303701" w:rsidP="00303701">
      <w:pPr>
        <w:jc w:val="center"/>
        <w:rPr>
          <w:sz w:val="22"/>
          <w:szCs w:val="22"/>
        </w:rPr>
      </w:pPr>
    </w:p>
    <w:p w:rsidR="00303701" w:rsidRDefault="00303701" w:rsidP="00303701">
      <w:pPr>
        <w:jc w:val="center"/>
      </w:pPr>
      <w:r>
        <w:t>Разрешение (ордер) №___</w:t>
      </w:r>
    </w:p>
    <w:p w:rsidR="00303701" w:rsidRDefault="00303701" w:rsidP="00303701">
      <w:pPr>
        <w:jc w:val="center"/>
      </w:pPr>
      <w:r>
        <w:t xml:space="preserve">на производство работ, связанных с разрытием  территории </w:t>
      </w:r>
      <w:proofErr w:type="spellStart"/>
      <w:r w:rsidR="00E04E3A">
        <w:t>Унароковского</w:t>
      </w:r>
      <w:proofErr w:type="spellEnd"/>
      <w:r w:rsidR="00E04E3A">
        <w:t xml:space="preserve"> сельского </w:t>
      </w:r>
      <w:r>
        <w:t xml:space="preserve">поселения </w:t>
      </w:r>
      <w:r w:rsidR="00E04E3A">
        <w:t>Мостовского</w:t>
      </w:r>
      <w:r>
        <w:t xml:space="preserve"> района</w:t>
      </w:r>
    </w:p>
    <w:p w:rsidR="00303701" w:rsidRDefault="00303701" w:rsidP="00303701"/>
    <w:p w:rsidR="00303701" w:rsidRDefault="00303701" w:rsidP="00303701">
      <w:pPr>
        <w:rPr>
          <w:sz w:val="22"/>
          <w:szCs w:val="22"/>
        </w:rPr>
      </w:pPr>
      <w:r>
        <w:rPr>
          <w:sz w:val="22"/>
          <w:szCs w:val="22"/>
        </w:rPr>
        <w:t xml:space="preserve">«___» ___________20___г.                                                                                               </w:t>
      </w:r>
      <w:proofErr w:type="spellStart"/>
      <w:r w:rsidR="00E04E3A">
        <w:rPr>
          <w:sz w:val="22"/>
          <w:szCs w:val="22"/>
        </w:rPr>
        <w:t>с</w:t>
      </w:r>
      <w:proofErr w:type="gramStart"/>
      <w:r w:rsidR="00E04E3A">
        <w:rPr>
          <w:sz w:val="22"/>
          <w:szCs w:val="22"/>
        </w:rPr>
        <w:t>.У</w:t>
      </w:r>
      <w:proofErr w:type="gramEnd"/>
      <w:r w:rsidR="00E04E3A">
        <w:rPr>
          <w:sz w:val="22"/>
          <w:szCs w:val="22"/>
        </w:rPr>
        <w:t>нароково</w:t>
      </w:r>
      <w:proofErr w:type="spellEnd"/>
    </w:p>
    <w:p w:rsidR="00303701" w:rsidRDefault="00303701" w:rsidP="00303701">
      <w:pPr>
        <w:rPr>
          <w:sz w:val="22"/>
          <w:szCs w:val="22"/>
        </w:rPr>
      </w:pPr>
    </w:p>
    <w:p w:rsidR="00303701" w:rsidRDefault="00303701" w:rsidP="0030370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</w:p>
    <w:p w:rsidR="00303701" w:rsidRDefault="00303701" w:rsidP="00303701">
      <w:pPr>
        <w:jc w:val="both"/>
        <w:rPr>
          <w:sz w:val="22"/>
          <w:szCs w:val="22"/>
        </w:rPr>
      </w:pPr>
      <w:r>
        <w:rPr>
          <w:sz w:val="22"/>
          <w:szCs w:val="22"/>
        </w:rPr>
        <w:t>1. Кому выдано  ________________________________________________________________</w:t>
      </w:r>
    </w:p>
    <w:p w:rsidR="00303701" w:rsidRDefault="00E04E3A" w:rsidP="00303701">
      <w:pPr>
        <w:jc w:val="both"/>
        <w:rPr>
          <w:sz w:val="22"/>
          <w:szCs w:val="22"/>
        </w:rPr>
      </w:pPr>
      <w:r>
        <w:rPr>
          <w:color w:val="94A07E"/>
          <w:sz w:val="22"/>
          <w:szCs w:val="22"/>
        </w:rPr>
        <w:t>2</w:t>
      </w:r>
      <w:r w:rsidR="00303701">
        <w:rPr>
          <w:color w:val="94A07E"/>
          <w:sz w:val="22"/>
          <w:szCs w:val="22"/>
        </w:rPr>
        <w:t xml:space="preserve">. </w:t>
      </w:r>
      <w:r w:rsidR="00303701">
        <w:rPr>
          <w:sz w:val="22"/>
          <w:szCs w:val="22"/>
        </w:rPr>
        <w:t>Адрес и место выполнения работ:________________________________________________</w:t>
      </w:r>
    </w:p>
    <w:p w:rsidR="00303701" w:rsidRDefault="00303701" w:rsidP="00303701">
      <w:pPr>
        <w:pBdr>
          <w:bottom w:val="single" w:sz="8" w:space="2" w:color="000000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303701" w:rsidRDefault="00303701" w:rsidP="00303701">
      <w:pPr>
        <w:jc w:val="both"/>
        <w:rPr>
          <w:sz w:val="22"/>
          <w:szCs w:val="22"/>
        </w:rPr>
      </w:pPr>
      <w:r>
        <w:rPr>
          <w:sz w:val="22"/>
          <w:szCs w:val="22"/>
        </w:rPr>
        <w:t>3.Цель производства работ:_______________________________________________________</w:t>
      </w:r>
    </w:p>
    <w:p w:rsidR="00303701" w:rsidRDefault="00303701" w:rsidP="0030370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 </w:t>
      </w:r>
    </w:p>
    <w:p w:rsidR="00303701" w:rsidRDefault="00303701" w:rsidP="00303701">
      <w:pPr>
        <w:jc w:val="both"/>
        <w:rPr>
          <w:sz w:val="22"/>
          <w:szCs w:val="22"/>
        </w:rPr>
      </w:pPr>
      <w:r>
        <w:rPr>
          <w:sz w:val="22"/>
          <w:szCs w:val="22"/>
        </w:rPr>
        <w:t>4. Организация,   лицо,   выполняющее   работы,   должность,   Ф.И.О.   лица, ответственного за производство работ: ____________________________________________________________</w:t>
      </w:r>
    </w:p>
    <w:p w:rsidR="00303701" w:rsidRDefault="00303701" w:rsidP="00303701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</w:t>
      </w:r>
    </w:p>
    <w:p w:rsidR="00303701" w:rsidRDefault="00303701" w:rsidP="0030370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proofErr w:type="gramStart"/>
      <w:r>
        <w:rPr>
          <w:sz w:val="22"/>
          <w:szCs w:val="22"/>
        </w:rPr>
        <w:t>Ответственный</w:t>
      </w:r>
      <w:proofErr w:type="gramEnd"/>
      <w:r>
        <w:rPr>
          <w:sz w:val="22"/>
          <w:szCs w:val="22"/>
        </w:rPr>
        <w:t xml:space="preserve"> за восстановление разрытия вскрытых дорог, тротуаров, зеленой зоны:</w:t>
      </w:r>
    </w:p>
    <w:p w:rsidR="00303701" w:rsidRDefault="00303701" w:rsidP="00303701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</w:t>
      </w:r>
    </w:p>
    <w:p w:rsidR="00303701" w:rsidRDefault="00303701" w:rsidP="00303701">
      <w:pPr>
        <w:jc w:val="both"/>
        <w:rPr>
          <w:sz w:val="22"/>
          <w:szCs w:val="22"/>
        </w:rPr>
      </w:pPr>
      <w:r>
        <w:rPr>
          <w:sz w:val="22"/>
          <w:szCs w:val="22"/>
        </w:rPr>
        <w:t>(должность, ФИО, паспортные данные, адрес)</w:t>
      </w:r>
    </w:p>
    <w:p w:rsidR="00303701" w:rsidRDefault="00303701" w:rsidP="00303701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</w:t>
      </w:r>
    </w:p>
    <w:p w:rsidR="00303701" w:rsidRDefault="00303701" w:rsidP="00303701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6. Начало работ _________________________Окончание работ__________________________</w:t>
      </w:r>
    </w:p>
    <w:p w:rsidR="00303701" w:rsidRDefault="00303701" w:rsidP="00303701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______________________________________________________________________________</w:t>
      </w:r>
    </w:p>
    <w:p w:rsidR="00303701" w:rsidRDefault="00303701" w:rsidP="00303701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7. Особые условия:</w:t>
      </w:r>
    </w:p>
    <w:p w:rsidR="00303701" w:rsidRDefault="00303701" w:rsidP="00303701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Лица, получившие разрешение (ордер) на разрытие, должны сдать восстановленный участок представителю отдела по вопросам жилищно-коммунального хозяй</w:t>
      </w:r>
      <w:r w:rsidR="00E04E3A">
        <w:rPr>
          <w:color w:val="000000"/>
          <w:sz w:val="22"/>
          <w:szCs w:val="22"/>
        </w:rPr>
        <w:t>ства (</w:t>
      </w:r>
      <w:proofErr w:type="spellStart"/>
      <w:r w:rsidR="00E04E3A">
        <w:rPr>
          <w:color w:val="000000"/>
          <w:sz w:val="22"/>
          <w:szCs w:val="22"/>
        </w:rPr>
        <w:t>ул</w:t>
      </w:r>
      <w:proofErr w:type="gramStart"/>
      <w:r w:rsidR="00E04E3A">
        <w:rPr>
          <w:color w:val="000000"/>
          <w:sz w:val="22"/>
          <w:szCs w:val="22"/>
        </w:rPr>
        <w:t>.Л</w:t>
      </w:r>
      <w:proofErr w:type="gramEnd"/>
      <w:r w:rsidR="00E04E3A">
        <w:rPr>
          <w:color w:val="000000"/>
          <w:sz w:val="22"/>
          <w:szCs w:val="22"/>
        </w:rPr>
        <w:t>енина</w:t>
      </w:r>
      <w:proofErr w:type="spellEnd"/>
      <w:r w:rsidR="00E04E3A">
        <w:rPr>
          <w:color w:val="000000"/>
          <w:sz w:val="22"/>
          <w:szCs w:val="22"/>
        </w:rPr>
        <w:t>, 27, кабинет 2</w:t>
      </w:r>
      <w:r>
        <w:rPr>
          <w:color w:val="000000"/>
          <w:sz w:val="22"/>
          <w:szCs w:val="22"/>
        </w:rPr>
        <w:t xml:space="preserve">), разрытие считается восстановленным после приемки, нарушение порядка проведения работ влечет административное взыскание в соответствии с законом Краснодарского Края от 23 июля 2003 года № 608-КЗ «Об административных правонарушениях в Краснодарском крае (статья 3.2, части 6,11). </w:t>
      </w:r>
    </w:p>
    <w:p w:rsidR="00303701" w:rsidRDefault="00303701" w:rsidP="00303701">
      <w:pPr>
        <w:ind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Ордер выдан в 2-х экземплярах.</w:t>
      </w:r>
    </w:p>
    <w:p w:rsidR="00E04E3A" w:rsidRDefault="00E04E3A" w:rsidP="00303701">
      <w:pPr>
        <w:rPr>
          <w:sz w:val="22"/>
          <w:szCs w:val="22"/>
        </w:rPr>
      </w:pPr>
    </w:p>
    <w:p w:rsidR="00303701" w:rsidRDefault="00E04E3A" w:rsidP="00303701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Унароковского</w:t>
      </w:r>
      <w:proofErr w:type="spellEnd"/>
      <w:r>
        <w:rPr>
          <w:sz w:val="22"/>
          <w:szCs w:val="22"/>
        </w:rPr>
        <w:t xml:space="preserve"> сельского</w:t>
      </w:r>
      <w:r w:rsidR="00303701">
        <w:rPr>
          <w:sz w:val="22"/>
          <w:szCs w:val="22"/>
        </w:rPr>
        <w:t xml:space="preserve"> поселения </w:t>
      </w:r>
    </w:p>
    <w:p w:rsidR="00303701" w:rsidRDefault="00E04E3A" w:rsidP="00303701">
      <w:pPr>
        <w:rPr>
          <w:sz w:val="22"/>
          <w:szCs w:val="22"/>
        </w:rPr>
      </w:pPr>
      <w:r>
        <w:rPr>
          <w:sz w:val="22"/>
          <w:szCs w:val="22"/>
        </w:rPr>
        <w:t>Мостовского</w:t>
      </w:r>
      <w:r w:rsidR="00303701">
        <w:rPr>
          <w:sz w:val="22"/>
          <w:szCs w:val="22"/>
        </w:rPr>
        <w:t xml:space="preserve"> района</w:t>
      </w:r>
      <w:r w:rsidR="00303701">
        <w:rPr>
          <w:sz w:val="22"/>
          <w:szCs w:val="22"/>
        </w:rPr>
        <w:tab/>
      </w:r>
      <w:r w:rsidR="00303701">
        <w:rPr>
          <w:sz w:val="22"/>
          <w:szCs w:val="22"/>
        </w:rPr>
        <w:tab/>
      </w:r>
      <w:r w:rsidR="00303701">
        <w:rPr>
          <w:sz w:val="22"/>
          <w:szCs w:val="22"/>
        </w:rPr>
        <w:tab/>
        <w:t xml:space="preserve">                                                             _____________                    </w:t>
      </w:r>
      <w:r w:rsidR="00303701">
        <w:rPr>
          <w:sz w:val="22"/>
          <w:szCs w:val="22"/>
        </w:rPr>
        <w:tab/>
        <w:t xml:space="preserve">                                                                                                                     Ф.И.О.</w:t>
      </w:r>
    </w:p>
    <w:p w:rsidR="00303701" w:rsidRDefault="00303701" w:rsidP="00303701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303701" w:rsidRDefault="00303701" w:rsidP="00303701">
      <w:pPr>
        <w:rPr>
          <w:sz w:val="22"/>
          <w:szCs w:val="22"/>
        </w:rPr>
      </w:pPr>
      <w:r>
        <w:rPr>
          <w:sz w:val="22"/>
          <w:szCs w:val="22"/>
        </w:rPr>
        <w:t>Порубочный билет получил,</w:t>
      </w:r>
    </w:p>
    <w:p w:rsidR="00303701" w:rsidRDefault="00303701" w:rsidP="00303701">
      <w:pPr>
        <w:rPr>
          <w:sz w:val="22"/>
          <w:szCs w:val="22"/>
        </w:rPr>
      </w:pPr>
      <w:r>
        <w:rPr>
          <w:sz w:val="22"/>
          <w:szCs w:val="22"/>
        </w:rPr>
        <w:t>с правилами благоустройства</w:t>
      </w:r>
    </w:p>
    <w:p w:rsidR="00303701" w:rsidRDefault="00E04E3A" w:rsidP="00303701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Унароковского</w:t>
      </w:r>
      <w:proofErr w:type="spellEnd"/>
      <w:r>
        <w:rPr>
          <w:sz w:val="22"/>
          <w:szCs w:val="22"/>
        </w:rPr>
        <w:t xml:space="preserve"> сельского</w:t>
      </w:r>
    </w:p>
    <w:p w:rsidR="00303701" w:rsidRDefault="00303701" w:rsidP="00303701">
      <w:pPr>
        <w:rPr>
          <w:sz w:val="22"/>
          <w:szCs w:val="22"/>
        </w:rPr>
      </w:pPr>
      <w:r>
        <w:rPr>
          <w:sz w:val="22"/>
          <w:szCs w:val="22"/>
        </w:rPr>
        <w:t xml:space="preserve">поселения </w:t>
      </w:r>
      <w:r w:rsidR="00E04E3A">
        <w:rPr>
          <w:sz w:val="22"/>
          <w:szCs w:val="22"/>
        </w:rPr>
        <w:t>Мостовского</w:t>
      </w:r>
      <w:r>
        <w:rPr>
          <w:sz w:val="22"/>
          <w:szCs w:val="22"/>
        </w:rPr>
        <w:t xml:space="preserve"> района</w:t>
      </w:r>
    </w:p>
    <w:p w:rsidR="00303701" w:rsidRDefault="00303701" w:rsidP="00303701">
      <w:pPr>
        <w:rPr>
          <w:sz w:val="22"/>
          <w:szCs w:val="22"/>
        </w:rPr>
      </w:pPr>
      <w:r>
        <w:rPr>
          <w:sz w:val="22"/>
          <w:szCs w:val="22"/>
        </w:rPr>
        <w:t>ознакомлен:                                    ___________                                       ___________________</w:t>
      </w:r>
    </w:p>
    <w:p w:rsidR="00303701" w:rsidRDefault="00303701" w:rsidP="0030370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подпись                                                          Ф.И.О.</w:t>
      </w:r>
    </w:p>
    <w:p w:rsidR="00303701" w:rsidRDefault="00303701" w:rsidP="00303701">
      <w:pPr>
        <w:rPr>
          <w:sz w:val="22"/>
          <w:szCs w:val="22"/>
        </w:rPr>
      </w:pPr>
    </w:p>
    <w:p w:rsidR="00A86375" w:rsidRDefault="00A86375" w:rsidP="00A86375">
      <w:pPr>
        <w:jc w:val="both"/>
      </w:pPr>
      <w:r>
        <w:t>Заместитель главы администрации</w:t>
      </w:r>
    </w:p>
    <w:p w:rsidR="00A86375" w:rsidRDefault="00A86375" w:rsidP="00A86375">
      <w:pPr>
        <w:jc w:val="both"/>
      </w:pPr>
      <w:proofErr w:type="spellStart"/>
      <w:r>
        <w:t>Унароковского</w:t>
      </w:r>
      <w:proofErr w:type="spellEnd"/>
      <w:r>
        <w:t xml:space="preserve"> сельского поселения                                   </w:t>
      </w:r>
      <w:proofErr w:type="spellStart"/>
      <w:r>
        <w:t>О.А.Орлова</w:t>
      </w:r>
      <w:proofErr w:type="spellEnd"/>
    </w:p>
    <w:p w:rsidR="00303701" w:rsidRDefault="00303701" w:rsidP="00A86375"/>
    <w:p w:rsidR="00303701" w:rsidRDefault="00303701" w:rsidP="00303701">
      <w:pPr>
        <w:jc w:val="center"/>
      </w:pPr>
      <w:r>
        <w:t>ЛИСТ СОГЛАСОВАНИЯ</w:t>
      </w:r>
    </w:p>
    <w:p w:rsidR="00303701" w:rsidRDefault="00303701" w:rsidP="00303701">
      <w:pPr>
        <w:jc w:val="center"/>
      </w:pPr>
      <w:r>
        <w:t>к ордеру №_____ от ____ _________ 20__г.</w:t>
      </w:r>
    </w:p>
    <w:p w:rsidR="00303701" w:rsidRDefault="00303701" w:rsidP="00303701">
      <w:pPr>
        <w:jc w:val="both"/>
      </w:pPr>
    </w:p>
    <w:p w:rsidR="00303701" w:rsidRDefault="00303701" w:rsidP="00303701">
      <w:pPr>
        <w:jc w:val="both"/>
      </w:pPr>
      <w:r>
        <w:t>СОГЛАСОВАНО заинтересованной организацией:</w:t>
      </w:r>
    </w:p>
    <w:p w:rsidR="00303701" w:rsidRDefault="00303701" w:rsidP="00303701">
      <w:pPr>
        <w:jc w:val="both"/>
      </w:pPr>
    </w:p>
    <w:p w:rsidR="00303701" w:rsidRDefault="00303701" w:rsidP="00303701">
      <w:pPr>
        <w:jc w:val="both"/>
      </w:pPr>
      <w:r>
        <w:t>Электросети___________________________________________________</w:t>
      </w:r>
    </w:p>
    <w:p w:rsidR="00303701" w:rsidRDefault="00303701" w:rsidP="00303701">
      <w:pPr>
        <w:jc w:val="both"/>
      </w:pPr>
    </w:p>
    <w:p w:rsidR="00303701" w:rsidRDefault="00303701" w:rsidP="00303701">
      <w:pPr>
        <w:jc w:val="both"/>
      </w:pPr>
      <w:r>
        <w:t>Связь_________________________________________________________</w:t>
      </w:r>
    </w:p>
    <w:p w:rsidR="00303701" w:rsidRDefault="00303701" w:rsidP="00303701">
      <w:pPr>
        <w:jc w:val="both"/>
      </w:pPr>
    </w:p>
    <w:p w:rsidR="00303701" w:rsidRDefault="00303701" w:rsidP="00303701">
      <w:pPr>
        <w:jc w:val="both"/>
      </w:pPr>
      <w:r>
        <w:t>Газовое хозяйство______________________________________________</w:t>
      </w:r>
    </w:p>
    <w:p w:rsidR="00303701" w:rsidRDefault="00303701" w:rsidP="00303701">
      <w:pPr>
        <w:jc w:val="both"/>
      </w:pPr>
    </w:p>
    <w:p w:rsidR="00303701" w:rsidRDefault="00303701" w:rsidP="00303701">
      <w:pPr>
        <w:jc w:val="both"/>
      </w:pPr>
      <w:r>
        <w:t>Тепловые сети__________________________________________________</w:t>
      </w:r>
    </w:p>
    <w:p w:rsidR="00303701" w:rsidRDefault="00303701" w:rsidP="00303701">
      <w:pPr>
        <w:jc w:val="both"/>
      </w:pPr>
    </w:p>
    <w:p w:rsidR="00303701" w:rsidRDefault="00303701" w:rsidP="00303701">
      <w:pPr>
        <w:jc w:val="both"/>
      </w:pPr>
      <w:r>
        <w:t>ГИБДД________________________________________________________</w:t>
      </w:r>
    </w:p>
    <w:p w:rsidR="00303701" w:rsidRDefault="00303701" w:rsidP="00303701">
      <w:pPr>
        <w:jc w:val="both"/>
      </w:pPr>
    </w:p>
    <w:p w:rsidR="00303701" w:rsidRDefault="00303701" w:rsidP="00303701">
      <w:pPr>
        <w:jc w:val="both"/>
      </w:pPr>
      <w:r>
        <w:t>Архитектурно-градостроительный центр____________________________</w:t>
      </w:r>
    </w:p>
    <w:p w:rsidR="00303701" w:rsidRDefault="00303701" w:rsidP="00303701">
      <w:pPr>
        <w:jc w:val="both"/>
      </w:pPr>
    </w:p>
    <w:p w:rsidR="00303701" w:rsidRDefault="00303701" w:rsidP="00303701">
      <w:pPr>
        <w:jc w:val="both"/>
      </w:pPr>
      <w:r>
        <w:t>Пожарная служба_______________________________________________</w:t>
      </w:r>
    </w:p>
    <w:p w:rsidR="00303701" w:rsidRDefault="00303701" w:rsidP="00303701">
      <w:pPr>
        <w:jc w:val="both"/>
      </w:pPr>
    </w:p>
    <w:p w:rsidR="00303701" w:rsidRDefault="00303701" w:rsidP="00303701">
      <w:pPr>
        <w:jc w:val="both"/>
      </w:pPr>
      <w:r>
        <w:t>Ростелеком_____________________________________________________</w:t>
      </w:r>
    </w:p>
    <w:p w:rsidR="00303701" w:rsidRDefault="00303701" w:rsidP="00303701">
      <w:pPr>
        <w:jc w:val="both"/>
      </w:pPr>
    </w:p>
    <w:p w:rsidR="00303701" w:rsidRDefault="00303701" w:rsidP="00303701">
      <w:pPr>
        <w:jc w:val="both"/>
      </w:pPr>
      <w:r>
        <w:t>Водопроводное хозяйство_________________________________________</w:t>
      </w:r>
    </w:p>
    <w:p w:rsidR="00303701" w:rsidRDefault="00303701" w:rsidP="00303701">
      <w:pPr>
        <w:jc w:val="both"/>
      </w:pPr>
    </w:p>
    <w:p w:rsidR="00303701" w:rsidRDefault="00303701" w:rsidP="00303701">
      <w:pPr>
        <w:jc w:val="both"/>
      </w:pPr>
      <w:r>
        <w:t>Отдел по вопросам ЖКХ администрации____________________________</w:t>
      </w:r>
    </w:p>
    <w:p w:rsidR="00303701" w:rsidRDefault="00303701" w:rsidP="00303701">
      <w:pPr>
        <w:jc w:val="both"/>
      </w:pPr>
    </w:p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jc w:val="both"/>
        <w:rPr>
          <w:color w:val="000000"/>
        </w:rPr>
      </w:pPr>
    </w:p>
    <w:p w:rsidR="00E04E3A" w:rsidRDefault="00E04E3A" w:rsidP="00E04E3A">
      <w:pPr>
        <w:jc w:val="both"/>
      </w:pPr>
      <w:r>
        <w:t>Заместитель главы администрации</w:t>
      </w:r>
    </w:p>
    <w:p w:rsidR="00E04E3A" w:rsidRDefault="00E04E3A" w:rsidP="00E04E3A">
      <w:pPr>
        <w:jc w:val="both"/>
      </w:pPr>
      <w:proofErr w:type="spellStart"/>
      <w:r>
        <w:t>Унароковского</w:t>
      </w:r>
      <w:proofErr w:type="spellEnd"/>
      <w:r>
        <w:t xml:space="preserve"> сельского поселения                                   </w:t>
      </w:r>
      <w:proofErr w:type="spellStart"/>
      <w:r>
        <w:t>О.А.Орлова</w:t>
      </w:r>
      <w:proofErr w:type="spellEnd"/>
    </w:p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jc w:val="both"/>
        <w:rPr>
          <w:color w:val="000000"/>
        </w:rPr>
      </w:pPr>
    </w:p>
    <w:p w:rsidR="00E04E3A" w:rsidRDefault="00E04E3A" w:rsidP="00303701">
      <w:pPr>
        <w:jc w:val="both"/>
        <w:rPr>
          <w:color w:val="000000"/>
        </w:rPr>
      </w:pPr>
    </w:p>
    <w:p w:rsidR="00E04E3A" w:rsidRDefault="00E04E3A" w:rsidP="00303701">
      <w:pPr>
        <w:jc w:val="both"/>
        <w:rPr>
          <w:color w:val="000000"/>
        </w:rPr>
      </w:pPr>
    </w:p>
    <w:p w:rsidR="00E04E3A" w:rsidRDefault="00E04E3A" w:rsidP="00303701">
      <w:pPr>
        <w:jc w:val="both"/>
        <w:rPr>
          <w:color w:val="000000"/>
        </w:rPr>
      </w:pPr>
    </w:p>
    <w:p w:rsidR="00E04E3A" w:rsidRDefault="00E04E3A" w:rsidP="00303701">
      <w:pPr>
        <w:jc w:val="both"/>
        <w:rPr>
          <w:color w:val="000000"/>
        </w:rPr>
      </w:pPr>
    </w:p>
    <w:p w:rsidR="00E04E3A" w:rsidRDefault="00E04E3A" w:rsidP="00303701">
      <w:pPr>
        <w:jc w:val="both"/>
        <w:rPr>
          <w:color w:val="000000"/>
        </w:rPr>
      </w:pPr>
    </w:p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jc w:val="center"/>
      </w:pPr>
      <w:r>
        <w:t xml:space="preserve">                                                                 ПРИЛОЖЕНИЕ № 3</w:t>
      </w:r>
    </w:p>
    <w:p w:rsidR="00303701" w:rsidRDefault="00303701" w:rsidP="00303701">
      <w:pPr>
        <w:jc w:val="center"/>
      </w:pPr>
      <w:r>
        <w:t xml:space="preserve">                                                           к административному регламенту</w:t>
      </w:r>
    </w:p>
    <w:p w:rsidR="00303701" w:rsidRDefault="00303701" w:rsidP="00303701">
      <w:pPr>
        <w:ind w:left="4017"/>
        <w:jc w:val="center"/>
        <w:rPr>
          <w:rStyle w:val="WW-Absatz-Standardschriftart111111111"/>
        </w:rPr>
      </w:pPr>
      <w:r>
        <w:t>предоставления муниципальной услуги</w:t>
      </w:r>
    </w:p>
    <w:p w:rsidR="00303701" w:rsidRDefault="00303701" w:rsidP="004366E9">
      <w:pPr>
        <w:ind w:left="4017"/>
        <w:jc w:val="center"/>
      </w:pPr>
      <w:r>
        <w:rPr>
          <w:rStyle w:val="WW-Absatz-Standardschriftart111111111"/>
        </w:rPr>
        <w:t>«Выдача ра</w:t>
      </w:r>
      <w:r w:rsidR="004366E9">
        <w:rPr>
          <w:rStyle w:val="WW-Absatz-Standardschriftart111111111"/>
        </w:rPr>
        <w:t xml:space="preserve">зрешения (ордера) на территории </w:t>
      </w:r>
      <w:r>
        <w:rPr>
          <w:rStyle w:val="WW-Absatz-Standardschriftart111111111"/>
        </w:rPr>
        <w:t>общего пользования</w:t>
      </w:r>
      <w:r>
        <w:t>»</w:t>
      </w:r>
    </w:p>
    <w:p w:rsidR="00303701" w:rsidRDefault="00303701" w:rsidP="00303701">
      <w:pPr>
        <w:ind w:firstLine="4678"/>
        <w:jc w:val="right"/>
      </w:pPr>
    </w:p>
    <w:p w:rsidR="00303701" w:rsidRDefault="00303701" w:rsidP="00303701"/>
    <w:p w:rsidR="00303701" w:rsidRDefault="00303701" w:rsidP="00303701"/>
    <w:p w:rsidR="00303701" w:rsidRDefault="00303701" w:rsidP="00303701">
      <w:pPr>
        <w:ind w:left="5245"/>
        <w:jc w:val="both"/>
      </w:pPr>
      <w:r>
        <w:t xml:space="preserve">Главе </w:t>
      </w:r>
      <w:proofErr w:type="spellStart"/>
      <w:r w:rsidR="00E04E3A">
        <w:t>Унароковского</w:t>
      </w:r>
      <w:proofErr w:type="spellEnd"/>
      <w:r w:rsidR="00E04E3A">
        <w:t xml:space="preserve"> сельского</w:t>
      </w:r>
      <w:r>
        <w:t xml:space="preserve"> поселения </w:t>
      </w:r>
      <w:r w:rsidR="00E04E3A">
        <w:t>Мостовского</w:t>
      </w:r>
      <w:r>
        <w:t xml:space="preserve"> района </w:t>
      </w:r>
      <w:r w:rsidR="00E04E3A">
        <w:t>___________________________</w:t>
      </w:r>
    </w:p>
    <w:p w:rsidR="00E04E3A" w:rsidRDefault="00E04E3A" w:rsidP="00E04E3A">
      <w:pPr>
        <w:ind w:left="5245"/>
        <w:jc w:val="center"/>
      </w:pPr>
      <w:r>
        <w:t>(Ф.И.О.)</w:t>
      </w:r>
    </w:p>
    <w:p w:rsidR="00303701" w:rsidRDefault="00303701" w:rsidP="00303701">
      <w:pPr>
        <w:ind w:left="5245"/>
        <w:jc w:val="both"/>
      </w:pPr>
      <w:r>
        <w:t>от _________________________</w:t>
      </w:r>
    </w:p>
    <w:p w:rsidR="00303701" w:rsidRDefault="00303701" w:rsidP="00303701">
      <w:pPr>
        <w:ind w:left="5529"/>
        <w:jc w:val="both"/>
      </w:pPr>
      <w:r>
        <w:t xml:space="preserve">          </w:t>
      </w:r>
    </w:p>
    <w:p w:rsidR="00303701" w:rsidRDefault="00303701" w:rsidP="00303701">
      <w:pPr>
        <w:jc w:val="both"/>
      </w:pPr>
    </w:p>
    <w:p w:rsidR="00303701" w:rsidRDefault="00303701" w:rsidP="00303701">
      <w:pPr>
        <w:jc w:val="both"/>
      </w:pPr>
    </w:p>
    <w:p w:rsidR="00303701" w:rsidRDefault="00303701" w:rsidP="00303701">
      <w:pPr>
        <w:jc w:val="center"/>
      </w:pPr>
      <w:r>
        <w:t>Обязательство по восстановлению разрытия</w:t>
      </w:r>
    </w:p>
    <w:p w:rsidR="00303701" w:rsidRDefault="004366E9" w:rsidP="00303701">
      <w:pPr>
        <w:jc w:val="center"/>
      </w:pPr>
      <w:r>
        <w:t xml:space="preserve">территории общего пользования </w:t>
      </w:r>
      <w:proofErr w:type="spellStart"/>
      <w:r>
        <w:t>Унароковского</w:t>
      </w:r>
      <w:proofErr w:type="spellEnd"/>
      <w:r>
        <w:t xml:space="preserve"> сельского </w:t>
      </w:r>
      <w:r w:rsidR="00303701">
        <w:t xml:space="preserve">поселения </w:t>
      </w:r>
      <w:r>
        <w:t>Мостовского</w:t>
      </w:r>
      <w:r w:rsidR="00303701">
        <w:t xml:space="preserve"> района</w:t>
      </w:r>
    </w:p>
    <w:p w:rsidR="00303701" w:rsidRDefault="00303701" w:rsidP="00303701">
      <w:pPr>
        <w:jc w:val="center"/>
      </w:pPr>
    </w:p>
    <w:p w:rsidR="004366E9" w:rsidRDefault="00303701" w:rsidP="00303701">
      <w:pPr>
        <w:tabs>
          <w:tab w:val="left" w:pos="0"/>
        </w:tabs>
        <w:jc w:val="both"/>
      </w:pPr>
      <w:r>
        <w:tab/>
        <w:t>При выполнении работ по разрытию т</w:t>
      </w:r>
      <w:r w:rsidR="004366E9">
        <w:t xml:space="preserve">ерритории общего пользования по </w:t>
      </w:r>
      <w:r>
        <w:t>адресу_______________________________</w:t>
      </w:r>
      <w:r w:rsidR="004366E9">
        <w:t>___________________________</w:t>
      </w:r>
    </w:p>
    <w:p w:rsidR="00303701" w:rsidRPr="004366E9" w:rsidRDefault="00303701" w:rsidP="004366E9">
      <w:pPr>
        <w:ind w:firstLine="567"/>
        <w:jc w:val="both"/>
        <w:rPr>
          <w:b/>
        </w:rPr>
      </w:pPr>
      <w:r>
        <w:t xml:space="preserve">гарантируем восстановление места разрытия в соответствии с  требованиями статьи 8.9. Правил благоустройства, утвержденных </w:t>
      </w:r>
      <w:r w:rsidR="004366E9">
        <w:t xml:space="preserve">решением Совета </w:t>
      </w:r>
      <w:proofErr w:type="spellStart"/>
      <w:r w:rsidR="004366E9">
        <w:t>Унароковского</w:t>
      </w:r>
      <w:proofErr w:type="spellEnd"/>
      <w:r w:rsidR="004366E9">
        <w:t xml:space="preserve">  сельского </w:t>
      </w:r>
      <w:r>
        <w:t xml:space="preserve"> поселения </w:t>
      </w:r>
      <w:r w:rsidR="004366E9">
        <w:t xml:space="preserve">Мостовского </w:t>
      </w:r>
      <w:r>
        <w:t xml:space="preserve"> ра</w:t>
      </w:r>
      <w:r w:rsidR="004366E9">
        <w:t xml:space="preserve">йона   </w:t>
      </w:r>
      <w:r>
        <w:t xml:space="preserve"> от </w:t>
      </w:r>
      <w:r w:rsidR="004366E9">
        <w:t>6 мая 2014 года №215</w:t>
      </w:r>
      <w:r>
        <w:t xml:space="preserve"> «</w:t>
      </w:r>
      <w:r w:rsidR="004366E9" w:rsidRPr="004366E9">
        <w:t xml:space="preserve">Об утверждении Правил благоустройства и санитарного содержания территории </w:t>
      </w:r>
      <w:proofErr w:type="spellStart"/>
      <w:r w:rsidR="004366E9" w:rsidRPr="004366E9">
        <w:t>Унароковского</w:t>
      </w:r>
      <w:proofErr w:type="spellEnd"/>
      <w:r w:rsidR="004366E9" w:rsidRPr="004366E9">
        <w:t xml:space="preserve"> сельского поселения Мостовского района</w:t>
      </w:r>
      <w:r>
        <w:t xml:space="preserve">» в срок до ___________________20__года. </w:t>
      </w:r>
    </w:p>
    <w:p w:rsidR="00303701" w:rsidRDefault="00303701" w:rsidP="00303701">
      <w:pPr>
        <w:tabs>
          <w:tab w:val="left" w:pos="0"/>
        </w:tabs>
        <w:jc w:val="both"/>
      </w:pPr>
      <w:r>
        <w:t xml:space="preserve">        Наименование предприятия______________________________________</w:t>
      </w:r>
    </w:p>
    <w:p w:rsidR="00303701" w:rsidRDefault="00303701" w:rsidP="00303701">
      <w:pPr>
        <w:tabs>
          <w:tab w:val="left" w:pos="0"/>
        </w:tabs>
        <w:jc w:val="both"/>
      </w:pPr>
      <w:r>
        <w:t>Реквизиты предприятия:____________________________________________</w:t>
      </w:r>
    </w:p>
    <w:p w:rsidR="00303701" w:rsidRDefault="00303701" w:rsidP="00303701">
      <w:pPr>
        <w:tabs>
          <w:tab w:val="left" w:pos="0"/>
        </w:tabs>
        <w:jc w:val="both"/>
      </w:pPr>
      <w:r>
        <w:t>________________________________________________________________</w:t>
      </w:r>
    </w:p>
    <w:p w:rsidR="00303701" w:rsidRDefault="00303701" w:rsidP="00303701">
      <w:pPr>
        <w:tabs>
          <w:tab w:val="left" w:pos="0"/>
        </w:tabs>
        <w:jc w:val="both"/>
      </w:pPr>
      <w:r>
        <w:t>________________________________________________________________</w:t>
      </w:r>
    </w:p>
    <w:p w:rsidR="00303701" w:rsidRDefault="00303701" w:rsidP="00303701">
      <w:pPr>
        <w:tabs>
          <w:tab w:val="left" w:pos="0"/>
        </w:tabs>
        <w:jc w:val="both"/>
      </w:pPr>
      <w:r>
        <w:t>________________________________________________________________</w:t>
      </w:r>
    </w:p>
    <w:p w:rsidR="00303701" w:rsidRDefault="00303701" w:rsidP="00303701">
      <w:pPr>
        <w:tabs>
          <w:tab w:val="left" w:pos="0"/>
        </w:tabs>
        <w:jc w:val="both"/>
      </w:pPr>
      <w:r>
        <w:t xml:space="preserve">________________________________________________________________        </w:t>
      </w:r>
    </w:p>
    <w:p w:rsidR="00303701" w:rsidRDefault="00303701" w:rsidP="00303701">
      <w:pPr>
        <w:jc w:val="both"/>
      </w:pPr>
    </w:p>
    <w:p w:rsidR="00303701" w:rsidRDefault="00303701" w:rsidP="00303701">
      <w:pPr>
        <w:jc w:val="both"/>
      </w:pPr>
    </w:p>
    <w:p w:rsidR="00303701" w:rsidRDefault="00303701" w:rsidP="00303701">
      <w:pPr>
        <w:tabs>
          <w:tab w:val="left" w:pos="6975"/>
        </w:tabs>
        <w:jc w:val="both"/>
      </w:pPr>
      <w:r>
        <w:t>«____»________20___ года</w:t>
      </w:r>
      <w:r>
        <w:tab/>
        <w:t>______________</w:t>
      </w:r>
    </w:p>
    <w:p w:rsidR="00303701" w:rsidRDefault="00303701" w:rsidP="00303701">
      <w:pPr>
        <w:jc w:val="both"/>
      </w:pPr>
      <w:r>
        <w:t xml:space="preserve">                                                                                (МП, подпись руководителя)</w:t>
      </w:r>
    </w:p>
    <w:p w:rsidR="00303701" w:rsidRDefault="00303701" w:rsidP="00303701">
      <w:pPr>
        <w:jc w:val="both"/>
        <w:rPr>
          <w:color w:val="000000"/>
        </w:rPr>
      </w:pPr>
    </w:p>
    <w:p w:rsidR="004366E9" w:rsidRDefault="004366E9" w:rsidP="004366E9">
      <w:pPr>
        <w:jc w:val="both"/>
        <w:rPr>
          <w:color w:val="000000"/>
        </w:rPr>
      </w:pPr>
    </w:p>
    <w:p w:rsidR="004366E9" w:rsidRDefault="004366E9" w:rsidP="004366E9">
      <w:pPr>
        <w:jc w:val="both"/>
      </w:pPr>
      <w:r>
        <w:t>Заместитель главы администрации</w:t>
      </w:r>
    </w:p>
    <w:p w:rsidR="00303701" w:rsidRPr="004366E9" w:rsidRDefault="004366E9" w:rsidP="00303701">
      <w:pPr>
        <w:jc w:val="both"/>
      </w:pPr>
      <w:proofErr w:type="spellStart"/>
      <w:r>
        <w:t>Унароковского</w:t>
      </w:r>
      <w:proofErr w:type="spellEnd"/>
      <w:r>
        <w:t xml:space="preserve"> сельского поселения                                   </w:t>
      </w:r>
      <w:proofErr w:type="spellStart"/>
      <w:r>
        <w:t>О.А.Орлова</w:t>
      </w:r>
      <w:proofErr w:type="spellEnd"/>
    </w:p>
    <w:p w:rsidR="00303701" w:rsidRDefault="00303701" w:rsidP="00303701">
      <w:pPr>
        <w:jc w:val="both"/>
        <w:rPr>
          <w:color w:val="000000"/>
        </w:rPr>
      </w:pPr>
    </w:p>
    <w:p w:rsidR="004366E9" w:rsidRDefault="00303701" w:rsidP="00303701">
      <w:pPr>
        <w:pStyle w:val="a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</w:p>
    <w:p w:rsidR="004366E9" w:rsidRDefault="004366E9" w:rsidP="00303701">
      <w:pPr>
        <w:pStyle w:val="a1"/>
        <w:jc w:val="center"/>
        <w:rPr>
          <w:sz w:val="28"/>
          <w:szCs w:val="28"/>
        </w:rPr>
      </w:pPr>
    </w:p>
    <w:p w:rsidR="00303701" w:rsidRDefault="004366E9" w:rsidP="00303701">
      <w:pPr>
        <w:pStyle w:val="a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303701">
        <w:rPr>
          <w:sz w:val="28"/>
          <w:szCs w:val="28"/>
        </w:rPr>
        <w:t xml:space="preserve"> ПРИЛОЖЕНИЕ № 4</w:t>
      </w:r>
    </w:p>
    <w:p w:rsidR="00303701" w:rsidRDefault="00303701" w:rsidP="00303701">
      <w:pPr>
        <w:jc w:val="center"/>
      </w:pPr>
      <w:r>
        <w:t xml:space="preserve">                                                                           к административному регламенту</w:t>
      </w:r>
    </w:p>
    <w:p w:rsidR="00303701" w:rsidRDefault="00303701" w:rsidP="00303701">
      <w:pPr>
        <w:jc w:val="center"/>
      </w:pPr>
      <w:r>
        <w:t xml:space="preserve">                                                                            предоставления </w:t>
      </w:r>
      <w:proofErr w:type="gramStart"/>
      <w:r>
        <w:t>муниципальной</w:t>
      </w:r>
      <w:proofErr w:type="gramEnd"/>
    </w:p>
    <w:p w:rsidR="00303701" w:rsidRDefault="00303701" w:rsidP="00303701">
      <w:pPr>
        <w:jc w:val="center"/>
        <w:rPr>
          <w:rStyle w:val="WW-Absatz-Standardschriftart111111111"/>
        </w:rPr>
      </w:pPr>
      <w:r>
        <w:t xml:space="preserve">                                                                          услуги «</w:t>
      </w:r>
      <w:r>
        <w:rPr>
          <w:rStyle w:val="WW-Absatz-Standardschriftart111111111"/>
        </w:rPr>
        <w:t>Выдача разрешения</w:t>
      </w:r>
    </w:p>
    <w:p w:rsidR="00303701" w:rsidRDefault="00303701" w:rsidP="00303701">
      <w:pPr>
        <w:jc w:val="center"/>
        <w:rPr>
          <w:rStyle w:val="WW-Absatz-Standardschriftart111111111"/>
        </w:rPr>
      </w:pPr>
      <w:r>
        <w:rPr>
          <w:rStyle w:val="WW-Absatz-Standardschriftart111111111"/>
        </w:rPr>
        <w:t xml:space="preserve">                                                                       (ордера) на производство работ,</w:t>
      </w:r>
    </w:p>
    <w:p w:rsidR="00303701" w:rsidRDefault="00303701" w:rsidP="00303701">
      <w:pPr>
        <w:jc w:val="center"/>
        <w:rPr>
          <w:rStyle w:val="WW-Absatz-Standardschriftart111111111"/>
        </w:rPr>
      </w:pPr>
      <w:r>
        <w:rPr>
          <w:rStyle w:val="WW-Absatz-Standardschriftart111111111"/>
        </w:rPr>
        <w:t xml:space="preserve">                                                                      </w:t>
      </w:r>
      <w:proofErr w:type="gramStart"/>
      <w:r>
        <w:rPr>
          <w:rStyle w:val="WW-Absatz-Standardschriftart111111111"/>
        </w:rPr>
        <w:t>связанных</w:t>
      </w:r>
      <w:proofErr w:type="gramEnd"/>
      <w:r>
        <w:rPr>
          <w:rStyle w:val="WW-Absatz-Standardschriftart111111111"/>
        </w:rPr>
        <w:t xml:space="preserve"> с разрытием   территории</w:t>
      </w:r>
    </w:p>
    <w:p w:rsidR="00303701" w:rsidRDefault="00303701" w:rsidP="004366E9">
      <w:pPr>
        <w:jc w:val="center"/>
      </w:pPr>
      <w:r>
        <w:rPr>
          <w:rStyle w:val="WW-Absatz-Standardschriftart111111111"/>
        </w:rPr>
        <w:t xml:space="preserve">                                                                    </w:t>
      </w:r>
      <w:r w:rsidR="004366E9">
        <w:rPr>
          <w:rStyle w:val="WW-Absatz-Standardschriftart111111111"/>
        </w:rPr>
        <w:t>общего пользования</w:t>
      </w:r>
      <w:r>
        <w:t>»</w:t>
      </w:r>
    </w:p>
    <w:p w:rsidR="00303701" w:rsidRDefault="00303701" w:rsidP="00303701">
      <w:pPr>
        <w:pStyle w:val="a1"/>
        <w:jc w:val="center"/>
        <w:rPr>
          <w:sz w:val="28"/>
          <w:szCs w:val="28"/>
        </w:rPr>
      </w:pPr>
    </w:p>
    <w:tbl>
      <w:tblPr>
        <w:tblW w:w="0" w:type="auto"/>
        <w:tblInd w:w="5268" w:type="dxa"/>
        <w:tblLayout w:type="fixed"/>
        <w:tblLook w:val="04A0" w:firstRow="1" w:lastRow="0" w:firstColumn="1" w:lastColumn="0" w:noHBand="0" w:noVBand="1"/>
      </w:tblPr>
      <w:tblGrid>
        <w:gridCol w:w="4499"/>
      </w:tblGrid>
      <w:tr w:rsidR="00303701" w:rsidTr="00303701">
        <w:tc>
          <w:tcPr>
            <w:tcW w:w="4499" w:type="dxa"/>
            <w:hideMark/>
          </w:tcPr>
          <w:p w:rsidR="00303701" w:rsidRDefault="00303701">
            <w:pPr>
              <w:shd w:val="clear" w:color="auto" w:fill="FFFFFF"/>
              <w:snapToGrid w:val="0"/>
              <w:jc w:val="center"/>
              <w:rPr>
                <w:bCs/>
                <w:color w:val="000000"/>
                <w:spacing w:val="3"/>
              </w:rPr>
            </w:pPr>
            <w:r>
              <w:rPr>
                <w:bCs/>
                <w:color w:val="000000"/>
                <w:spacing w:val="3"/>
              </w:rPr>
              <w:t>УТВЕРЖДАЮ</w:t>
            </w:r>
          </w:p>
          <w:p w:rsidR="00303701" w:rsidRDefault="00303701">
            <w:pPr>
              <w:shd w:val="clear" w:color="auto" w:fill="FFFFFF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 глава </w:t>
            </w:r>
            <w:proofErr w:type="spellStart"/>
            <w:r w:rsidR="004366E9">
              <w:rPr>
                <w:color w:val="000000"/>
                <w:spacing w:val="-1"/>
              </w:rPr>
              <w:t>Унароковского</w:t>
            </w:r>
            <w:proofErr w:type="spellEnd"/>
            <w:r w:rsidR="004366E9">
              <w:rPr>
                <w:color w:val="000000"/>
                <w:spacing w:val="-1"/>
              </w:rPr>
              <w:t xml:space="preserve"> сельского</w:t>
            </w:r>
            <w:r>
              <w:rPr>
                <w:color w:val="000000"/>
                <w:spacing w:val="-1"/>
              </w:rPr>
              <w:t xml:space="preserve"> поселения</w:t>
            </w:r>
          </w:p>
          <w:p w:rsidR="00303701" w:rsidRDefault="004366E9">
            <w:pPr>
              <w:shd w:val="clear" w:color="auto" w:fill="FFFFFF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Мостовского</w:t>
            </w:r>
            <w:r w:rsidR="00303701">
              <w:rPr>
                <w:color w:val="000000"/>
                <w:spacing w:val="-1"/>
              </w:rPr>
              <w:t xml:space="preserve"> района</w:t>
            </w:r>
          </w:p>
          <w:p w:rsidR="00303701" w:rsidRDefault="00303701">
            <w:pPr>
              <w:jc w:val="center"/>
              <w:rPr>
                <w:bCs/>
                <w:color w:val="000000"/>
                <w:spacing w:val="3"/>
              </w:rPr>
            </w:pPr>
            <w:r>
              <w:rPr>
                <w:bCs/>
                <w:color w:val="000000"/>
                <w:spacing w:val="3"/>
              </w:rPr>
              <w:t>________________</w:t>
            </w:r>
          </w:p>
          <w:p w:rsidR="00303701" w:rsidRDefault="00303701">
            <w:pPr>
              <w:jc w:val="center"/>
              <w:rPr>
                <w:bCs/>
                <w:color w:val="000000"/>
                <w:spacing w:val="3"/>
                <w:sz w:val="22"/>
                <w:szCs w:val="22"/>
              </w:rPr>
            </w:pPr>
            <w:r>
              <w:rPr>
                <w:bCs/>
                <w:color w:val="000000"/>
                <w:spacing w:val="3"/>
              </w:rPr>
              <w:t>от _____________________20_ г.</w:t>
            </w:r>
          </w:p>
        </w:tc>
      </w:tr>
    </w:tbl>
    <w:p w:rsidR="00303701" w:rsidRDefault="00303701" w:rsidP="00303701">
      <w:pPr>
        <w:shd w:val="clear" w:color="auto" w:fill="FFFFFF"/>
        <w:jc w:val="center"/>
        <w:rPr>
          <w:b/>
          <w:bCs/>
          <w:color w:val="000000"/>
          <w:spacing w:val="3"/>
        </w:rPr>
      </w:pPr>
      <w:r>
        <w:rPr>
          <w:b/>
          <w:bCs/>
          <w:color w:val="000000"/>
          <w:spacing w:val="3"/>
        </w:rPr>
        <w:t>АКТ</w:t>
      </w:r>
    </w:p>
    <w:p w:rsidR="00303701" w:rsidRDefault="00303701" w:rsidP="00303701">
      <w:pPr>
        <w:shd w:val="clear" w:color="auto" w:fill="FFFFFF"/>
        <w:jc w:val="center"/>
        <w:rPr>
          <w:bCs/>
          <w:color w:val="000000"/>
          <w:spacing w:val="3"/>
        </w:rPr>
      </w:pPr>
      <w:r>
        <w:rPr>
          <w:bCs/>
          <w:color w:val="000000"/>
          <w:spacing w:val="3"/>
        </w:rPr>
        <w:t xml:space="preserve">осмотра места разрытия территории общего пользования </w:t>
      </w:r>
      <w:proofErr w:type="spellStart"/>
      <w:r w:rsidR="004366E9">
        <w:rPr>
          <w:bCs/>
          <w:color w:val="000000"/>
          <w:spacing w:val="3"/>
        </w:rPr>
        <w:t>Унароковского</w:t>
      </w:r>
      <w:proofErr w:type="spellEnd"/>
      <w:r w:rsidR="004366E9">
        <w:rPr>
          <w:bCs/>
          <w:color w:val="000000"/>
          <w:spacing w:val="3"/>
        </w:rPr>
        <w:t xml:space="preserve"> сельского поселения Мостовского</w:t>
      </w:r>
      <w:r>
        <w:rPr>
          <w:bCs/>
          <w:color w:val="000000"/>
          <w:spacing w:val="3"/>
        </w:rPr>
        <w:t xml:space="preserve"> района</w:t>
      </w:r>
    </w:p>
    <w:p w:rsidR="00303701" w:rsidRDefault="00303701" w:rsidP="00303701">
      <w:pPr>
        <w:shd w:val="clear" w:color="auto" w:fill="FFFFFF"/>
        <w:jc w:val="center"/>
        <w:rPr>
          <w:bCs/>
          <w:color w:val="000000"/>
          <w:spacing w:val="3"/>
        </w:rPr>
      </w:pPr>
    </w:p>
    <w:p w:rsidR="00303701" w:rsidRDefault="00303701" w:rsidP="00303701">
      <w:pPr>
        <w:shd w:val="clear" w:color="auto" w:fill="FFFFFF"/>
        <w:rPr>
          <w:bCs/>
          <w:color w:val="000000"/>
          <w:spacing w:val="3"/>
        </w:rPr>
      </w:pPr>
      <w:r>
        <w:rPr>
          <w:bCs/>
          <w:color w:val="000000"/>
          <w:spacing w:val="3"/>
        </w:rPr>
        <w:t>«__  » __________________ 20__ г.</w:t>
      </w:r>
    </w:p>
    <w:p w:rsidR="00303701" w:rsidRDefault="00303701" w:rsidP="00303701">
      <w:pPr>
        <w:shd w:val="clear" w:color="auto" w:fill="FFFFFF"/>
        <w:rPr>
          <w:color w:val="000000"/>
        </w:rPr>
      </w:pPr>
      <w:r>
        <w:rPr>
          <w:bCs/>
          <w:color w:val="000000"/>
          <w:spacing w:val="3"/>
        </w:rPr>
        <w:t>__</w:t>
      </w:r>
      <w:r w:rsidR="004366E9">
        <w:rPr>
          <w:bCs/>
          <w:color w:val="000000"/>
          <w:spacing w:val="3"/>
        </w:rPr>
        <w:t xml:space="preserve">____ часов ______ минут </w:t>
      </w:r>
      <w:r w:rsidR="004366E9">
        <w:rPr>
          <w:bCs/>
          <w:color w:val="000000"/>
          <w:spacing w:val="3"/>
        </w:rPr>
        <w:tab/>
      </w:r>
      <w:r w:rsidR="004366E9">
        <w:rPr>
          <w:bCs/>
          <w:color w:val="000000"/>
          <w:spacing w:val="3"/>
        </w:rPr>
        <w:tab/>
      </w:r>
      <w:r w:rsidR="004366E9">
        <w:rPr>
          <w:bCs/>
          <w:color w:val="000000"/>
          <w:spacing w:val="3"/>
        </w:rPr>
        <w:tab/>
      </w:r>
      <w:r w:rsidR="004366E9">
        <w:rPr>
          <w:bCs/>
          <w:color w:val="000000"/>
          <w:spacing w:val="3"/>
        </w:rPr>
        <w:tab/>
      </w:r>
      <w:r w:rsidR="004366E9">
        <w:rPr>
          <w:bCs/>
          <w:color w:val="000000"/>
          <w:spacing w:val="3"/>
        </w:rPr>
        <w:tab/>
      </w:r>
      <w:r w:rsidR="004366E9">
        <w:rPr>
          <w:bCs/>
          <w:color w:val="000000"/>
          <w:spacing w:val="3"/>
        </w:rPr>
        <w:tab/>
        <w:t xml:space="preserve"> с. </w:t>
      </w:r>
      <w:proofErr w:type="spellStart"/>
      <w:r w:rsidR="004366E9">
        <w:rPr>
          <w:bCs/>
          <w:color w:val="000000"/>
          <w:spacing w:val="3"/>
        </w:rPr>
        <w:t>Унароково</w:t>
      </w:r>
      <w:proofErr w:type="spellEnd"/>
      <w:r w:rsidR="004366E9">
        <w:rPr>
          <w:color w:val="000000"/>
          <w:spacing w:val="12"/>
        </w:rPr>
        <w:tab/>
        <w:t xml:space="preserve">Комиссия </w:t>
      </w:r>
      <w:proofErr w:type="gramStart"/>
      <w:r>
        <w:rPr>
          <w:color w:val="000000"/>
          <w:spacing w:val="12"/>
        </w:rPr>
        <w:t>составе</w:t>
      </w:r>
      <w:proofErr w:type="gramEnd"/>
      <w:r>
        <w:rPr>
          <w:color w:val="000000"/>
          <w:spacing w:val="12"/>
        </w:rPr>
        <w:t>:_____________________________________</w:t>
      </w:r>
      <w:r w:rsidR="004366E9">
        <w:rPr>
          <w:color w:val="000000"/>
          <w:spacing w:val="12"/>
        </w:rPr>
        <w:t>_________________</w:t>
      </w:r>
      <w:r>
        <w:rPr>
          <w:color w:val="000000"/>
          <w:spacing w:val="12"/>
        </w:rPr>
        <w:t xml:space="preserve">  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366E9">
        <w:t>________________________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 xml:space="preserve">провели осмотр места разрытия территории общего пользования </w:t>
      </w:r>
      <w:proofErr w:type="spellStart"/>
      <w:r w:rsidR="004366E9">
        <w:rPr>
          <w:color w:val="000000"/>
        </w:rPr>
        <w:t>Унароковского</w:t>
      </w:r>
      <w:proofErr w:type="spellEnd"/>
      <w:r w:rsidR="004366E9">
        <w:rPr>
          <w:color w:val="000000"/>
        </w:rPr>
        <w:t xml:space="preserve"> сельского</w:t>
      </w:r>
      <w:r>
        <w:rPr>
          <w:color w:val="000000"/>
        </w:rPr>
        <w:t xml:space="preserve"> поселения </w:t>
      </w:r>
      <w:r w:rsidR="004366E9">
        <w:rPr>
          <w:color w:val="000000"/>
        </w:rPr>
        <w:t>Мостовского</w:t>
      </w:r>
      <w:r>
        <w:rPr>
          <w:color w:val="000000"/>
        </w:rPr>
        <w:t xml:space="preserve"> района по адресу: _______________________________________________________</w:t>
      </w:r>
      <w:r w:rsidR="004366E9">
        <w:rPr>
          <w:color w:val="000000"/>
        </w:rPr>
        <w:t>___________</w:t>
      </w:r>
      <w:r>
        <w:rPr>
          <w:color w:val="000000"/>
        </w:rPr>
        <w:t xml:space="preserve">  </w:t>
      </w:r>
    </w:p>
    <w:p w:rsidR="00303701" w:rsidRDefault="00303701" w:rsidP="00303701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_________________________________________________</w:t>
      </w:r>
      <w:r w:rsidR="004366E9">
        <w:rPr>
          <w:color w:val="000000"/>
        </w:rPr>
        <w:t>_________________</w:t>
      </w:r>
    </w:p>
    <w:p w:rsidR="00303701" w:rsidRDefault="00303701" w:rsidP="00303701">
      <w:pPr>
        <w:shd w:val="clear" w:color="auto" w:fill="FFFFFF"/>
        <w:rPr>
          <w:color w:val="000000"/>
          <w:spacing w:val="-1"/>
        </w:rPr>
      </w:pPr>
      <w:r>
        <w:rPr>
          <w:color w:val="000000"/>
          <w:spacing w:val="-1"/>
        </w:rPr>
        <w:tab/>
        <w:t>В ходе проведения осмотра установлено: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0"/>
        <w:gridCol w:w="3936"/>
        <w:gridCol w:w="2189"/>
        <w:gridCol w:w="2914"/>
      </w:tblGrid>
      <w:tr w:rsidR="00303701" w:rsidTr="00303701">
        <w:trPr>
          <w:trHeight w:hRule="exact" w:val="72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03701" w:rsidRDefault="00303701">
            <w:pPr>
              <w:shd w:val="clear" w:color="auto" w:fill="FFFFFF"/>
              <w:snapToGrid w:val="0"/>
              <w:jc w:val="center"/>
              <w:rPr>
                <w:color w:val="000000"/>
                <w:spacing w:val="-8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  <w:spacing w:val="-8"/>
              </w:rPr>
              <w:t>п</w:t>
            </w:r>
            <w:proofErr w:type="gramEnd"/>
            <w:r>
              <w:rPr>
                <w:color w:val="000000"/>
                <w:spacing w:val="-8"/>
              </w:rPr>
              <w:t>/п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03701" w:rsidRDefault="00303701">
            <w:pPr>
              <w:shd w:val="clear" w:color="auto" w:fill="FFFFFF"/>
              <w:snapToGrid w:val="0"/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 xml:space="preserve">Выполнение мероприятий по восстановлению места разрытия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03701" w:rsidRDefault="00303701">
            <w:pPr>
              <w:shd w:val="clear" w:color="auto" w:fill="FFFFFF"/>
              <w:snapToGrid w:val="0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Состояние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03701" w:rsidRDefault="00303701">
            <w:pPr>
              <w:shd w:val="clear" w:color="auto" w:fill="FFFFFF"/>
              <w:snapToGrid w:val="0"/>
              <w:jc w:val="center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>Заключение</w:t>
            </w:r>
          </w:p>
        </w:tc>
      </w:tr>
      <w:tr w:rsidR="00303701" w:rsidTr="00303701">
        <w:trPr>
          <w:trHeight w:hRule="exact" w:val="3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03701" w:rsidRDefault="0030370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03701" w:rsidRDefault="0030370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03701" w:rsidRDefault="0030370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03701" w:rsidRDefault="0030370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303701" w:rsidTr="00303701">
        <w:trPr>
          <w:trHeight w:hRule="exact" w:val="36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03701" w:rsidRDefault="0030370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03701" w:rsidRDefault="00303701">
            <w:pPr>
              <w:shd w:val="clear" w:color="auto" w:fill="FFFFFF"/>
              <w:snapToGrid w:val="0"/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03701" w:rsidRDefault="00303701">
            <w:pPr>
              <w:shd w:val="clear" w:color="auto" w:fill="FFFFFF"/>
              <w:snapToGrid w:val="0"/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3701" w:rsidRDefault="00303701">
            <w:pPr>
              <w:shd w:val="clear" w:color="auto" w:fill="FFFFFF"/>
              <w:snapToGrid w:val="0"/>
            </w:pPr>
          </w:p>
        </w:tc>
      </w:tr>
      <w:tr w:rsidR="00303701" w:rsidTr="00303701">
        <w:trPr>
          <w:trHeight w:hRule="exact" w:val="36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03701" w:rsidRDefault="0030370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03701" w:rsidRDefault="00303701">
            <w:pPr>
              <w:shd w:val="clear" w:color="auto" w:fill="FFFFFF"/>
              <w:snapToGrid w:val="0"/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03701" w:rsidRDefault="00303701">
            <w:pPr>
              <w:shd w:val="clear" w:color="auto" w:fill="FFFFFF"/>
              <w:snapToGrid w:val="0"/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3701" w:rsidRDefault="00303701">
            <w:pPr>
              <w:shd w:val="clear" w:color="auto" w:fill="FFFFFF"/>
              <w:snapToGrid w:val="0"/>
            </w:pPr>
          </w:p>
        </w:tc>
      </w:tr>
      <w:tr w:rsidR="00303701" w:rsidTr="00303701">
        <w:trPr>
          <w:trHeight w:hRule="exact" w:val="36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03701" w:rsidRDefault="0030370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03701" w:rsidRDefault="00303701">
            <w:pPr>
              <w:shd w:val="clear" w:color="auto" w:fill="FFFFFF"/>
              <w:snapToGrid w:val="0"/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03701" w:rsidRDefault="00303701">
            <w:pPr>
              <w:shd w:val="clear" w:color="auto" w:fill="FFFFFF"/>
              <w:snapToGrid w:val="0"/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3701" w:rsidRDefault="00303701">
            <w:pPr>
              <w:shd w:val="clear" w:color="auto" w:fill="FFFFFF"/>
              <w:snapToGrid w:val="0"/>
            </w:pPr>
          </w:p>
        </w:tc>
      </w:tr>
      <w:tr w:rsidR="00303701" w:rsidTr="00303701">
        <w:trPr>
          <w:trHeight w:hRule="exact" w:val="36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03701" w:rsidRDefault="0030370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03701" w:rsidRDefault="00303701">
            <w:pPr>
              <w:shd w:val="clear" w:color="auto" w:fill="FFFFFF"/>
              <w:snapToGrid w:val="0"/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03701" w:rsidRDefault="00303701">
            <w:pPr>
              <w:shd w:val="clear" w:color="auto" w:fill="FFFFFF"/>
              <w:snapToGrid w:val="0"/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3701" w:rsidRDefault="00303701">
            <w:pPr>
              <w:shd w:val="clear" w:color="auto" w:fill="FFFFFF"/>
              <w:snapToGrid w:val="0"/>
            </w:pPr>
          </w:p>
        </w:tc>
      </w:tr>
    </w:tbl>
    <w:p w:rsidR="00303701" w:rsidRDefault="00303701" w:rsidP="00303701">
      <w:pPr>
        <w:rPr>
          <w:color w:val="000000"/>
          <w:spacing w:val="2"/>
        </w:rPr>
      </w:pPr>
      <w:r>
        <w:t>Члены комиссии:</w:t>
      </w:r>
    </w:p>
    <w:p w:rsidR="00303701" w:rsidRDefault="00303701" w:rsidP="00303701">
      <w:pPr>
        <w:jc w:val="both"/>
        <w:rPr>
          <w:color w:val="000000"/>
          <w:lang w:val="en-US"/>
        </w:rPr>
      </w:pPr>
    </w:p>
    <w:p w:rsidR="004366E9" w:rsidRDefault="004366E9" w:rsidP="004366E9">
      <w:pPr>
        <w:jc w:val="both"/>
        <w:rPr>
          <w:color w:val="000000"/>
        </w:rPr>
      </w:pPr>
    </w:p>
    <w:p w:rsidR="004366E9" w:rsidRDefault="004366E9" w:rsidP="004366E9">
      <w:pPr>
        <w:jc w:val="both"/>
      </w:pPr>
      <w:r>
        <w:t>Заместитель главы администрации</w:t>
      </w:r>
    </w:p>
    <w:p w:rsidR="00303701" w:rsidRDefault="004366E9" w:rsidP="004366E9">
      <w:pPr>
        <w:jc w:val="both"/>
      </w:pPr>
      <w:proofErr w:type="spellStart"/>
      <w:r>
        <w:t>Унароковского</w:t>
      </w:r>
      <w:proofErr w:type="spellEnd"/>
      <w:r>
        <w:t xml:space="preserve"> сельского поселения                                   </w:t>
      </w:r>
      <w:proofErr w:type="spellStart"/>
      <w:r>
        <w:t>О.А.Орлова</w:t>
      </w:r>
      <w:proofErr w:type="spellEnd"/>
    </w:p>
    <w:p w:rsidR="00303701" w:rsidRDefault="00303701" w:rsidP="00303701">
      <w:pPr>
        <w:autoSpaceDE w:val="0"/>
        <w:spacing w:line="0" w:lineRule="atLeast"/>
        <w:jc w:val="center"/>
      </w:pPr>
      <w:r>
        <w:lastRenderedPageBreak/>
        <w:t xml:space="preserve">                      </w:t>
      </w:r>
      <w:r w:rsidR="004366E9">
        <w:t xml:space="preserve">                          </w:t>
      </w:r>
      <w:r>
        <w:t>ПРИЛОЖЕНИЕ № 5</w:t>
      </w:r>
    </w:p>
    <w:p w:rsidR="00303701" w:rsidRDefault="00303701" w:rsidP="00303701">
      <w:pPr>
        <w:ind w:left="3828"/>
        <w:jc w:val="both"/>
      </w:pPr>
      <w:r>
        <w:t xml:space="preserve">            к административному регламенту </w:t>
      </w:r>
    </w:p>
    <w:p w:rsidR="00303701" w:rsidRDefault="00303701" w:rsidP="00303701">
      <w:pPr>
        <w:ind w:left="3828"/>
        <w:jc w:val="both"/>
      </w:pPr>
      <w:r>
        <w:t xml:space="preserve">     предоставления муниципальной услуги</w:t>
      </w:r>
    </w:p>
    <w:p w:rsidR="00303701" w:rsidRDefault="00303701" w:rsidP="00303701">
      <w:pPr>
        <w:ind w:left="4248" w:firstLine="5"/>
        <w:jc w:val="center"/>
      </w:pPr>
      <w:r>
        <w:rPr>
          <w:rStyle w:val="WW-Absatz-Standardschriftart111111111"/>
        </w:rPr>
        <w:t>«Выдача разрешения (ордера) на                     производство работ, связанных с разрытием территории общего пользования</w:t>
      </w:r>
      <w:r>
        <w:t>»</w:t>
      </w:r>
    </w:p>
    <w:p w:rsidR="00303701" w:rsidRDefault="00303701" w:rsidP="00303701">
      <w:pPr>
        <w:autoSpaceDE w:val="0"/>
        <w:spacing w:line="0" w:lineRule="atLeast"/>
        <w:jc w:val="right"/>
      </w:pPr>
    </w:p>
    <w:p w:rsidR="00303701" w:rsidRDefault="00303701" w:rsidP="00303701">
      <w:pPr>
        <w:jc w:val="center"/>
      </w:pPr>
      <w:r>
        <w:t>Состав, последовательность и сроки  выполнения процедур для предоставления муниципальной услуги</w:t>
      </w:r>
      <w:r>
        <w:rPr>
          <w:b/>
        </w:rPr>
        <w:t xml:space="preserve"> «</w:t>
      </w:r>
      <w:r>
        <w:rPr>
          <w:rStyle w:val="WW-Absatz-Standardschriftart111111111"/>
        </w:rPr>
        <w:t xml:space="preserve">Выдача разрешения (ордера) на производство работ, связанных с разрытием территории </w:t>
      </w:r>
      <w:r w:rsidR="004366E9">
        <w:rPr>
          <w:rStyle w:val="WW-Absatz-Standardschriftart111111111"/>
        </w:rPr>
        <w:t>общего пользования</w:t>
      </w:r>
      <w:r>
        <w:t>»</w:t>
      </w:r>
    </w:p>
    <w:p w:rsidR="00303701" w:rsidRDefault="00303701" w:rsidP="00303701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6803"/>
        <w:gridCol w:w="1808"/>
      </w:tblGrid>
      <w:tr w:rsidR="00303701" w:rsidTr="00303701">
        <w:trPr>
          <w:tblHeader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701" w:rsidRDefault="00303701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701" w:rsidRDefault="00303701">
            <w:pPr>
              <w:jc w:val="center"/>
              <w:rPr>
                <w:b/>
              </w:rPr>
            </w:pPr>
            <w:r>
              <w:rPr>
                <w:b/>
              </w:rPr>
              <w:t>Административная процедура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701" w:rsidRDefault="00303701">
            <w:pPr>
              <w:jc w:val="center"/>
              <w:rPr>
                <w:b/>
              </w:rPr>
            </w:pPr>
            <w:r>
              <w:rPr>
                <w:b/>
              </w:rPr>
              <w:t>Срок выполнения</w:t>
            </w:r>
          </w:p>
        </w:tc>
      </w:tr>
      <w:tr w:rsidR="00303701" w:rsidTr="00303701">
        <w:trPr>
          <w:tblHeader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701" w:rsidRDefault="00303701">
            <w:pPr>
              <w:jc w:val="center"/>
            </w:pPr>
            <w:r>
              <w:t>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701" w:rsidRDefault="00303701">
            <w:pPr>
              <w:jc w:val="center"/>
            </w:pPr>
            <w:r>
              <w:t>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701" w:rsidRDefault="00303701">
            <w:pPr>
              <w:jc w:val="center"/>
            </w:pPr>
            <w:r>
              <w:t>3</w:t>
            </w:r>
          </w:p>
        </w:tc>
      </w:tr>
      <w:tr w:rsidR="00303701" w:rsidTr="00303701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701" w:rsidRDefault="00303701">
            <w:pPr>
              <w:jc w:val="center"/>
            </w:pPr>
            <w:r>
              <w:rPr>
                <w:b/>
              </w:rPr>
              <w:t>1. Приём документов</w:t>
            </w:r>
          </w:p>
        </w:tc>
      </w:tr>
      <w:tr w:rsidR="00303701" w:rsidTr="0030370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701" w:rsidRDefault="00303701">
            <w:pPr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701" w:rsidRDefault="00303701" w:rsidP="00A86375">
            <w:pPr>
              <w:jc w:val="both"/>
            </w:pPr>
            <w:r>
              <w:t xml:space="preserve">Приём  и  регистрация  заявления  и полного пакета документов специалистом </w:t>
            </w:r>
            <w:r>
              <w:rPr>
                <w:rStyle w:val="11"/>
              </w:rPr>
              <w:t>отдела по вопросам</w:t>
            </w:r>
            <w:r w:rsidR="00A86375">
              <w:rPr>
                <w:rStyle w:val="11"/>
              </w:rPr>
              <w:t xml:space="preserve"> финансам, бюджету и экономике</w:t>
            </w:r>
            <w:r>
              <w:rPr>
                <w:rStyle w:val="11"/>
              </w:rPr>
              <w:t xml:space="preserve"> администрации </w:t>
            </w:r>
            <w:proofErr w:type="spellStart"/>
            <w:r w:rsidR="00A86375">
              <w:rPr>
                <w:rStyle w:val="11"/>
              </w:rPr>
              <w:t>Унароковского</w:t>
            </w:r>
            <w:proofErr w:type="spellEnd"/>
            <w:r w:rsidR="00A86375">
              <w:rPr>
                <w:rStyle w:val="11"/>
              </w:rPr>
              <w:t xml:space="preserve"> сельского</w:t>
            </w:r>
            <w:r>
              <w:rPr>
                <w:rStyle w:val="11"/>
              </w:rPr>
              <w:t xml:space="preserve"> поселения </w:t>
            </w:r>
            <w:r w:rsidR="00A86375">
              <w:rPr>
                <w:rStyle w:val="11"/>
              </w:rPr>
              <w:t xml:space="preserve">Мостовского </w:t>
            </w:r>
            <w:r>
              <w:rPr>
                <w:rStyle w:val="11"/>
              </w:rPr>
              <w:t xml:space="preserve"> района</w:t>
            </w:r>
            <w:r>
              <w:t>,  либо отказ в приёме  заявления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701" w:rsidRDefault="00303701">
            <w:pPr>
              <w:jc w:val="center"/>
            </w:pPr>
            <w:r>
              <w:t>1 рабочий день</w:t>
            </w:r>
          </w:p>
        </w:tc>
      </w:tr>
      <w:tr w:rsidR="00303701" w:rsidTr="00303701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701" w:rsidRDefault="00303701">
            <w:pPr>
              <w:jc w:val="center"/>
            </w:pPr>
            <w:r>
              <w:rPr>
                <w:b/>
              </w:rPr>
              <w:t>2. Принятие решения о возможности предоставления муниципальной услуги</w:t>
            </w:r>
          </w:p>
        </w:tc>
      </w:tr>
      <w:tr w:rsidR="00303701" w:rsidTr="0030370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701" w:rsidRDefault="00303701">
            <w:pPr>
              <w:jc w:val="center"/>
              <w:rPr>
                <w:b/>
              </w:rPr>
            </w:pPr>
            <w:r>
              <w:rPr>
                <w:b/>
              </w:rPr>
              <w:t>2.1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701" w:rsidRDefault="00303701" w:rsidP="00A86375">
            <w:pPr>
              <w:jc w:val="both"/>
            </w:pPr>
            <w:r>
              <w:t xml:space="preserve">Выезд и обследование территории  специалистом </w:t>
            </w:r>
            <w:r>
              <w:rPr>
                <w:rStyle w:val="11"/>
              </w:rPr>
              <w:t xml:space="preserve">отдела по вопросам </w:t>
            </w:r>
            <w:r w:rsidR="00A86375">
              <w:rPr>
                <w:rStyle w:val="11"/>
              </w:rPr>
              <w:t xml:space="preserve">финансам, бюджету и экономике </w:t>
            </w:r>
            <w:r>
              <w:rPr>
                <w:rStyle w:val="11"/>
              </w:rPr>
              <w:t xml:space="preserve">администрации </w:t>
            </w:r>
            <w:proofErr w:type="spellStart"/>
            <w:r w:rsidR="00A86375">
              <w:rPr>
                <w:rStyle w:val="11"/>
              </w:rPr>
              <w:t>Унароковского</w:t>
            </w:r>
            <w:proofErr w:type="spellEnd"/>
            <w:r w:rsidR="00A86375">
              <w:rPr>
                <w:rStyle w:val="11"/>
              </w:rPr>
              <w:t xml:space="preserve"> сельского</w:t>
            </w:r>
            <w:r>
              <w:rPr>
                <w:rStyle w:val="11"/>
              </w:rPr>
              <w:t xml:space="preserve"> поселения </w:t>
            </w:r>
            <w:r w:rsidR="00A86375">
              <w:rPr>
                <w:rStyle w:val="11"/>
              </w:rPr>
              <w:t>Мостовского</w:t>
            </w:r>
            <w:r>
              <w:rPr>
                <w:rStyle w:val="11"/>
              </w:rPr>
              <w:t xml:space="preserve"> района</w:t>
            </w:r>
            <w:r>
              <w:t xml:space="preserve">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701" w:rsidRDefault="00303701">
            <w:pPr>
              <w:jc w:val="center"/>
            </w:pPr>
            <w:r>
              <w:t>3 рабочих дня</w:t>
            </w:r>
          </w:p>
        </w:tc>
      </w:tr>
      <w:tr w:rsidR="00303701" w:rsidTr="00303701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701" w:rsidRDefault="00303701">
            <w:pPr>
              <w:jc w:val="center"/>
              <w:rPr>
                <w:b/>
              </w:rPr>
            </w:pPr>
            <w:r>
              <w:rPr>
                <w:b/>
              </w:rPr>
              <w:t>3. В  случае  если  производится выполнение аварийных работ</w:t>
            </w:r>
          </w:p>
        </w:tc>
      </w:tr>
      <w:tr w:rsidR="00303701" w:rsidTr="0030370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701" w:rsidRDefault="00303701">
            <w:pPr>
              <w:jc w:val="center"/>
              <w:rPr>
                <w:b/>
              </w:rPr>
            </w:pPr>
            <w:r>
              <w:rPr>
                <w:b/>
              </w:rPr>
              <w:t>3.1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701" w:rsidRDefault="00303701" w:rsidP="00A86375">
            <w:pPr>
              <w:jc w:val="both"/>
            </w:pPr>
            <w:r>
              <w:t xml:space="preserve">Подготовка разрешения (ордера)   специалистом </w:t>
            </w:r>
            <w:r>
              <w:rPr>
                <w:rStyle w:val="11"/>
              </w:rPr>
              <w:t xml:space="preserve">отдела по вопросам </w:t>
            </w:r>
            <w:r w:rsidR="00A86375">
              <w:rPr>
                <w:rStyle w:val="11"/>
              </w:rPr>
              <w:t xml:space="preserve">финансам, бюджету и экономике </w:t>
            </w:r>
            <w:r>
              <w:rPr>
                <w:rStyle w:val="11"/>
              </w:rPr>
              <w:t xml:space="preserve">администрации </w:t>
            </w:r>
            <w:proofErr w:type="spellStart"/>
            <w:r w:rsidR="00A86375">
              <w:rPr>
                <w:rStyle w:val="11"/>
              </w:rPr>
              <w:t>Унароковского</w:t>
            </w:r>
            <w:proofErr w:type="spellEnd"/>
            <w:r w:rsidR="00A86375">
              <w:rPr>
                <w:rStyle w:val="11"/>
              </w:rPr>
              <w:t xml:space="preserve"> сельского</w:t>
            </w:r>
            <w:r>
              <w:rPr>
                <w:rStyle w:val="11"/>
              </w:rPr>
              <w:t xml:space="preserve"> поселения </w:t>
            </w:r>
            <w:r w:rsidR="00A86375">
              <w:rPr>
                <w:rStyle w:val="11"/>
              </w:rPr>
              <w:t>Мостовского</w:t>
            </w:r>
            <w:r>
              <w:rPr>
                <w:rStyle w:val="11"/>
              </w:rPr>
              <w:t xml:space="preserve"> района </w:t>
            </w:r>
            <w:r>
              <w:t xml:space="preserve"> и передача его на подпись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701" w:rsidRDefault="00303701">
            <w:pPr>
              <w:jc w:val="center"/>
            </w:pPr>
            <w:r>
              <w:t>1 рабочий день</w:t>
            </w:r>
          </w:p>
        </w:tc>
      </w:tr>
      <w:tr w:rsidR="00303701" w:rsidTr="00303701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01" w:rsidRDefault="00303701">
            <w:pPr>
              <w:jc w:val="center"/>
              <w:rPr>
                <w:b/>
              </w:rPr>
            </w:pPr>
            <w:r>
              <w:rPr>
                <w:b/>
              </w:rPr>
              <w:t xml:space="preserve">4. В  случае  если  выполняются плановые работы </w:t>
            </w:r>
          </w:p>
          <w:p w:rsidR="00303701" w:rsidRDefault="00303701">
            <w:pPr>
              <w:jc w:val="center"/>
              <w:rPr>
                <w:b/>
              </w:rPr>
            </w:pPr>
          </w:p>
        </w:tc>
      </w:tr>
      <w:tr w:rsidR="00303701" w:rsidTr="0030370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701" w:rsidRDefault="00303701">
            <w:pPr>
              <w:jc w:val="center"/>
              <w:rPr>
                <w:b/>
              </w:rPr>
            </w:pPr>
            <w:r>
              <w:rPr>
                <w:b/>
              </w:rPr>
              <w:t>4.1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701" w:rsidRDefault="00303701" w:rsidP="00A86375">
            <w:pPr>
              <w:jc w:val="both"/>
            </w:pPr>
            <w:r>
              <w:t xml:space="preserve">Определение способа производства работ (открытый способ разрытия дороги или проколом) специалистом </w:t>
            </w:r>
            <w:r>
              <w:rPr>
                <w:rStyle w:val="11"/>
              </w:rPr>
              <w:t xml:space="preserve">отдела по вопросам </w:t>
            </w:r>
            <w:r w:rsidR="00A86375">
              <w:rPr>
                <w:rStyle w:val="11"/>
              </w:rPr>
              <w:t xml:space="preserve">финансам, бюджету и экономике </w:t>
            </w:r>
            <w:r>
              <w:rPr>
                <w:rStyle w:val="11"/>
              </w:rPr>
              <w:t xml:space="preserve">администрации </w:t>
            </w:r>
            <w:proofErr w:type="spellStart"/>
            <w:r w:rsidR="00A86375">
              <w:rPr>
                <w:rStyle w:val="11"/>
              </w:rPr>
              <w:t>Унароковского</w:t>
            </w:r>
            <w:proofErr w:type="spellEnd"/>
            <w:r w:rsidR="00A86375">
              <w:rPr>
                <w:rStyle w:val="11"/>
              </w:rPr>
              <w:t xml:space="preserve"> сельского</w:t>
            </w:r>
            <w:r>
              <w:rPr>
                <w:rStyle w:val="11"/>
              </w:rPr>
              <w:t xml:space="preserve"> поселения </w:t>
            </w:r>
            <w:r w:rsidR="00A86375">
              <w:rPr>
                <w:rStyle w:val="11"/>
              </w:rPr>
              <w:t>Мостовского</w:t>
            </w:r>
            <w:r>
              <w:rPr>
                <w:rStyle w:val="11"/>
              </w:rPr>
              <w:t xml:space="preserve"> района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701" w:rsidRDefault="00303701">
            <w:pPr>
              <w:jc w:val="center"/>
            </w:pPr>
            <w:r>
              <w:t>1 рабочий день</w:t>
            </w:r>
          </w:p>
        </w:tc>
      </w:tr>
      <w:tr w:rsidR="00303701" w:rsidTr="0030370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701" w:rsidRDefault="00303701">
            <w:pPr>
              <w:jc w:val="center"/>
              <w:rPr>
                <w:b/>
              </w:rPr>
            </w:pPr>
            <w:r>
              <w:rPr>
                <w:b/>
              </w:rPr>
              <w:t>4.2</w:t>
            </w:r>
          </w:p>
        </w:tc>
        <w:tc>
          <w:tcPr>
            <w:tcW w:w="8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701" w:rsidRDefault="00303701">
            <w:pPr>
              <w:jc w:val="center"/>
            </w:pPr>
            <w:r>
              <w:t xml:space="preserve">Согласование ордера заявителем с заинтересованными службами  </w:t>
            </w:r>
          </w:p>
        </w:tc>
      </w:tr>
      <w:tr w:rsidR="00303701" w:rsidTr="0030370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701" w:rsidRDefault="00303701">
            <w:pPr>
              <w:jc w:val="center"/>
              <w:rPr>
                <w:b/>
              </w:rPr>
            </w:pPr>
            <w:r>
              <w:rPr>
                <w:b/>
              </w:rPr>
              <w:t>4.3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701" w:rsidRDefault="00303701" w:rsidP="00A86375">
            <w:pPr>
              <w:jc w:val="both"/>
            </w:pPr>
            <w:r>
              <w:t xml:space="preserve">Передача  специалистом </w:t>
            </w:r>
            <w:r>
              <w:rPr>
                <w:rStyle w:val="11"/>
              </w:rPr>
              <w:t xml:space="preserve">отдела по вопросам </w:t>
            </w:r>
            <w:r w:rsidR="00A86375">
              <w:rPr>
                <w:rStyle w:val="11"/>
              </w:rPr>
              <w:t>финансам, бюджету и экономике</w:t>
            </w:r>
            <w:r>
              <w:rPr>
                <w:rStyle w:val="11"/>
              </w:rPr>
              <w:t xml:space="preserve"> администрации </w:t>
            </w:r>
            <w:proofErr w:type="spellStart"/>
            <w:r w:rsidR="00A86375">
              <w:rPr>
                <w:rStyle w:val="11"/>
              </w:rPr>
              <w:t>Унароковского</w:t>
            </w:r>
            <w:proofErr w:type="spellEnd"/>
            <w:r w:rsidR="00A86375">
              <w:rPr>
                <w:rStyle w:val="11"/>
              </w:rPr>
              <w:t xml:space="preserve"> сельского</w:t>
            </w:r>
            <w:r>
              <w:rPr>
                <w:rStyle w:val="11"/>
              </w:rPr>
              <w:t xml:space="preserve"> поселения </w:t>
            </w:r>
            <w:r w:rsidR="00A86375">
              <w:rPr>
                <w:rStyle w:val="11"/>
              </w:rPr>
              <w:t>Мостовского</w:t>
            </w:r>
            <w:r>
              <w:rPr>
                <w:rStyle w:val="11"/>
              </w:rPr>
              <w:t xml:space="preserve"> района </w:t>
            </w:r>
            <w:r>
              <w:t>разрешения  на разрытие (ордера)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701" w:rsidRDefault="00303701">
            <w:pPr>
              <w:jc w:val="center"/>
            </w:pPr>
            <w:r>
              <w:t>1 рабочий день</w:t>
            </w:r>
          </w:p>
        </w:tc>
      </w:tr>
      <w:tr w:rsidR="00303701" w:rsidTr="00303701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701" w:rsidRDefault="0030370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5.Осмотр места </w:t>
            </w:r>
            <w:proofErr w:type="gramStart"/>
            <w:r>
              <w:rPr>
                <w:b/>
              </w:rPr>
              <w:t>разрытии</w:t>
            </w:r>
            <w:proofErr w:type="gramEnd"/>
            <w:r>
              <w:rPr>
                <w:b/>
              </w:rPr>
              <w:t xml:space="preserve"> по окончанию работ</w:t>
            </w:r>
          </w:p>
        </w:tc>
      </w:tr>
      <w:tr w:rsidR="00303701" w:rsidTr="0030370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701" w:rsidRDefault="00303701">
            <w:pPr>
              <w:jc w:val="center"/>
              <w:rPr>
                <w:b/>
              </w:rPr>
            </w:pPr>
            <w:r>
              <w:rPr>
                <w:b/>
              </w:rPr>
              <w:t>5.1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701" w:rsidRDefault="00303701" w:rsidP="00A86375">
            <w:pPr>
              <w:jc w:val="both"/>
            </w:pPr>
            <w:r>
              <w:t xml:space="preserve">Выезд и обследование территории  специалистом </w:t>
            </w:r>
            <w:r>
              <w:rPr>
                <w:rStyle w:val="11"/>
              </w:rPr>
              <w:t xml:space="preserve">отдела по вопросам </w:t>
            </w:r>
            <w:r w:rsidR="00A86375">
              <w:rPr>
                <w:rStyle w:val="11"/>
              </w:rPr>
              <w:t>финансам, бюджету и экономике</w:t>
            </w:r>
            <w:r>
              <w:rPr>
                <w:rStyle w:val="11"/>
              </w:rPr>
              <w:t xml:space="preserve"> администрации </w:t>
            </w:r>
            <w:proofErr w:type="spellStart"/>
            <w:r w:rsidR="00A86375">
              <w:rPr>
                <w:rStyle w:val="11"/>
              </w:rPr>
              <w:t>Унароковского</w:t>
            </w:r>
            <w:proofErr w:type="spellEnd"/>
            <w:r w:rsidR="00A86375">
              <w:rPr>
                <w:rStyle w:val="11"/>
              </w:rPr>
              <w:t xml:space="preserve"> сельского</w:t>
            </w:r>
            <w:r>
              <w:rPr>
                <w:rStyle w:val="11"/>
              </w:rPr>
              <w:t xml:space="preserve"> поселения </w:t>
            </w:r>
            <w:r w:rsidR="00A86375">
              <w:rPr>
                <w:rStyle w:val="11"/>
              </w:rPr>
              <w:t>Мостовского</w:t>
            </w:r>
            <w:r>
              <w:rPr>
                <w:rStyle w:val="11"/>
              </w:rPr>
              <w:t xml:space="preserve"> района с составлением акта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701" w:rsidRDefault="00BD4FDE">
            <w:pPr>
              <w:jc w:val="center"/>
            </w:pPr>
            <w:r>
              <w:t>3</w:t>
            </w:r>
            <w:r w:rsidR="00303701">
              <w:t xml:space="preserve"> рабочих дня</w:t>
            </w:r>
          </w:p>
        </w:tc>
      </w:tr>
      <w:tr w:rsidR="00303701" w:rsidTr="00303701">
        <w:tc>
          <w:tcPr>
            <w:tcW w:w="7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701" w:rsidRDefault="00303701">
            <w:pPr>
              <w:jc w:val="both"/>
              <w:rPr>
                <w:b/>
              </w:rPr>
            </w:pPr>
            <w:r>
              <w:rPr>
                <w:b/>
              </w:rPr>
              <w:t>Общий срок предоставления муниципальной услуги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701" w:rsidRDefault="00303701">
            <w:pPr>
              <w:jc w:val="center"/>
            </w:pPr>
            <w:r>
              <w:t>10 рабочих дней</w:t>
            </w:r>
          </w:p>
        </w:tc>
      </w:tr>
    </w:tbl>
    <w:p w:rsidR="00303701" w:rsidRDefault="00303701" w:rsidP="00303701"/>
    <w:p w:rsidR="00303701" w:rsidRDefault="00303701" w:rsidP="00303701">
      <w:pPr>
        <w:rPr>
          <w:color w:val="000000"/>
        </w:rPr>
      </w:pPr>
    </w:p>
    <w:p w:rsidR="00A86375" w:rsidRDefault="00A86375" w:rsidP="00A86375">
      <w:pPr>
        <w:jc w:val="both"/>
        <w:rPr>
          <w:color w:val="000000"/>
        </w:rPr>
      </w:pPr>
    </w:p>
    <w:p w:rsidR="00A86375" w:rsidRDefault="00A86375" w:rsidP="00A86375">
      <w:pPr>
        <w:jc w:val="both"/>
      </w:pPr>
      <w:r>
        <w:t>Заместитель главы администрации</w:t>
      </w:r>
    </w:p>
    <w:p w:rsidR="00A86375" w:rsidRDefault="00A86375" w:rsidP="00A86375">
      <w:pPr>
        <w:jc w:val="both"/>
      </w:pPr>
      <w:proofErr w:type="spellStart"/>
      <w:r>
        <w:t>Унароковского</w:t>
      </w:r>
      <w:proofErr w:type="spellEnd"/>
      <w:r>
        <w:t xml:space="preserve"> сельского поселения                                   </w:t>
      </w:r>
      <w:proofErr w:type="spellStart"/>
      <w:r>
        <w:t>О.А.Орлова</w:t>
      </w:r>
      <w:proofErr w:type="spellEnd"/>
    </w:p>
    <w:p w:rsidR="00303701" w:rsidRDefault="00303701" w:rsidP="00303701"/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jc w:val="both"/>
        <w:rPr>
          <w:color w:val="000000"/>
        </w:rPr>
      </w:pPr>
    </w:p>
    <w:p w:rsidR="00303701" w:rsidRDefault="00303701" w:rsidP="00303701">
      <w:pPr>
        <w:pStyle w:val="a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ПРИЛОЖЕНИЕ № 6</w:t>
      </w:r>
    </w:p>
    <w:p w:rsidR="00303701" w:rsidRDefault="00303701" w:rsidP="00303701">
      <w:pPr>
        <w:jc w:val="center"/>
      </w:pPr>
      <w:r>
        <w:t xml:space="preserve">                                                                   к административному регламенту</w:t>
      </w:r>
    </w:p>
    <w:p w:rsidR="00303701" w:rsidRDefault="00303701" w:rsidP="00303701">
      <w:pPr>
        <w:jc w:val="center"/>
      </w:pPr>
      <w:r>
        <w:t xml:space="preserve">                                                                   предоставления </w:t>
      </w:r>
      <w:proofErr w:type="gramStart"/>
      <w:r>
        <w:t>муниципальной</w:t>
      </w:r>
      <w:proofErr w:type="gramEnd"/>
    </w:p>
    <w:p w:rsidR="00303701" w:rsidRDefault="00303701" w:rsidP="00303701">
      <w:pPr>
        <w:jc w:val="center"/>
        <w:rPr>
          <w:rStyle w:val="WW-Absatz-Standardschriftart111111111"/>
        </w:rPr>
      </w:pPr>
      <w:r>
        <w:t xml:space="preserve">                                                                       услуги «</w:t>
      </w:r>
      <w:r>
        <w:rPr>
          <w:rStyle w:val="WW-Absatz-Standardschriftart111111111"/>
        </w:rPr>
        <w:t>Выдача разрешения</w:t>
      </w:r>
    </w:p>
    <w:p w:rsidR="00303701" w:rsidRDefault="00303701" w:rsidP="00303701">
      <w:pPr>
        <w:jc w:val="center"/>
        <w:rPr>
          <w:rStyle w:val="WW-Absatz-Standardschriftart111111111"/>
        </w:rPr>
      </w:pPr>
      <w:r>
        <w:rPr>
          <w:rStyle w:val="WW-Absatz-Standardschriftart111111111"/>
        </w:rPr>
        <w:t xml:space="preserve">                                                                    (ордера) на производство работ,</w:t>
      </w:r>
    </w:p>
    <w:p w:rsidR="00303701" w:rsidRDefault="00303701" w:rsidP="00303701">
      <w:pPr>
        <w:jc w:val="center"/>
        <w:rPr>
          <w:rStyle w:val="WW-Absatz-Standardschriftart111111111"/>
        </w:rPr>
      </w:pPr>
      <w:r>
        <w:rPr>
          <w:rStyle w:val="WW-Absatz-Standardschriftart111111111"/>
        </w:rPr>
        <w:t xml:space="preserve">                                                                 </w:t>
      </w:r>
      <w:proofErr w:type="gramStart"/>
      <w:r>
        <w:rPr>
          <w:rStyle w:val="WW-Absatz-Standardschriftart111111111"/>
        </w:rPr>
        <w:t>связанных</w:t>
      </w:r>
      <w:proofErr w:type="gramEnd"/>
      <w:r>
        <w:rPr>
          <w:rStyle w:val="WW-Absatz-Standardschriftart111111111"/>
        </w:rPr>
        <w:t xml:space="preserve"> с разрытием   территории</w:t>
      </w:r>
    </w:p>
    <w:p w:rsidR="00303701" w:rsidRDefault="00303701" w:rsidP="00A86375">
      <w:pPr>
        <w:jc w:val="center"/>
      </w:pPr>
      <w:r>
        <w:rPr>
          <w:rStyle w:val="WW-Absatz-Standardschriftart111111111"/>
        </w:rPr>
        <w:t xml:space="preserve">                                                                    </w:t>
      </w:r>
      <w:r w:rsidR="00A86375">
        <w:rPr>
          <w:rStyle w:val="WW-Absatz-Standardschriftart111111111"/>
        </w:rPr>
        <w:t>общего пользования</w:t>
      </w:r>
      <w:r>
        <w:t>»</w:t>
      </w:r>
    </w:p>
    <w:p w:rsidR="00303701" w:rsidRDefault="00303701" w:rsidP="00303701"/>
    <w:p w:rsidR="00303701" w:rsidRPr="00BD4FDE" w:rsidRDefault="00303701" w:rsidP="00BD4FDE">
      <w:pPr>
        <w:pStyle w:val="1"/>
        <w:jc w:val="center"/>
        <w:rPr>
          <w:sz w:val="28"/>
          <w:szCs w:val="28"/>
        </w:rPr>
      </w:pPr>
      <w:r w:rsidRPr="00BD4FDE">
        <w:rPr>
          <w:sz w:val="28"/>
          <w:szCs w:val="28"/>
        </w:rPr>
        <w:t>Блок-схема</w:t>
      </w:r>
      <w:r w:rsidRPr="00BD4FDE">
        <w:rPr>
          <w:sz w:val="28"/>
          <w:szCs w:val="28"/>
        </w:rPr>
        <w:br/>
        <w:t>последовательности административных процедур при предоставлении</w:t>
      </w:r>
      <w:r w:rsidRPr="00BD4FDE">
        <w:rPr>
          <w:sz w:val="28"/>
          <w:szCs w:val="28"/>
        </w:rPr>
        <w:br/>
        <w:t>муниципальной услуги</w:t>
      </w:r>
    </w:p>
    <w:p w:rsidR="00303701" w:rsidRDefault="00303701" w:rsidP="00303701"/>
    <w:p w:rsidR="00303701" w:rsidRDefault="00303701" w:rsidP="00303701">
      <w:pPr>
        <w:pStyle w:val="ad"/>
        <w:rPr>
          <w:sz w:val="20"/>
          <w:szCs w:val="20"/>
        </w:rPr>
      </w:pPr>
      <w:r>
        <w:rPr>
          <w:sz w:val="20"/>
          <w:szCs w:val="20"/>
        </w:rPr>
        <w:t xml:space="preserve"> ┌──────────────────────────────────────────────────────────────────────────┐</w:t>
      </w:r>
    </w:p>
    <w:p w:rsidR="00303701" w:rsidRDefault="00303701" w:rsidP="00303701">
      <w:pPr>
        <w:pStyle w:val="ad"/>
        <w:rPr>
          <w:sz w:val="20"/>
          <w:szCs w:val="20"/>
        </w:rPr>
      </w:pPr>
      <w:r>
        <w:rPr>
          <w:sz w:val="20"/>
          <w:szCs w:val="20"/>
        </w:rPr>
        <w:t xml:space="preserve"> │   Прием и регистрация заявления о предоставлении муниципальной услуги    │</w:t>
      </w:r>
    </w:p>
    <w:p w:rsidR="00303701" w:rsidRDefault="00303701" w:rsidP="00303701">
      <w:pPr>
        <w:pStyle w:val="ad"/>
        <w:rPr>
          <w:sz w:val="20"/>
          <w:szCs w:val="20"/>
        </w:rPr>
      </w:pPr>
      <w:r>
        <w:rPr>
          <w:sz w:val="20"/>
          <w:szCs w:val="20"/>
        </w:rPr>
        <w:t xml:space="preserve"> └──────┬───────────────────────────────────────────┬───────────────────────┘</w:t>
      </w:r>
    </w:p>
    <w:p w:rsidR="00303701" w:rsidRDefault="00303701" w:rsidP="00303701">
      <w:pPr>
        <w:pStyle w:val="ad"/>
        <w:rPr>
          <w:sz w:val="20"/>
          <w:szCs w:val="20"/>
        </w:rPr>
      </w:pPr>
      <w:r>
        <w:rPr>
          <w:sz w:val="20"/>
          <w:szCs w:val="20"/>
        </w:rPr>
        <w:t xml:space="preserve">        │                                           │</w:t>
      </w:r>
    </w:p>
    <w:p w:rsidR="00303701" w:rsidRDefault="00303701" w:rsidP="00303701">
      <w:pPr>
        <w:pStyle w:val="ad"/>
        <w:rPr>
          <w:sz w:val="20"/>
          <w:szCs w:val="20"/>
        </w:rPr>
      </w:pPr>
      <w:r>
        <w:rPr>
          <w:sz w:val="20"/>
          <w:szCs w:val="20"/>
        </w:rPr>
        <w:t xml:space="preserve"> ┌──────▼─────┐  ┌──────────────────────────────────▼───────────────────────┐</w:t>
      </w:r>
    </w:p>
    <w:p w:rsidR="00303701" w:rsidRDefault="00303701" w:rsidP="00303701">
      <w:pPr>
        <w:pStyle w:val="ad"/>
        <w:rPr>
          <w:sz w:val="20"/>
          <w:szCs w:val="20"/>
        </w:rPr>
      </w:pPr>
      <w:r>
        <w:rPr>
          <w:sz w:val="20"/>
          <w:szCs w:val="20"/>
        </w:rPr>
        <w:t xml:space="preserve"> │    МФЦ </w:t>
      </w:r>
      <w:r w:rsidR="00A86375">
        <w:rPr>
          <w:sz w:val="20"/>
          <w:szCs w:val="20"/>
        </w:rPr>
        <w:t xml:space="preserve">    │  │           </w:t>
      </w:r>
      <w:r>
        <w:rPr>
          <w:sz w:val="20"/>
          <w:szCs w:val="20"/>
        </w:rPr>
        <w:t xml:space="preserve">отдел </w:t>
      </w:r>
      <w:r w:rsidR="00A86375">
        <w:rPr>
          <w:sz w:val="20"/>
          <w:szCs w:val="20"/>
        </w:rPr>
        <w:t>по финансам, бюджету и экономике</w:t>
      </w:r>
      <w:r>
        <w:rPr>
          <w:sz w:val="20"/>
          <w:szCs w:val="20"/>
        </w:rPr>
        <w:t xml:space="preserve">                         │</w:t>
      </w:r>
    </w:p>
    <w:p w:rsidR="00303701" w:rsidRDefault="00303701" w:rsidP="00303701">
      <w:pPr>
        <w:pStyle w:val="ad"/>
        <w:rPr>
          <w:sz w:val="20"/>
          <w:szCs w:val="20"/>
        </w:rPr>
      </w:pPr>
      <w:r>
        <w:rPr>
          <w:sz w:val="20"/>
          <w:szCs w:val="20"/>
        </w:rPr>
        <w:t xml:space="preserve"> └──────┬─────┘  └──────────────────────────────────┬───────────────────────┘</w:t>
      </w:r>
    </w:p>
    <w:p w:rsidR="00303701" w:rsidRDefault="00303701" w:rsidP="00303701">
      <w:pPr>
        <w:pStyle w:val="ad"/>
        <w:rPr>
          <w:sz w:val="20"/>
          <w:szCs w:val="20"/>
        </w:rPr>
      </w:pPr>
      <w:r>
        <w:rPr>
          <w:sz w:val="20"/>
          <w:szCs w:val="20"/>
        </w:rPr>
        <w:t xml:space="preserve">        │                                           │</w:t>
      </w:r>
    </w:p>
    <w:p w:rsidR="00303701" w:rsidRDefault="00303701" w:rsidP="00303701">
      <w:pPr>
        <w:pStyle w:val="ad"/>
        <w:rPr>
          <w:sz w:val="20"/>
          <w:szCs w:val="20"/>
        </w:rPr>
      </w:pPr>
      <w:r>
        <w:rPr>
          <w:sz w:val="20"/>
          <w:szCs w:val="20"/>
        </w:rPr>
        <w:t xml:space="preserve"> ┌──────▼───────────────────────────────────────────▼───────────────────────┐</w:t>
      </w:r>
    </w:p>
    <w:p w:rsidR="00303701" w:rsidRDefault="00303701" w:rsidP="00303701">
      <w:pPr>
        <w:pStyle w:val="ad"/>
        <w:rPr>
          <w:sz w:val="20"/>
          <w:szCs w:val="20"/>
        </w:rPr>
      </w:pPr>
      <w:r>
        <w:rPr>
          <w:sz w:val="20"/>
          <w:szCs w:val="20"/>
        </w:rPr>
        <w:t xml:space="preserve"> │   Регистрация запроса заявителя о предоставлении муниципальной услуги    │</w:t>
      </w:r>
    </w:p>
    <w:p w:rsidR="00303701" w:rsidRDefault="00303701" w:rsidP="00303701">
      <w:pPr>
        <w:pStyle w:val="ad"/>
        <w:rPr>
          <w:sz w:val="20"/>
          <w:szCs w:val="20"/>
        </w:rPr>
      </w:pPr>
      <w:r>
        <w:rPr>
          <w:sz w:val="20"/>
          <w:szCs w:val="20"/>
        </w:rPr>
        <w:t xml:space="preserve"> └─────────────────────┬────────────────────────────────────────────────────┘</w:t>
      </w:r>
    </w:p>
    <w:p w:rsidR="00303701" w:rsidRDefault="00303701" w:rsidP="00303701">
      <w:pPr>
        <w:pStyle w:val="ad"/>
        <w:rPr>
          <w:sz w:val="20"/>
          <w:szCs w:val="20"/>
        </w:rPr>
      </w:pPr>
      <w:r>
        <w:rPr>
          <w:sz w:val="20"/>
          <w:szCs w:val="20"/>
        </w:rPr>
        <w:t xml:space="preserve">                       │</w:t>
      </w:r>
    </w:p>
    <w:p w:rsidR="00303701" w:rsidRDefault="00303701" w:rsidP="00303701">
      <w:pPr>
        <w:pStyle w:val="ad"/>
        <w:rPr>
          <w:sz w:val="20"/>
          <w:szCs w:val="20"/>
        </w:rPr>
      </w:pPr>
      <w:r>
        <w:rPr>
          <w:sz w:val="20"/>
          <w:szCs w:val="20"/>
        </w:rPr>
        <w:t xml:space="preserve">              ┌────────▼────────┐</w:t>
      </w:r>
    </w:p>
    <w:p w:rsidR="00303701" w:rsidRDefault="00303701" w:rsidP="00303701">
      <w:pPr>
        <w:pStyle w:val="ad"/>
        <w:rPr>
          <w:sz w:val="20"/>
          <w:szCs w:val="20"/>
        </w:rPr>
      </w:pPr>
      <w:r>
        <w:rPr>
          <w:sz w:val="20"/>
          <w:szCs w:val="20"/>
        </w:rPr>
        <w:t xml:space="preserve">              │  Рассмотрение   │</w:t>
      </w:r>
    </w:p>
    <w:p w:rsidR="00303701" w:rsidRDefault="00303701" w:rsidP="00303701">
      <w:pPr>
        <w:pStyle w:val="ad"/>
        <w:rPr>
          <w:sz w:val="20"/>
          <w:szCs w:val="20"/>
        </w:rPr>
      </w:pPr>
      <w:r>
        <w:rPr>
          <w:sz w:val="20"/>
          <w:szCs w:val="20"/>
        </w:rPr>
        <w:t xml:space="preserve"> ┌──────┐     │   документов,   │                     ┌─────────────────────┐</w:t>
      </w:r>
    </w:p>
    <w:p w:rsidR="00303701" w:rsidRDefault="00303701" w:rsidP="00303701">
      <w:pPr>
        <w:pStyle w:val="ad"/>
        <w:rPr>
          <w:sz w:val="20"/>
          <w:szCs w:val="20"/>
        </w:rPr>
      </w:pPr>
      <w:r>
        <w:rPr>
          <w:sz w:val="20"/>
          <w:szCs w:val="20"/>
        </w:rPr>
        <w:t xml:space="preserve"> │  Да  ◄─────┤  обследование,  ├─────────────────────►         Нет         │</w:t>
      </w:r>
    </w:p>
    <w:p w:rsidR="00303701" w:rsidRDefault="00303701" w:rsidP="00303701">
      <w:pPr>
        <w:pStyle w:val="ad"/>
        <w:rPr>
          <w:sz w:val="20"/>
          <w:szCs w:val="20"/>
        </w:rPr>
      </w:pPr>
      <w:r>
        <w:rPr>
          <w:sz w:val="20"/>
          <w:szCs w:val="20"/>
        </w:rPr>
        <w:t xml:space="preserve"> └──┬───┘     │принятие решения │                     └──────────┬──────────┘</w:t>
      </w:r>
    </w:p>
    <w:p w:rsidR="00303701" w:rsidRDefault="00303701" w:rsidP="00303701">
      <w:pPr>
        <w:pStyle w:val="ad"/>
        <w:rPr>
          <w:sz w:val="20"/>
          <w:szCs w:val="20"/>
        </w:rPr>
      </w:pPr>
      <w:r>
        <w:rPr>
          <w:sz w:val="20"/>
          <w:szCs w:val="20"/>
        </w:rPr>
        <w:t xml:space="preserve">    │         │  о возможности  │                                │</w:t>
      </w:r>
    </w:p>
    <w:p w:rsidR="00303701" w:rsidRDefault="00303701" w:rsidP="00303701">
      <w:pPr>
        <w:pStyle w:val="ad"/>
        <w:rPr>
          <w:sz w:val="20"/>
          <w:szCs w:val="20"/>
        </w:rPr>
      </w:pPr>
      <w:r>
        <w:rPr>
          <w:sz w:val="20"/>
          <w:szCs w:val="20"/>
        </w:rPr>
        <w:t xml:space="preserve">    │         │ предоставления  │                                │</w:t>
      </w:r>
    </w:p>
    <w:p w:rsidR="00303701" w:rsidRDefault="00303701" w:rsidP="00303701">
      <w:pPr>
        <w:pStyle w:val="ad"/>
        <w:rPr>
          <w:sz w:val="20"/>
          <w:szCs w:val="20"/>
        </w:rPr>
      </w:pPr>
      <w:r>
        <w:rPr>
          <w:sz w:val="20"/>
          <w:szCs w:val="20"/>
        </w:rPr>
        <w:t xml:space="preserve">    │         │  муниципальной  │                                │</w:t>
      </w:r>
    </w:p>
    <w:p w:rsidR="00303701" w:rsidRDefault="00303701" w:rsidP="00303701">
      <w:pPr>
        <w:pStyle w:val="ad"/>
        <w:rPr>
          <w:sz w:val="20"/>
          <w:szCs w:val="20"/>
        </w:rPr>
      </w:pPr>
      <w:r>
        <w:rPr>
          <w:sz w:val="20"/>
          <w:szCs w:val="20"/>
        </w:rPr>
        <w:t xml:space="preserve">    │         │     услуги      │                                │</w:t>
      </w:r>
    </w:p>
    <w:p w:rsidR="00303701" w:rsidRDefault="00303701" w:rsidP="00303701">
      <w:pPr>
        <w:pStyle w:val="ad"/>
        <w:rPr>
          <w:sz w:val="20"/>
          <w:szCs w:val="20"/>
        </w:rPr>
      </w:pPr>
      <w:r>
        <w:rPr>
          <w:sz w:val="20"/>
          <w:szCs w:val="20"/>
        </w:rPr>
        <w:t xml:space="preserve">    │         │                 │                                │</w:t>
      </w:r>
    </w:p>
    <w:p w:rsidR="00303701" w:rsidRDefault="00303701" w:rsidP="00303701">
      <w:pPr>
        <w:pStyle w:val="ad"/>
        <w:rPr>
          <w:sz w:val="20"/>
          <w:szCs w:val="20"/>
        </w:rPr>
      </w:pPr>
      <w:r>
        <w:rPr>
          <w:sz w:val="20"/>
          <w:szCs w:val="20"/>
        </w:rPr>
        <w:t xml:space="preserve">    │         └─────────────────┘                                │</w:t>
      </w:r>
    </w:p>
    <w:p w:rsidR="00303701" w:rsidRDefault="00303701" w:rsidP="00303701">
      <w:pPr>
        <w:pStyle w:val="ad"/>
        <w:rPr>
          <w:sz w:val="20"/>
          <w:szCs w:val="20"/>
        </w:rPr>
      </w:pPr>
      <w:r>
        <w:rPr>
          <w:sz w:val="20"/>
          <w:szCs w:val="20"/>
        </w:rPr>
        <w:t xml:space="preserve">    │                                                            │</w:t>
      </w:r>
    </w:p>
    <w:p w:rsidR="00303701" w:rsidRDefault="00303701" w:rsidP="00303701">
      <w:pPr>
        <w:pStyle w:val="ad"/>
        <w:rPr>
          <w:sz w:val="20"/>
          <w:szCs w:val="20"/>
        </w:rPr>
      </w:pPr>
      <w:r>
        <w:rPr>
          <w:sz w:val="20"/>
          <w:szCs w:val="20"/>
        </w:rPr>
        <w:t>┌───▼────────────┐           ┌───────────────────────────────────▼──────────┐</w:t>
      </w:r>
    </w:p>
    <w:p w:rsidR="00303701" w:rsidRDefault="00303701" w:rsidP="00303701">
      <w:pPr>
        <w:pStyle w:val="ad"/>
        <w:rPr>
          <w:sz w:val="20"/>
          <w:szCs w:val="20"/>
        </w:rPr>
      </w:pPr>
      <w:r>
        <w:rPr>
          <w:sz w:val="20"/>
          <w:szCs w:val="20"/>
        </w:rPr>
        <w:t>│   Оформление   │           │       Подготовка уведомления об отказе       │</w:t>
      </w:r>
    </w:p>
    <w:p w:rsidR="00303701" w:rsidRDefault="00303701" w:rsidP="00303701">
      <w:pPr>
        <w:pStyle w:val="ad"/>
        <w:rPr>
          <w:sz w:val="20"/>
          <w:szCs w:val="20"/>
        </w:rPr>
      </w:pPr>
      <w:r>
        <w:rPr>
          <w:sz w:val="20"/>
          <w:szCs w:val="20"/>
        </w:rPr>
        <w:t xml:space="preserve">│   ордера </w:t>
      </w:r>
      <w:proofErr w:type="gramStart"/>
      <w:r>
        <w:rPr>
          <w:sz w:val="20"/>
          <w:szCs w:val="20"/>
        </w:rPr>
        <w:t>на</w:t>
      </w:r>
      <w:proofErr w:type="gramEnd"/>
      <w:r>
        <w:rPr>
          <w:sz w:val="20"/>
          <w:szCs w:val="20"/>
        </w:rPr>
        <w:t xml:space="preserve">    │           │                                              │</w:t>
      </w:r>
    </w:p>
    <w:p w:rsidR="00303701" w:rsidRDefault="00303701" w:rsidP="00303701">
      <w:pPr>
        <w:pStyle w:val="ad"/>
        <w:rPr>
          <w:sz w:val="20"/>
          <w:szCs w:val="20"/>
        </w:rPr>
      </w:pPr>
      <w:r>
        <w:rPr>
          <w:sz w:val="20"/>
          <w:szCs w:val="20"/>
        </w:rPr>
        <w:t>│    разрытие    │           │                                              │</w:t>
      </w:r>
    </w:p>
    <w:p w:rsidR="00303701" w:rsidRDefault="00303701" w:rsidP="00303701">
      <w:pPr>
        <w:pStyle w:val="ad"/>
        <w:rPr>
          <w:sz w:val="20"/>
          <w:szCs w:val="20"/>
        </w:rPr>
      </w:pPr>
      <w:r>
        <w:rPr>
          <w:sz w:val="20"/>
          <w:szCs w:val="20"/>
        </w:rPr>
        <w:t>└────────┬───────┘           └──────────────────────┬───────────────────────┘</w:t>
      </w:r>
    </w:p>
    <w:p w:rsidR="00303701" w:rsidRDefault="00303701" w:rsidP="00303701">
      <w:pPr>
        <w:pStyle w:val="ad"/>
        <w:rPr>
          <w:sz w:val="20"/>
          <w:szCs w:val="20"/>
        </w:rPr>
      </w:pPr>
      <w:r>
        <w:rPr>
          <w:sz w:val="20"/>
          <w:szCs w:val="20"/>
        </w:rPr>
        <w:t xml:space="preserve">         │                                          │</w:t>
      </w:r>
    </w:p>
    <w:p w:rsidR="00303701" w:rsidRDefault="00303701" w:rsidP="00303701">
      <w:pPr>
        <w:pStyle w:val="ad"/>
        <w:rPr>
          <w:sz w:val="20"/>
          <w:szCs w:val="20"/>
        </w:rPr>
      </w:pPr>
      <w:r>
        <w:rPr>
          <w:sz w:val="20"/>
          <w:szCs w:val="20"/>
        </w:rPr>
        <w:t>┌────────▼──────────────────────────────────────────▼───────────────────────┐</w:t>
      </w:r>
    </w:p>
    <w:p w:rsidR="00303701" w:rsidRDefault="00303701" w:rsidP="00303701">
      <w:pPr>
        <w:pStyle w:val="ad"/>
        <w:rPr>
          <w:sz w:val="20"/>
          <w:szCs w:val="20"/>
        </w:rPr>
      </w:pPr>
      <w:r>
        <w:rPr>
          <w:sz w:val="20"/>
          <w:szCs w:val="20"/>
        </w:rPr>
        <w:t>│                Выдача (направление) ордера или уведомления                │</w:t>
      </w:r>
    </w:p>
    <w:p w:rsidR="00303701" w:rsidRDefault="00303701" w:rsidP="00303701">
      <w:pPr>
        <w:pStyle w:val="ad"/>
        <w:rPr>
          <w:sz w:val="20"/>
          <w:szCs w:val="20"/>
        </w:rPr>
      </w:pPr>
      <w:r>
        <w:rPr>
          <w:sz w:val="20"/>
          <w:szCs w:val="20"/>
        </w:rPr>
        <w:t>└────────┬──────────────────────────────────────────┬───────────────────────┘</w:t>
      </w:r>
    </w:p>
    <w:p w:rsidR="00303701" w:rsidRDefault="00303701" w:rsidP="00303701">
      <w:pPr>
        <w:pStyle w:val="ad"/>
        <w:rPr>
          <w:sz w:val="20"/>
          <w:szCs w:val="20"/>
        </w:rPr>
      </w:pPr>
      <w:r>
        <w:rPr>
          <w:sz w:val="20"/>
          <w:szCs w:val="20"/>
        </w:rPr>
        <w:t xml:space="preserve">         │                                          │</w:t>
      </w:r>
    </w:p>
    <w:p w:rsidR="00303701" w:rsidRDefault="00303701" w:rsidP="00303701">
      <w:pPr>
        <w:pStyle w:val="ad"/>
        <w:rPr>
          <w:sz w:val="20"/>
          <w:szCs w:val="20"/>
        </w:rPr>
      </w:pPr>
      <w:r>
        <w:rPr>
          <w:sz w:val="20"/>
          <w:szCs w:val="20"/>
        </w:rPr>
        <w:t>┌────────▼───────┐           ┌──────────────────────▼───────────────────────┐</w:t>
      </w:r>
    </w:p>
    <w:p w:rsidR="00303701" w:rsidRDefault="00303701" w:rsidP="00303701">
      <w:pPr>
        <w:pStyle w:val="ad"/>
        <w:pBdr>
          <w:bottom w:val="single" w:sz="4" w:space="1" w:color="auto"/>
        </w:pBdr>
        <w:rPr>
          <w:sz w:val="20"/>
          <w:szCs w:val="20"/>
        </w:rPr>
      </w:pPr>
      <w:r>
        <w:rPr>
          <w:sz w:val="20"/>
          <w:szCs w:val="20"/>
        </w:rPr>
        <w:t>│      МФЦ       ├───────────►                  Заявитель                   │</w:t>
      </w:r>
    </w:p>
    <w:p w:rsidR="00303701" w:rsidRDefault="00303701" w:rsidP="00303701">
      <w:pPr>
        <w:pStyle w:val="a1"/>
        <w:rPr>
          <w:sz w:val="22"/>
          <w:szCs w:val="22"/>
        </w:rPr>
      </w:pPr>
      <w:r>
        <w:t xml:space="preserve">           </w:t>
      </w:r>
    </w:p>
    <w:p w:rsidR="00303701" w:rsidRPr="001C4687" w:rsidRDefault="00303701" w:rsidP="00303701">
      <w:pPr>
        <w:jc w:val="both"/>
        <w:rPr>
          <w:color w:val="000000"/>
        </w:rPr>
      </w:pPr>
    </w:p>
    <w:p w:rsidR="00303701" w:rsidRDefault="00303701" w:rsidP="00303701"/>
    <w:p w:rsidR="00A86375" w:rsidRDefault="00A86375" w:rsidP="00A86375">
      <w:pPr>
        <w:jc w:val="both"/>
        <w:rPr>
          <w:color w:val="000000"/>
        </w:rPr>
      </w:pPr>
    </w:p>
    <w:p w:rsidR="00A86375" w:rsidRDefault="00A86375" w:rsidP="00A86375">
      <w:pPr>
        <w:jc w:val="both"/>
      </w:pPr>
      <w:r>
        <w:t>Заместитель главы администрации</w:t>
      </w:r>
    </w:p>
    <w:p w:rsidR="00A86375" w:rsidRDefault="00A86375" w:rsidP="00A86375">
      <w:pPr>
        <w:jc w:val="both"/>
      </w:pPr>
      <w:proofErr w:type="spellStart"/>
      <w:r>
        <w:t>Унароковского</w:t>
      </w:r>
      <w:proofErr w:type="spellEnd"/>
      <w:r>
        <w:t xml:space="preserve"> сельского поселения                                   </w:t>
      </w:r>
      <w:proofErr w:type="spellStart"/>
      <w:r>
        <w:t>О.А.Орлова</w:t>
      </w:r>
      <w:proofErr w:type="spellEnd"/>
    </w:p>
    <w:p w:rsidR="0067384E" w:rsidRPr="00303701" w:rsidRDefault="0067384E"/>
    <w:sectPr w:rsidR="0067384E" w:rsidRPr="00303701" w:rsidSect="0008251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pStyle w:val="a"/>
      <w:lvlText w:val="―"/>
      <w:lvlJc w:val="left"/>
      <w:pPr>
        <w:tabs>
          <w:tab w:val="num" w:pos="360"/>
        </w:tabs>
        <w:ind w:left="0" w:firstLine="0"/>
      </w:pPr>
      <w:rPr>
        <w:rFonts w:ascii="Arial" w:hAnsi="Arial"/>
        <w:color w:val="auto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2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sz w:val="32"/>
        <w:szCs w:val="32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/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2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701"/>
    <w:rsid w:val="00057C3C"/>
    <w:rsid w:val="00082514"/>
    <w:rsid w:val="001C4687"/>
    <w:rsid w:val="001D3607"/>
    <w:rsid w:val="0027691B"/>
    <w:rsid w:val="00285AC4"/>
    <w:rsid w:val="00303701"/>
    <w:rsid w:val="00337BEE"/>
    <w:rsid w:val="003B7A22"/>
    <w:rsid w:val="0042299F"/>
    <w:rsid w:val="004366E9"/>
    <w:rsid w:val="004445CF"/>
    <w:rsid w:val="005408FC"/>
    <w:rsid w:val="005E6330"/>
    <w:rsid w:val="0067384E"/>
    <w:rsid w:val="00740BF1"/>
    <w:rsid w:val="007C30FC"/>
    <w:rsid w:val="0082341E"/>
    <w:rsid w:val="00897901"/>
    <w:rsid w:val="00905627"/>
    <w:rsid w:val="00964F35"/>
    <w:rsid w:val="00A256BE"/>
    <w:rsid w:val="00A86375"/>
    <w:rsid w:val="00A936E3"/>
    <w:rsid w:val="00B25A8B"/>
    <w:rsid w:val="00BD4FDE"/>
    <w:rsid w:val="00C4070E"/>
    <w:rsid w:val="00C625E2"/>
    <w:rsid w:val="00C72D86"/>
    <w:rsid w:val="00C85A55"/>
    <w:rsid w:val="00D337C1"/>
    <w:rsid w:val="00D608DF"/>
    <w:rsid w:val="00E04E3A"/>
    <w:rsid w:val="00F267AF"/>
    <w:rsid w:val="00F7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03701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8"/>
      <w:szCs w:val="28"/>
      <w:lang w:eastAsia="ar-SA"/>
    </w:rPr>
  </w:style>
  <w:style w:type="paragraph" w:styleId="1">
    <w:name w:val="heading 1"/>
    <w:next w:val="a1"/>
    <w:link w:val="10"/>
    <w:qFormat/>
    <w:rsid w:val="00303701"/>
    <w:pPr>
      <w:keepNext/>
      <w:widowControl w:val="0"/>
      <w:numPr>
        <w:numId w:val="2"/>
      </w:numPr>
      <w:suppressAutoHyphens/>
      <w:spacing w:after="0" w:line="240" w:lineRule="auto"/>
      <w:ind w:left="720" w:firstLine="0"/>
      <w:jc w:val="both"/>
      <w:outlineLvl w:val="0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303701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styleId="a5">
    <w:name w:val="Hyperlink"/>
    <w:unhideWhenUsed/>
    <w:rsid w:val="00303701"/>
    <w:rPr>
      <w:color w:val="0000FF"/>
      <w:u w:val="single"/>
    </w:rPr>
  </w:style>
  <w:style w:type="character" w:styleId="a6">
    <w:name w:val="FollowedHyperlink"/>
    <w:basedOn w:val="a2"/>
    <w:uiPriority w:val="99"/>
    <w:semiHidden/>
    <w:unhideWhenUsed/>
    <w:rsid w:val="00303701"/>
    <w:rPr>
      <w:color w:val="800080" w:themeColor="followedHyperlink"/>
      <w:u w:val="single"/>
    </w:rPr>
  </w:style>
  <w:style w:type="paragraph" w:styleId="a1">
    <w:name w:val="Body Text"/>
    <w:link w:val="a7"/>
    <w:semiHidden/>
    <w:unhideWhenUsed/>
    <w:rsid w:val="00303701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customStyle="1" w:styleId="a7">
    <w:name w:val="Основной текст Знак"/>
    <w:basedOn w:val="a2"/>
    <w:link w:val="a1"/>
    <w:semiHidden/>
    <w:rsid w:val="00303701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8">
    <w:name w:val="header"/>
    <w:link w:val="a9"/>
    <w:semiHidden/>
    <w:unhideWhenUsed/>
    <w:rsid w:val="00303701"/>
    <w:pPr>
      <w:widowControl w:val="0"/>
      <w:suppressLineNumbers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customStyle="1" w:styleId="a9">
    <w:name w:val="Верхний колонтитул Знак"/>
    <w:basedOn w:val="a2"/>
    <w:link w:val="a8"/>
    <w:semiHidden/>
    <w:rsid w:val="00303701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a">
    <w:name w:val="Body Text Indent"/>
    <w:link w:val="ab"/>
    <w:unhideWhenUsed/>
    <w:rsid w:val="00303701"/>
    <w:pPr>
      <w:widowControl w:val="0"/>
      <w:suppressAutoHyphens/>
      <w:spacing w:after="0" w:line="240" w:lineRule="auto"/>
      <w:ind w:left="283" w:firstLine="709"/>
      <w:jc w:val="both"/>
    </w:pPr>
    <w:rPr>
      <w:rFonts w:ascii="Times New Roman" w:eastAsia="Times New Roman" w:hAnsi="Times New Roman" w:cs="Times New Roman"/>
      <w:color w:val="000000"/>
      <w:kern w:val="2"/>
      <w:sz w:val="20"/>
      <w:szCs w:val="20"/>
      <w:lang w:eastAsia="ar-SA"/>
    </w:rPr>
  </w:style>
  <w:style w:type="character" w:customStyle="1" w:styleId="ab">
    <w:name w:val="Основной текст с отступом Знак"/>
    <w:basedOn w:val="a2"/>
    <w:link w:val="aa"/>
    <w:rsid w:val="00303701"/>
    <w:rPr>
      <w:rFonts w:ascii="Times New Roman" w:eastAsia="Times New Roman" w:hAnsi="Times New Roman" w:cs="Times New Roman"/>
      <w:color w:val="000000"/>
      <w:kern w:val="2"/>
      <w:sz w:val="20"/>
      <w:szCs w:val="20"/>
      <w:lang w:eastAsia="ar-SA"/>
    </w:rPr>
  </w:style>
  <w:style w:type="paragraph" w:customStyle="1" w:styleId="ConsPlusNormal">
    <w:name w:val="ConsPlusNormal"/>
    <w:rsid w:val="00303701"/>
    <w:pPr>
      <w:suppressAutoHyphens/>
      <w:spacing w:after="0" w:line="240" w:lineRule="auto"/>
      <w:ind w:firstLine="720"/>
    </w:pPr>
    <w:rPr>
      <w:rFonts w:ascii="Arial" w:eastAsia="Arial" w:hAnsi="Arial" w:cs="Times New Roman"/>
      <w:kern w:val="2"/>
      <w:sz w:val="20"/>
      <w:szCs w:val="20"/>
      <w:lang w:eastAsia="ar-SA"/>
    </w:rPr>
  </w:style>
  <w:style w:type="paragraph" w:customStyle="1" w:styleId="a">
    <w:name w:val="Перечисление"/>
    <w:basedOn w:val="a0"/>
    <w:rsid w:val="00303701"/>
    <w:pPr>
      <w:widowControl w:val="0"/>
      <w:numPr>
        <w:numId w:val="4"/>
      </w:numPr>
      <w:spacing w:before="20" w:after="20"/>
      <w:jc w:val="both"/>
    </w:pPr>
    <w:rPr>
      <w:rFonts w:ascii="Arial Narrow" w:hAnsi="Arial Narrow" w:cs="Arial Narrow"/>
      <w:kern w:val="0"/>
      <w:sz w:val="24"/>
      <w:szCs w:val="24"/>
    </w:rPr>
  </w:style>
  <w:style w:type="paragraph" w:customStyle="1" w:styleId="ac">
    <w:name w:val="Пример перечисление"/>
    <w:basedOn w:val="a0"/>
    <w:rsid w:val="00303701"/>
    <w:pPr>
      <w:widowControl w:val="0"/>
      <w:pBdr>
        <w:top w:val="single" w:sz="4" w:space="1" w:color="000000" w:shadow="1"/>
        <w:left w:val="single" w:sz="4" w:space="4" w:color="000000" w:shadow="1"/>
        <w:bottom w:val="single" w:sz="4" w:space="1" w:color="000000" w:shadow="1"/>
        <w:right w:val="single" w:sz="4" w:space="4" w:color="000000" w:shadow="1"/>
      </w:pBdr>
      <w:tabs>
        <w:tab w:val="num" w:pos="360"/>
        <w:tab w:val="left" w:pos="6300"/>
      </w:tabs>
      <w:spacing w:before="120" w:after="120"/>
      <w:ind w:left="1260" w:right="397" w:hanging="540"/>
      <w:jc w:val="both"/>
    </w:pPr>
    <w:rPr>
      <w:rFonts w:ascii="Arial Narrow" w:hAnsi="Arial Narrow" w:cs="Arial Narrow"/>
      <w:i/>
      <w:iCs/>
      <w:kern w:val="0"/>
      <w:sz w:val="22"/>
      <w:szCs w:val="22"/>
    </w:rPr>
  </w:style>
  <w:style w:type="paragraph" w:customStyle="1" w:styleId="ad">
    <w:name w:val="Таблицы (моноширинный)"/>
    <w:basedOn w:val="a0"/>
    <w:next w:val="a0"/>
    <w:rsid w:val="00303701"/>
    <w:pPr>
      <w:widowControl w:val="0"/>
      <w:suppressAutoHyphens w:val="0"/>
      <w:autoSpaceDE w:val="0"/>
      <w:autoSpaceDN w:val="0"/>
      <w:adjustRightInd w:val="0"/>
    </w:pPr>
    <w:rPr>
      <w:rFonts w:ascii="Courier New" w:hAnsi="Courier New" w:cs="Courier New"/>
      <w:kern w:val="0"/>
      <w:sz w:val="24"/>
      <w:szCs w:val="24"/>
      <w:lang w:eastAsia="ru-RU"/>
    </w:rPr>
  </w:style>
  <w:style w:type="character" w:customStyle="1" w:styleId="WW-Absatz-Standardschriftart111111111">
    <w:name w:val="WW-Absatz-Standardschriftart111111111"/>
    <w:rsid w:val="00303701"/>
  </w:style>
  <w:style w:type="character" w:customStyle="1" w:styleId="WW-Absatz-Standardschriftart11111111111">
    <w:name w:val="WW-Absatz-Standardschriftart11111111111"/>
    <w:rsid w:val="00303701"/>
  </w:style>
  <w:style w:type="character" w:customStyle="1" w:styleId="11">
    <w:name w:val="Основной шрифт абзаца1"/>
    <w:rsid w:val="00303701"/>
  </w:style>
  <w:style w:type="character" w:styleId="ae">
    <w:name w:val="Strong"/>
    <w:basedOn w:val="a2"/>
    <w:qFormat/>
    <w:rsid w:val="00303701"/>
    <w:rPr>
      <w:b/>
      <w:bCs/>
    </w:rPr>
  </w:style>
  <w:style w:type="paragraph" w:customStyle="1" w:styleId="af">
    <w:name w:val="Знак"/>
    <w:basedOn w:val="a0"/>
    <w:rsid w:val="00303701"/>
    <w:pPr>
      <w:widowControl w:val="0"/>
      <w:suppressAutoHyphens w:val="0"/>
      <w:adjustRightInd w:val="0"/>
      <w:spacing w:after="160" w:line="240" w:lineRule="exact"/>
      <w:jc w:val="right"/>
    </w:pPr>
    <w:rPr>
      <w:kern w:val="0"/>
      <w:sz w:val="20"/>
      <w:szCs w:val="20"/>
      <w:lang w:val="en-GB" w:eastAsia="en-US"/>
    </w:rPr>
  </w:style>
  <w:style w:type="character" w:customStyle="1" w:styleId="FontStyle36">
    <w:name w:val="Font Style36"/>
    <w:rsid w:val="00082514"/>
    <w:rPr>
      <w:rFonts w:ascii="Times New Roman" w:hAnsi="Times New Roman" w:cs="Times New Roman" w:hint="default"/>
      <w:sz w:val="22"/>
      <w:szCs w:val="22"/>
    </w:rPr>
  </w:style>
  <w:style w:type="paragraph" w:styleId="af0">
    <w:name w:val="No Spacing"/>
    <w:link w:val="af1"/>
    <w:qFormat/>
    <w:rsid w:val="00C625E2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f1">
    <w:name w:val="Без интервала Знак"/>
    <w:basedOn w:val="a2"/>
    <w:link w:val="af0"/>
    <w:locked/>
    <w:rsid w:val="00C625E2"/>
    <w:rPr>
      <w:rFonts w:ascii="Calibri" w:eastAsia="Times New Roman" w:hAnsi="Calibri" w:cs="Times New Roman"/>
      <w:lang w:eastAsia="ar-SA"/>
    </w:rPr>
  </w:style>
  <w:style w:type="paragraph" w:customStyle="1" w:styleId="af5cxspmiddle">
    <w:name w:val="af5cxspmiddle"/>
    <w:basedOn w:val="a0"/>
    <w:rsid w:val="00C625E2"/>
    <w:pPr>
      <w:suppressAutoHyphens w:val="0"/>
      <w:spacing w:before="100" w:beforeAutospacing="1" w:after="100" w:afterAutospacing="1"/>
      <w:ind w:firstLine="851"/>
      <w:jc w:val="both"/>
    </w:pPr>
    <w:rPr>
      <w:kern w:val="0"/>
      <w:sz w:val="24"/>
      <w:szCs w:val="24"/>
      <w:lang w:eastAsia="ru-RU"/>
    </w:rPr>
  </w:style>
  <w:style w:type="paragraph" w:customStyle="1" w:styleId="msonormalcxspmiddle">
    <w:name w:val="msonormalcxspmiddle"/>
    <w:basedOn w:val="a0"/>
    <w:rsid w:val="00C625E2"/>
    <w:pPr>
      <w:suppressAutoHyphens w:val="0"/>
      <w:spacing w:before="100" w:beforeAutospacing="1" w:after="100" w:afterAutospacing="1"/>
    </w:pPr>
    <w:rPr>
      <w:kern w:val="0"/>
      <w:sz w:val="24"/>
      <w:szCs w:val="24"/>
      <w:lang w:eastAsia="ru-RU"/>
    </w:rPr>
  </w:style>
  <w:style w:type="paragraph" w:customStyle="1" w:styleId="msonormalcxsplast">
    <w:name w:val="msonormalcxsplast"/>
    <w:basedOn w:val="a0"/>
    <w:rsid w:val="00C625E2"/>
    <w:pPr>
      <w:suppressAutoHyphens w:val="0"/>
      <w:spacing w:before="100" w:beforeAutospacing="1" w:after="100" w:afterAutospacing="1"/>
    </w:pPr>
    <w:rPr>
      <w:kern w:val="0"/>
      <w:sz w:val="24"/>
      <w:szCs w:val="24"/>
      <w:lang w:eastAsia="ru-RU"/>
    </w:rPr>
  </w:style>
  <w:style w:type="paragraph" w:customStyle="1" w:styleId="af5">
    <w:name w:val="af5"/>
    <w:basedOn w:val="a0"/>
    <w:rsid w:val="00C625E2"/>
    <w:pPr>
      <w:suppressAutoHyphens w:val="0"/>
      <w:spacing w:before="100" w:beforeAutospacing="1" w:after="100" w:afterAutospacing="1"/>
    </w:pPr>
    <w:rPr>
      <w:kern w:val="0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unhideWhenUsed/>
    <w:rsid w:val="00BD4FD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BD4FDE"/>
    <w:rPr>
      <w:rFonts w:ascii="Tahoma" w:eastAsia="Times New Roman" w:hAnsi="Tahoma" w:cs="Tahoma"/>
      <w:kern w:val="2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03701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8"/>
      <w:szCs w:val="28"/>
      <w:lang w:eastAsia="ar-SA"/>
    </w:rPr>
  </w:style>
  <w:style w:type="paragraph" w:styleId="1">
    <w:name w:val="heading 1"/>
    <w:next w:val="a1"/>
    <w:link w:val="10"/>
    <w:qFormat/>
    <w:rsid w:val="00303701"/>
    <w:pPr>
      <w:keepNext/>
      <w:widowControl w:val="0"/>
      <w:numPr>
        <w:numId w:val="2"/>
      </w:numPr>
      <w:suppressAutoHyphens/>
      <w:spacing w:after="0" w:line="240" w:lineRule="auto"/>
      <w:ind w:left="720" w:firstLine="0"/>
      <w:jc w:val="both"/>
      <w:outlineLvl w:val="0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303701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styleId="a5">
    <w:name w:val="Hyperlink"/>
    <w:unhideWhenUsed/>
    <w:rsid w:val="00303701"/>
    <w:rPr>
      <w:color w:val="0000FF"/>
      <w:u w:val="single"/>
    </w:rPr>
  </w:style>
  <w:style w:type="character" w:styleId="a6">
    <w:name w:val="FollowedHyperlink"/>
    <w:basedOn w:val="a2"/>
    <w:uiPriority w:val="99"/>
    <w:semiHidden/>
    <w:unhideWhenUsed/>
    <w:rsid w:val="00303701"/>
    <w:rPr>
      <w:color w:val="800080" w:themeColor="followedHyperlink"/>
      <w:u w:val="single"/>
    </w:rPr>
  </w:style>
  <w:style w:type="paragraph" w:styleId="a1">
    <w:name w:val="Body Text"/>
    <w:link w:val="a7"/>
    <w:semiHidden/>
    <w:unhideWhenUsed/>
    <w:rsid w:val="00303701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customStyle="1" w:styleId="a7">
    <w:name w:val="Основной текст Знак"/>
    <w:basedOn w:val="a2"/>
    <w:link w:val="a1"/>
    <w:semiHidden/>
    <w:rsid w:val="00303701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8">
    <w:name w:val="header"/>
    <w:link w:val="a9"/>
    <w:semiHidden/>
    <w:unhideWhenUsed/>
    <w:rsid w:val="00303701"/>
    <w:pPr>
      <w:widowControl w:val="0"/>
      <w:suppressLineNumbers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customStyle="1" w:styleId="a9">
    <w:name w:val="Верхний колонтитул Знак"/>
    <w:basedOn w:val="a2"/>
    <w:link w:val="a8"/>
    <w:semiHidden/>
    <w:rsid w:val="00303701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a">
    <w:name w:val="Body Text Indent"/>
    <w:link w:val="ab"/>
    <w:unhideWhenUsed/>
    <w:rsid w:val="00303701"/>
    <w:pPr>
      <w:widowControl w:val="0"/>
      <w:suppressAutoHyphens/>
      <w:spacing w:after="0" w:line="240" w:lineRule="auto"/>
      <w:ind w:left="283" w:firstLine="709"/>
      <w:jc w:val="both"/>
    </w:pPr>
    <w:rPr>
      <w:rFonts w:ascii="Times New Roman" w:eastAsia="Times New Roman" w:hAnsi="Times New Roman" w:cs="Times New Roman"/>
      <w:color w:val="000000"/>
      <w:kern w:val="2"/>
      <w:sz w:val="20"/>
      <w:szCs w:val="20"/>
      <w:lang w:eastAsia="ar-SA"/>
    </w:rPr>
  </w:style>
  <w:style w:type="character" w:customStyle="1" w:styleId="ab">
    <w:name w:val="Основной текст с отступом Знак"/>
    <w:basedOn w:val="a2"/>
    <w:link w:val="aa"/>
    <w:rsid w:val="00303701"/>
    <w:rPr>
      <w:rFonts w:ascii="Times New Roman" w:eastAsia="Times New Roman" w:hAnsi="Times New Roman" w:cs="Times New Roman"/>
      <w:color w:val="000000"/>
      <w:kern w:val="2"/>
      <w:sz w:val="20"/>
      <w:szCs w:val="20"/>
      <w:lang w:eastAsia="ar-SA"/>
    </w:rPr>
  </w:style>
  <w:style w:type="paragraph" w:customStyle="1" w:styleId="ConsPlusNormal">
    <w:name w:val="ConsPlusNormal"/>
    <w:rsid w:val="00303701"/>
    <w:pPr>
      <w:suppressAutoHyphens/>
      <w:spacing w:after="0" w:line="240" w:lineRule="auto"/>
      <w:ind w:firstLine="720"/>
    </w:pPr>
    <w:rPr>
      <w:rFonts w:ascii="Arial" w:eastAsia="Arial" w:hAnsi="Arial" w:cs="Times New Roman"/>
      <w:kern w:val="2"/>
      <w:sz w:val="20"/>
      <w:szCs w:val="20"/>
      <w:lang w:eastAsia="ar-SA"/>
    </w:rPr>
  </w:style>
  <w:style w:type="paragraph" w:customStyle="1" w:styleId="a">
    <w:name w:val="Перечисление"/>
    <w:basedOn w:val="a0"/>
    <w:rsid w:val="00303701"/>
    <w:pPr>
      <w:widowControl w:val="0"/>
      <w:numPr>
        <w:numId w:val="4"/>
      </w:numPr>
      <w:spacing w:before="20" w:after="20"/>
      <w:jc w:val="both"/>
    </w:pPr>
    <w:rPr>
      <w:rFonts w:ascii="Arial Narrow" w:hAnsi="Arial Narrow" w:cs="Arial Narrow"/>
      <w:kern w:val="0"/>
      <w:sz w:val="24"/>
      <w:szCs w:val="24"/>
    </w:rPr>
  </w:style>
  <w:style w:type="paragraph" w:customStyle="1" w:styleId="ac">
    <w:name w:val="Пример перечисление"/>
    <w:basedOn w:val="a0"/>
    <w:rsid w:val="00303701"/>
    <w:pPr>
      <w:widowControl w:val="0"/>
      <w:pBdr>
        <w:top w:val="single" w:sz="4" w:space="1" w:color="000000" w:shadow="1"/>
        <w:left w:val="single" w:sz="4" w:space="4" w:color="000000" w:shadow="1"/>
        <w:bottom w:val="single" w:sz="4" w:space="1" w:color="000000" w:shadow="1"/>
        <w:right w:val="single" w:sz="4" w:space="4" w:color="000000" w:shadow="1"/>
      </w:pBdr>
      <w:tabs>
        <w:tab w:val="num" w:pos="360"/>
        <w:tab w:val="left" w:pos="6300"/>
      </w:tabs>
      <w:spacing w:before="120" w:after="120"/>
      <w:ind w:left="1260" w:right="397" w:hanging="540"/>
      <w:jc w:val="both"/>
    </w:pPr>
    <w:rPr>
      <w:rFonts w:ascii="Arial Narrow" w:hAnsi="Arial Narrow" w:cs="Arial Narrow"/>
      <w:i/>
      <w:iCs/>
      <w:kern w:val="0"/>
      <w:sz w:val="22"/>
      <w:szCs w:val="22"/>
    </w:rPr>
  </w:style>
  <w:style w:type="paragraph" w:customStyle="1" w:styleId="ad">
    <w:name w:val="Таблицы (моноширинный)"/>
    <w:basedOn w:val="a0"/>
    <w:next w:val="a0"/>
    <w:rsid w:val="00303701"/>
    <w:pPr>
      <w:widowControl w:val="0"/>
      <w:suppressAutoHyphens w:val="0"/>
      <w:autoSpaceDE w:val="0"/>
      <w:autoSpaceDN w:val="0"/>
      <w:adjustRightInd w:val="0"/>
    </w:pPr>
    <w:rPr>
      <w:rFonts w:ascii="Courier New" w:hAnsi="Courier New" w:cs="Courier New"/>
      <w:kern w:val="0"/>
      <w:sz w:val="24"/>
      <w:szCs w:val="24"/>
      <w:lang w:eastAsia="ru-RU"/>
    </w:rPr>
  </w:style>
  <w:style w:type="character" w:customStyle="1" w:styleId="WW-Absatz-Standardschriftart111111111">
    <w:name w:val="WW-Absatz-Standardschriftart111111111"/>
    <w:rsid w:val="00303701"/>
  </w:style>
  <w:style w:type="character" w:customStyle="1" w:styleId="WW-Absatz-Standardschriftart11111111111">
    <w:name w:val="WW-Absatz-Standardschriftart11111111111"/>
    <w:rsid w:val="00303701"/>
  </w:style>
  <w:style w:type="character" w:customStyle="1" w:styleId="11">
    <w:name w:val="Основной шрифт абзаца1"/>
    <w:rsid w:val="00303701"/>
  </w:style>
  <w:style w:type="character" w:styleId="ae">
    <w:name w:val="Strong"/>
    <w:basedOn w:val="a2"/>
    <w:qFormat/>
    <w:rsid w:val="00303701"/>
    <w:rPr>
      <w:b/>
      <w:bCs/>
    </w:rPr>
  </w:style>
  <w:style w:type="paragraph" w:customStyle="1" w:styleId="af">
    <w:name w:val="Знак"/>
    <w:basedOn w:val="a0"/>
    <w:rsid w:val="00303701"/>
    <w:pPr>
      <w:widowControl w:val="0"/>
      <w:suppressAutoHyphens w:val="0"/>
      <w:adjustRightInd w:val="0"/>
      <w:spacing w:after="160" w:line="240" w:lineRule="exact"/>
      <w:jc w:val="right"/>
    </w:pPr>
    <w:rPr>
      <w:kern w:val="0"/>
      <w:sz w:val="20"/>
      <w:szCs w:val="20"/>
      <w:lang w:val="en-GB" w:eastAsia="en-US"/>
    </w:rPr>
  </w:style>
  <w:style w:type="character" w:customStyle="1" w:styleId="FontStyle36">
    <w:name w:val="Font Style36"/>
    <w:rsid w:val="00082514"/>
    <w:rPr>
      <w:rFonts w:ascii="Times New Roman" w:hAnsi="Times New Roman" w:cs="Times New Roman" w:hint="default"/>
      <w:sz w:val="22"/>
      <w:szCs w:val="22"/>
    </w:rPr>
  </w:style>
  <w:style w:type="paragraph" w:styleId="af0">
    <w:name w:val="No Spacing"/>
    <w:link w:val="af1"/>
    <w:qFormat/>
    <w:rsid w:val="00C625E2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f1">
    <w:name w:val="Без интервала Знак"/>
    <w:basedOn w:val="a2"/>
    <w:link w:val="af0"/>
    <w:locked/>
    <w:rsid w:val="00C625E2"/>
    <w:rPr>
      <w:rFonts w:ascii="Calibri" w:eastAsia="Times New Roman" w:hAnsi="Calibri" w:cs="Times New Roman"/>
      <w:lang w:eastAsia="ar-SA"/>
    </w:rPr>
  </w:style>
  <w:style w:type="paragraph" w:customStyle="1" w:styleId="af5cxspmiddle">
    <w:name w:val="af5cxspmiddle"/>
    <w:basedOn w:val="a0"/>
    <w:rsid w:val="00C625E2"/>
    <w:pPr>
      <w:suppressAutoHyphens w:val="0"/>
      <w:spacing w:before="100" w:beforeAutospacing="1" w:after="100" w:afterAutospacing="1"/>
      <w:ind w:firstLine="851"/>
      <w:jc w:val="both"/>
    </w:pPr>
    <w:rPr>
      <w:kern w:val="0"/>
      <w:sz w:val="24"/>
      <w:szCs w:val="24"/>
      <w:lang w:eastAsia="ru-RU"/>
    </w:rPr>
  </w:style>
  <w:style w:type="paragraph" w:customStyle="1" w:styleId="msonormalcxspmiddle">
    <w:name w:val="msonormalcxspmiddle"/>
    <w:basedOn w:val="a0"/>
    <w:rsid w:val="00C625E2"/>
    <w:pPr>
      <w:suppressAutoHyphens w:val="0"/>
      <w:spacing w:before="100" w:beforeAutospacing="1" w:after="100" w:afterAutospacing="1"/>
    </w:pPr>
    <w:rPr>
      <w:kern w:val="0"/>
      <w:sz w:val="24"/>
      <w:szCs w:val="24"/>
      <w:lang w:eastAsia="ru-RU"/>
    </w:rPr>
  </w:style>
  <w:style w:type="paragraph" w:customStyle="1" w:styleId="msonormalcxsplast">
    <w:name w:val="msonormalcxsplast"/>
    <w:basedOn w:val="a0"/>
    <w:rsid w:val="00C625E2"/>
    <w:pPr>
      <w:suppressAutoHyphens w:val="0"/>
      <w:spacing w:before="100" w:beforeAutospacing="1" w:after="100" w:afterAutospacing="1"/>
    </w:pPr>
    <w:rPr>
      <w:kern w:val="0"/>
      <w:sz w:val="24"/>
      <w:szCs w:val="24"/>
      <w:lang w:eastAsia="ru-RU"/>
    </w:rPr>
  </w:style>
  <w:style w:type="paragraph" w:customStyle="1" w:styleId="af5">
    <w:name w:val="af5"/>
    <w:basedOn w:val="a0"/>
    <w:rsid w:val="00C625E2"/>
    <w:pPr>
      <w:suppressAutoHyphens w:val="0"/>
      <w:spacing w:before="100" w:beforeAutospacing="1" w:after="100" w:afterAutospacing="1"/>
    </w:pPr>
    <w:rPr>
      <w:kern w:val="0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unhideWhenUsed/>
    <w:rsid w:val="00BD4FD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BD4FDE"/>
    <w:rPr>
      <w:rFonts w:ascii="Tahoma" w:eastAsia="Times New Roman" w:hAnsi="Tahoma" w:cs="Tahoma"/>
      <w:kern w:val="2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7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hiv_mo@mail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11107-308C-442F-9F30-22F2666AC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8437</Words>
  <Characters>48097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cp:lastPrinted>2015-02-18T09:00:00Z</cp:lastPrinted>
  <dcterms:created xsi:type="dcterms:W3CDTF">2014-11-07T09:23:00Z</dcterms:created>
  <dcterms:modified xsi:type="dcterms:W3CDTF">2015-05-18T06:07:00Z</dcterms:modified>
</cp:coreProperties>
</file>