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
        <w:tblW w:w="5195" w:type="pct"/>
        <w:tblCellMar>
          <w:left w:w="0" w:type="dxa"/>
          <w:right w:w="0" w:type="dxa"/>
        </w:tblCellMar>
        <w:tblLook w:val="01E0" w:firstRow="1" w:lastRow="1" w:firstColumn="1" w:lastColumn="1" w:noHBand="0" w:noVBand="0"/>
      </w:tblPr>
      <w:tblGrid>
        <w:gridCol w:w="9722"/>
      </w:tblGrid>
      <w:tr w:rsidR="00FB54F4" w:rsidTr="00FB54F4">
        <w:trPr>
          <w:trHeight w:hRule="exact" w:val="1627"/>
        </w:trPr>
        <w:tc>
          <w:tcPr>
            <w:tcW w:w="5000" w:type="pct"/>
            <w:shd w:val="clear" w:color="auto" w:fill="auto"/>
            <w:vAlign w:val="bottom"/>
          </w:tcPr>
          <w:p w:rsidR="00FB54F4" w:rsidRDefault="00FB54F4" w:rsidP="00FB54F4">
            <w:pPr>
              <w:jc w:val="center"/>
            </w:pPr>
            <w:r>
              <w:rPr>
                <w:noProof/>
              </w:rPr>
              <w:drawing>
                <wp:anchor distT="0" distB="0" distL="114300" distR="114300" simplePos="0" relativeHeight="251659264" behindDoc="1" locked="0" layoutInCell="1" allowOverlap="1" wp14:anchorId="6D4106DD" wp14:editId="72B12D3D">
                  <wp:simplePos x="0" y="0"/>
                  <wp:positionH relativeFrom="column">
                    <wp:posOffset>2743200</wp:posOffset>
                  </wp:positionH>
                  <wp:positionV relativeFrom="paragraph">
                    <wp:posOffset>-4445</wp:posOffset>
                  </wp:positionV>
                  <wp:extent cx="638175" cy="800100"/>
                  <wp:effectExtent l="0" t="0" r="9525" b="0"/>
                  <wp:wrapThrough wrapText="bothSides">
                    <wp:wrapPolygon edited="0">
                      <wp:start x="0" y="0"/>
                      <wp:lineTo x="0" y="21086"/>
                      <wp:lineTo x="21278" y="21086"/>
                      <wp:lineTo x="21278" y="0"/>
                      <wp:lineTo x="0" y="0"/>
                    </wp:wrapPolygon>
                  </wp:wrapThrough>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B54F4" w:rsidRPr="00713193" w:rsidTr="00FB54F4">
        <w:trPr>
          <w:trHeight w:val="1429"/>
        </w:trPr>
        <w:tc>
          <w:tcPr>
            <w:tcW w:w="5000" w:type="pct"/>
            <w:shd w:val="clear" w:color="auto" w:fill="auto"/>
          </w:tcPr>
          <w:p w:rsidR="00FB54F4" w:rsidRPr="00713193" w:rsidRDefault="00FB54F4" w:rsidP="00FB54F4">
            <w:pPr>
              <w:jc w:val="center"/>
              <w:rPr>
                <w:b/>
                <w:sz w:val="28"/>
                <w:szCs w:val="28"/>
              </w:rPr>
            </w:pPr>
            <w:r w:rsidRPr="00713193">
              <w:rPr>
                <w:b/>
                <w:sz w:val="28"/>
                <w:szCs w:val="28"/>
              </w:rPr>
              <w:t xml:space="preserve"> АДМИНИСТРАЦИЯ МУНИЦИПАЛЬНОГО ОБРАЗОВАНИЯ </w:t>
            </w:r>
          </w:p>
          <w:p w:rsidR="00FB54F4" w:rsidRPr="00713193" w:rsidRDefault="00FB54F4" w:rsidP="00FB54F4">
            <w:pPr>
              <w:spacing w:line="360" w:lineRule="auto"/>
              <w:jc w:val="center"/>
              <w:rPr>
                <w:b/>
                <w:sz w:val="28"/>
                <w:szCs w:val="28"/>
              </w:rPr>
            </w:pPr>
            <w:r w:rsidRPr="00713193">
              <w:rPr>
                <w:b/>
                <w:sz w:val="28"/>
                <w:szCs w:val="28"/>
              </w:rPr>
              <w:t xml:space="preserve">МОСТОВСКИЙ РАЙОН </w:t>
            </w:r>
          </w:p>
          <w:p w:rsidR="00FB54F4" w:rsidRPr="00713193" w:rsidRDefault="00FB54F4" w:rsidP="00FB54F4">
            <w:pPr>
              <w:jc w:val="center"/>
              <w:rPr>
                <w:b/>
                <w:sz w:val="28"/>
                <w:szCs w:val="28"/>
              </w:rPr>
            </w:pPr>
            <w:r w:rsidRPr="00713193">
              <w:rPr>
                <w:b/>
                <w:sz w:val="32"/>
                <w:szCs w:val="32"/>
              </w:rPr>
              <w:t>ПОСТАНОВЛЕНИЕ</w:t>
            </w:r>
          </w:p>
        </w:tc>
      </w:tr>
      <w:tr w:rsidR="00FB54F4" w:rsidRPr="00713193" w:rsidTr="00FB54F4">
        <w:trPr>
          <w:trHeight w:hRule="exact" w:val="360"/>
        </w:trPr>
        <w:tc>
          <w:tcPr>
            <w:tcW w:w="5000" w:type="pct"/>
            <w:shd w:val="clear" w:color="auto" w:fill="auto"/>
          </w:tcPr>
          <w:p w:rsidR="00FB54F4" w:rsidRPr="00713193" w:rsidRDefault="00FB54F4" w:rsidP="00FB54F4">
            <w:pPr>
              <w:tabs>
                <w:tab w:val="right" w:pos="1995"/>
                <w:tab w:val="center" w:pos="5080"/>
                <w:tab w:val="left" w:pos="7353"/>
                <w:tab w:val="right" w:pos="10203"/>
              </w:tabs>
              <w:rPr>
                <w:sz w:val="28"/>
                <w:szCs w:val="28"/>
              </w:rPr>
            </w:pPr>
            <w:r w:rsidRPr="00713193">
              <w:rPr>
                <w:sz w:val="28"/>
                <w:szCs w:val="28"/>
              </w:rPr>
              <w:t xml:space="preserve">               от _______________                                               № _____________</w:t>
            </w:r>
          </w:p>
        </w:tc>
      </w:tr>
      <w:tr w:rsidR="00FB54F4" w:rsidRPr="00713193" w:rsidTr="00FB54F4">
        <w:tc>
          <w:tcPr>
            <w:tcW w:w="5000" w:type="pct"/>
            <w:shd w:val="clear" w:color="auto" w:fill="auto"/>
          </w:tcPr>
          <w:p w:rsidR="00FB54F4" w:rsidRPr="00713193" w:rsidRDefault="00FB54F4" w:rsidP="00FB54F4">
            <w:pPr>
              <w:jc w:val="center"/>
              <w:rPr>
                <w:sz w:val="28"/>
                <w:szCs w:val="28"/>
              </w:rPr>
            </w:pPr>
            <w:r w:rsidRPr="00713193">
              <w:rPr>
                <w:sz w:val="28"/>
                <w:szCs w:val="28"/>
              </w:rPr>
              <w:t>пгт Мостовской</w:t>
            </w:r>
          </w:p>
          <w:p w:rsidR="00FB54F4" w:rsidRPr="00713193" w:rsidRDefault="00FB54F4" w:rsidP="00FB54F4">
            <w:pPr>
              <w:jc w:val="center"/>
              <w:rPr>
                <w:sz w:val="28"/>
                <w:szCs w:val="28"/>
              </w:rPr>
            </w:pPr>
          </w:p>
          <w:p w:rsidR="00FB54F4" w:rsidRPr="00713193" w:rsidRDefault="00FB54F4" w:rsidP="00FB54F4">
            <w:pPr>
              <w:rPr>
                <w:sz w:val="28"/>
                <w:szCs w:val="28"/>
              </w:rPr>
            </w:pPr>
          </w:p>
        </w:tc>
      </w:tr>
    </w:tbl>
    <w:p w:rsidR="004052B6" w:rsidRPr="008A7047" w:rsidRDefault="002D33D9" w:rsidP="004052B6">
      <w:pPr>
        <w:autoSpaceDE w:val="0"/>
        <w:autoSpaceDN w:val="0"/>
        <w:adjustRightInd w:val="0"/>
        <w:ind w:left="1020" w:right="1020"/>
        <w:jc w:val="center"/>
        <w:rPr>
          <w:b/>
          <w:bCs/>
          <w:color w:val="000000" w:themeColor="text1"/>
          <w:sz w:val="28"/>
          <w:szCs w:val="28"/>
        </w:rPr>
      </w:pPr>
      <w:r w:rsidRPr="008A7047">
        <w:rPr>
          <w:b/>
          <w:color w:val="000000" w:themeColor="text1"/>
          <w:sz w:val="28"/>
          <w:szCs w:val="28"/>
        </w:rPr>
        <w:t xml:space="preserve">Об утверждении административного регламента предоставления муниципальной услуги: </w:t>
      </w:r>
      <w:r w:rsidR="008A27C7" w:rsidRPr="008A7047">
        <w:rPr>
          <w:b/>
          <w:color w:val="000000" w:themeColor="text1"/>
          <w:sz w:val="28"/>
          <w:szCs w:val="28"/>
        </w:rPr>
        <w:t>«</w:t>
      </w:r>
      <w:r w:rsidR="008A27C7" w:rsidRPr="008A7047">
        <w:rPr>
          <w:b/>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w:t>
      </w:r>
      <w:r w:rsidR="004052B6" w:rsidRPr="008A7047">
        <w:rPr>
          <w:b/>
          <w:bCs/>
          <w:color w:val="000000" w:themeColor="text1"/>
          <w:sz w:val="28"/>
          <w:szCs w:val="28"/>
        </w:rPr>
        <w:t xml:space="preserve"> </w:t>
      </w:r>
    </w:p>
    <w:p w:rsidR="008A27C7" w:rsidRPr="008A7047" w:rsidRDefault="008A27C7" w:rsidP="004052B6">
      <w:pPr>
        <w:autoSpaceDE w:val="0"/>
        <w:autoSpaceDN w:val="0"/>
        <w:adjustRightInd w:val="0"/>
        <w:ind w:left="1020" w:right="1020"/>
        <w:jc w:val="center"/>
        <w:rPr>
          <w:b/>
          <w:bCs/>
          <w:color w:val="000000" w:themeColor="text1"/>
          <w:sz w:val="28"/>
          <w:szCs w:val="28"/>
        </w:rPr>
      </w:pPr>
      <w:r w:rsidRPr="008A7047">
        <w:rPr>
          <w:b/>
          <w:bCs/>
          <w:color w:val="000000" w:themeColor="text1"/>
          <w:sz w:val="28"/>
          <w:szCs w:val="28"/>
        </w:rPr>
        <w:t>Мостовский район</w:t>
      </w:r>
      <w:r w:rsidRPr="008A7047">
        <w:rPr>
          <w:b/>
          <w:color w:val="000000" w:themeColor="text1"/>
          <w:sz w:val="28"/>
          <w:szCs w:val="28"/>
        </w:rPr>
        <w:t>»</w:t>
      </w:r>
    </w:p>
    <w:p w:rsidR="002D33D9" w:rsidRPr="008A7047" w:rsidRDefault="002D33D9" w:rsidP="00326F20">
      <w:pPr>
        <w:ind w:left="1247" w:right="907"/>
        <w:jc w:val="center"/>
        <w:rPr>
          <w:color w:val="000000" w:themeColor="text1"/>
          <w:sz w:val="28"/>
          <w:szCs w:val="28"/>
        </w:rPr>
      </w:pPr>
    </w:p>
    <w:p w:rsidR="002D33D9" w:rsidRPr="008A7047" w:rsidRDefault="002D33D9" w:rsidP="00880F59">
      <w:pPr>
        <w:pStyle w:val="Standard"/>
        <w:ind w:firstLine="567"/>
        <w:jc w:val="both"/>
        <w:rPr>
          <w:rFonts w:cs="Times New Roman"/>
          <w:b/>
          <w:bCs/>
          <w:color w:val="000000" w:themeColor="text1"/>
          <w:sz w:val="28"/>
          <w:szCs w:val="28"/>
          <w:lang w:eastAsia="ru-RU"/>
        </w:rPr>
      </w:pPr>
      <w:proofErr w:type="gramStart"/>
      <w:r w:rsidRPr="008A7047">
        <w:rPr>
          <w:rFonts w:cs="Times New Roman"/>
          <w:color w:val="000000" w:themeColor="text1"/>
          <w:sz w:val="28"/>
          <w:szCs w:val="28"/>
        </w:rPr>
        <w:t>В соответствии с Федераль</w:t>
      </w:r>
      <w:r w:rsidR="00DF420E" w:rsidRPr="008A7047">
        <w:rPr>
          <w:rFonts w:cs="Times New Roman"/>
          <w:color w:val="000000" w:themeColor="text1"/>
          <w:sz w:val="28"/>
          <w:szCs w:val="28"/>
        </w:rPr>
        <w:t>ным законом от 27 июля 2010 г.</w:t>
      </w:r>
      <w:r w:rsidRPr="008A7047">
        <w:rPr>
          <w:rFonts w:cs="Times New Roman"/>
          <w:color w:val="000000" w:themeColor="text1"/>
          <w:sz w:val="28"/>
          <w:szCs w:val="28"/>
        </w:rPr>
        <w:t xml:space="preserve"> № 210-ФЗ «Об организации предоставления государственных и муниципальных услуг», </w:t>
      </w:r>
      <w:r w:rsidR="00DF420E" w:rsidRPr="008A7047">
        <w:rPr>
          <w:rFonts w:cs="Times New Roman"/>
          <w:color w:val="000000" w:themeColor="text1"/>
          <w:sz w:val="28"/>
          <w:szCs w:val="28"/>
        </w:rPr>
        <w:t xml:space="preserve">Федеральным законом от 29 декабря 2012 г. </w:t>
      </w:r>
      <w:r w:rsidR="000A69CB" w:rsidRPr="008A7047">
        <w:rPr>
          <w:rFonts w:cs="Times New Roman"/>
          <w:color w:val="000000" w:themeColor="text1"/>
          <w:sz w:val="28"/>
          <w:szCs w:val="28"/>
        </w:rPr>
        <w:t xml:space="preserve">  </w:t>
      </w:r>
      <w:r w:rsidR="00DF420E" w:rsidRPr="008A7047">
        <w:rPr>
          <w:rFonts w:cs="Times New Roman"/>
          <w:color w:val="000000" w:themeColor="text1"/>
          <w:sz w:val="28"/>
          <w:szCs w:val="28"/>
        </w:rPr>
        <w:t>№ 273-ФЗ «Об образовании в Российской Федерации», постановлением</w:t>
      </w:r>
      <w:r w:rsidR="004D0EAA" w:rsidRPr="008A7047">
        <w:rPr>
          <w:rFonts w:cs="Times New Roman"/>
          <w:color w:val="000000" w:themeColor="text1"/>
          <w:sz w:val="28"/>
          <w:szCs w:val="28"/>
        </w:rPr>
        <w:t xml:space="preserve"> Правительства РФ о</w:t>
      </w:r>
      <w:r w:rsidR="000A69CB" w:rsidRPr="008A7047">
        <w:rPr>
          <w:rFonts w:cs="Times New Roman"/>
          <w:color w:val="000000" w:themeColor="text1"/>
          <w:sz w:val="28"/>
          <w:szCs w:val="28"/>
        </w:rPr>
        <w:t xml:space="preserve">т </w:t>
      </w:r>
      <w:r w:rsidR="004D0EAA" w:rsidRPr="008A7047">
        <w:rPr>
          <w:rFonts w:cs="Times New Roman"/>
          <w:color w:val="000000" w:themeColor="text1"/>
          <w:sz w:val="28"/>
          <w:szCs w:val="28"/>
        </w:rPr>
        <w:t xml:space="preserve">26 марта </w:t>
      </w:r>
      <w:r w:rsidR="00DF420E" w:rsidRPr="008A7047">
        <w:rPr>
          <w:rFonts w:cs="Times New Roman"/>
          <w:color w:val="000000" w:themeColor="text1"/>
          <w:sz w:val="28"/>
          <w:szCs w:val="28"/>
        </w:rPr>
        <w:t xml:space="preserve">2016 </w:t>
      </w:r>
      <w:r w:rsidR="004D0EAA" w:rsidRPr="008A7047">
        <w:rPr>
          <w:rFonts w:cs="Times New Roman"/>
          <w:color w:val="000000" w:themeColor="text1"/>
          <w:sz w:val="28"/>
          <w:szCs w:val="28"/>
        </w:rPr>
        <w:t>г.</w:t>
      </w:r>
      <w:r w:rsidR="00762134" w:rsidRPr="008A7047">
        <w:rPr>
          <w:rFonts w:cs="Times New Roman"/>
          <w:color w:val="000000" w:themeColor="text1"/>
          <w:sz w:val="28"/>
          <w:szCs w:val="28"/>
        </w:rPr>
        <w:t xml:space="preserve"> № 236</w:t>
      </w:r>
      <w:r w:rsidR="004052B6" w:rsidRPr="008A7047">
        <w:rPr>
          <w:rFonts w:cs="Times New Roman"/>
          <w:color w:val="000000" w:themeColor="text1"/>
          <w:sz w:val="28"/>
          <w:szCs w:val="28"/>
        </w:rPr>
        <w:t xml:space="preserve"> </w:t>
      </w:r>
      <w:r w:rsidR="00DF420E" w:rsidRPr="008A7047">
        <w:rPr>
          <w:rFonts w:cs="Times New Roman"/>
          <w:color w:val="000000" w:themeColor="text1"/>
          <w:sz w:val="28"/>
          <w:szCs w:val="28"/>
        </w:rPr>
        <w:t>«О требованиях к предоставлению в электронной форме государственных и муниципальных услуг»,</w:t>
      </w:r>
      <w:r w:rsidR="00DF420E" w:rsidRPr="008A7047">
        <w:rPr>
          <w:rFonts w:cs="Times New Roman"/>
          <w:color w:val="000000" w:themeColor="text1"/>
        </w:rPr>
        <w:t xml:space="preserve"> </w:t>
      </w:r>
      <w:r w:rsidR="00DF420E" w:rsidRPr="008A7047">
        <w:rPr>
          <w:rFonts w:cs="Times New Roman"/>
          <w:color w:val="000000" w:themeColor="text1"/>
          <w:sz w:val="28"/>
          <w:szCs w:val="28"/>
        </w:rPr>
        <w:t>постановлением Правительства РФ от 13</w:t>
      </w:r>
      <w:r w:rsidR="004D0EAA" w:rsidRPr="008A7047">
        <w:rPr>
          <w:rFonts w:cs="Times New Roman"/>
          <w:color w:val="000000" w:themeColor="text1"/>
          <w:sz w:val="28"/>
          <w:szCs w:val="28"/>
        </w:rPr>
        <w:t xml:space="preserve"> июня </w:t>
      </w:r>
      <w:r w:rsidR="00DF420E" w:rsidRPr="008A7047">
        <w:rPr>
          <w:rFonts w:cs="Times New Roman"/>
          <w:color w:val="000000" w:themeColor="text1"/>
          <w:sz w:val="28"/>
          <w:szCs w:val="28"/>
        </w:rPr>
        <w:t>.2018</w:t>
      </w:r>
      <w:r w:rsidR="004D0EAA" w:rsidRPr="008A7047">
        <w:rPr>
          <w:rFonts w:cs="Times New Roman"/>
          <w:color w:val="000000" w:themeColor="text1"/>
          <w:sz w:val="28"/>
          <w:szCs w:val="28"/>
        </w:rPr>
        <w:t xml:space="preserve"> г.</w:t>
      </w:r>
      <w:r w:rsidR="00DF420E" w:rsidRPr="008A7047">
        <w:rPr>
          <w:rFonts w:cs="Times New Roman"/>
          <w:color w:val="000000" w:themeColor="text1"/>
          <w:sz w:val="28"/>
          <w:szCs w:val="28"/>
        </w:rPr>
        <w:t xml:space="preserve"> № 676</w:t>
      </w:r>
      <w:proofErr w:type="gramEnd"/>
      <w:r w:rsidR="00DF420E" w:rsidRPr="008A7047">
        <w:rPr>
          <w:rFonts w:cs="Times New Roman"/>
          <w:color w:val="000000" w:themeColor="text1"/>
          <w:sz w:val="28"/>
          <w:szCs w:val="28"/>
        </w:rPr>
        <w:t xml:space="preserve"> «</w:t>
      </w:r>
      <w:proofErr w:type="gramStart"/>
      <w:r w:rsidR="00DF420E" w:rsidRPr="008A7047">
        <w:rPr>
          <w:rFonts w:cs="Times New Roman"/>
          <w:color w:val="000000" w:themeColor="text1"/>
          <w:sz w:val="28"/>
          <w:szCs w:val="28"/>
        </w:rPr>
        <w:t>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 постановлением Правит</w:t>
      </w:r>
      <w:r w:rsidR="004D0EAA" w:rsidRPr="008A7047">
        <w:rPr>
          <w:rFonts w:cs="Times New Roman"/>
          <w:color w:val="000000" w:themeColor="text1"/>
          <w:sz w:val="28"/>
          <w:szCs w:val="28"/>
        </w:rPr>
        <w:t xml:space="preserve">ельства РФ от 27 августа </w:t>
      </w:r>
      <w:r w:rsidR="00DF420E" w:rsidRPr="008A7047">
        <w:rPr>
          <w:rFonts w:cs="Times New Roman"/>
          <w:color w:val="000000" w:themeColor="text1"/>
          <w:sz w:val="28"/>
          <w:szCs w:val="28"/>
        </w:rPr>
        <w:t>2018</w:t>
      </w:r>
      <w:r w:rsidR="004D0EAA" w:rsidRPr="008A7047">
        <w:rPr>
          <w:rFonts w:cs="Times New Roman"/>
          <w:color w:val="000000" w:themeColor="text1"/>
          <w:sz w:val="28"/>
          <w:szCs w:val="28"/>
        </w:rPr>
        <w:t xml:space="preserve"> г.</w:t>
      </w:r>
      <w:r w:rsidR="00DF420E" w:rsidRPr="008A7047">
        <w:rPr>
          <w:rFonts w:cs="Times New Roman"/>
          <w:color w:val="000000" w:themeColor="text1"/>
          <w:sz w:val="28"/>
          <w:szCs w:val="28"/>
        </w:rPr>
        <w:t xml:space="preserve"> </w:t>
      </w:r>
      <w:r w:rsidR="004D0EAA" w:rsidRPr="008A7047">
        <w:rPr>
          <w:rFonts w:cs="Times New Roman"/>
          <w:color w:val="000000" w:themeColor="text1"/>
          <w:sz w:val="28"/>
          <w:szCs w:val="28"/>
        </w:rPr>
        <w:t xml:space="preserve">№ </w:t>
      </w:r>
      <w:r w:rsidR="00DF420E" w:rsidRPr="008A7047">
        <w:rPr>
          <w:rFonts w:cs="Times New Roman"/>
          <w:color w:val="000000" w:themeColor="text1"/>
          <w:sz w:val="28"/>
          <w:szCs w:val="28"/>
        </w:rPr>
        <w:t xml:space="preserve">996 «О внесении изменений в некоторые акты Правительства Российской Федерации», </w:t>
      </w:r>
      <w:r w:rsidRPr="008A7047">
        <w:rPr>
          <w:rFonts w:cs="Times New Roman"/>
          <w:color w:val="000000" w:themeColor="text1"/>
          <w:sz w:val="28"/>
          <w:szCs w:val="28"/>
        </w:rPr>
        <w:t xml:space="preserve">Федеральным законом от </w:t>
      </w:r>
      <w:r w:rsidR="00762134" w:rsidRPr="008A7047">
        <w:rPr>
          <w:rFonts w:cs="Times New Roman"/>
          <w:color w:val="000000" w:themeColor="text1"/>
          <w:sz w:val="28"/>
          <w:szCs w:val="28"/>
        </w:rPr>
        <w:t xml:space="preserve"> </w:t>
      </w:r>
      <w:r w:rsidR="004D0EAA" w:rsidRPr="008A7047">
        <w:rPr>
          <w:rFonts w:cs="Times New Roman"/>
          <w:color w:val="000000" w:themeColor="text1"/>
          <w:sz w:val="28"/>
          <w:szCs w:val="28"/>
        </w:rPr>
        <w:t>06 октября 2003 г.</w:t>
      </w:r>
      <w:r w:rsidRPr="008A7047">
        <w:rPr>
          <w:rFonts w:cs="Times New Roman"/>
          <w:color w:val="000000" w:themeColor="text1"/>
          <w:sz w:val="28"/>
          <w:szCs w:val="28"/>
        </w:rPr>
        <w:t xml:space="preserve"> № 131-ФЗ «Об общих принципах организации местного самоуправления в Российской Федерации», </w:t>
      </w:r>
      <w:r w:rsidR="00DF420E" w:rsidRPr="008A7047">
        <w:rPr>
          <w:rFonts w:cs="Times New Roman"/>
          <w:color w:val="000000" w:themeColor="text1"/>
          <w:sz w:val="28"/>
          <w:szCs w:val="28"/>
        </w:rPr>
        <w:t xml:space="preserve">в целях приведения </w:t>
      </w:r>
      <w:r w:rsidR="00352356" w:rsidRPr="008A7047">
        <w:rPr>
          <w:rFonts w:cs="Times New Roman"/>
          <w:color w:val="000000" w:themeColor="text1"/>
          <w:sz w:val="28"/>
          <w:szCs w:val="28"/>
        </w:rPr>
        <w:t>а</w:t>
      </w:r>
      <w:r w:rsidR="00DF420E" w:rsidRPr="008A7047">
        <w:rPr>
          <w:rFonts w:cs="Times New Roman"/>
          <w:color w:val="000000" w:themeColor="text1"/>
          <w:sz w:val="28"/>
          <w:szCs w:val="28"/>
        </w:rPr>
        <w:t>дминистративного регламента в</w:t>
      </w:r>
      <w:proofErr w:type="gramEnd"/>
      <w:r w:rsidR="00DF420E" w:rsidRPr="008A7047">
        <w:rPr>
          <w:rFonts w:cs="Times New Roman"/>
          <w:color w:val="000000" w:themeColor="text1"/>
          <w:sz w:val="28"/>
          <w:szCs w:val="28"/>
        </w:rPr>
        <w:t xml:space="preserve"> соотве</w:t>
      </w:r>
      <w:r w:rsidR="00352356" w:rsidRPr="008A7047">
        <w:rPr>
          <w:rFonts w:cs="Times New Roman"/>
          <w:color w:val="000000" w:themeColor="text1"/>
          <w:sz w:val="28"/>
          <w:szCs w:val="28"/>
        </w:rPr>
        <w:t>тствие действующему законодател</w:t>
      </w:r>
      <w:r w:rsidR="00DF420E" w:rsidRPr="008A7047">
        <w:rPr>
          <w:rFonts w:cs="Times New Roman"/>
          <w:color w:val="000000" w:themeColor="text1"/>
          <w:sz w:val="28"/>
          <w:szCs w:val="28"/>
        </w:rPr>
        <w:t>ьству</w:t>
      </w:r>
      <w:r w:rsidRPr="008A7047">
        <w:rPr>
          <w:rFonts w:cs="Times New Roman"/>
          <w:color w:val="000000" w:themeColor="text1"/>
          <w:sz w:val="28"/>
          <w:szCs w:val="28"/>
        </w:rPr>
        <w:t xml:space="preserve"> </w:t>
      </w:r>
      <w:proofErr w:type="gramStart"/>
      <w:r w:rsidRPr="008A7047">
        <w:rPr>
          <w:rFonts w:cs="Times New Roman"/>
          <w:color w:val="000000" w:themeColor="text1"/>
          <w:sz w:val="28"/>
          <w:szCs w:val="28"/>
        </w:rPr>
        <w:t>п</w:t>
      </w:r>
      <w:proofErr w:type="gramEnd"/>
      <w:r w:rsidR="00352356" w:rsidRPr="008A7047">
        <w:rPr>
          <w:rFonts w:cs="Times New Roman"/>
          <w:color w:val="000000" w:themeColor="text1"/>
          <w:sz w:val="28"/>
          <w:szCs w:val="28"/>
        </w:rPr>
        <w:t xml:space="preserve"> </w:t>
      </w:r>
      <w:r w:rsidRPr="008A7047">
        <w:rPr>
          <w:rFonts w:cs="Times New Roman"/>
          <w:color w:val="000000" w:themeColor="text1"/>
          <w:sz w:val="28"/>
          <w:szCs w:val="28"/>
        </w:rPr>
        <w:t>о</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с</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т</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а</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н</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о</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в</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л</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я</w:t>
      </w:r>
      <w:r w:rsidR="00352356" w:rsidRPr="008A7047">
        <w:rPr>
          <w:rFonts w:cs="Times New Roman"/>
          <w:color w:val="000000" w:themeColor="text1"/>
          <w:sz w:val="28"/>
          <w:szCs w:val="28"/>
        </w:rPr>
        <w:t xml:space="preserve"> </w:t>
      </w:r>
      <w:r w:rsidRPr="008A7047">
        <w:rPr>
          <w:rFonts w:cs="Times New Roman"/>
          <w:color w:val="000000" w:themeColor="text1"/>
          <w:sz w:val="28"/>
          <w:szCs w:val="28"/>
        </w:rPr>
        <w:t>ю:</w:t>
      </w:r>
    </w:p>
    <w:p w:rsidR="002D33D9" w:rsidRPr="008A7047" w:rsidRDefault="002D33D9" w:rsidP="002D33D9">
      <w:pPr>
        <w:ind w:firstLine="708"/>
        <w:jc w:val="both"/>
        <w:rPr>
          <w:color w:val="000000" w:themeColor="text1"/>
          <w:sz w:val="28"/>
          <w:szCs w:val="28"/>
        </w:rPr>
      </w:pPr>
      <w:r w:rsidRPr="008A7047">
        <w:rPr>
          <w:color w:val="000000" w:themeColor="text1"/>
          <w:sz w:val="28"/>
          <w:szCs w:val="28"/>
        </w:rPr>
        <w:t xml:space="preserve">1. Утвердить </w:t>
      </w:r>
      <w:r w:rsidR="00352356" w:rsidRPr="008A7047">
        <w:rPr>
          <w:color w:val="000000" w:themeColor="text1"/>
          <w:sz w:val="28"/>
          <w:szCs w:val="28"/>
        </w:rPr>
        <w:t>а</w:t>
      </w:r>
      <w:r w:rsidRPr="008A7047">
        <w:rPr>
          <w:color w:val="000000" w:themeColor="text1"/>
          <w:sz w:val="28"/>
          <w:szCs w:val="28"/>
        </w:rPr>
        <w:t>дминистративный регламент предос</w:t>
      </w:r>
      <w:r w:rsidR="00326F20" w:rsidRPr="008A7047">
        <w:rPr>
          <w:color w:val="000000" w:themeColor="text1"/>
          <w:sz w:val="28"/>
          <w:szCs w:val="28"/>
        </w:rPr>
        <w:t xml:space="preserve">тавления муниципальной услуги: </w:t>
      </w:r>
      <w:r w:rsidR="00326F20"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 согласно приложению</w:t>
      </w:r>
      <w:r w:rsidR="00326F20" w:rsidRPr="008A7047">
        <w:rPr>
          <w:color w:val="000000" w:themeColor="text1"/>
          <w:sz w:val="28"/>
          <w:szCs w:val="28"/>
        </w:rPr>
        <w:t xml:space="preserve"> к настоящему постановлению</w:t>
      </w:r>
      <w:r w:rsidRPr="008A7047">
        <w:rPr>
          <w:color w:val="000000" w:themeColor="text1"/>
          <w:sz w:val="28"/>
          <w:szCs w:val="28"/>
        </w:rPr>
        <w:t>.</w:t>
      </w:r>
    </w:p>
    <w:p w:rsidR="00326F20" w:rsidRPr="00173BEF" w:rsidRDefault="00326F20" w:rsidP="00173BEF">
      <w:pPr>
        <w:spacing w:line="269" w:lineRule="auto"/>
        <w:ind w:firstLine="720"/>
        <w:jc w:val="both"/>
        <w:rPr>
          <w:sz w:val="28"/>
          <w:szCs w:val="28"/>
        </w:rPr>
      </w:pPr>
      <w:r w:rsidRPr="008A7047">
        <w:rPr>
          <w:color w:val="000000" w:themeColor="text1"/>
          <w:sz w:val="28"/>
          <w:szCs w:val="28"/>
        </w:rPr>
        <w:t xml:space="preserve">2. Районному управлению образованием администрации муниципального образования Мостовский район (Богинский Ю.Н.) и отделу </w:t>
      </w:r>
      <w:r w:rsidRPr="008A7047">
        <w:rPr>
          <w:color w:val="000000" w:themeColor="text1"/>
          <w:sz w:val="28"/>
          <w:szCs w:val="28"/>
        </w:rPr>
        <w:lastRenderedPageBreak/>
        <w:t xml:space="preserve">информатизации и связи управления делами администрации муниципального образования Мостовский район (Герасименко Д.С.) </w:t>
      </w:r>
      <w:proofErr w:type="gramStart"/>
      <w:r w:rsidRPr="008A7047">
        <w:rPr>
          <w:color w:val="000000" w:themeColor="text1"/>
          <w:sz w:val="28"/>
          <w:szCs w:val="28"/>
        </w:rPr>
        <w:t>разместить</w:t>
      </w:r>
      <w:proofErr w:type="gramEnd"/>
      <w:r w:rsidRPr="008A7047">
        <w:rPr>
          <w:color w:val="000000" w:themeColor="text1"/>
          <w:sz w:val="28"/>
          <w:szCs w:val="28"/>
        </w:rPr>
        <w:t xml:space="preserve"> настоящее постановление на официальн</w:t>
      </w:r>
      <w:r w:rsidR="00173BEF">
        <w:rPr>
          <w:color w:val="000000" w:themeColor="text1"/>
          <w:sz w:val="28"/>
          <w:szCs w:val="28"/>
        </w:rPr>
        <w:t>ых</w:t>
      </w:r>
      <w:r w:rsidRPr="008A7047">
        <w:rPr>
          <w:color w:val="000000" w:themeColor="text1"/>
          <w:sz w:val="28"/>
          <w:szCs w:val="28"/>
        </w:rPr>
        <w:t xml:space="preserve"> сайт</w:t>
      </w:r>
      <w:r w:rsidR="00173BEF">
        <w:rPr>
          <w:color w:val="000000" w:themeColor="text1"/>
          <w:sz w:val="28"/>
          <w:szCs w:val="28"/>
        </w:rPr>
        <w:t>ах</w:t>
      </w:r>
      <w:r w:rsidRPr="008A7047">
        <w:rPr>
          <w:color w:val="000000" w:themeColor="text1"/>
          <w:sz w:val="28"/>
          <w:szCs w:val="28"/>
        </w:rPr>
        <w:t xml:space="preserve"> администрации муниципального образования Мостовский район</w:t>
      </w:r>
      <w:r w:rsidR="00173BEF">
        <w:rPr>
          <w:color w:val="000000" w:themeColor="text1"/>
          <w:sz w:val="28"/>
          <w:szCs w:val="28"/>
        </w:rPr>
        <w:t xml:space="preserve"> и</w:t>
      </w:r>
      <w:r w:rsidR="00173BEF" w:rsidRPr="00173BEF">
        <w:rPr>
          <w:sz w:val="28"/>
          <w:szCs w:val="28"/>
        </w:rPr>
        <w:t xml:space="preserve"> </w:t>
      </w:r>
      <w:r w:rsidR="00173BEF">
        <w:rPr>
          <w:sz w:val="28"/>
          <w:szCs w:val="28"/>
        </w:rPr>
        <w:t xml:space="preserve">районного управления образованием администрации муниципального образования Мостовский район </w:t>
      </w:r>
      <w:r w:rsidRPr="008A7047">
        <w:rPr>
          <w:color w:val="000000" w:themeColor="text1"/>
          <w:sz w:val="28"/>
          <w:szCs w:val="28"/>
        </w:rPr>
        <w:t>в информационно-телекоммуникационной сети «Интернет».</w:t>
      </w:r>
    </w:p>
    <w:p w:rsidR="002D33D9" w:rsidRPr="008A7047" w:rsidRDefault="00FB54F4" w:rsidP="001445C5">
      <w:pPr>
        <w:ind w:firstLine="709"/>
        <w:jc w:val="both"/>
        <w:rPr>
          <w:color w:val="000000" w:themeColor="text1"/>
          <w:sz w:val="28"/>
          <w:szCs w:val="28"/>
        </w:rPr>
      </w:pPr>
      <w:r>
        <w:rPr>
          <w:color w:val="000000" w:themeColor="text1"/>
          <w:sz w:val="28"/>
          <w:szCs w:val="28"/>
        </w:rPr>
        <w:t>3</w:t>
      </w:r>
      <w:r w:rsidR="002D33D9" w:rsidRPr="008A7047">
        <w:rPr>
          <w:color w:val="000000" w:themeColor="text1"/>
          <w:sz w:val="28"/>
          <w:szCs w:val="28"/>
        </w:rPr>
        <w:t>. Признать утратившим силу:</w:t>
      </w:r>
    </w:p>
    <w:p w:rsidR="001445C5" w:rsidRPr="008A7047" w:rsidRDefault="001445C5" w:rsidP="001445C5">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1) </w:t>
      </w:r>
      <w:r w:rsidR="002D33D9" w:rsidRPr="008A7047">
        <w:rPr>
          <w:color w:val="000000" w:themeColor="text1"/>
          <w:sz w:val="28"/>
          <w:szCs w:val="28"/>
        </w:rPr>
        <w:t xml:space="preserve">постановление администрации </w:t>
      </w:r>
      <w:r w:rsidRPr="008A7047">
        <w:rPr>
          <w:color w:val="000000" w:themeColor="text1"/>
          <w:sz w:val="28"/>
          <w:szCs w:val="28"/>
        </w:rPr>
        <w:t xml:space="preserve">муниципального образования Мостовский район </w:t>
      </w:r>
      <w:r w:rsidR="002D33D9" w:rsidRPr="008A7047">
        <w:rPr>
          <w:color w:val="000000" w:themeColor="text1"/>
          <w:sz w:val="28"/>
          <w:szCs w:val="28"/>
        </w:rPr>
        <w:t xml:space="preserve">от </w:t>
      </w:r>
      <w:r w:rsidRPr="008A7047">
        <w:rPr>
          <w:color w:val="000000" w:themeColor="text1"/>
          <w:sz w:val="28"/>
          <w:szCs w:val="28"/>
        </w:rPr>
        <w:t>24 мая 2019</w:t>
      </w:r>
      <w:r w:rsidR="004D0EAA" w:rsidRPr="008A7047">
        <w:rPr>
          <w:color w:val="000000" w:themeColor="text1"/>
          <w:sz w:val="28"/>
          <w:szCs w:val="28"/>
        </w:rPr>
        <w:t xml:space="preserve"> </w:t>
      </w:r>
      <w:r w:rsidRPr="008A7047">
        <w:rPr>
          <w:color w:val="000000" w:themeColor="text1"/>
          <w:sz w:val="28"/>
          <w:szCs w:val="28"/>
        </w:rPr>
        <w:t>г.</w:t>
      </w:r>
      <w:r w:rsidR="002D33D9" w:rsidRPr="008A7047">
        <w:rPr>
          <w:color w:val="000000" w:themeColor="text1"/>
          <w:sz w:val="28"/>
          <w:szCs w:val="28"/>
        </w:rPr>
        <w:t xml:space="preserve"> № </w:t>
      </w:r>
      <w:r w:rsidRPr="008A7047">
        <w:rPr>
          <w:color w:val="000000" w:themeColor="text1"/>
          <w:sz w:val="28"/>
          <w:szCs w:val="28"/>
        </w:rPr>
        <w:t>481</w:t>
      </w:r>
      <w:r w:rsidR="002D33D9" w:rsidRPr="008A7047">
        <w:rPr>
          <w:color w:val="000000" w:themeColor="text1"/>
          <w:sz w:val="28"/>
          <w:szCs w:val="28"/>
        </w:rPr>
        <w:t xml:space="preserve"> «</w:t>
      </w:r>
      <w:r w:rsidRPr="008A7047">
        <w:rPr>
          <w:color w:val="000000" w:themeColor="text1"/>
          <w:sz w:val="28"/>
          <w:szCs w:val="28"/>
        </w:rPr>
        <w:t>Об утверждении административного регламента предоставления муниципальной услуги: «</w:t>
      </w:r>
      <w:r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w:t>
      </w:r>
    </w:p>
    <w:p w:rsidR="004D0EAA" w:rsidRPr="008A7047" w:rsidRDefault="001445C5" w:rsidP="004D0EAA">
      <w:pPr>
        <w:ind w:firstLine="709"/>
        <w:jc w:val="both"/>
        <w:rPr>
          <w:bCs/>
          <w:color w:val="000000" w:themeColor="text1"/>
          <w:sz w:val="28"/>
          <w:szCs w:val="28"/>
        </w:rPr>
      </w:pPr>
      <w:proofErr w:type="gramStart"/>
      <w:r w:rsidRPr="008A7047">
        <w:rPr>
          <w:color w:val="000000" w:themeColor="text1"/>
          <w:sz w:val="28"/>
          <w:szCs w:val="28"/>
        </w:rPr>
        <w:t>2)</w:t>
      </w:r>
      <w:r w:rsidR="004D0EAA" w:rsidRPr="008A7047">
        <w:rPr>
          <w:color w:val="000000" w:themeColor="text1"/>
          <w:sz w:val="28"/>
          <w:szCs w:val="28"/>
        </w:rPr>
        <w:t xml:space="preserve"> постановление администрации муниципального образования Мостовский район от 29 июля 2019 г. № 769 «О внесении изменений в постановление администрации муниципального образования Мостовский район от 24 мая 2019 года №481 «Об утверждении Административного регламента предоставления муниципальной услуги «П</w:t>
      </w:r>
      <w:r w:rsidR="004D0EAA" w:rsidRPr="008A7047">
        <w:rPr>
          <w:bCs/>
          <w:color w:val="000000" w:themeColor="text1"/>
          <w:sz w:val="28"/>
          <w:szCs w:val="28"/>
        </w:rPr>
        <w:t>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w:t>
      </w:r>
      <w:proofErr w:type="gramEnd"/>
      <w:r w:rsidR="004D0EAA" w:rsidRPr="008A7047">
        <w:rPr>
          <w:bCs/>
          <w:color w:val="000000" w:themeColor="text1"/>
          <w:sz w:val="28"/>
          <w:szCs w:val="28"/>
        </w:rPr>
        <w:t xml:space="preserve"> территории муниципального образования Мостовский район».</w:t>
      </w:r>
    </w:p>
    <w:p w:rsidR="004D0EAA" w:rsidRPr="008A7047" w:rsidRDefault="00FB54F4" w:rsidP="004D0EAA">
      <w:pPr>
        <w:ind w:left="38" w:firstLine="671"/>
        <w:jc w:val="both"/>
        <w:rPr>
          <w:color w:val="000000" w:themeColor="text1"/>
          <w:sz w:val="28"/>
          <w:szCs w:val="28"/>
        </w:rPr>
      </w:pPr>
      <w:r>
        <w:rPr>
          <w:color w:val="000000" w:themeColor="text1"/>
          <w:sz w:val="28"/>
          <w:szCs w:val="28"/>
        </w:rPr>
        <w:t>4</w:t>
      </w:r>
      <w:r w:rsidR="004D0EAA" w:rsidRPr="008A7047">
        <w:rPr>
          <w:color w:val="000000" w:themeColor="text1"/>
          <w:sz w:val="28"/>
          <w:szCs w:val="28"/>
        </w:rPr>
        <w:t xml:space="preserve">. </w:t>
      </w:r>
      <w:proofErr w:type="gramStart"/>
      <w:r w:rsidR="004D0EAA" w:rsidRPr="008A7047">
        <w:rPr>
          <w:color w:val="000000" w:themeColor="text1"/>
          <w:sz w:val="28"/>
          <w:szCs w:val="28"/>
        </w:rPr>
        <w:t>Контроль за</w:t>
      </w:r>
      <w:proofErr w:type="gramEnd"/>
      <w:r w:rsidR="004D0EAA" w:rsidRPr="008A7047">
        <w:rPr>
          <w:color w:val="000000" w:themeColor="text1"/>
          <w:sz w:val="28"/>
          <w:szCs w:val="28"/>
        </w:rPr>
        <w:t xml:space="preserve"> выполнением настоящего постановления возложить на заместителя главы муниципального образования М</w:t>
      </w:r>
      <w:r w:rsidR="000A69CB" w:rsidRPr="008A7047">
        <w:rPr>
          <w:color w:val="000000" w:themeColor="text1"/>
          <w:sz w:val="28"/>
          <w:szCs w:val="28"/>
        </w:rPr>
        <w:t xml:space="preserve">остовский район </w:t>
      </w:r>
      <w:r w:rsidR="004D0EAA" w:rsidRPr="008A7047">
        <w:rPr>
          <w:color w:val="000000" w:themeColor="text1"/>
          <w:sz w:val="28"/>
          <w:szCs w:val="28"/>
        </w:rPr>
        <w:t>Богинина В.В.</w:t>
      </w:r>
    </w:p>
    <w:p w:rsidR="004D0EAA" w:rsidRPr="008A7047" w:rsidRDefault="00FB54F4" w:rsidP="004D0EAA">
      <w:pPr>
        <w:ind w:firstLine="709"/>
        <w:jc w:val="both"/>
        <w:rPr>
          <w:color w:val="000000" w:themeColor="text1"/>
          <w:sz w:val="28"/>
          <w:szCs w:val="28"/>
        </w:rPr>
      </w:pPr>
      <w:r>
        <w:rPr>
          <w:color w:val="000000" w:themeColor="text1"/>
          <w:sz w:val="28"/>
          <w:szCs w:val="28"/>
        </w:rPr>
        <w:t>5</w:t>
      </w:r>
      <w:r w:rsidR="004D0EAA" w:rsidRPr="008A7047">
        <w:rPr>
          <w:color w:val="000000" w:themeColor="text1"/>
          <w:sz w:val="28"/>
          <w:szCs w:val="28"/>
        </w:rPr>
        <w:t>. Постановление вступает в силу со дня его официального обнародования.</w:t>
      </w:r>
    </w:p>
    <w:p w:rsidR="004D0EAA" w:rsidRPr="008A7047" w:rsidRDefault="004D0EAA" w:rsidP="004D0EAA">
      <w:pPr>
        <w:ind w:firstLine="709"/>
        <w:jc w:val="both"/>
        <w:rPr>
          <w:color w:val="000000" w:themeColor="text1"/>
          <w:sz w:val="28"/>
          <w:szCs w:val="28"/>
        </w:rPr>
      </w:pPr>
    </w:p>
    <w:p w:rsidR="002D33D9" w:rsidRDefault="002D33D9" w:rsidP="002D33D9">
      <w:pPr>
        <w:spacing w:line="310" w:lineRule="exact"/>
        <w:jc w:val="both"/>
        <w:rPr>
          <w:color w:val="000000" w:themeColor="text1"/>
          <w:sz w:val="28"/>
          <w:szCs w:val="28"/>
        </w:rPr>
      </w:pPr>
    </w:p>
    <w:p w:rsidR="00FB54F4" w:rsidRPr="008A7047" w:rsidRDefault="00FB54F4" w:rsidP="002D33D9">
      <w:pPr>
        <w:spacing w:line="310" w:lineRule="exact"/>
        <w:jc w:val="both"/>
        <w:rPr>
          <w:color w:val="000000" w:themeColor="text1"/>
          <w:sz w:val="28"/>
          <w:szCs w:val="28"/>
        </w:rPr>
      </w:pPr>
    </w:p>
    <w:p w:rsidR="00FB54F4" w:rsidRDefault="00FB54F4" w:rsidP="00FB54F4">
      <w:pPr>
        <w:ind w:right="50"/>
        <w:jc w:val="both"/>
        <w:rPr>
          <w:sz w:val="28"/>
          <w:szCs w:val="28"/>
        </w:rPr>
      </w:pPr>
      <w:r>
        <w:rPr>
          <w:sz w:val="28"/>
          <w:szCs w:val="28"/>
        </w:rPr>
        <w:t>Глава муниципального образования</w:t>
      </w:r>
    </w:p>
    <w:p w:rsidR="00FB54F4" w:rsidRDefault="00FB54F4" w:rsidP="00FB54F4">
      <w:pPr>
        <w:ind w:right="50"/>
        <w:jc w:val="both"/>
        <w:rPr>
          <w:sz w:val="2"/>
          <w:szCs w:val="2"/>
        </w:rPr>
      </w:pPr>
      <w:r>
        <w:rPr>
          <w:sz w:val="28"/>
          <w:szCs w:val="28"/>
        </w:rPr>
        <w:t>Мостовский район</w:t>
      </w:r>
      <w:r>
        <w:rPr>
          <w:sz w:val="28"/>
          <w:szCs w:val="28"/>
        </w:rPr>
        <w:tab/>
      </w:r>
      <w:r>
        <w:rPr>
          <w:sz w:val="28"/>
          <w:szCs w:val="28"/>
        </w:rPr>
        <w:tab/>
      </w:r>
      <w:r>
        <w:rPr>
          <w:sz w:val="28"/>
          <w:szCs w:val="28"/>
        </w:rPr>
        <w:tab/>
        <w:t xml:space="preserve">            </w:t>
      </w:r>
      <w:r>
        <w:rPr>
          <w:sz w:val="28"/>
          <w:szCs w:val="28"/>
        </w:rPr>
        <w:tab/>
      </w:r>
      <w:r>
        <w:rPr>
          <w:sz w:val="28"/>
          <w:szCs w:val="28"/>
        </w:rPr>
        <w:tab/>
        <w:t xml:space="preserve">                 С.В. Ласунов</w:t>
      </w:r>
    </w:p>
    <w:p w:rsidR="00FB54F4" w:rsidRDefault="00FB54F4" w:rsidP="00FB54F4">
      <w:pPr>
        <w:ind w:right="50"/>
        <w:jc w:val="both"/>
        <w:rPr>
          <w:sz w:val="2"/>
          <w:szCs w:val="2"/>
        </w:rPr>
      </w:pPr>
    </w:p>
    <w:p w:rsidR="00FB54F4" w:rsidRDefault="00FB54F4" w:rsidP="00FB54F4">
      <w:pPr>
        <w:ind w:right="50"/>
        <w:jc w:val="both"/>
        <w:rPr>
          <w:sz w:val="2"/>
          <w:szCs w:val="2"/>
        </w:rPr>
      </w:pPr>
    </w:p>
    <w:p w:rsidR="00FB54F4" w:rsidRDefault="00FB54F4" w:rsidP="00FB54F4">
      <w:pPr>
        <w:ind w:right="50"/>
        <w:jc w:val="both"/>
        <w:rPr>
          <w:sz w:val="2"/>
          <w:szCs w:val="2"/>
        </w:rPr>
      </w:pPr>
    </w:p>
    <w:p w:rsidR="00FB54F4" w:rsidRDefault="00FB54F4" w:rsidP="00FB54F4">
      <w:pPr>
        <w:ind w:right="50"/>
        <w:jc w:val="both"/>
        <w:rPr>
          <w:sz w:val="2"/>
          <w:szCs w:val="2"/>
        </w:rPr>
      </w:pPr>
    </w:p>
    <w:p w:rsidR="00FB54F4" w:rsidRDefault="00FB54F4" w:rsidP="00FB54F4">
      <w:pPr>
        <w:ind w:right="50"/>
        <w:jc w:val="both"/>
        <w:rPr>
          <w:sz w:val="2"/>
          <w:szCs w:val="2"/>
        </w:rPr>
      </w:pPr>
    </w:p>
    <w:p w:rsidR="008A410F" w:rsidRPr="008A7047" w:rsidRDefault="008A410F" w:rsidP="002D33D9">
      <w:pPr>
        <w:ind w:right="-15"/>
        <w:rPr>
          <w:color w:val="000000" w:themeColor="text1"/>
          <w:sz w:val="28"/>
          <w:szCs w:val="28"/>
        </w:rPr>
      </w:pPr>
    </w:p>
    <w:p w:rsidR="004840F5" w:rsidRPr="008A7047" w:rsidRDefault="00097FB5" w:rsidP="008A410F">
      <w:pPr>
        <w:ind w:right="-15"/>
        <w:rPr>
          <w:color w:val="000000" w:themeColor="text1"/>
          <w:sz w:val="28"/>
          <w:szCs w:val="28"/>
        </w:rPr>
      </w:pPr>
      <w:r w:rsidRPr="008A7047">
        <w:rPr>
          <w:color w:val="000000" w:themeColor="text1"/>
          <w:sz w:val="28"/>
          <w:szCs w:val="28"/>
        </w:rPr>
        <w:t xml:space="preserve">                       </w:t>
      </w:r>
      <w:r w:rsidR="005F6389" w:rsidRPr="008A7047">
        <w:rPr>
          <w:color w:val="000000" w:themeColor="text1"/>
          <w:sz w:val="28"/>
          <w:szCs w:val="28"/>
        </w:rPr>
        <w:t xml:space="preserve"> </w:t>
      </w:r>
    </w:p>
    <w:p w:rsidR="00762134" w:rsidRPr="008A7047" w:rsidRDefault="00762134" w:rsidP="00762134">
      <w:pPr>
        <w:autoSpaceDE w:val="0"/>
        <w:autoSpaceDN w:val="0"/>
        <w:adjustRightInd w:val="0"/>
        <w:ind w:right="425"/>
        <w:rPr>
          <w:color w:val="000000" w:themeColor="text1"/>
          <w:sz w:val="28"/>
          <w:szCs w:val="28"/>
        </w:rPr>
      </w:pPr>
    </w:p>
    <w:p w:rsidR="00762134" w:rsidRPr="008A7047" w:rsidRDefault="00762134" w:rsidP="00762134">
      <w:pPr>
        <w:autoSpaceDE w:val="0"/>
        <w:autoSpaceDN w:val="0"/>
        <w:adjustRightInd w:val="0"/>
        <w:ind w:right="425"/>
        <w:rPr>
          <w:color w:val="000000" w:themeColor="text1"/>
          <w:sz w:val="28"/>
          <w:szCs w:val="28"/>
        </w:rPr>
      </w:pPr>
    </w:p>
    <w:p w:rsidR="00762134" w:rsidRDefault="00762134" w:rsidP="00762134">
      <w:pPr>
        <w:autoSpaceDE w:val="0"/>
        <w:autoSpaceDN w:val="0"/>
        <w:adjustRightInd w:val="0"/>
        <w:ind w:right="425"/>
        <w:rPr>
          <w:color w:val="000000" w:themeColor="text1"/>
          <w:sz w:val="28"/>
          <w:szCs w:val="28"/>
        </w:rPr>
      </w:pPr>
    </w:p>
    <w:p w:rsidR="00FB54F4" w:rsidRDefault="00FB54F4" w:rsidP="00762134">
      <w:pPr>
        <w:autoSpaceDE w:val="0"/>
        <w:autoSpaceDN w:val="0"/>
        <w:adjustRightInd w:val="0"/>
        <w:ind w:right="425"/>
        <w:rPr>
          <w:color w:val="000000" w:themeColor="text1"/>
          <w:sz w:val="28"/>
          <w:szCs w:val="28"/>
        </w:rPr>
      </w:pPr>
    </w:p>
    <w:p w:rsidR="00FB54F4" w:rsidRDefault="00FB54F4" w:rsidP="00762134">
      <w:pPr>
        <w:autoSpaceDE w:val="0"/>
        <w:autoSpaceDN w:val="0"/>
        <w:adjustRightInd w:val="0"/>
        <w:ind w:right="425"/>
        <w:rPr>
          <w:color w:val="000000" w:themeColor="text1"/>
          <w:sz w:val="28"/>
          <w:szCs w:val="28"/>
        </w:rPr>
      </w:pPr>
    </w:p>
    <w:p w:rsidR="00FB54F4" w:rsidRDefault="00FB54F4" w:rsidP="00762134">
      <w:pPr>
        <w:autoSpaceDE w:val="0"/>
        <w:autoSpaceDN w:val="0"/>
        <w:adjustRightInd w:val="0"/>
        <w:ind w:right="425"/>
        <w:rPr>
          <w:color w:val="000000" w:themeColor="text1"/>
          <w:sz w:val="28"/>
          <w:szCs w:val="28"/>
        </w:rPr>
      </w:pPr>
    </w:p>
    <w:p w:rsidR="00FB54F4" w:rsidRPr="008A7047" w:rsidRDefault="00FB54F4" w:rsidP="00762134">
      <w:pPr>
        <w:autoSpaceDE w:val="0"/>
        <w:autoSpaceDN w:val="0"/>
        <w:adjustRightInd w:val="0"/>
        <w:ind w:right="425"/>
        <w:rPr>
          <w:color w:val="000000" w:themeColor="text1"/>
          <w:sz w:val="28"/>
          <w:szCs w:val="28"/>
        </w:rPr>
      </w:pPr>
    </w:p>
    <w:p w:rsidR="00762134" w:rsidRPr="008A7047" w:rsidRDefault="00762134" w:rsidP="00444377">
      <w:pPr>
        <w:autoSpaceDE w:val="0"/>
        <w:autoSpaceDN w:val="0"/>
        <w:adjustRightInd w:val="0"/>
        <w:ind w:left="4678" w:right="425"/>
        <w:jc w:val="center"/>
        <w:rPr>
          <w:color w:val="000000" w:themeColor="text1"/>
          <w:sz w:val="28"/>
          <w:szCs w:val="28"/>
        </w:rPr>
      </w:pPr>
    </w:p>
    <w:p w:rsidR="00A83C93" w:rsidRPr="008A7047" w:rsidRDefault="00FB54F4" w:rsidP="00FB54F4">
      <w:pPr>
        <w:autoSpaceDE w:val="0"/>
        <w:autoSpaceDN w:val="0"/>
        <w:adjustRightInd w:val="0"/>
        <w:ind w:left="4678" w:right="425"/>
        <w:rPr>
          <w:color w:val="000000" w:themeColor="text1"/>
          <w:sz w:val="28"/>
          <w:szCs w:val="28"/>
        </w:rPr>
      </w:pPr>
      <w:r>
        <w:rPr>
          <w:color w:val="000000" w:themeColor="text1"/>
          <w:sz w:val="28"/>
          <w:szCs w:val="28"/>
        </w:rPr>
        <w:t>Приложение</w:t>
      </w:r>
    </w:p>
    <w:p w:rsidR="00444377" w:rsidRPr="008A7047" w:rsidRDefault="00444377" w:rsidP="00FB54F4">
      <w:pPr>
        <w:autoSpaceDE w:val="0"/>
        <w:autoSpaceDN w:val="0"/>
        <w:adjustRightInd w:val="0"/>
        <w:ind w:left="4678" w:right="425"/>
        <w:rPr>
          <w:color w:val="000000" w:themeColor="text1"/>
          <w:sz w:val="28"/>
          <w:szCs w:val="28"/>
        </w:rPr>
      </w:pPr>
    </w:p>
    <w:p w:rsidR="00A83C93" w:rsidRPr="008A7047" w:rsidRDefault="00A83C93" w:rsidP="00FB54F4">
      <w:pPr>
        <w:autoSpaceDE w:val="0"/>
        <w:autoSpaceDN w:val="0"/>
        <w:adjustRightInd w:val="0"/>
        <w:ind w:left="4678" w:right="425"/>
        <w:rPr>
          <w:color w:val="000000" w:themeColor="text1"/>
          <w:sz w:val="28"/>
          <w:szCs w:val="28"/>
        </w:rPr>
      </w:pPr>
      <w:r w:rsidRPr="008A7047">
        <w:rPr>
          <w:color w:val="000000" w:themeColor="text1"/>
          <w:sz w:val="28"/>
          <w:szCs w:val="28"/>
        </w:rPr>
        <w:t>УТВЕРЖДЕН</w:t>
      </w:r>
    </w:p>
    <w:p w:rsidR="00A83C93" w:rsidRPr="008A7047" w:rsidRDefault="00444377" w:rsidP="00FB54F4">
      <w:pPr>
        <w:ind w:left="4678" w:right="425"/>
        <w:rPr>
          <w:bCs/>
          <w:color w:val="000000" w:themeColor="text1"/>
          <w:sz w:val="28"/>
          <w:szCs w:val="28"/>
        </w:rPr>
      </w:pPr>
      <w:r w:rsidRPr="008A7047">
        <w:rPr>
          <w:bCs/>
          <w:color w:val="000000" w:themeColor="text1"/>
          <w:sz w:val="28"/>
          <w:szCs w:val="28"/>
        </w:rPr>
        <w:t xml:space="preserve">постановлением </w:t>
      </w:r>
      <w:r w:rsidR="00A83C93" w:rsidRPr="008A7047">
        <w:rPr>
          <w:bCs/>
          <w:color w:val="000000" w:themeColor="text1"/>
          <w:sz w:val="28"/>
          <w:szCs w:val="28"/>
        </w:rPr>
        <w:t>администрации</w:t>
      </w:r>
    </w:p>
    <w:p w:rsidR="00A83C93" w:rsidRPr="008A7047" w:rsidRDefault="00444377" w:rsidP="00FB54F4">
      <w:pPr>
        <w:ind w:left="4678" w:right="425"/>
        <w:rPr>
          <w:bCs/>
          <w:color w:val="000000" w:themeColor="text1"/>
          <w:sz w:val="28"/>
          <w:szCs w:val="28"/>
        </w:rPr>
      </w:pPr>
      <w:r w:rsidRPr="008A7047">
        <w:rPr>
          <w:color w:val="000000" w:themeColor="text1"/>
          <w:sz w:val="28"/>
          <w:szCs w:val="28"/>
        </w:rPr>
        <w:t>муниципального образования Мостовский район</w:t>
      </w:r>
    </w:p>
    <w:p w:rsidR="00A83C93" w:rsidRPr="008A7047" w:rsidRDefault="000259EF" w:rsidP="00FB54F4">
      <w:pPr>
        <w:autoSpaceDE w:val="0"/>
        <w:autoSpaceDN w:val="0"/>
        <w:adjustRightInd w:val="0"/>
        <w:ind w:left="4678" w:right="425"/>
        <w:rPr>
          <w:color w:val="000000" w:themeColor="text1"/>
          <w:sz w:val="28"/>
          <w:szCs w:val="28"/>
        </w:rPr>
      </w:pPr>
      <w:r w:rsidRPr="008A7047">
        <w:rPr>
          <w:color w:val="000000" w:themeColor="text1"/>
          <w:sz w:val="28"/>
          <w:szCs w:val="28"/>
        </w:rPr>
        <w:t>о</w:t>
      </w:r>
      <w:r w:rsidR="00A83C93" w:rsidRPr="008A7047">
        <w:rPr>
          <w:color w:val="000000" w:themeColor="text1"/>
          <w:sz w:val="28"/>
          <w:szCs w:val="28"/>
        </w:rPr>
        <w:t>т</w:t>
      </w:r>
      <w:r w:rsidRPr="008A7047">
        <w:rPr>
          <w:color w:val="000000" w:themeColor="text1"/>
          <w:sz w:val="28"/>
          <w:szCs w:val="28"/>
        </w:rPr>
        <w:t xml:space="preserve"> </w:t>
      </w:r>
      <w:r w:rsidR="00444377" w:rsidRPr="008A7047">
        <w:rPr>
          <w:color w:val="000000" w:themeColor="text1"/>
          <w:sz w:val="28"/>
          <w:szCs w:val="28"/>
        </w:rPr>
        <w:t>________________</w:t>
      </w:r>
      <w:r w:rsidR="00A83C93" w:rsidRPr="008A7047">
        <w:rPr>
          <w:color w:val="000000" w:themeColor="text1"/>
          <w:sz w:val="28"/>
          <w:szCs w:val="28"/>
        </w:rPr>
        <w:t xml:space="preserve"> №</w:t>
      </w:r>
      <w:r w:rsidR="002D33D9" w:rsidRPr="008A7047">
        <w:rPr>
          <w:color w:val="000000" w:themeColor="text1"/>
          <w:sz w:val="28"/>
          <w:szCs w:val="28"/>
        </w:rPr>
        <w:t xml:space="preserve"> </w:t>
      </w:r>
      <w:r w:rsidR="00444377" w:rsidRPr="008A7047">
        <w:rPr>
          <w:color w:val="000000" w:themeColor="text1"/>
          <w:sz w:val="28"/>
          <w:szCs w:val="28"/>
        </w:rPr>
        <w:t>______</w:t>
      </w:r>
      <w:r w:rsidR="002D33D9" w:rsidRPr="008A7047">
        <w:rPr>
          <w:color w:val="000000" w:themeColor="text1"/>
          <w:sz w:val="28"/>
          <w:szCs w:val="28"/>
        </w:rPr>
        <w:t>___</w:t>
      </w:r>
    </w:p>
    <w:p w:rsidR="00A83C93" w:rsidRPr="008A7047" w:rsidRDefault="00A83C93" w:rsidP="009C7065">
      <w:pPr>
        <w:jc w:val="right"/>
        <w:rPr>
          <w:color w:val="000000" w:themeColor="text1"/>
          <w:sz w:val="28"/>
          <w:szCs w:val="28"/>
        </w:rPr>
      </w:pPr>
    </w:p>
    <w:p w:rsidR="00A83C93" w:rsidRPr="008A7047" w:rsidRDefault="00A83C93" w:rsidP="009C7065">
      <w:pPr>
        <w:jc w:val="right"/>
        <w:rPr>
          <w:color w:val="000000" w:themeColor="text1"/>
          <w:sz w:val="28"/>
          <w:szCs w:val="28"/>
        </w:rPr>
      </w:pPr>
    </w:p>
    <w:p w:rsidR="00444377" w:rsidRPr="008A7047" w:rsidRDefault="00444377" w:rsidP="00444377">
      <w:pPr>
        <w:pStyle w:val="aff5"/>
        <w:jc w:val="center"/>
        <w:rPr>
          <w:rStyle w:val="aff6"/>
          <w:rFonts w:ascii="Times New Roman" w:hAnsi="Times New Roman" w:cs="Times New Roman"/>
          <w:bCs w:val="0"/>
          <w:color w:val="000000" w:themeColor="text1"/>
          <w:sz w:val="28"/>
          <w:szCs w:val="28"/>
        </w:rPr>
      </w:pPr>
      <w:r w:rsidRPr="008A7047">
        <w:rPr>
          <w:rStyle w:val="aff6"/>
          <w:rFonts w:ascii="Times New Roman" w:hAnsi="Times New Roman" w:cs="Times New Roman"/>
          <w:bCs w:val="0"/>
          <w:color w:val="000000" w:themeColor="text1"/>
          <w:sz w:val="28"/>
          <w:szCs w:val="28"/>
        </w:rPr>
        <w:t>АДМИНИСТРАТИВНЫЙ РЕГЛАМЕНТ</w:t>
      </w:r>
    </w:p>
    <w:p w:rsidR="00444377" w:rsidRPr="008A7047" w:rsidRDefault="002D33D9" w:rsidP="00444377">
      <w:pPr>
        <w:autoSpaceDE w:val="0"/>
        <w:autoSpaceDN w:val="0"/>
        <w:adjustRightInd w:val="0"/>
        <w:ind w:left="1134" w:right="1134" w:firstLine="567"/>
        <w:jc w:val="center"/>
        <w:rPr>
          <w:b/>
          <w:color w:val="000000" w:themeColor="text1"/>
          <w:sz w:val="28"/>
          <w:szCs w:val="28"/>
        </w:rPr>
      </w:pPr>
      <w:r w:rsidRPr="008A7047">
        <w:rPr>
          <w:b/>
          <w:color w:val="000000" w:themeColor="text1"/>
          <w:sz w:val="28"/>
          <w:szCs w:val="28"/>
        </w:rPr>
        <w:t>предоставлени</w:t>
      </w:r>
      <w:r w:rsidR="008A27C7" w:rsidRPr="008A7047">
        <w:rPr>
          <w:b/>
          <w:color w:val="000000" w:themeColor="text1"/>
          <w:sz w:val="28"/>
          <w:szCs w:val="28"/>
        </w:rPr>
        <w:t>я</w:t>
      </w:r>
      <w:r w:rsidRPr="008A7047">
        <w:rPr>
          <w:b/>
          <w:color w:val="000000" w:themeColor="text1"/>
          <w:sz w:val="28"/>
          <w:szCs w:val="28"/>
        </w:rPr>
        <w:t xml:space="preserve"> муниципальной услуги: </w:t>
      </w:r>
    </w:p>
    <w:p w:rsidR="002D33D9" w:rsidRPr="008A7047" w:rsidRDefault="002D33D9" w:rsidP="00444377">
      <w:pPr>
        <w:autoSpaceDE w:val="0"/>
        <w:autoSpaceDN w:val="0"/>
        <w:adjustRightInd w:val="0"/>
        <w:ind w:left="1134" w:right="1134" w:firstLine="567"/>
        <w:jc w:val="center"/>
        <w:rPr>
          <w:b/>
          <w:bCs/>
          <w:color w:val="000000" w:themeColor="text1"/>
          <w:sz w:val="28"/>
          <w:szCs w:val="28"/>
        </w:rPr>
      </w:pPr>
      <w:r w:rsidRPr="008A7047">
        <w:rPr>
          <w:b/>
          <w:color w:val="000000" w:themeColor="text1"/>
          <w:sz w:val="28"/>
          <w:szCs w:val="28"/>
        </w:rPr>
        <w:t>«</w:t>
      </w:r>
      <w:r w:rsidR="00444377" w:rsidRPr="008A7047">
        <w:rPr>
          <w:b/>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b/>
          <w:color w:val="000000" w:themeColor="text1"/>
          <w:sz w:val="28"/>
          <w:szCs w:val="28"/>
        </w:rPr>
        <w:t>»</w:t>
      </w:r>
    </w:p>
    <w:p w:rsidR="00A83C93" w:rsidRPr="008A7047" w:rsidRDefault="00A83C93" w:rsidP="00A83C93">
      <w:pPr>
        <w:rPr>
          <w:color w:val="000000" w:themeColor="text1"/>
          <w:sz w:val="28"/>
          <w:szCs w:val="28"/>
        </w:rPr>
      </w:pPr>
    </w:p>
    <w:p w:rsidR="00A83C93" w:rsidRPr="008A7047" w:rsidRDefault="00A83C93" w:rsidP="000E1187">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1</w:t>
      </w:r>
      <w:r w:rsidRPr="008A7047">
        <w:rPr>
          <w:color w:val="000000" w:themeColor="text1"/>
          <w:sz w:val="28"/>
          <w:szCs w:val="28"/>
        </w:rPr>
        <w:t>. ОБЩИЕ ПОЛОЖЕНИЯ</w:t>
      </w:r>
    </w:p>
    <w:p w:rsidR="00A83C93" w:rsidRPr="008A7047" w:rsidRDefault="00A83C93" w:rsidP="000E1187">
      <w:pPr>
        <w:widowControl w:val="0"/>
        <w:autoSpaceDE w:val="0"/>
        <w:autoSpaceDN w:val="0"/>
        <w:adjustRightInd w:val="0"/>
        <w:jc w:val="both"/>
        <w:rPr>
          <w:color w:val="000000" w:themeColor="text1"/>
          <w:sz w:val="28"/>
          <w:szCs w:val="28"/>
        </w:rPr>
      </w:pPr>
    </w:p>
    <w:p w:rsidR="00A83C93" w:rsidRPr="008A7047" w:rsidRDefault="00A83C93" w:rsidP="000E1187">
      <w:pPr>
        <w:widowControl w:val="0"/>
        <w:autoSpaceDE w:val="0"/>
        <w:autoSpaceDN w:val="0"/>
        <w:adjustRightInd w:val="0"/>
        <w:jc w:val="center"/>
        <w:outlineLvl w:val="2"/>
        <w:rPr>
          <w:color w:val="000000" w:themeColor="text1"/>
          <w:sz w:val="28"/>
          <w:szCs w:val="28"/>
        </w:rPr>
      </w:pPr>
      <w:bookmarkStart w:id="0" w:name="Par43"/>
      <w:bookmarkEnd w:id="0"/>
      <w:r w:rsidRPr="008A7047">
        <w:rPr>
          <w:color w:val="000000" w:themeColor="text1"/>
          <w:sz w:val="28"/>
          <w:szCs w:val="28"/>
        </w:rPr>
        <w:t xml:space="preserve">Подраздел 1.1. ПРЕДМЕТ РЕГУЛИРОВАНИЯ </w:t>
      </w:r>
    </w:p>
    <w:p w:rsidR="00A83C93" w:rsidRPr="008A7047" w:rsidRDefault="00A83C93" w:rsidP="000E118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АДМИНИСТРАТИВНОГО РЕГЛАМЕНТА</w:t>
      </w:r>
    </w:p>
    <w:p w:rsidR="00A83C93" w:rsidRPr="008A7047" w:rsidRDefault="00A83C93" w:rsidP="00A83C93">
      <w:pPr>
        <w:jc w:val="both"/>
        <w:rPr>
          <w:b/>
          <w:color w:val="000000" w:themeColor="text1"/>
          <w:sz w:val="28"/>
          <w:szCs w:val="28"/>
        </w:rPr>
      </w:pPr>
    </w:p>
    <w:p w:rsidR="00A83C93" w:rsidRPr="008A7047" w:rsidRDefault="00A83C93" w:rsidP="003A6717">
      <w:pPr>
        <w:autoSpaceDE w:val="0"/>
        <w:autoSpaceDN w:val="0"/>
        <w:adjustRightInd w:val="0"/>
        <w:ind w:firstLine="709"/>
        <w:jc w:val="both"/>
        <w:rPr>
          <w:bCs/>
          <w:color w:val="000000" w:themeColor="text1"/>
          <w:sz w:val="28"/>
          <w:szCs w:val="28"/>
        </w:rPr>
      </w:pPr>
      <w:proofErr w:type="gramStart"/>
      <w:r w:rsidRPr="008A7047">
        <w:rPr>
          <w:color w:val="000000" w:themeColor="text1"/>
          <w:sz w:val="28"/>
          <w:szCs w:val="28"/>
        </w:rPr>
        <w:t xml:space="preserve">Административный регламент предоставления администрацией </w:t>
      </w:r>
      <w:r w:rsidR="003A6717" w:rsidRPr="008A7047">
        <w:rPr>
          <w:color w:val="000000" w:themeColor="text1"/>
          <w:sz w:val="28"/>
          <w:szCs w:val="28"/>
        </w:rPr>
        <w:t xml:space="preserve">муниципального образования Мостовский </w:t>
      </w:r>
      <w:r w:rsidR="002D33D9" w:rsidRPr="008A7047">
        <w:rPr>
          <w:color w:val="000000" w:themeColor="text1"/>
          <w:sz w:val="28"/>
          <w:szCs w:val="28"/>
        </w:rPr>
        <w:t>район</w:t>
      </w:r>
      <w:r w:rsidRPr="008A7047">
        <w:rPr>
          <w:color w:val="000000" w:themeColor="text1"/>
          <w:sz w:val="28"/>
          <w:szCs w:val="28"/>
        </w:rPr>
        <w:t xml:space="preserve"> </w:t>
      </w:r>
      <w:r w:rsidR="00C00418" w:rsidRPr="008A7047">
        <w:rPr>
          <w:color w:val="000000" w:themeColor="text1"/>
          <w:sz w:val="28"/>
          <w:szCs w:val="28"/>
        </w:rPr>
        <w:t xml:space="preserve">(далее - Регламент) </w:t>
      </w:r>
      <w:r w:rsidRPr="008A7047">
        <w:rPr>
          <w:color w:val="000000" w:themeColor="text1"/>
          <w:sz w:val="28"/>
          <w:szCs w:val="28"/>
        </w:rPr>
        <w:t xml:space="preserve">муниципальной услуги </w:t>
      </w:r>
      <w:r w:rsidRPr="008A7047">
        <w:rPr>
          <w:bCs/>
          <w:color w:val="000000" w:themeColor="text1"/>
          <w:sz w:val="28"/>
          <w:szCs w:val="28"/>
        </w:rPr>
        <w:t>«</w:t>
      </w:r>
      <w:r w:rsidR="003A6717"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bCs/>
          <w:color w:val="000000" w:themeColor="text1"/>
          <w:sz w:val="28"/>
          <w:szCs w:val="28"/>
        </w:rPr>
        <w:t>»</w:t>
      </w:r>
      <w:r w:rsidRPr="008A7047">
        <w:rPr>
          <w:color w:val="000000" w:themeColor="text1"/>
          <w:sz w:val="28"/>
          <w:szCs w:val="28"/>
        </w:rPr>
        <w:t xml:space="preserve"> </w:t>
      </w:r>
      <w:r w:rsidR="00C00418" w:rsidRPr="008A7047">
        <w:rPr>
          <w:color w:val="000000" w:themeColor="text1"/>
          <w:sz w:val="28"/>
          <w:szCs w:val="28"/>
        </w:rPr>
        <w:t>(далее</w:t>
      </w:r>
      <w:r w:rsidR="00816A3A" w:rsidRPr="008A7047">
        <w:rPr>
          <w:color w:val="000000" w:themeColor="text1"/>
          <w:sz w:val="28"/>
          <w:szCs w:val="28"/>
        </w:rPr>
        <w:t xml:space="preserve"> </w:t>
      </w:r>
      <w:r w:rsidR="00C00418" w:rsidRPr="008A7047">
        <w:rPr>
          <w:color w:val="000000" w:themeColor="text1"/>
          <w:sz w:val="28"/>
          <w:szCs w:val="28"/>
        </w:rPr>
        <w:t xml:space="preserve">- муниципальная услуга) </w:t>
      </w:r>
      <w:r w:rsidRPr="008A7047">
        <w:rPr>
          <w:color w:val="000000" w:themeColor="text1"/>
          <w:sz w:val="28"/>
          <w:szCs w:val="28"/>
        </w:rPr>
        <w:t xml:space="preserve">определяет стандарты, сроки и последовательность административных процедур (действий) по предоставлению </w:t>
      </w:r>
      <w:r w:rsidR="003A6717" w:rsidRPr="008A7047">
        <w:rPr>
          <w:color w:val="000000" w:themeColor="text1"/>
          <w:sz w:val="28"/>
          <w:szCs w:val="28"/>
        </w:rPr>
        <w:t>администрацией муниципального образования Мостовский район</w:t>
      </w:r>
      <w:r w:rsidR="005F6389" w:rsidRPr="008A7047">
        <w:rPr>
          <w:color w:val="000000" w:themeColor="text1"/>
          <w:sz w:val="28"/>
          <w:szCs w:val="28"/>
        </w:rPr>
        <w:t xml:space="preserve"> </w:t>
      </w:r>
      <w:r w:rsidRPr="008A7047">
        <w:rPr>
          <w:color w:val="000000" w:themeColor="text1"/>
          <w:sz w:val="28"/>
          <w:szCs w:val="28"/>
        </w:rPr>
        <w:t>муниципальной</w:t>
      </w:r>
      <w:proofErr w:type="gramEnd"/>
      <w:r w:rsidRPr="008A7047">
        <w:rPr>
          <w:color w:val="000000" w:themeColor="text1"/>
          <w:sz w:val="28"/>
          <w:szCs w:val="28"/>
        </w:rPr>
        <w:t xml:space="preserve"> услуги «</w:t>
      </w:r>
      <w:r w:rsidR="003A6717"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 (далее – муниципальная услуга).</w:t>
      </w:r>
    </w:p>
    <w:p w:rsidR="00A83C93" w:rsidRPr="008A7047" w:rsidRDefault="00A83C93" w:rsidP="00A83C93">
      <w:pPr>
        <w:ind w:left="708" w:firstLine="426"/>
        <w:jc w:val="center"/>
        <w:rPr>
          <w:b/>
          <w:color w:val="000000" w:themeColor="text1"/>
          <w:sz w:val="28"/>
          <w:szCs w:val="28"/>
        </w:rPr>
      </w:pPr>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1.2. КРУГ ЗАЯВИТЕЛЕЙ</w:t>
      </w:r>
    </w:p>
    <w:p w:rsidR="00A83C93" w:rsidRPr="008A7047" w:rsidRDefault="00A83C93" w:rsidP="00A83C93">
      <w:pPr>
        <w:autoSpaceDE w:val="0"/>
        <w:autoSpaceDN w:val="0"/>
        <w:adjustRightInd w:val="0"/>
        <w:jc w:val="both"/>
        <w:rPr>
          <w:color w:val="000000" w:themeColor="text1"/>
          <w:sz w:val="28"/>
          <w:szCs w:val="28"/>
        </w:rPr>
      </w:pPr>
    </w:p>
    <w:p w:rsidR="005F075E" w:rsidRPr="008A7047" w:rsidRDefault="005F075E" w:rsidP="005F075E">
      <w:pPr>
        <w:widowControl w:val="0"/>
        <w:suppressAutoHyphens/>
        <w:ind w:firstLine="708"/>
        <w:jc w:val="both"/>
        <w:rPr>
          <w:rFonts w:eastAsia="Lucida Sans Unicode"/>
          <w:color w:val="000000" w:themeColor="text1"/>
          <w:sz w:val="28"/>
          <w:szCs w:val="28"/>
          <w:lang w:eastAsia="en-US" w:bidi="en-US"/>
        </w:rPr>
      </w:pPr>
      <w:r w:rsidRPr="008A7047">
        <w:rPr>
          <w:color w:val="000000" w:themeColor="text1"/>
          <w:sz w:val="28"/>
          <w:szCs w:val="28"/>
        </w:rPr>
        <w:t xml:space="preserve">Заявителями на предоставление Муниципальной услуги являются </w:t>
      </w:r>
      <w:r w:rsidR="003A6717" w:rsidRPr="008A7047">
        <w:rPr>
          <w:color w:val="000000" w:themeColor="text1"/>
          <w:sz w:val="28"/>
          <w:szCs w:val="28"/>
        </w:rPr>
        <w:lastRenderedPageBreak/>
        <w:t xml:space="preserve">физические </w:t>
      </w:r>
      <w:r w:rsidRPr="008A7047">
        <w:rPr>
          <w:color w:val="000000" w:themeColor="text1"/>
          <w:sz w:val="28"/>
          <w:szCs w:val="28"/>
        </w:rPr>
        <w:t>лица, обращающиеся на законных основаниях за полу</w:t>
      </w:r>
      <w:r w:rsidR="00BB28D7" w:rsidRPr="008A7047">
        <w:rPr>
          <w:color w:val="000000" w:themeColor="text1"/>
          <w:sz w:val="28"/>
          <w:szCs w:val="28"/>
        </w:rPr>
        <w:t>чением </w:t>
      </w:r>
      <w:r w:rsidR="003A6717" w:rsidRPr="008A7047">
        <w:rPr>
          <w:color w:val="000000" w:themeColor="text1"/>
          <w:sz w:val="28"/>
          <w:szCs w:val="28"/>
        </w:rPr>
        <w:t>информации об организации образования в муниципальных образовательных учреждениях</w:t>
      </w:r>
      <w:r w:rsidR="00AE52A2" w:rsidRPr="008A7047">
        <w:rPr>
          <w:color w:val="000000" w:themeColor="text1"/>
          <w:sz w:val="28"/>
          <w:szCs w:val="28"/>
        </w:rPr>
        <w:t>,</w:t>
      </w:r>
      <w:r w:rsidR="003A6717" w:rsidRPr="008A7047">
        <w:rPr>
          <w:color w:val="000000" w:themeColor="text1"/>
          <w:sz w:val="28"/>
          <w:szCs w:val="28"/>
        </w:rPr>
        <w:t xml:space="preserve"> расположенных на территории муниципального образования Мостовский район</w:t>
      </w:r>
      <w:r w:rsidRPr="008A7047">
        <w:rPr>
          <w:color w:val="000000" w:themeColor="text1"/>
          <w:sz w:val="28"/>
          <w:szCs w:val="28"/>
        </w:rPr>
        <w:t xml:space="preserve">, а также их представители, наделенные соответствующими полномочиями с </w:t>
      </w:r>
      <w:r w:rsidR="0083537E" w:rsidRPr="008A7047">
        <w:rPr>
          <w:color w:val="000000" w:themeColor="text1"/>
          <w:sz w:val="28"/>
          <w:szCs w:val="28"/>
        </w:rPr>
        <w:t>заявлением</w:t>
      </w:r>
      <w:r w:rsidRPr="008A7047">
        <w:rPr>
          <w:color w:val="000000" w:themeColor="text1"/>
          <w:sz w:val="28"/>
          <w:szCs w:val="28"/>
        </w:rPr>
        <w:t xml:space="preserve"> о предоставлении муниципальной услуги.</w:t>
      </w:r>
    </w:p>
    <w:p w:rsidR="00A83C93" w:rsidRPr="008A7047" w:rsidRDefault="00A83C93" w:rsidP="00A83C93">
      <w:pPr>
        <w:rPr>
          <w:b/>
          <w:color w:val="000000" w:themeColor="text1"/>
          <w:sz w:val="28"/>
          <w:szCs w:val="28"/>
        </w:rPr>
      </w:pPr>
    </w:p>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1.3. ТРЕБОВАНИЯ К ПОРЯДКУ ИНФОРМИРОВАНИЯ</w:t>
      </w:r>
    </w:p>
    <w:p w:rsidR="00A83C93" w:rsidRPr="008A7047" w:rsidRDefault="00A83C93" w:rsidP="00A83C93">
      <w:pPr>
        <w:widowControl w:val="0"/>
        <w:autoSpaceDE w:val="0"/>
        <w:autoSpaceDN w:val="0"/>
        <w:adjustRightInd w:val="0"/>
        <w:ind w:firstLine="720"/>
        <w:jc w:val="center"/>
        <w:rPr>
          <w:color w:val="000000" w:themeColor="text1"/>
          <w:sz w:val="28"/>
          <w:szCs w:val="28"/>
        </w:rPr>
      </w:pPr>
      <w:r w:rsidRPr="008A7047">
        <w:rPr>
          <w:color w:val="000000" w:themeColor="text1"/>
          <w:sz w:val="28"/>
          <w:szCs w:val="28"/>
        </w:rPr>
        <w:t>О ПРЕДОСТАВЛЕНИИ</w:t>
      </w:r>
      <w:r w:rsidR="00C00418" w:rsidRPr="008A7047">
        <w:rPr>
          <w:color w:val="000000" w:themeColor="text1"/>
          <w:sz w:val="28"/>
          <w:szCs w:val="28"/>
        </w:rPr>
        <w:t xml:space="preserve"> </w:t>
      </w:r>
      <w:r w:rsidRPr="008A7047">
        <w:rPr>
          <w:color w:val="000000" w:themeColor="text1"/>
          <w:sz w:val="28"/>
          <w:szCs w:val="28"/>
        </w:rPr>
        <w:t>МУНИЦИПАЛЬНОЙ УСЛУГИ</w:t>
      </w:r>
    </w:p>
    <w:p w:rsidR="00C00418" w:rsidRPr="008A7047" w:rsidRDefault="00C00418" w:rsidP="00A83C93">
      <w:pPr>
        <w:widowControl w:val="0"/>
        <w:autoSpaceDE w:val="0"/>
        <w:autoSpaceDN w:val="0"/>
        <w:adjustRightInd w:val="0"/>
        <w:ind w:firstLine="720"/>
        <w:jc w:val="center"/>
        <w:rPr>
          <w:color w:val="000000" w:themeColor="text1"/>
          <w:sz w:val="28"/>
          <w:szCs w:val="28"/>
        </w:rPr>
      </w:pPr>
    </w:p>
    <w:p w:rsidR="00A83C93" w:rsidRPr="008A7047" w:rsidRDefault="00A83C93" w:rsidP="00DB221F">
      <w:pPr>
        <w:ind w:firstLine="567"/>
        <w:jc w:val="both"/>
        <w:rPr>
          <w:color w:val="000000" w:themeColor="text1"/>
          <w:sz w:val="28"/>
          <w:szCs w:val="28"/>
        </w:rPr>
      </w:pPr>
      <w:r w:rsidRPr="008A7047">
        <w:rPr>
          <w:color w:val="000000" w:themeColor="text1"/>
          <w:sz w:val="28"/>
          <w:szCs w:val="28"/>
        </w:rPr>
        <w:t xml:space="preserve">1.3.1. </w:t>
      </w:r>
      <w:r w:rsidR="00DB221F" w:rsidRPr="008A7047">
        <w:rPr>
          <w:color w:val="000000" w:themeColor="text1"/>
          <w:sz w:val="28"/>
          <w:szCs w:val="28"/>
        </w:rPr>
        <w:t>Порядок</w:t>
      </w:r>
      <w:r w:rsidR="005B357D" w:rsidRPr="008A7047">
        <w:rPr>
          <w:color w:val="000000" w:themeColor="text1"/>
          <w:sz w:val="28"/>
          <w:szCs w:val="28"/>
        </w:rPr>
        <w:t xml:space="preserve"> </w:t>
      </w:r>
      <w:r w:rsidR="00DB221F" w:rsidRPr="008A7047">
        <w:rPr>
          <w:color w:val="000000" w:themeColor="text1"/>
          <w:sz w:val="28"/>
          <w:szCs w:val="28"/>
        </w:rPr>
        <w:t>получения</w:t>
      </w:r>
      <w:r w:rsidR="005B357D" w:rsidRPr="008A7047">
        <w:rPr>
          <w:color w:val="000000" w:themeColor="text1"/>
          <w:sz w:val="28"/>
          <w:szCs w:val="28"/>
        </w:rPr>
        <w:t xml:space="preserve"> </w:t>
      </w:r>
      <w:r w:rsidR="00DB221F" w:rsidRPr="008A7047">
        <w:rPr>
          <w:color w:val="000000" w:themeColor="text1"/>
          <w:sz w:val="28"/>
          <w:szCs w:val="28"/>
        </w:rPr>
        <w:t>информации</w:t>
      </w:r>
      <w:r w:rsidR="005B357D" w:rsidRPr="008A7047">
        <w:rPr>
          <w:color w:val="000000" w:themeColor="text1"/>
          <w:sz w:val="28"/>
          <w:szCs w:val="28"/>
        </w:rPr>
        <w:t xml:space="preserve"> </w:t>
      </w:r>
      <w:r w:rsidR="00DB221F" w:rsidRPr="008A7047">
        <w:rPr>
          <w:color w:val="000000" w:themeColor="text1"/>
          <w:sz w:val="28"/>
          <w:szCs w:val="28"/>
        </w:rPr>
        <w:t>заявителями</w:t>
      </w:r>
      <w:r w:rsidR="005B357D" w:rsidRPr="008A7047">
        <w:rPr>
          <w:color w:val="000000" w:themeColor="text1"/>
          <w:sz w:val="28"/>
          <w:szCs w:val="28"/>
        </w:rPr>
        <w:t xml:space="preserve"> </w:t>
      </w:r>
      <w:r w:rsidR="00DB221F" w:rsidRPr="008A7047">
        <w:rPr>
          <w:color w:val="000000" w:themeColor="text1"/>
          <w:sz w:val="28"/>
          <w:szCs w:val="28"/>
        </w:rPr>
        <w:t>по</w:t>
      </w:r>
      <w:r w:rsidR="005B357D" w:rsidRPr="008A7047">
        <w:rPr>
          <w:color w:val="000000" w:themeColor="text1"/>
          <w:sz w:val="28"/>
          <w:szCs w:val="28"/>
        </w:rPr>
        <w:t xml:space="preserve"> </w:t>
      </w:r>
      <w:r w:rsidR="00DB221F" w:rsidRPr="008A7047">
        <w:rPr>
          <w:color w:val="000000" w:themeColor="text1"/>
          <w:sz w:val="28"/>
          <w:szCs w:val="28"/>
        </w:rPr>
        <w:t>вопросам предоставления</w:t>
      </w:r>
      <w:r w:rsidR="005B357D" w:rsidRPr="008A7047">
        <w:rPr>
          <w:color w:val="000000" w:themeColor="text1"/>
          <w:sz w:val="28"/>
          <w:szCs w:val="28"/>
        </w:rPr>
        <w:t xml:space="preserve"> </w:t>
      </w:r>
      <w:r w:rsidR="00DB221F" w:rsidRPr="008A7047">
        <w:rPr>
          <w:color w:val="000000" w:themeColor="text1"/>
          <w:sz w:val="28"/>
          <w:szCs w:val="28"/>
        </w:rPr>
        <w:t>муниципальной</w:t>
      </w:r>
      <w:r w:rsidR="005B357D" w:rsidRPr="008A7047">
        <w:rPr>
          <w:color w:val="000000" w:themeColor="text1"/>
          <w:sz w:val="28"/>
          <w:szCs w:val="28"/>
        </w:rPr>
        <w:t xml:space="preserve"> </w:t>
      </w:r>
      <w:r w:rsidR="00DB221F" w:rsidRPr="008A7047">
        <w:rPr>
          <w:color w:val="000000" w:themeColor="text1"/>
          <w:sz w:val="28"/>
          <w:szCs w:val="28"/>
        </w:rPr>
        <w:t>услуги</w:t>
      </w:r>
      <w:r w:rsidR="005B357D" w:rsidRPr="008A7047">
        <w:rPr>
          <w:color w:val="000000" w:themeColor="text1"/>
          <w:sz w:val="28"/>
          <w:szCs w:val="28"/>
        </w:rPr>
        <w:t xml:space="preserve"> </w:t>
      </w:r>
      <w:r w:rsidR="00DB221F" w:rsidRPr="008A7047">
        <w:rPr>
          <w:color w:val="000000" w:themeColor="text1"/>
          <w:sz w:val="28"/>
          <w:szCs w:val="28"/>
        </w:rPr>
        <w:t>и</w:t>
      </w:r>
      <w:r w:rsidR="005B357D" w:rsidRPr="008A7047">
        <w:rPr>
          <w:color w:val="000000" w:themeColor="text1"/>
          <w:sz w:val="28"/>
          <w:szCs w:val="28"/>
        </w:rPr>
        <w:t xml:space="preserve"> </w:t>
      </w:r>
      <w:r w:rsidR="00DB221F" w:rsidRPr="008A7047">
        <w:rPr>
          <w:color w:val="000000" w:themeColor="text1"/>
          <w:sz w:val="28"/>
          <w:szCs w:val="28"/>
        </w:rPr>
        <w:t>услуг, которые являются необходимыми</w:t>
      </w:r>
      <w:r w:rsidR="005B357D" w:rsidRPr="008A7047">
        <w:rPr>
          <w:color w:val="000000" w:themeColor="text1"/>
          <w:sz w:val="28"/>
          <w:szCs w:val="28"/>
        </w:rPr>
        <w:t xml:space="preserve"> </w:t>
      </w:r>
      <w:r w:rsidR="00DB221F" w:rsidRPr="008A7047">
        <w:rPr>
          <w:color w:val="000000" w:themeColor="text1"/>
          <w:sz w:val="28"/>
          <w:szCs w:val="28"/>
        </w:rPr>
        <w:t>и</w:t>
      </w:r>
      <w:r w:rsidR="005B357D" w:rsidRPr="008A7047">
        <w:rPr>
          <w:color w:val="000000" w:themeColor="text1"/>
          <w:sz w:val="28"/>
          <w:szCs w:val="28"/>
        </w:rPr>
        <w:t xml:space="preserve"> </w:t>
      </w:r>
      <w:r w:rsidR="00DB221F" w:rsidRPr="008A7047">
        <w:rPr>
          <w:color w:val="000000" w:themeColor="text1"/>
          <w:sz w:val="28"/>
          <w:szCs w:val="28"/>
        </w:rPr>
        <w:t>обязательными</w:t>
      </w:r>
      <w:r w:rsidR="005B357D" w:rsidRPr="008A7047">
        <w:rPr>
          <w:color w:val="000000" w:themeColor="text1"/>
          <w:sz w:val="28"/>
          <w:szCs w:val="28"/>
        </w:rPr>
        <w:t xml:space="preserve"> </w:t>
      </w:r>
      <w:r w:rsidR="00DB221F" w:rsidRPr="008A7047">
        <w:rPr>
          <w:color w:val="000000" w:themeColor="text1"/>
          <w:sz w:val="28"/>
          <w:szCs w:val="28"/>
        </w:rPr>
        <w:t>для</w:t>
      </w:r>
      <w:r w:rsidR="005B357D" w:rsidRPr="008A7047">
        <w:rPr>
          <w:color w:val="000000" w:themeColor="text1"/>
          <w:sz w:val="28"/>
          <w:szCs w:val="28"/>
        </w:rPr>
        <w:t xml:space="preserve"> </w:t>
      </w:r>
      <w:r w:rsidR="00DB221F" w:rsidRPr="008A7047">
        <w:rPr>
          <w:color w:val="000000" w:themeColor="text1"/>
          <w:sz w:val="28"/>
          <w:szCs w:val="28"/>
        </w:rPr>
        <w:t>предоставления муниципальной услуги, сведений о ходе предоставления указанных услуг, в том числе</w:t>
      </w:r>
      <w:r w:rsidR="002B7B7D" w:rsidRPr="008A7047">
        <w:rPr>
          <w:color w:val="000000" w:themeColor="text1"/>
          <w:sz w:val="28"/>
          <w:szCs w:val="28"/>
        </w:rPr>
        <w:t xml:space="preserve"> </w:t>
      </w:r>
      <w:r w:rsidR="00DB221F" w:rsidRPr="008A7047">
        <w:rPr>
          <w:color w:val="000000" w:themeColor="text1"/>
          <w:sz w:val="28"/>
          <w:szCs w:val="28"/>
        </w:rPr>
        <w:t>на</w:t>
      </w:r>
      <w:r w:rsidR="005B357D" w:rsidRPr="008A7047">
        <w:rPr>
          <w:color w:val="000000" w:themeColor="text1"/>
          <w:sz w:val="28"/>
          <w:szCs w:val="28"/>
        </w:rPr>
        <w:t xml:space="preserve"> </w:t>
      </w:r>
      <w:r w:rsidR="00DB221F" w:rsidRPr="008A7047">
        <w:rPr>
          <w:color w:val="000000" w:themeColor="text1"/>
          <w:sz w:val="28"/>
          <w:szCs w:val="28"/>
        </w:rPr>
        <w:t>официальном</w:t>
      </w:r>
      <w:r w:rsidR="005B357D" w:rsidRPr="008A7047">
        <w:rPr>
          <w:color w:val="000000" w:themeColor="text1"/>
          <w:sz w:val="28"/>
          <w:szCs w:val="28"/>
        </w:rPr>
        <w:t xml:space="preserve"> </w:t>
      </w:r>
      <w:r w:rsidR="00DB221F" w:rsidRPr="008A7047">
        <w:rPr>
          <w:color w:val="000000" w:themeColor="text1"/>
          <w:sz w:val="28"/>
          <w:szCs w:val="28"/>
        </w:rPr>
        <w:t>сайте, а также на Едином портале государственных и муниципальных услуг (функций)</w:t>
      </w:r>
      <w:r w:rsidR="002B7B7D" w:rsidRPr="008A7047">
        <w:rPr>
          <w:color w:val="000000" w:themeColor="text1"/>
          <w:sz w:val="28"/>
          <w:szCs w:val="28"/>
        </w:rPr>
        <w:t>:</w:t>
      </w:r>
    </w:p>
    <w:p w:rsidR="001244B9"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1.3.1.1. </w:t>
      </w:r>
      <w:r w:rsidR="005D7B9A" w:rsidRPr="008A7047">
        <w:rPr>
          <w:rFonts w:eastAsia="Calibri"/>
          <w:color w:val="000000" w:themeColor="text1"/>
          <w:sz w:val="28"/>
          <w:szCs w:val="28"/>
          <w:lang w:eastAsia="en-US"/>
        </w:rPr>
        <w:t xml:space="preserve">В </w:t>
      </w:r>
      <w:r w:rsidR="0016421B" w:rsidRPr="008A7047">
        <w:rPr>
          <w:rFonts w:eastAsia="Calibri"/>
          <w:color w:val="000000" w:themeColor="text1"/>
          <w:sz w:val="28"/>
          <w:szCs w:val="28"/>
          <w:lang w:eastAsia="en-US"/>
        </w:rPr>
        <w:t xml:space="preserve">администрации </w:t>
      </w:r>
      <w:r w:rsidR="005D0BF0" w:rsidRPr="008A7047">
        <w:rPr>
          <w:color w:val="000000" w:themeColor="text1"/>
          <w:sz w:val="28"/>
          <w:szCs w:val="28"/>
        </w:rPr>
        <w:t xml:space="preserve">муниципального образования Мостовский район, </w:t>
      </w:r>
      <w:r w:rsidR="005D7B9A" w:rsidRPr="008A7047">
        <w:rPr>
          <w:rFonts w:eastAsia="Calibri"/>
          <w:color w:val="000000" w:themeColor="text1"/>
          <w:sz w:val="28"/>
          <w:szCs w:val="28"/>
          <w:lang w:eastAsia="en-US"/>
        </w:rPr>
        <w:t>(далее</w:t>
      </w:r>
      <w:r w:rsidR="00336A2E" w:rsidRPr="008A7047">
        <w:rPr>
          <w:rFonts w:eastAsia="Calibri"/>
          <w:color w:val="000000" w:themeColor="text1"/>
          <w:sz w:val="28"/>
          <w:szCs w:val="28"/>
          <w:lang w:eastAsia="en-US"/>
        </w:rPr>
        <w:t xml:space="preserve"> </w:t>
      </w:r>
      <w:r w:rsidR="00093D4A" w:rsidRPr="008A7047">
        <w:rPr>
          <w:rFonts w:eastAsia="Calibri"/>
          <w:color w:val="000000" w:themeColor="text1"/>
          <w:sz w:val="28"/>
          <w:szCs w:val="28"/>
          <w:lang w:eastAsia="en-US"/>
        </w:rPr>
        <w:t>–</w:t>
      </w:r>
      <w:r w:rsidR="005D7B9A" w:rsidRPr="008A7047">
        <w:rPr>
          <w:rFonts w:eastAsia="Calibri"/>
          <w:color w:val="000000" w:themeColor="text1"/>
          <w:sz w:val="28"/>
          <w:szCs w:val="28"/>
          <w:lang w:eastAsia="en-US"/>
        </w:rPr>
        <w:t xml:space="preserve"> </w:t>
      </w:r>
      <w:r w:rsidR="00093D4A" w:rsidRPr="008A7047">
        <w:rPr>
          <w:rFonts w:eastAsia="Calibri"/>
          <w:color w:val="000000" w:themeColor="text1"/>
          <w:sz w:val="28"/>
          <w:szCs w:val="28"/>
          <w:lang w:eastAsia="en-US"/>
        </w:rPr>
        <w:t>Уполномоченный орган</w:t>
      </w:r>
      <w:r w:rsidR="005D7B9A" w:rsidRPr="008A7047">
        <w:rPr>
          <w:rFonts w:eastAsia="Calibri"/>
          <w:color w:val="000000" w:themeColor="text1"/>
          <w:sz w:val="28"/>
          <w:szCs w:val="28"/>
          <w:lang w:eastAsia="en-US"/>
        </w:rPr>
        <w:t>)</w:t>
      </w:r>
      <w:r w:rsidRPr="008A7047">
        <w:rPr>
          <w:rFonts w:eastAsia="Calibri"/>
          <w:color w:val="000000" w:themeColor="text1"/>
          <w:sz w:val="28"/>
          <w:szCs w:val="28"/>
          <w:lang w:eastAsia="en-US"/>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в устной форме при личном обращении;</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с использованием телефонной связи;</w:t>
      </w:r>
    </w:p>
    <w:p w:rsidR="005F075E" w:rsidRPr="008A7047" w:rsidRDefault="005F075E"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по письменным обращениям;</w:t>
      </w:r>
    </w:p>
    <w:p w:rsidR="00A83C93" w:rsidRPr="008A7047" w:rsidRDefault="00A83C93" w:rsidP="005F075E">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в форме электронного документа посредством направления на адрес элек</w:t>
      </w:r>
      <w:r w:rsidR="005F075E" w:rsidRPr="008A7047">
        <w:rPr>
          <w:rFonts w:eastAsia="Calibri"/>
          <w:color w:val="000000" w:themeColor="text1"/>
          <w:sz w:val="28"/>
          <w:szCs w:val="28"/>
          <w:lang w:eastAsia="en-US"/>
        </w:rPr>
        <w:t>тронной почты.</w:t>
      </w:r>
    </w:p>
    <w:p w:rsidR="00A83C93" w:rsidRPr="008A7047" w:rsidRDefault="00A83C93" w:rsidP="00C85C3A">
      <w:pPr>
        <w:widowControl w:val="0"/>
        <w:suppressAutoHyphens/>
        <w:ind w:firstLine="709"/>
        <w:jc w:val="both"/>
        <w:rPr>
          <w:b/>
          <w:color w:val="000000" w:themeColor="text1"/>
          <w:sz w:val="28"/>
          <w:szCs w:val="28"/>
        </w:rPr>
      </w:pPr>
      <w:r w:rsidRPr="008A7047">
        <w:rPr>
          <w:rFonts w:eastAsia="Calibri"/>
          <w:color w:val="000000" w:themeColor="text1"/>
          <w:sz w:val="28"/>
          <w:szCs w:val="28"/>
          <w:lang w:eastAsia="en-US"/>
        </w:rPr>
        <w:t>1.3.1.2.</w:t>
      </w:r>
      <w:r w:rsidRPr="008A7047">
        <w:rPr>
          <w:rFonts w:eastAsia="Calibri"/>
          <w:b/>
          <w:color w:val="000000" w:themeColor="text1"/>
          <w:sz w:val="28"/>
          <w:szCs w:val="28"/>
          <w:lang w:eastAsia="en-US"/>
        </w:rPr>
        <w:t xml:space="preserve"> </w:t>
      </w:r>
      <w:r w:rsidR="00F54DEF" w:rsidRPr="008A7047">
        <w:rPr>
          <w:color w:val="000000" w:themeColor="text1"/>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2704D2" w:rsidRPr="008A7047">
        <w:rPr>
          <w:color w:val="000000" w:themeColor="text1"/>
          <w:sz w:val="28"/>
          <w:szCs w:val="28"/>
        </w:rPr>
        <w:t xml:space="preserve"> (далее –</w:t>
      </w:r>
      <w:r w:rsidR="00336A2E" w:rsidRPr="008A7047">
        <w:rPr>
          <w:color w:val="000000" w:themeColor="text1"/>
          <w:sz w:val="28"/>
          <w:szCs w:val="28"/>
        </w:rPr>
        <w:t xml:space="preserve"> </w:t>
      </w:r>
      <w:r w:rsidR="002704D2" w:rsidRPr="008A7047">
        <w:rPr>
          <w:color w:val="000000" w:themeColor="text1"/>
          <w:sz w:val="28"/>
          <w:szCs w:val="28"/>
        </w:rPr>
        <w:t>МФЦ)</w:t>
      </w:r>
      <w:r w:rsidR="00F54DEF" w:rsidRPr="008A7047">
        <w:rPr>
          <w:color w:val="000000" w:themeColor="text1"/>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BE231B" w:rsidRPr="008A7047">
        <w:rPr>
          <w:color w:val="000000" w:themeColor="text1"/>
          <w:sz w:val="28"/>
          <w:szCs w:val="28"/>
        </w:rPr>
        <w:t xml:space="preserve">в </w:t>
      </w:r>
      <w:r w:rsidR="005D0BF0" w:rsidRPr="008A7047">
        <w:rPr>
          <w:color w:val="000000" w:themeColor="text1"/>
          <w:sz w:val="28"/>
          <w:szCs w:val="28"/>
        </w:rPr>
        <w:t>Мостовском</w:t>
      </w:r>
      <w:r w:rsidR="00BE231B" w:rsidRPr="008A7047">
        <w:rPr>
          <w:color w:val="000000" w:themeColor="text1"/>
          <w:sz w:val="28"/>
          <w:szCs w:val="28"/>
        </w:rPr>
        <w:t xml:space="preserve"> районе</w:t>
      </w:r>
      <w:r w:rsidR="00F54DEF" w:rsidRPr="008A7047">
        <w:rPr>
          <w:color w:val="000000" w:themeColor="text1"/>
          <w:sz w:val="28"/>
          <w:szCs w:val="28"/>
        </w:rPr>
        <w:t xml:space="preserve"> Краснодарского края</w:t>
      </w:r>
      <w:r w:rsidR="00B57674" w:rsidRPr="008A7047">
        <w:rPr>
          <w:color w:val="000000" w:themeColor="text1"/>
          <w:sz w:val="28"/>
          <w:szCs w:val="28"/>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при личном обращении;</w:t>
      </w:r>
    </w:p>
    <w:p w:rsidR="00B57674" w:rsidRPr="008A7047" w:rsidRDefault="00A83C93" w:rsidP="00C85C3A">
      <w:pPr>
        <w:ind w:firstLine="709"/>
        <w:jc w:val="both"/>
        <w:rPr>
          <w:color w:val="000000" w:themeColor="text1"/>
          <w:sz w:val="28"/>
          <w:szCs w:val="28"/>
        </w:rPr>
      </w:pPr>
      <w:r w:rsidRPr="008A7047">
        <w:rPr>
          <w:rFonts w:eastAsia="Calibri"/>
          <w:color w:val="000000" w:themeColor="text1"/>
          <w:sz w:val="28"/>
          <w:szCs w:val="28"/>
          <w:lang w:eastAsia="en-US"/>
        </w:rPr>
        <w:t>посредст</w:t>
      </w:r>
      <w:r w:rsidR="00117CE5" w:rsidRPr="008A7047">
        <w:rPr>
          <w:rFonts w:eastAsia="Calibri"/>
          <w:color w:val="000000" w:themeColor="text1"/>
          <w:sz w:val="28"/>
          <w:szCs w:val="28"/>
          <w:lang w:eastAsia="en-US"/>
        </w:rPr>
        <w:t>вом интернет-сайта</w:t>
      </w:r>
      <w:r w:rsidR="00E13F80" w:rsidRPr="008A7047">
        <w:rPr>
          <w:rFonts w:eastAsia="Calibri"/>
          <w:color w:val="000000" w:themeColor="text1"/>
          <w:sz w:val="28"/>
          <w:szCs w:val="28"/>
          <w:lang w:eastAsia="en-US"/>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1.3.1.3. Посредством размещения информации на официальном </w:t>
      </w:r>
      <w:r w:rsidR="00675B5F" w:rsidRPr="008A7047">
        <w:rPr>
          <w:rFonts w:eastAsia="Calibri"/>
          <w:color w:val="000000" w:themeColor="text1"/>
          <w:sz w:val="28"/>
          <w:szCs w:val="28"/>
          <w:lang w:eastAsia="en-US"/>
        </w:rPr>
        <w:t>сайте</w:t>
      </w:r>
      <w:r w:rsidRPr="008A7047">
        <w:rPr>
          <w:rFonts w:eastAsia="Calibri"/>
          <w:color w:val="000000" w:themeColor="text1"/>
          <w:sz w:val="28"/>
          <w:szCs w:val="28"/>
          <w:lang w:eastAsia="en-US"/>
        </w:rPr>
        <w:t xml:space="preserve"> </w:t>
      </w:r>
      <w:r w:rsidR="0016421B" w:rsidRPr="008A7047">
        <w:rPr>
          <w:rFonts w:eastAsia="Calibri"/>
          <w:color w:val="000000" w:themeColor="text1"/>
          <w:sz w:val="28"/>
          <w:szCs w:val="28"/>
          <w:lang w:eastAsia="en-US"/>
        </w:rPr>
        <w:t xml:space="preserve">  </w:t>
      </w:r>
      <w:r w:rsidR="00DA140B" w:rsidRPr="008A7047">
        <w:rPr>
          <w:rFonts w:eastAsia="Calibri"/>
          <w:color w:val="000000" w:themeColor="text1"/>
          <w:sz w:val="28"/>
          <w:szCs w:val="28"/>
          <w:lang w:eastAsia="en-US"/>
        </w:rPr>
        <w:t xml:space="preserve">администрации </w:t>
      </w:r>
      <w:r w:rsidR="005D0BF0" w:rsidRPr="008A7047">
        <w:rPr>
          <w:color w:val="000000" w:themeColor="text1"/>
          <w:sz w:val="28"/>
          <w:szCs w:val="28"/>
        </w:rPr>
        <w:t>муниципального образования Мостовский район</w:t>
      </w:r>
      <w:r w:rsidR="00663793" w:rsidRPr="008A7047">
        <w:rPr>
          <w:color w:val="000000" w:themeColor="text1"/>
          <w:sz w:val="28"/>
          <w:szCs w:val="28"/>
        </w:rPr>
        <w:t xml:space="preserve"> (http://www.mostovskiy.ru/)</w:t>
      </w:r>
      <w:r w:rsidR="00893FC5" w:rsidRPr="008A7047">
        <w:rPr>
          <w:color w:val="000000" w:themeColor="text1"/>
          <w:sz w:val="28"/>
          <w:szCs w:val="28"/>
        </w:rPr>
        <w:t xml:space="preserve"> (далее - официальный сайт)</w:t>
      </w:r>
      <w:r w:rsidR="005D0BF0" w:rsidRPr="008A7047">
        <w:rPr>
          <w:color w:val="000000" w:themeColor="text1"/>
          <w:sz w:val="28"/>
          <w:szCs w:val="28"/>
        </w:rPr>
        <w:t xml:space="preserve">, а также </w:t>
      </w:r>
      <w:r w:rsidR="00663793" w:rsidRPr="008A7047">
        <w:rPr>
          <w:color w:val="000000" w:themeColor="text1"/>
          <w:sz w:val="28"/>
          <w:szCs w:val="28"/>
        </w:rPr>
        <w:t xml:space="preserve">на сайте районного управления образованием </w:t>
      </w:r>
      <w:r w:rsidR="00DA140B" w:rsidRPr="008A7047">
        <w:rPr>
          <w:color w:val="000000" w:themeColor="text1"/>
          <w:sz w:val="28"/>
          <w:szCs w:val="28"/>
        </w:rPr>
        <w:t>муниципального образования Мостовский район (http://www.mostruo.ru/)</w:t>
      </w:r>
      <w:r w:rsidR="0099300B" w:rsidRPr="008A7047">
        <w:rPr>
          <w:rFonts w:eastAsia="Calibri"/>
          <w:color w:val="000000" w:themeColor="text1"/>
          <w:sz w:val="28"/>
          <w:szCs w:val="28"/>
          <w:lang w:eastAsia="en-US"/>
        </w:rPr>
        <w:t>.</w:t>
      </w:r>
    </w:p>
    <w:p w:rsidR="00C101E7" w:rsidRPr="008A7047" w:rsidRDefault="00546597" w:rsidP="00DD19D4">
      <w:pPr>
        <w:widowControl w:val="0"/>
        <w:suppressAutoHyphens/>
        <w:ind w:firstLine="709"/>
        <w:jc w:val="both"/>
        <w:rPr>
          <w:color w:val="000000" w:themeColor="text1"/>
          <w:sz w:val="28"/>
          <w:szCs w:val="28"/>
        </w:rPr>
      </w:pPr>
      <w:r w:rsidRPr="008A7047">
        <w:rPr>
          <w:color w:val="000000" w:themeColor="text1"/>
          <w:sz w:val="28"/>
          <w:szCs w:val="28"/>
        </w:rPr>
        <w:t xml:space="preserve">1.3.1.4. </w:t>
      </w:r>
      <w:r w:rsidR="00BA15D1" w:rsidRPr="008A7047">
        <w:rPr>
          <w:color w:val="000000" w:themeColor="text1"/>
          <w:sz w:val="28"/>
          <w:szCs w:val="28"/>
        </w:rPr>
        <w:t>Посредством размещения информации в информационно-телекоммуникационной сети «Интернет»</w:t>
      </w:r>
      <w:r w:rsidR="00756B22" w:rsidRPr="008A7047">
        <w:rPr>
          <w:color w:val="000000" w:themeColor="text1"/>
          <w:sz w:val="28"/>
          <w:szCs w:val="28"/>
        </w:rPr>
        <w:t>,</w:t>
      </w:r>
      <w:r w:rsidR="00BA15D1" w:rsidRPr="008A7047">
        <w:rPr>
          <w:color w:val="000000" w:themeColor="text1"/>
          <w:sz w:val="28"/>
          <w:szCs w:val="28"/>
        </w:rPr>
        <w:t xml:space="preserve"> </w:t>
      </w:r>
      <w:r w:rsidR="00756B22" w:rsidRPr="008A7047">
        <w:rPr>
          <w:color w:val="000000" w:themeColor="text1"/>
          <w:sz w:val="28"/>
          <w:szCs w:val="28"/>
        </w:rPr>
        <w:t>в</w:t>
      </w:r>
      <w:r w:rsidR="00DD19D4" w:rsidRPr="008A7047">
        <w:rPr>
          <w:color w:val="000000" w:themeColor="text1"/>
          <w:sz w:val="28"/>
          <w:szCs w:val="28"/>
        </w:rPr>
        <w:t xml:space="preserve"> федерально</w:t>
      </w:r>
      <w:r w:rsidR="00756B22" w:rsidRPr="008A7047">
        <w:rPr>
          <w:color w:val="000000" w:themeColor="text1"/>
          <w:sz w:val="28"/>
          <w:szCs w:val="28"/>
        </w:rPr>
        <w:t>й</w:t>
      </w:r>
      <w:r w:rsidR="00DD19D4" w:rsidRPr="008A7047">
        <w:rPr>
          <w:color w:val="000000" w:themeColor="text1"/>
          <w:sz w:val="28"/>
          <w:szCs w:val="28"/>
        </w:rPr>
        <w:t xml:space="preserve"> государственно</w:t>
      </w:r>
      <w:r w:rsidR="00756B22" w:rsidRPr="008A7047">
        <w:rPr>
          <w:color w:val="000000" w:themeColor="text1"/>
          <w:sz w:val="28"/>
          <w:szCs w:val="28"/>
        </w:rPr>
        <w:t>й</w:t>
      </w:r>
      <w:r w:rsidR="00DD19D4" w:rsidRPr="008A7047">
        <w:rPr>
          <w:color w:val="000000" w:themeColor="text1"/>
          <w:sz w:val="28"/>
          <w:szCs w:val="28"/>
        </w:rPr>
        <w:t xml:space="preserve"> </w:t>
      </w:r>
      <w:r w:rsidR="00C101E7" w:rsidRPr="008A7047">
        <w:rPr>
          <w:color w:val="000000" w:themeColor="text1"/>
          <w:sz w:val="28"/>
          <w:szCs w:val="28"/>
        </w:rPr>
        <w:t>информационно</w:t>
      </w:r>
      <w:r w:rsidR="00BA15D1" w:rsidRPr="008A7047">
        <w:rPr>
          <w:color w:val="000000" w:themeColor="text1"/>
          <w:sz w:val="28"/>
          <w:szCs w:val="28"/>
        </w:rPr>
        <w:t>й</w:t>
      </w:r>
      <w:r w:rsidR="00C101E7" w:rsidRPr="008A7047">
        <w:rPr>
          <w:color w:val="000000" w:themeColor="text1"/>
          <w:sz w:val="28"/>
          <w:szCs w:val="28"/>
        </w:rPr>
        <w:t xml:space="preserve"> систем</w:t>
      </w:r>
      <w:r w:rsidR="00756B22" w:rsidRPr="008A7047">
        <w:rPr>
          <w:color w:val="000000" w:themeColor="text1"/>
          <w:sz w:val="28"/>
          <w:szCs w:val="28"/>
        </w:rPr>
        <w:t>е</w:t>
      </w:r>
      <w:r w:rsidR="00C101E7" w:rsidRPr="008A7047">
        <w:rPr>
          <w:color w:val="000000" w:themeColor="text1"/>
          <w:sz w:val="28"/>
          <w:szCs w:val="28"/>
        </w:rPr>
        <w:t xml:space="preserve"> «Единый портал государственных и муниципальных услуг (функций)» (www.gosuslugi.ru) (далее – Единый портал), </w:t>
      </w:r>
      <w:r w:rsidR="00DD19D4" w:rsidRPr="008A7047">
        <w:rPr>
          <w:color w:val="000000" w:themeColor="text1"/>
          <w:sz w:val="28"/>
          <w:szCs w:val="28"/>
        </w:rPr>
        <w:t>региональной государственной информационной систем</w:t>
      </w:r>
      <w:r w:rsidR="00756B22" w:rsidRPr="008A7047">
        <w:rPr>
          <w:color w:val="000000" w:themeColor="text1"/>
          <w:sz w:val="28"/>
          <w:szCs w:val="28"/>
        </w:rPr>
        <w:t>е</w:t>
      </w:r>
      <w:r w:rsidR="00C44649" w:rsidRPr="008A7047">
        <w:rPr>
          <w:color w:val="000000" w:themeColor="text1"/>
          <w:sz w:val="28"/>
          <w:szCs w:val="28"/>
        </w:rPr>
        <w:t xml:space="preserve"> «</w:t>
      </w:r>
      <w:r w:rsidR="00DD19D4" w:rsidRPr="008A7047">
        <w:rPr>
          <w:color w:val="000000" w:themeColor="text1"/>
          <w:sz w:val="28"/>
          <w:szCs w:val="28"/>
        </w:rPr>
        <w:t>Реестр государственных услу</w:t>
      </w:r>
      <w:r w:rsidR="00C44649" w:rsidRPr="008A7047">
        <w:rPr>
          <w:color w:val="000000" w:themeColor="text1"/>
          <w:sz w:val="28"/>
          <w:szCs w:val="28"/>
        </w:rPr>
        <w:t>г (функций) Краснодарского края»</w:t>
      </w:r>
      <w:r w:rsidR="00C101E7" w:rsidRPr="008A7047">
        <w:rPr>
          <w:color w:val="000000" w:themeColor="text1"/>
          <w:sz w:val="28"/>
          <w:szCs w:val="28"/>
        </w:rPr>
        <w:t xml:space="preserve"> (</w:t>
      </w:r>
      <w:r w:rsidR="00C101E7" w:rsidRPr="008A7047">
        <w:rPr>
          <w:color w:val="000000" w:themeColor="text1"/>
          <w:sz w:val="28"/>
          <w:szCs w:val="28"/>
          <w:lang w:val="en-US"/>
        </w:rPr>
        <w:t>www</w:t>
      </w:r>
      <w:r w:rsidR="00C101E7" w:rsidRPr="008A7047">
        <w:rPr>
          <w:color w:val="000000" w:themeColor="text1"/>
          <w:sz w:val="28"/>
          <w:szCs w:val="28"/>
        </w:rPr>
        <w:t>.pgu.krasnodar.ru)</w:t>
      </w:r>
      <w:r w:rsidR="00DA140B" w:rsidRPr="008A7047">
        <w:rPr>
          <w:color w:val="000000" w:themeColor="text1"/>
          <w:sz w:val="28"/>
          <w:szCs w:val="28"/>
        </w:rPr>
        <w:t>,</w:t>
      </w:r>
      <w:r w:rsidR="00C101E7" w:rsidRPr="008A7047">
        <w:rPr>
          <w:color w:val="000000" w:themeColor="text1"/>
          <w:sz w:val="28"/>
          <w:szCs w:val="28"/>
        </w:rPr>
        <w:t xml:space="preserve"> </w:t>
      </w:r>
      <w:r w:rsidR="00DA140B" w:rsidRPr="008A7047">
        <w:rPr>
          <w:color w:val="000000" w:themeColor="text1"/>
          <w:sz w:val="28"/>
          <w:szCs w:val="28"/>
        </w:rPr>
        <w:t xml:space="preserve">портал образовательных услуг Краснодарского края (https://portal.rso23.ru/) </w:t>
      </w:r>
      <w:r w:rsidR="00C101E7" w:rsidRPr="008A7047">
        <w:rPr>
          <w:color w:val="000000" w:themeColor="text1"/>
          <w:sz w:val="28"/>
          <w:szCs w:val="28"/>
        </w:rPr>
        <w:t xml:space="preserve">(далее – </w:t>
      </w:r>
      <w:r w:rsidR="00B623DB" w:rsidRPr="008A7047">
        <w:rPr>
          <w:color w:val="000000" w:themeColor="text1"/>
          <w:sz w:val="28"/>
          <w:szCs w:val="28"/>
        </w:rPr>
        <w:t>Региональный портал</w:t>
      </w:r>
      <w:r w:rsidR="005D0BF0" w:rsidRPr="008A7047">
        <w:rPr>
          <w:color w:val="000000" w:themeColor="text1"/>
          <w:sz w:val="28"/>
          <w:szCs w:val="28"/>
        </w:rPr>
        <w:t xml:space="preserve">), </w:t>
      </w:r>
    </w:p>
    <w:p w:rsidR="00B75640" w:rsidRPr="008A7047" w:rsidRDefault="00B75640" w:rsidP="00C85C3A">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На</w:t>
      </w:r>
      <w:r w:rsidR="00907A3E" w:rsidRPr="008A7047">
        <w:rPr>
          <w:color w:val="000000" w:themeColor="text1"/>
          <w:sz w:val="28"/>
          <w:szCs w:val="28"/>
        </w:rPr>
        <w:t xml:space="preserve"> Едином</w:t>
      </w:r>
      <w:r w:rsidRPr="008A7047">
        <w:rPr>
          <w:color w:val="000000" w:themeColor="text1"/>
          <w:sz w:val="28"/>
          <w:szCs w:val="28"/>
        </w:rPr>
        <w:t xml:space="preserve"> Портале размещается следующая информация:</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вправе представить по собственной инициативе;</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круг заявителей;</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срок предоставления муниципальной услуги;</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5</w:t>
      </w:r>
      <w:r w:rsidR="00F345FB" w:rsidRPr="008A7047">
        <w:rPr>
          <w:color w:val="000000" w:themeColor="text1"/>
          <w:sz w:val="28"/>
          <w:szCs w:val="28"/>
        </w:rPr>
        <w:t>)</w:t>
      </w:r>
      <w:r w:rsidR="002B7B7D" w:rsidRPr="008A7047">
        <w:rPr>
          <w:color w:val="000000" w:themeColor="text1"/>
          <w:sz w:val="28"/>
          <w:szCs w:val="28"/>
        </w:rPr>
        <w:t xml:space="preserve"> </w:t>
      </w:r>
      <w:r w:rsidR="00B75640" w:rsidRPr="008A7047">
        <w:rPr>
          <w:color w:val="000000" w:themeColor="text1"/>
          <w:sz w:val="28"/>
          <w:szCs w:val="28"/>
        </w:rPr>
        <w:t xml:space="preserve">исчерпывающий перечень оснований </w:t>
      </w:r>
      <w:r w:rsidR="00AE52A2" w:rsidRPr="008A7047">
        <w:rPr>
          <w:color w:val="000000" w:themeColor="text1"/>
          <w:sz w:val="28"/>
          <w:szCs w:val="28"/>
        </w:rPr>
        <w:t xml:space="preserve">для приостановления или отказа </w:t>
      </w:r>
      <w:r w:rsidR="00B75640" w:rsidRPr="008A7047">
        <w:rPr>
          <w:color w:val="000000" w:themeColor="text1"/>
          <w:sz w:val="28"/>
          <w:szCs w:val="28"/>
        </w:rPr>
        <w:t>в предоставлении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6</w:t>
      </w:r>
      <w:r w:rsidR="00F345FB" w:rsidRPr="008A7047">
        <w:rPr>
          <w:color w:val="000000" w:themeColor="text1"/>
          <w:sz w:val="28"/>
          <w:szCs w:val="28"/>
        </w:rPr>
        <w:t xml:space="preserve">) </w:t>
      </w:r>
      <w:r w:rsidR="00B75640" w:rsidRPr="008A7047">
        <w:rPr>
          <w:color w:val="000000" w:themeColor="text1"/>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7</w:t>
      </w:r>
      <w:r w:rsidR="00F345FB" w:rsidRPr="008A7047">
        <w:rPr>
          <w:color w:val="000000" w:themeColor="text1"/>
          <w:sz w:val="28"/>
          <w:szCs w:val="28"/>
        </w:rPr>
        <w:t xml:space="preserve">) </w:t>
      </w:r>
      <w:r w:rsidR="00B75640" w:rsidRPr="008A7047">
        <w:rPr>
          <w:color w:val="000000" w:themeColor="text1"/>
          <w:sz w:val="28"/>
          <w:szCs w:val="28"/>
        </w:rPr>
        <w:t>формы заявлений (уведомлений, сообщений), используемые при предоставлении муниципальной услуги.</w:t>
      </w:r>
    </w:p>
    <w:p w:rsidR="00907A3E" w:rsidRPr="008A7047" w:rsidRDefault="00907A3E" w:rsidP="00DB221F">
      <w:pPr>
        <w:pStyle w:val="aff2"/>
        <w:ind w:firstLine="567"/>
        <w:jc w:val="both"/>
        <w:rPr>
          <w:rFonts w:ascii="Times New Roman" w:hAnsi="Times New Roman"/>
          <w:color w:val="000000" w:themeColor="text1"/>
          <w:sz w:val="28"/>
          <w:szCs w:val="28"/>
        </w:rPr>
      </w:pPr>
      <w:r w:rsidRPr="008A7047">
        <w:rPr>
          <w:rFonts w:ascii="Times New Roman" w:hAnsi="Times New Roman"/>
          <w:color w:val="000000" w:themeColor="text1"/>
          <w:sz w:val="28"/>
          <w:szCs w:val="28"/>
        </w:rPr>
        <w:t xml:space="preserve">Информация на Едином портале, </w:t>
      </w:r>
      <w:r w:rsidR="00C70131" w:rsidRPr="008A7047">
        <w:rPr>
          <w:rFonts w:ascii="Times New Roman" w:hAnsi="Times New Roman"/>
          <w:color w:val="000000" w:themeColor="text1"/>
          <w:sz w:val="28"/>
          <w:szCs w:val="28"/>
        </w:rPr>
        <w:t>Региональном портале</w:t>
      </w:r>
      <w:r w:rsidRPr="008A7047">
        <w:rPr>
          <w:rFonts w:ascii="Times New Roman" w:hAnsi="Times New Roman"/>
          <w:color w:val="000000" w:themeColor="text1"/>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Федеральный реестр государственных и муниципальных услуг (функций)</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 xml:space="preserve">, региональной государственной информационной системе </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Реестр государст</w:t>
      </w:r>
      <w:r w:rsidR="00F901B0" w:rsidRPr="008A7047">
        <w:rPr>
          <w:rFonts w:ascii="Times New Roman" w:hAnsi="Times New Roman"/>
          <w:color w:val="000000" w:themeColor="text1"/>
          <w:sz w:val="28"/>
          <w:szCs w:val="28"/>
        </w:rPr>
        <w:t xml:space="preserve">венных и муниципальных </w:t>
      </w:r>
      <w:r w:rsidR="00D752F3" w:rsidRPr="008A7047">
        <w:rPr>
          <w:rFonts w:ascii="Times New Roman" w:hAnsi="Times New Roman"/>
          <w:color w:val="000000" w:themeColor="text1"/>
          <w:sz w:val="28"/>
          <w:szCs w:val="28"/>
        </w:rPr>
        <w:t xml:space="preserve">услуг </w:t>
      </w:r>
      <w:r w:rsidRPr="008A7047">
        <w:rPr>
          <w:rFonts w:ascii="Times New Roman" w:hAnsi="Times New Roman"/>
          <w:color w:val="000000" w:themeColor="text1"/>
          <w:sz w:val="28"/>
          <w:szCs w:val="28"/>
        </w:rPr>
        <w:t>Краснод</w:t>
      </w:r>
      <w:r w:rsidR="00F23ED0" w:rsidRPr="008A7047">
        <w:rPr>
          <w:rFonts w:ascii="Times New Roman" w:hAnsi="Times New Roman"/>
          <w:color w:val="000000" w:themeColor="text1"/>
          <w:sz w:val="28"/>
          <w:szCs w:val="28"/>
        </w:rPr>
        <w:t>арского края</w:t>
      </w:r>
      <w:r w:rsidR="00BE231B" w:rsidRPr="008A7047">
        <w:rPr>
          <w:rFonts w:ascii="Times New Roman" w:hAnsi="Times New Roman"/>
          <w:color w:val="000000" w:themeColor="text1"/>
          <w:sz w:val="28"/>
          <w:szCs w:val="28"/>
        </w:rPr>
        <w:t>»</w:t>
      </w:r>
      <w:r w:rsidR="00F23ED0" w:rsidRPr="008A7047">
        <w:rPr>
          <w:rFonts w:ascii="Times New Roman" w:hAnsi="Times New Roman"/>
          <w:color w:val="000000" w:themeColor="text1"/>
          <w:sz w:val="28"/>
          <w:szCs w:val="28"/>
        </w:rPr>
        <w:t>, предоставляется з</w:t>
      </w:r>
      <w:r w:rsidRPr="008A7047">
        <w:rPr>
          <w:rFonts w:ascii="Times New Roman" w:hAnsi="Times New Roman"/>
          <w:color w:val="000000" w:themeColor="text1"/>
          <w:sz w:val="28"/>
          <w:szCs w:val="28"/>
        </w:rPr>
        <w:t>аявителю бесплатно.</w:t>
      </w:r>
    </w:p>
    <w:p w:rsidR="00B75640" w:rsidRPr="008A7047" w:rsidRDefault="00B75640" w:rsidP="00C85C3A">
      <w:pPr>
        <w:pStyle w:val="3"/>
        <w:ind w:right="0" w:firstLine="709"/>
        <w:jc w:val="both"/>
        <w:rPr>
          <w:iCs/>
          <w:color w:val="000000" w:themeColor="text1"/>
        </w:rPr>
      </w:pPr>
      <w:r w:rsidRPr="008A7047">
        <w:rPr>
          <w:color w:val="000000" w:themeColor="text1"/>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8A7047">
        <w:rPr>
          <w:rStyle w:val="aff4"/>
          <w:i w:val="0"/>
          <w:color w:val="000000" w:themeColor="text1"/>
        </w:rPr>
        <w:t>или предоставление им персональных данных.</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1.3.1.5. Посредством размещения </w:t>
      </w:r>
      <w:r w:rsidR="00C66D24" w:rsidRPr="008A7047">
        <w:rPr>
          <w:rFonts w:eastAsia="Calibri"/>
          <w:color w:val="000000" w:themeColor="text1"/>
          <w:sz w:val="28"/>
          <w:szCs w:val="28"/>
          <w:lang w:eastAsia="en-US"/>
        </w:rPr>
        <w:t>информационных стендов в МФЦ и</w:t>
      </w:r>
      <w:r w:rsidR="00C04DA1" w:rsidRPr="008A7047">
        <w:rPr>
          <w:rFonts w:eastAsia="Calibri"/>
          <w:color w:val="000000" w:themeColor="text1"/>
          <w:sz w:val="28"/>
          <w:szCs w:val="28"/>
          <w:lang w:eastAsia="en-US"/>
        </w:rPr>
        <w:t xml:space="preserve"> </w:t>
      </w:r>
      <w:r w:rsidR="005E3E5C" w:rsidRPr="008A7047">
        <w:rPr>
          <w:rFonts w:eastAsia="Calibri"/>
          <w:color w:val="000000" w:themeColor="text1"/>
          <w:sz w:val="28"/>
          <w:szCs w:val="28"/>
          <w:lang w:eastAsia="en-US"/>
        </w:rPr>
        <w:t xml:space="preserve">в </w:t>
      </w:r>
      <w:r w:rsidR="00C04DA1" w:rsidRPr="008A7047">
        <w:rPr>
          <w:rFonts w:eastAsia="Calibri"/>
          <w:color w:val="000000" w:themeColor="text1"/>
          <w:sz w:val="28"/>
          <w:szCs w:val="28"/>
          <w:lang w:eastAsia="en-US"/>
        </w:rPr>
        <w:t>У</w:t>
      </w:r>
      <w:r w:rsidRPr="008A7047">
        <w:rPr>
          <w:rFonts w:eastAsia="Calibri"/>
          <w:color w:val="000000" w:themeColor="text1"/>
          <w:sz w:val="28"/>
          <w:szCs w:val="28"/>
          <w:lang w:eastAsia="en-US"/>
        </w:rPr>
        <w:t>полномоченном органе.</w:t>
      </w:r>
    </w:p>
    <w:p w:rsidR="00C00418" w:rsidRPr="008A7047" w:rsidRDefault="005B357D"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 </w:t>
      </w:r>
      <w:r w:rsidR="0085223D" w:rsidRPr="008A7047">
        <w:rPr>
          <w:color w:val="000000" w:themeColor="text1"/>
          <w:sz w:val="28"/>
          <w:szCs w:val="28"/>
          <w:lang w:eastAsia="en-US"/>
        </w:rPr>
        <w:t xml:space="preserve">Посредством телефонной связи </w:t>
      </w:r>
      <w:proofErr w:type="spellStart"/>
      <w:r w:rsidR="0085223D" w:rsidRPr="008A7047">
        <w:rPr>
          <w:color w:val="000000" w:themeColor="text1"/>
          <w:sz w:val="28"/>
          <w:szCs w:val="28"/>
          <w:lang w:eastAsia="en-US"/>
        </w:rPr>
        <w:t>Call</w:t>
      </w:r>
      <w:proofErr w:type="spellEnd"/>
      <w:r w:rsidR="0085223D" w:rsidRPr="008A7047">
        <w:rPr>
          <w:color w:val="000000" w:themeColor="text1"/>
          <w:sz w:val="28"/>
          <w:szCs w:val="28"/>
          <w:lang w:eastAsia="en-US"/>
        </w:rPr>
        <w:t>-центра (горячая линия).</w:t>
      </w:r>
    </w:p>
    <w:p w:rsidR="00A83C93" w:rsidRPr="008A7047" w:rsidRDefault="00045829" w:rsidP="00C85C3A">
      <w:pPr>
        <w:widowControl w:val="0"/>
        <w:suppressAutoHyphens/>
        <w:ind w:firstLine="709"/>
        <w:jc w:val="both"/>
        <w:rPr>
          <w:color w:val="000000" w:themeColor="text1"/>
          <w:sz w:val="28"/>
          <w:szCs w:val="28"/>
        </w:rPr>
      </w:pPr>
      <w:r w:rsidRPr="008A7047">
        <w:rPr>
          <w:rFonts w:eastAsia="Calibri"/>
          <w:color w:val="000000" w:themeColor="text1"/>
          <w:sz w:val="28"/>
          <w:szCs w:val="28"/>
          <w:lang w:eastAsia="en-US"/>
        </w:rPr>
        <w:t>1.3.1.6</w:t>
      </w:r>
      <w:r w:rsidR="00A83C93" w:rsidRPr="008A7047">
        <w:rPr>
          <w:rFonts w:eastAsia="Calibri"/>
          <w:color w:val="000000" w:themeColor="text1"/>
          <w:sz w:val="28"/>
          <w:szCs w:val="28"/>
          <w:lang w:eastAsia="en-US"/>
        </w:rPr>
        <w:t xml:space="preserve">. </w:t>
      </w:r>
      <w:r w:rsidR="00546597" w:rsidRPr="008A7047">
        <w:rPr>
          <w:color w:val="000000" w:themeColor="text1"/>
          <w:sz w:val="28"/>
          <w:szCs w:val="28"/>
        </w:rPr>
        <w:t>Информирование о предоставлении муниципальной услуги осуществляется бесплатно.</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83C93" w:rsidRPr="008A7047" w:rsidRDefault="00A83C93" w:rsidP="00C85C3A">
      <w:pPr>
        <w:ind w:firstLine="709"/>
        <w:jc w:val="both"/>
        <w:rPr>
          <w:rFonts w:eastAsia="Calibri"/>
          <w:color w:val="000000" w:themeColor="text1"/>
          <w:sz w:val="28"/>
          <w:szCs w:val="28"/>
          <w:lang w:eastAsia="en-US"/>
        </w:rPr>
      </w:pPr>
      <w:proofErr w:type="gramStart"/>
      <w:r w:rsidRPr="008A7047">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47B9A"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sidR="005B357D"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может</w:t>
      </w:r>
      <w:r w:rsidR="005B357D"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 xml:space="preserve">предложить </w:t>
      </w:r>
    </w:p>
    <w:p w:rsidR="00A83C93" w:rsidRPr="008A7047" w:rsidRDefault="00A83C93" w:rsidP="00336A2E">
      <w:pPr>
        <w:jc w:val="both"/>
        <w:rPr>
          <w:rFonts w:eastAsia="Calibri"/>
          <w:color w:val="000000" w:themeColor="text1"/>
          <w:sz w:val="28"/>
          <w:szCs w:val="28"/>
          <w:lang w:eastAsia="en-US"/>
        </w:rPr>
      </w:pPr>
      <w:proofErr w:type="gramStart"/>
      <w:r w:rsidRPr="008A7047">
        <w:rPr>
          <w:rFonts w:eastAsia="Calibri"/>
          <w:color w:val="000000" w:themeColor="text1"/>
          <w:sz w:val="28"/>
          <w:szCs w:val="28"/>
          <w:lang w:eastAsia="en-US"/>
        </w:rPr>
        <w:lastRenderedPageBreak/>
        <w:t>обратившемуся</w:t>
      </w:r>
      <w:proofErr w:type="gramEnd"/>
      <w:r w:rsidRPr="008A7047">
        <w:rPr>
          <w:rFonts w:eastAsia="Calibri"/>
          <w:color w:val="000000" w:themeColor="text1"/>
          <w:sz w:val="28"/>
          <w:szCs w:val="28"/>
          <w:lang w:eastAsia="en-US"/>
        </w:rPr>
        <w:t xml:space="preserve"> обратиться письменно, либо назначить другое удобное для заинтересованного лица время для получения информации.</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Рекомендуемое время для телефонного разговора </w:t>
      </w:r>
      <w:r w:rsidR="009F11C1" w:rsidRPr="008A7047">
        <w:rPr>
          <w:rFonts w:eastAsia="Calibri"/>
          <w:color w:val="000000" w:themeColor="text1"/>
          <w:sz w:val="28"/>
          <w:szCs w:val="28"/>
          <w:lang w:eastAsia="en-US"/>
        </w:rPr>
        <w:t>-</w:t>
      </w:r>
      <w:r w:rsidRPr="008A7047">
        <w:rPr>
          <w:rFonts w:eastAsia="Calibri"/>
          <w:color w:val="000000" w:themeColor="text1"/>
          <w:sz w:val="28"/>
          <w:szCs w:val="28"/>
          <w:lang w:eastAsia="en-US"/>
        </w:rPr>
        <w:t xml:space="preserve"> не более 10 минут, личного устного информирования </w:t>
      </w:r>
      <w:r w:rsidR="009F11C1" w:rsidRPr="008A7047">
        <w:rPr>
          <w:rFonts w:eastAsia="Calibri"/>
          <w:color w:val="000000" w:themeColor="text1"/>
          <w:sz w:val="28"/>
          <w:szCs w:val="28"/>
          <w:lang w:eastAsia="en-US"/>
        </w:rPr>
        <w:t>-</w:t>
      </w:r>
      <w:r w:rsidRPr="008A7047">
        <w:rPr>
          <w:rFonts w:eastAsia="Calibri"/>
          <w:color w:val="000000" w:themeColor="text1"/>
          <w:sz w:val="28"/>
          <w:szCs w:val="28"/>
          <w:lang w:eastAsia="en-US"/>
        </w:rPr>
        <w:t xml:space="preserve"> не бо</w:t>
      </w:r>
      <w:r w:rsidR="00B63C8E" w:rsidRPr="008A7047">
        <w:rPr>
          <w:rFonts w:eastAsia="Calibri"/>
          <w:color w:val="000000" w:themeColor="text1"/>
          <w:sz w:val="28"/>
          <w:szCs w:val="28"/>
          <w:lang w:eastAsia="en-US"/>
        </w:rPr>
        <w:t>лее 15</w:t>
      </w:r>
      <w:r w:rsidRPr="008A7047">
        <w:rPr>
          <w:rFonts w:eastAsia="Calibri"/>
          <w:color w:val="000000" w:themeColor="text1"/>
          <w:sz w:val="28"/>
          <w:szCs w:val="28"/>
          <w:lang w:eastAsia="en-US"/>
        </w:rPr>
        <w:t xml:space="preserve"> минут.</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w:t>
      </w:r>
      <w:r w:rsidR="00AE52A2" w:rsidRPr="008A7047">
        <w:rPr>
          <w:rFonts w:eastAsia="Calibri"/>
          <w:color w:val="000000" w:themeColor="text1"/>
          <w:sz w:val="28"/>
          <w:szCs w:val="28"/>
          <w:lang w:eastAsia="en-US"/>
        </w:rPr>
        <w:t>ать четкий ответ на поставленный вопрос</w:t>
      </w:r>
      <w:r w:rsidRPr="008A7047">
        <w:rPr>
          <w:rFonts w:eastAsia="Calibri"/>
          <w:color w:val="000000" w:themeColor="text1"/>
          <w:sz w:val="28"/>
          <w:szCs w:val="28"/>
          <w:lang w:eastAsia="en-US"/>
        </w:rPr>
        <w:t>.</w:t>
      </w:r>
    </w:p>
    <w:p w:rsidR="002B7B7D" w:rsidRPr="008A7047" w:rsidRDefault="002B7B7D" w:rsidP="002B7B7D">
      <w:pPr>
        <w:ind w:firstLine="567"/>
        <w:jc w:val="both"/>
        <w:rPr>
          <w:color w:val="000000" w:themeColor="text1"/>
          <w:sz w:val="28"/>
          <w:szCs w:val="28"/>
        </w:rPr>
      </w:pPr>
      <w:r w:rsidRPr="008A7047">
        <w:rPr>
          <w:rFonts w:eastAsia="Calibri"/>
          <w:color w:val="000000" w:themeColor="text1"/>
          <w:sz w:val="28"/>
          <w:szCs w:val="28"/>
        </w:rPr>
        <w:t>1.3.2</w:t>
      </w:r>
      <w:r w:rsidR="005A52FC" w:rsidRPr="008A7047">
        <w:rPr>
          <w:rFonts w:eastAsia="Calibri"/>
          <w:color w:val="000000" w:themeColor="text1"/>
          <w:sz w:val="28"/>
          <w:szCs w:val="28"/>
        </w:rPr>
        <w:t>.</w:t>
      </w:r>
      <w:r w:rsidR="00907A3E" w:rsidRPr="008A7047">
        <w:rPr>
          <w:rFonts w:eastAsia="Calibri"/>
          <w:color w:val="000000" w:themeColor="text1"/>
          <w:sz w:val="28"/>
          <w:szCs w:val="28"/>
        </w:rPr>
        <w:t xml:space="preserve"> </w:t>
      </w:r>
      <w:r w:rsidRPr="008A7047">
        <w:rPr>
          <w:color w:val="000000" w:themeColor="text1"/>
          <w:sz w:val="28"/>
          <w:szCs w:val="28"/>
        </w:rPr>
        <w:t>Порядок,</w:t>
      </w:r>
      <w:r w:rsidR="005B357D" w:rsidRPr="008A7047">
        <w:rPr>
          <w:color w:val="000000" w:themeColor="text1"/>
          <w:sz w:val="28"/>
          <w:szCs w:val="28"/>
        </w:rPr>
        <w:t xml:space="preserve"> </w:t>
      </w:r>
      <w:r w:rsidRPr="008A7047">
        <w:rPr>
          <w:color w:val="000000" w:themeColor="text1"/>
          <w:sz w:val="28"/>
          <w:szCs w:val="28"/>
        </w:rPr>
        <w:t>форма,</w:t>
      </w:r>
      <w:r w:rsidR="005B357D" w:rsidRPr="008A7047">
        <w:rPr>
          <w:color w:val="000000" w:themeColor="text1"/>
          <w:sz w:val="28"/>
          <w:szCs w:val="28"/>
        </w:rPr>
        <w:t xml:space="preserve"> </w:t>
      </w:r>
      <w:r w:rsidRPr="008A7047">
        <w:rPr>
          <w:color w:val="000000" w:themeColor="text1"/>
          <w:sz w:val="28"/>
          <w:szCs w:val="28"/>
        </w:rPr>
        <w:t>место</w:t>
      </w:r>
      <w:r w:rsidR="005B357D" w:rsidRPr="008A7047">
        <w:rPr>
          <w:color w:val="000000" w:themeColor="text1"/>
          <w:sz w:val="28"/>
          <w:szCs w:val="28"/>
        </w:rPr>
        <w:t xml:space="preserve"> </w:t>
      </w:r>
      <w:r w:rsidRPr="008A7047">
        <w:rPr>
          <w:color w:val="000000" w:themeColor="text1"/>
          <w:sz w:val="28"/>
          <w:szCs w:val="28"/>
        </w:rPr>
        <w:t>размещения</w:t>
      </w:r>
      <w:r w:rsidR="005B357D" w:rsidRPr="008A7047">
        <w:rPr>
          <w:color w:val="000000" w:themeColor="text1"/>
          <w:sz w:val="28"/>
          <w:szCs w:val="28"/>
        </w:rPr>
        <w:t xml:space="preserve"> </w:t>
      </w:r>
      <w:r w:rsidRPr="008A7047">
        <w:rPr>
          <w:color w:val="000000" w:themeColor="text1"/>
          <w:sz w:val="28"/>
          <w:szCs w:val="28"/>
        </w:rPr>
        <w:t>и</w:t>
      </w:r>
      <w:r w:rsidR="005B357D" w:rsidRPr="008A7047">
        <w:rPr>
          <w:color w:val="000000" w:themeColor="text1"/>
          <w:sz w:val="28"/>
          <w:szCs w:val="28"/>
        </w:rPr>
        <w:t xml:space="preserve"> </w:t>
      </w:r>
      <w:r w:rsidRPr="008A7047">
        <w:rPr>
          <w:color w:val="000000" w:themeColor="text1"/>
          <w:sz w:val="28"/>
          <w:szCs w:val="28"/>
        </w:rPr>
        <w:t>способы</w:t>
      </w:r>
      <w:r w:rsidR="005B357D" w:rsidRPr="008A7047">
        <w:rPr>
          <w:color w:val="000000" w:themeColor="text1"/>
          <w:sz w:val="28"/>
          <w:szCs w:val="28"/>
        </w:rPr>
        <w:t xml:space="preserve"> </w:t>
      </w:r>
      <w:r w:rsidRPr="008A7047">
        <w:rPr>
          <w:color w:val="000000" w:themeColor="text1"/>
          <w:sz w:val="28"/>
          <w:szCs w:val="28"/>
        </w:rPr>
        <w:t>получения справочной</w:t>
      </w:r>
      <w:r w:rsidR="005B357D" w:rsidRPr="008A7047">
        <w:rPr>
          <w:color w:val="000000" w:themeColor="text1"/>
          <w:sz w:val="28"/>
          <w:szCs w:val="28"/>
        </w:rPr>
        <w:t xml:space="preserve"> </w:t>
      </w:r>
      <w:r w:rsidRPr="008A7047">
        <w:rPr>
          <w:color w:val="000000" w:themeColor="text1"/>
          <w:sz w:val="28"/>
          <w:szCs w:val="28"/>
        </w:rPr>
        <w:t>информации,</w:t>
      </w:r>
      <w:r w:rsidR="005B357D" w:rsidRPr="008A7047">
        <w:rPr>
          <w:color w:val="000000" w:themeColor="text1"/>
          <w:sz w:val="28"/>
          <w:szCs w:val="28"/>
        </w:rPr>
        <w:t xml:space="preserve"> </w:t>
      </w:r>
      <w:r w:rsidRPr="008A7047">
        <w:rPr>
          <w:color w:val="000000" w:themeColor="text1"/>
          <w:sz w:val="28"/>
          <w:szCs w:val="28"/>
        </w:rPr>
        <w:t>в</w:t>
      </w:r>
      <w:r w:rsidR="005B357D" w:rsidRPr="008A7047">
        <w:rPr>
          <w:color w:val="000000" w:themeColor="text1"/>
          <w:sz w:val="28"/>
          <w:szCs w:val="28"/>
        </w:rPr>
        <w:t xml:space="preserve"> </w:t>
      </w:r>
      <w:r w:rsidRPr="008A7047">
        <w:rPr>
          <w:color w:val="000000" w:themeColor="text1"/>
          <w:sz w:val="28"/>
          <w:szCs w:val="28"/>
        </w:rPr>
        <w:t>том</w:t>
      </w:r>
      <w:r w:rsidR="005B357D" w:rsidRPr="008A7047">
        <w:rPr>
          <w:color w:val="000000" w:themeColor="text1"/>
          <w:sz w:val="28"/>
          <w:szCs w:val="28"/>
        </w:rPr>
        <w:t xml:space="preserve"> </w:t>
      </w:r>
      <w:r w:rsidRPr="008A7047">
        <w:rPr>
          <w:color w:val="000000" w:themeColor="text1"/>
          <w:sz w:val="28"/>
          <w:szCs w:val="28"/>
        </w:rPr>
        <w:t>числе</w:t>
      </w:r>
      <w:r w:rsidR="005B357D" w:rsidRPr="008A7047">
        <w:rPr>
          <w:color w:val="000000" w:themeColor="text1"/>
          <w:sz w:val="28"/>
          <w:szCs w:val="28"/>
        </w:rPr>
        <w:t xml:space="preserve"> </w:t>
      </w:r>
      <w:r w:rsidRPr="008A7047">
        <w:rPr>
          <w:color w:val="000000" w:themeColor="text1"/>
          <w:sz w:val="28"/>
          <w:szCs w:val="28"/>
        </w:rPr>
        <w:t>на</w:t>
      </w:r>
      <w:r w:rsidR="005B357D" w:rsidRPr="008A7047">
        <w:rPr>
          <w:color w:val="000000" w:themeColor="text1"/>
          <w:sz w:val="28"/>
          <w:szCs w:val="28"/>
        </w:rPr>
        <w:t xml:space="preserve"> </w:t>
      </w:r>
      <w:r w:rsidRPr="008A7047">
        <w:rPr>
          <w:color w:val="000000" w:themeColor="text1"/>
          <w:sz w:val="28"/>
          <w:szCs w:val="28"/>
        </w:rPr>
        <w:t>стендах</w:t>
      </w:r>
      <w:r w:rsidR="005B357D" w:rsidRPr="008A7047">
        <w:rPr>
          <w:color w:val="000000" w:themeColor="text1"/>
          <w:sz w:val="28"/>
          <w:szCs w:val="28"/>
        </w:rPr>
        <w:t xml:space="preserve"> </w:t>
      </w:r>
      <w:r w:rsidRPr="008A7047">
        <w:rPr>
          <w:color w:val="000000" w:themeColor="text1"/>
          <w:sz w:val="28"/>
          <w:szCs w:val="28"/>
        </w:rPr>
        <w:t>в</w:t>
      </w:r>
      <w:r w:rsidR="005B357D" w:rsidRPr="008A7047">
        <w:rPr>
          <w:color w:val="000000" w:themeColor="text1"/>
          <w:sz w:val="28"/>
          <w:szCs w:val="28"/>
        </w:rPr>
        <w:t xml:space="preserve"> </w:t>
      </w:r>
      <w:r w:rsidRPr="008A7047">
        <w:rPr>
          <w:color w:val="000000" w:themeColor="text1"/>
          <w:sz w:val="28"/>
          <w:szCs w:val="28"/>
        </w:rPr>
        <w:t>местах предоставления муниципальной услуги</w:t>
      </w:r>
      <w:r w:rsidR="005B357D" w:rsidRPr="008A7047">
        <w:rPr>
          <w:color w:val="000000" w:themeColor="text1"/>
          <w:sz w:val="28"/>
          <w:szCs w:val="28"/>
        </w:rPr>
        <w:t xml:space="preserve"> </w:t>
      </w:r>
      <w:r w:rsidRPr="008A7047">
        <w:rPr>
          <w:color w:val="000000" w:themeColor="text1"/>
          <w:sz w:val="28"/>
          <w:szCs w:val="28"/>
        </w:rPr>
        <w:t>и</w:t>
      </w:r>
      <w:r w:rsidR="005B357D" w:rsidRPr="008A7047">
        <w:rPr>
          <w:color w:val="000000" w:themeColor="text1"/>
          <w:sz w:val="28"/>
          <w:szCs w:val="28"/>
        </w:rPr>
        <w:t xml:space="preserve"> </w:t>
      </w:r>
      <w:r w:rsidRPr="008A7047">
        <w:rPr>
          <w:color w:val="000000" w:themeColor="text1"/>
          <w:sz w:val="28"/>
          <w:szCs w:val="28"/>
        </w:rPr>
        <w:t>услуг,</w:t>
      </w:r>
      <w:r w:rsidR="005B357D" w:rsidRPr="008A7047">
        <w:rPr>
          <w:color w:val="000000" w:themeColor="text1"/>
          <w:sz w:val="28"/>
          <w:szCs w:val="28"/>
        </w:rPr>
        <w:t xml:space="preserve"> </w:t>
      </w:r>
      <w:r w:rsidRPr="008A7047">
        <w:rPr>
          <w:color w:val="000000" w:themeColor="text1"/>
          <w:sz w:val="28"/>
          <w:szCs w:val="28"/>
        </w:rPr>
        <w:t>которые</w:t>
      </w:r>
      <w:r w:rsidR="005B357D" w:rsidRPr="008A7047">
        <w:rPr>
          <w:color w:val="000000" w:themeColor="text1"/>
          <w:sz w:val="28"/>
          <w:szCs w:val="28"/>
        </w:rPr>
        <w:t xml:space="preserve"> </w:t>
      </w:r>
      <w:r w:rsidRPr="008A7047">
        <w:rPr>
          <w:color w:val="000000" w:themeColor="text1"/>
          <w:sz w:val="28"/>
          <w:szCs w:val="28"/>
        </w:rPr>
        <w:t>являются необходимыми и</w:t>
      </w:r>
      <w:r w:rsidR="005B357D" w:rsidRPr="008A7047">
        <w:rPr>
          <w:color w:val="000000" w:themeColor="text1"/>
          <w:sz w:val="28"/>
          <w:szCs w:val="28"/>
        </w:rPr>
        <w:t xml:space="preserve"> </w:t>
      </w:r>
      <w:r w:rsidRPr="008A7047">
        <w:rPr>
          <w:color w:val="000000" w:themeColor="text1"/>
          <w:sz w:val="28"/>
          <w:szCs w:val="28"/>
        </w:rPr>
        <w:t>обязательными</w:t>
      </w:r>
      <w:r w:rsidR="005B357D" w:rsidRPr="008A7047">
        <w:rPr>
          <w:color w:val="000000" w:themeColor="text1"/>
          <w:sz w:val="28"/>
          <w:szCs w:val="28"/>
        </w:rPr>
        <w:t xml:space="preserve"> </w:t>
      </w:r>
      <w:r w:rsidRPr="008A7047">
        <w:rPr>
          <w:color w:val="000000" w:themeColor="text1"/>
          <w:sz w:val="28"/>
          <w:szCs w:val="28"/>
        </w:rPr>
        <w:t>для</w:t>
      </w:r>
      <w:r w:rsidR="005B357D" w:rsidRPr="008A7047">
        <w:rPr>
          <w:color w:val="000000" w:themeColor="text1"/>
          <w:sz w:val="28"/>
          <w:szCs w:val="28"/>
        </w:rPr>
        <w:t xml:space="preserve"> </w:t>
      </w:r>
      <w:r w:rsidRPr="008A7047">
        <w:rPr>
          <w:color w:val="000000" w:themeColor="text1"/>
          <w:sz w:val="28"/>
          <w:szCs w:val="28"/>
        </w:rPr>
        <w:t>предоставления</w:t>
      </w:r>
      <w:r w:rsidR="005B357D" w:rsidRPr="008A7047">
        <w:rPr>
          <w:color w:val="000000" w:themeColor="text1"/>
          <w:sz w:val="28"/>
          <w:szCs w:val="28"/>
        </w:rPr>
        <w:t xml:space="preserve"> </w:t>
      </w:r>
      <w:r w:rsidRPr="008A7047">
        <w:rPr>
          <w:color w:val="000000" w:themeColor="text1"/>
          <w:sz w:val="28"/>
          <w:szCs w:val="28"/>
        </w:rPr>
        <w:t xml:space="preserve">муниципальной </w:t>
      </w:r>
      <w:r w:rsidR="00BD5844" w:rsidRPr="008A7047">
        <w:rPr>
          <w:color w:val="000000" w:themeColor="text1"/>
          <w:sz w:val="28"/>
          <w:szCs w:val="28"/>
        </w:rPr>
        <w:t>услуги в</w:t>
      </w:r>
      <w:r w:rsidR="005B357D" w:rsidRPr="008A7047">
        <w:rPr>
          <w:color w:val="000000" w:themeColor="text1"/>
          <w:sz w:val="28"/>
          <w:szCs w:val="28"/>
        </w:rPr>
        <w:t xml:space="preserve"> </w:t>
      </w:r>
      <w:r w:rsidR="00880F59" w:rsidRPr="008A7047">
        <w:rPr>
          <w:color w:val="000000" w:themeColor="text1"/>
          <w:sz w:val="28"/>
          <w:szCs w:val="28"/>
        </w:rPr>
        <w:t>Уполномоченном органе</w:t>
      </w:r>
      <w:r w:rsidR="001715B3" w:rsidRPr="008A7047">
        <w:rPr>
          <w:color w:val="000000" w:themeColor="text1"/>
          <w:sz w:val="28"/>
          <w:szCs w:val="28"/>
        </w:rPr>
        <w:t>,</w:t>
      </w:r>
      <w:r w:rsidR="00880F59" w:rsidRPr="008A7047">
        <w:rPr>
          <w:color w:val="000000" w:themeColor="text1"/>
          <w:sz w:val="28"/>
          <w:szCs w:val="28"/>
        </w:rPr>
        <w:t xml:space="preserve"> и</w:t>
      </w:r>
      <w:r w:rsidR="005B357D" w:rsidRPr="008A7047">
        <w:rPr>
          <w:color w:val="000000" w:themeColor="text1"/>
          <w:sz w:val="28"/>
          <w:szCs w:val="28"/>
        </w:rPr>
        <w:t xml:space="preserve"> </w:t>
      </w:r>
      <w:r w:rsidR="00880F59" w:rsidRPr="008A7047">
        <w:rPr>
          <w:color w:val="000000" w:themeColor="text1"/>
          <w:sz w:val="28"/>
          <w:szCs w:val="28"/>
        </w:rPr>
        <w:t>в</w:t>
      </w:r>
      <w:r w:rsidR="005B357D" w:rsidRPr="008A7047">
        <w:rPr>
          <w:color w:val="000000" w:themeColor="text1"/>
          <w:sz w:val="28"/>
          <w:szCs w:val="28"/>
        </w:rPr>
        <w:t xml:space="preserve"> </w:t>
      </w:r>
      <w:r w:rsidR="00997D51" w:rsidRPr="008A7047">
        <w:rPr>
          <w:color w:val="000000" w:themeColor="text1"/>
          <w:sz w:val="28"/>
          <w:szCs w:val="28"/>
        </w:rPr>
        <w:t>МФЦ</w:t>
      </w:r>
      <w:r w:rsidR="005B357D" w:rsidRPr="008A7047">
        <w:rPr>
          <w:color w:val="000000" w:themeColor="text1"/>
          <w:sz w:val="28"/>
          <w:szCs w:val="28"/>
        </w:rPr>
        <w:t xml:space="preserve"> </w:t>
      </w:r>
      <w:r w:rsidRPr="008A7047">
        <w:rPr>
          <w:color w:val="000000" w:themeColor="text1"/>
          <w:sz w:val="28"/>
          <w:szCs w:val="28"/>
        </w:rPr>
        <w:t>предоставления муниципальных услуг.</w:t>
      </w:r>
    </w:p>
    <w:p w:rsidR="005A52FC" w:rsidRPr="008A7047" w:rsidRDefault="00907A3E"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На Информационных стендах, размещенных</w:t>
      </w:r>
      <w:r w:rsidR="005A52FC" w:rsidRPr="008A7047">
        <w:rPr>
          <w:rFonts w:eastAsia="Calibri"/>
          <w:color w:val="000000" w:themeColor="text1"/>
          <w:sz w:val="28"/>
          <w:szCs w:val="28"/>
          <w:lang w:eastAsia="en-US"/>
        </w:rPr>
        <w:t xml:space="preserve"> в МФЦ и </w:t>
      </w:r>
      <w:r w:rsidR="006B6B8F" w:rsidRPr="008A7047">
        <w:rPr>
          <w:rFonts w:eastAsia="Calibri"/>
          <w:color w:val="000000" w:themeColor="text1"/>
          <w:sz w:val="28"/>
          <w:szCs w:val="28"/>
          <w:lang w:eastAsia="en-US"/>
        </w:rPr>
        <w:t xml:space="preserve">в </w:t>
      </w:r>
      <w:r w:rsidR="00FA32B2" w:rsidRPr="008A7047">
        <w:rPr>
          <w:rFonts w:eastAsia="Calibri"/>
          <w:color w:val="000000" w:themeColor="text1"/>
          <w:sz w:val="28"/>
          <w:szCs w:val="28"/>
          <w:lang w:eastAsia="en-US"/>
        </w:rPr>
        <w:t>Уполномоченно</w:t>
      </w:r>
      <w:r w:rsidR="006B6B8F" w:rsidRPr="008A7047">
        <w:rPr>
          <w:rFonts w:eastAsia="Calibri"/>
          <w:color w:val="000000" w:themeColor="text1"/>
          <w:sz w:val="28"/>
          <w:szCs w:val="28"/>
          <w:lang w:eastAsia="en-US"/>
        </w:rPr>
        <w:t>м органе</w:t>
      </w:r>
      <w:r w:rsidR="005A52FC"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указываются следующие сведения</w:t>
      </w:r>
      <w:r w:rsidR="005A52FC" w:rsidRPr="008A7047">
        <w:rPr>
          <w:rFonts w:eastAsia="Calibri"/>
          <w:color w:val="000000" w:themeColor="text1"/>
          <w:sz w:val="28"/>
          <w:szCs w:val="28"/>
          <w:lang w:eastAsia="en-US"/>
        </w:rPr>
        <w:t>:</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режим работы, адреса Уполномоченного органа и МФЦ;</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адрес официального сайта Уполномоченного органа, адрес электронной почты Уполномоченного органа;</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почтовые адреса, телефоны, фамилии руководителей МФЦ и Уполномоченного органа;</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получения консультаций о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и сроки предоставления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образцы заявлений о предоставлении муниципальной услуги и образцы заполнения таких заявлений;</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вправе представить по собственной инициативе;</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основания для отказа в приеме документов о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исчерпывающий перечень оснований для отказа в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круг заявителей;</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r w:rsidR="0070634D" w:rsidRPr="008A7047">
        <w:rPr>
          <w:color w:val="000000" w:themeColor="text1"/>
          <w:sz w:val="28"/>
          <w:szCs w:val="28"/>
        </w:rPr>
        <w:t>.</w:t>
      </w:r>
    </w:p>
    <w:p w:rsidR="0085223D" w:rsidRPr="008A7047" w:rsidRDefault="0085223D" w:rsidP="00C85C3A">
      <w:pPr>
        <w:autoSpaceDE w:val="0"/>
        <w:autoSpaceDN w:val="0"/>
        <w:adjustRightInd w:val="0"/>
        <w:ind w:firstLine="709"/>
        <w:jc w:val="both"/>
        <w:rPr>
          <w:color w:val="000000" w:themeColor="text1"/>
          <w:sz w:val="28"/>
          <w:szCs w:val="28"/>
          <w:lang w:eastAsia="en-US"/>
        </w:rPr>
      </w:pPr>
      <w:r w:rsidRPr="008A7047">
        <w:rPr>
          <w:color w:val="000000" w:themeColor="text1"/>
          <w:sz w:val="28"/>
          <w:szCs w:val="28"/>
          <w:lang w:eastAsia="en-US"/>
        </w:rPr>
        <w:t>Информация о местонахождении и графике рабо</w:t>
      </w:r>
      <w:r w:rsidR="009E2258" w:rsidRPr="008A7047">
        <w:rPr>
          <w:color w:val="000000" w:themeColor="text1"/>
          <w:sz w:val="28"/>
          <w:szCs w:val="28"/>
          <w:lang w:eastAsia="en-US"/>
        </w:rPr>
        <w:t>ты, справочных телефонах, адрес</w:t>
      </w:r>
      <w:r w:rsidRPr="008A7047">
        <w:rPr>
          <w:color w:val="000000" w:themeColor="text1"/>
          <w:sz w:val="28"/>
          <w:szCs w:val="28"/>
          <w:lang w:eastAsia="en-US"/>
        </w:rPr>
        <w:t xml:space="preserve"> электронной почты</w:t>
      </w:r>
      <w:r w:rsidR="005B357D" w:rsidRPr="008A7047">
        <w:rPr>
          <w:color w:val="000000" w:themeColor="text1"/>
          <w:sz w:val="28"/>
          <w:szCs w:val="28"/>
          <w:lang w:eastAsia="en-US"/>
        </w:rPr>
        <w:t xml:space="preserve"> </w:t>
      </w:r>
      <w:r w:rsidRPr="008A7047">
        <w:rPr>
          <w:color w:val="000000" w:themeColor="text1"/>
          <w:sz w:val="28"/>
          <w:szCs w:val="28"/>
          <w:lang w:eastAsia="en-US"/>
        </w:rPr>
        <w:t>Уполномоченного органа</w:t>
      </w:r>
      <w:r w:rsidRPr="008A7047">
        <w:rPr>
          <w:color w:val="000000" w:themeColor="text1"/>
          <w:sz w:val="28"/>
          <w:szCs w:val="28"/>
        </w:rPr>
        <w:t xml:space="preserve">, а также МФЦ </w:t>
      </w:r>
      <w:r w:rsidRPr="008A7047">
        <w:rPr>
          <w:color w:val="000000" w:themeColor="text1"/>
          <w:sz w:val="28"/>
          <w:szCs w:val="28"/>
        </w:rPr>
        <w:lastRenderedPageBreak/>
        <w:t>размещается</w:t>
      </w:r>
      <w:r w:rsidR="0016421B" w:rsidRPr="008A7047">
        <w:rPr>
          <w:color w:val="000000" w:themeColor="text1"/>
          <w:sz w:val="28"/>
          <w:szCs w:val="28"/>
          <w:lang w:eastAsia="en-US"/>
        </w:rPr>
        <w:t xml:space="preserve"> на официальн</w:t>
      </w:r>
      <w:r w:rsidR="00370258" w:rsidRPr="008A7047">
        <w:rPr>
          <w:color w:val="000000" w:themeColor="text1"/>
          <w:sz w:val="28"/>
          <w:szCs w:val="28"/>
          <w:lang w:eastAsia="en-US"/>
        </w:rPr>
        <w:t>ых</w:t>
      </w:r>
      <w:r w:rsidR="0016421B" w:rsidRPr="008A7047">
        <w:rPr>
          <w:color w:val="000000" w:themeColor="text1"/>
          <w:sz w:val="28"/>
          <w:szCs w:val="28"/>
          <w:lang w:eastAsia="en-US"/>
        </w:rPr>
        <w:t xml:space="preserve"> сайт</w:t>
      </w:r>
      <w:r w:rsidR="00370258" w:rsidRPr="008A7047">
        <w:rPr>
          <w:color w:val="000000" w:themeColor="text1"/>
          <w:sz w:val="28"/>
          <w:szCs w:val="28"/>
          <w:lang w:eastAsia="en-US"/>
        </w:rPr>
        <w:t>ах</w:t>
      </w:r>
      <w:r w:rsidR="00456E13" w:rsidRPr="008A7047">
        <w:rPr>
          <w:color w:val="000000" w:themeColor="text1"/>
          <w:sz w:val="28"/>
          <w:szCs w:val="28"/>
          <w:lang w:eastAsia="en-US"/>
        </w:rPr>
        <w:t xml:space="preserve"> районного управления образованием  </w:t>
      </w:r>
      <w:r w:rsidR="0016421B" w:rsidRPr="008A7047">
        <w:rPr>
          <w:color w:val="000000" w:themeColor="text1"/>
          <w:sz w:val="28"/>
          <w:szCs w:val="28"/>
          <w:lang w:eastAsia="en-US"/>
        </w:rPr>
        <w:t xml:space="preserve"> </w:t>
      </w:r>
      <w:r w:rsidR="00370258" w:rsidRPr="008A7047">
        <w:rPr>
          <w:rFonts w:eastAsia="Calibri"/>
          <w:color w:val="000000" w:themeColor="text1"/>
          <w:sz w:val="28"/>
          <w:szCs w:val="28"/>
          <w:lang w:eastAsia="en-US"/>
        </w:rPr>
        <w:t xml:space="preserve">администрации </w:t>
      </w:r>
      <w:r w:rsidR="00370258" w:rsidRPr="008A7047">
        <w:rPr>
          <w:color w:val="000000" w:themeColor="text1"/>
          <w:sz w:val="28"/>
          <w:szCs w:val="28"/>
        </w:rPr>
        <w:t>муниципального образования Мостовский район (</w:t>
      </w:r>
      <w:hyperlink r:id="rId10" w:history="1">
        <w:r w:rsidR="00370258" w:rsidRPr="008A7047">
          <w:rPr>
            <w:rStyle w:val="afe"/>
            <w:color w:val="000000" w:themeColor="text1"/>
            <w:sz w:val="28"/>
            <w:szCs w:val="28"/>
            <w:u w:val="none"/>
          </w:rPr>
          <w:t>http://www.mostruo.ru/</w:t>
        </w:r>
      </w:hyperlink>
      <w:r w:rsidR="00370258" w:rsidRPr="008A7047">
        <w:rPr>
          <w:color w:val="000000" w:themeColor="text1"/>
          <w:sz w:val="28"/>
          <w:szCs w:val="28"/>
        </w:rPr>
        <w:t xml:space="preserve">), </w:t>
      </w:r>
      <w:r w:rsidR="00456E13" w:rsidRPr="008A7047">
        <w:rPr>
          <w:rFonts w:eastAsia="Calibri"/>
          <w:color w:val="000000" w:themeColor="text1"/>
          <w:sz w:val="28"/>
          <w:szCs w:val="28"/>
          <w:lang w:eastAsia="en-US"/>
        </w:rPr>
        <w:t xml:space="preserve">администрации </w:t>
      </w:r>
      <w:r w:rsidR="00456E13" w:rsidRPr="008A7047">
        <w:rPr>
          <w:color w:val="000000" w:themeColor="text1"/>
          <w:sz w:val="28"/>
          <w:szCs w:val="28"/>
        </w:rPr>
        <w:t>муниципального образования Мостовский район</w:t>
      </w:r>
      <w:r w:rsidRPr="008A7047">
        <w:rPr>
          <w:color w:val="000000" w:themeColor="text1"/>
          <w:sz w:val="28"/>
          <w:szCs w:val="28"/>
        </w:rPr>
        <w:t xml:space="preserve"> </w:t>
      </w:r>
      <w:r w:rsidR="00370258" w:rsidRPr="008A7047">
        <w:rPr>
          <w:color w:val="000000" w:themeColor="text1"/>
          <w:sz w:val="28"/>
          <w:szCs w:val="28"/>
        </w:rPr>
        <w:t>(</w:t>
      </w:r>
      <w:hyperlink r:id="rId11" w:history="1">
        <w:r w:rsidR="00370258" w:rsidRPr="008A7047">
          <w:rPr>
            <w:rStyle w:val="afe"/>
            <w:color w:val="000000" w:themeColor="text1"/>
            <w:sz w:val="28"/>
            <w:szCs w:val="28"/>
            <w:u w:val="none"/>
          </w:rPr>
          <w:t>http://www.mostovskiy.ru/</w:t>
        </w:r>
      </w:hyperlink>
      <w:r w:rsidR="00370258" w:rsidRPr="008A7047">
        <w:rPr>
          <w:color w:val="000000" w:themeColor="text1"/>
          <w:sz w:val="28"/>
          <w:szCs w:val="28"/>
        </w:rPr>
        <w:t xml:space="preserve">) </w:t>
      </w:r>
      <w:r w:rsidRPr="008A7047">
        <w:rPr>
          <w:color w:val="000000" w:themeColor="text1"/>
          <w:sz w:val="28"/>
          <w:szCs w:val="28"/>
          <w:lang w:eastAsia="en-US"/>
        </w:rPr>
        <w:t xml:space="preserve">в сети «Интернет», на Едином портале и на </w:t>
      </w:r>
      <w:r w:rsidR="00C70131" w:rsidRPr="008A7047">
        <w:rPr>
          <w:color w:val="000000" w:themeColor="text1"/>
          <w:sz w:val="28"/>
          <w:szCs w:val="28"/>
        </w:rPr>
        <w:t>Региональном портале</w:t>
      </w:r>
      <w:r w:rsidRPr="008A7047">
        <w:rPr>
          <w:color w:val="000000" w:themeColor="text1"/>
          <w:sz w:val="28"/>
          <w:szCs w:val="28"/>
          <w:lang w:eastAsia="en-US"/>
        </w:rPr>
        <w:t>.</w:t>
      </w:r>
    </w:p>
    <w:p w:rsidR="005A52FC" w:rsidRPr="008A7047" w:rsidRDefault="005A52FC" w:rsidP="00F521EA">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Информация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предоставляется заявителю бесплатно.</w:t>
      </w:r>
    </w:p>
    <w:p w:rsidR="005A52FC" w:rsidRPr="008A7047" w:rsidRDefault="005A52FC" w:rsidP="00C85C3A">
      <w:pPr>
        <w:autoSpaceDE w:val="0"/>
        <w:autoSpaceDN w:val="0"/>
        <w:adjustRightInd w:val="0"/>
        <w:ind w:firstLine="709"/>
        <w:jc w:val="both"/>
        <w:rPr>
          <w:color w:val="000000" w:themeColor="text1"/>
          <w:sz w:val="28"/>
          <w:szCs w:val="28"/>
        </w:rPr>
      </w:pPr>
      <w:r w:rsidRPr="008A7047">
        <w:rPr>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w:t>
      </w:r>
      <w:r w:rsidR="009E2258" w:rsidRPr="008A7047">
        <w:rPr>
          <w:color w:val="000000" w:themeColor="text1"/>
          <w:sz w:val="28"/>
          <w:szCs w:val="28"/>
        </w:rPr>
        <w:t xml:space="preserve">зионного или иного соглашения с </w:t>
      </w:r>
      <w:r w:rsidRPr="008A7047">
        <w:rPr>
          <w:color w:val="000000" w:themeColor="text1"/>
          <w:sz w:val="28"/>
          <w:szCs w:val="28"/>
        </w:rPr>
        <w:t>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36C8E" w:rsidRPr="008A7047" w:rsidRDefault="00DD1FE6" w:rsidP="00636C8E">
      <w:pPr>
        <w:ind w:firstLine="567"/>
        <w:jc w:val="both"/>
        <w:rPr>
          <w:color w:val="000000" w:themeColor="text1"/>
          <w:sz w:val="28"/>
          <w:szCs w:val="28"/>
        </w:rPr>
      </w:pPr>
      <w:r w:rsidRPr="008A7047">
        <w:rPr>
          <w:color w:val="000000" w:themeColor="text1"/>
          <w:sz w:val="28"/>
          <w:szCs w:val="28"/>
        </w:rPr>
        <w:t>1.3.3</w:t>
      </w:r>
      <w:r w:rsidR="00892A51" w:rsidRPr="008A7047">
        <w:rPr>
          <w:color w:val="000000" w:themeColor="text1"/>
          <w:sz w:val="28"/>
          <w:szCs w:val="28"/>
        </w:rPr>
        <w:t>.</w:t>
      </w:r>
      <w:r w:rsidR="00045829" w:rsidRPr="008A7047">
        <w:rPr>
          <w:color w:val="000000" w:themeColor="text1"/>
          <w:sz w:val="28"/>
          <w:szCs w:val="28"/>
        </w:rPr>
        <w:t xml:space="preserve"> </w:t>
      </w:r>
      <w:r w:rsidR="00892A51" w:rsidRPr="008A7047">
        <w:rPr>
          <w:color w:val="000000" w:themeColor="text1"/>
          <w:sz w:val="28"/>
          <w:szCs w:val="28"/>
        </w:rPr>
        <w:t>Организации, участвующие в предоставлении муниципальной услуги</w:t>
      </w:r>
      <w:r w:rsidR="00636C8E" w:rsidRPr="008A7047">
        <w:rPr>
          <w:color w:val="000000" w:themeColor="text1"/>
          <w:sz w:val="28"/>
          <w:szCs w:val="28"/>
        </w:rPr>
        <w:t>:</w:t>
      </w:r>
    </w:p>
    <w:p w:rsidR="007C4404" w:rsidRPr="008A7047" w:rsidRDefault="00636C8E" w:rsidP="00636C8E">
      <w:pPr>
        <w:ind w:firstLine="567"/>
        <w:jc w:val="both"/>
        <w:rPr>
          <w:color w:val="000000" w:themeColor="text1"/>
          <w:sz w:val="28"/>
          <w:szCs w:val="28"/>
        </w:rPr>
      </w:pPr>
      <w:r w:rsidRPr="008A7047">
        <w:rPr>
          <w:color w:val="000000" w:themeColor="text1"/>
          <w:sz w:val="28"/>
          <w:szCs w:val="28"/>
        </w:rPr>
        <w:t xml:space="preserve">1) </w:t>
      </w:r>
      <w:r w:rsidR="00370258" w:rsidRPr="008A7047">
        <w:rPr>
          <w:color w:val="000000" w:themeColor="text1"/>
          <w:sz w:val="28"/>
          <w:szCs w:val="28"/>
        </w:rPr>
        <w:t>А</w:t>
      </w:r>
      <w:r w:rsidR="00370258" w:rsidRPr="008A7047">
        <w:rPr>
          <w:rFonts w:eastAsia="Calibri"/>
          <w:color w:val="000000" w:themeColor="text1"/>
          <w:sz w:val="28"/>
          <w:szCs w:val="28"/>
          <w:lang w:eastAsia="en-US"/>
        </w:rPr>
        <w:t xml:space="preserve">дминистрация </w:t>
      </w:r>
      <w:r w:rsidR="00370258" w:rsidRPr="008A7047">
        <w:rPr>
          <w:color w:val="000000" w:themeColor="text1"/>
          <w:sz w:val="28"/>
          <w:szCs w:val="28"/>
        </w:rPr>
        <w:t>муниципального образования Мостовский район</w:t>
      </w:r>
      <w:r w:rsidR="00E85AD9" w:rsidRPr="008A7047">
        <w:rPr>
          <w:color w:val="000000" w:themeColor="text1"/>
          <w:sz w:val="28"/>
          <w:szCs w:val="28"/>
        </w:rPr>
        <w:t xml:space="preserve"> через </w:t>
      </w:r>
      <w:r w:rsidR="00DB38A2" w:rsidRPr="008A7047">
        <w:rPr>
          <w:color w:val="000000" w:themeColor="text1"/>
          <w:sz w:val="28"/>
          <w:szCs w:val="28"/>
        </w:rPr>
        <w:t xml:space="preserve">районное </w:t>
      </w:r>
      <w:r w:rsidR="00E85AD9" w:rsidRPr="008A7047">
        <w:rPr>
          <w:color w:val="000000" w:themeColor="text1"/>
          <w:sz w:val="28"/>
          <w:szCs w:val="28"/>
        </w:rPr>
        <w:t>управление образованием администрации муниципального образования Мостовский район</w:t>
      </w:r>
      <w:r w:rsidR="006D5653" w:rsidRPr="008A7047">
        <w:rPr>
          <w:color w:val="000000" w:themeColor="text1"/>
          <w:sz w:val="28"/>
          <w:szCs w:val="28"/>
        </w:rPr>
        <w:t>;</w:t>
      </w:r>
    </w:p>
    <w:p w:rsidR="00636C8E" w:rsidRPr="008A7047" w:rsidRDefault="00636C8E" w:rsidP="00636C8E">
      <w:pPr>
        <w:ind w:firstLine="567"/>
        <w:jc w:val="both"/>
        <w:rPr>
          <w:color w:val="000000" w:themeColor="text1"/>
          <w:sz w:val="28"/>
          <w:szCs w:val="28"/>
        </w:rPr>
      </w:pPr>
      <w:r w:rsidRPr="008A7047">
        <w:rPr>
          <w:color w:val="000000" w:themeColor="text1"/>
          <w:sz w:val="28"/>
          <w:szCs w:val="28"/>
        </w:rPr>
        <w:t xml:space="preserve">2) </w:t>
      </w:r>
      <w:r w:rsidR="00C66D24" w:rsidRPr="008A7047">
        <w:rPr>
          <w:color w:val="000000" w:themeColor="text1"/>
          <w:sz w:val="28"/>
          <w:szCs w:val="28"/>
        </w:rPr>
        <w:t>МФЦ</w:t>
      </w:r>
      <w:r w:rsidRPr="008A7047">
        <w:rPr>
          <w:color w:val="000000" w:themeColor="text1"/>
          <w:sz w:val="28"/>
          <w:szCs w:val="28"/>
        </w:rPr>
        <w:t>.</w:t>
      </w:r>
    </w:p>
    <w:p w:rsidR="00867217" w:rsidRPr="008A7047" w:rsidRDefault="00867217" w:rsidP="00636C8E">
      <w:pPr>
        <w:pStyle w:val="aff2"/>
        <w:ind w:firstLine="567"/>
        <w:jc w:val="both"/>
        <w:rPr>
          <w:rFonts w:ascii="Times New Roman" w:hAnsi="Times New Roman"/>
          <w:color w:val="000000" w:themeColor="text1"/>
          <w:sz w:val="28"/>
          <w:szCs w:val="28"/>
        </w:rPr>
      </w:pPr>
    </w:p>
    <w:p w:rsidR="00A83C93" w:rsidRPr="008A7047" w:rsidRDefault="00A83C93" w:rsidP="009F11C1">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Раздел</w:t>
      </w:r>
      <w:r w:rsidR="007E20A7" w:rsidRPr="008A7047">
        <w:rPr>
          <w:color w:val="000000" w:themeColor="text1"/>
          <w:sz w:val="28"/>
          <w:szCs w:val="28"/>
        </w:rPr>
        <w:t xml:space="preserve"> 2</w:t>
      </w:r>
      <w:r w:rsidRPr="008A7047">
        <w:rPr>
          <w:color w:val="000000" w:themeColor="text1"/>
          <w:sz w:val="28"/>
          <w:szCs w:val="28"/>
        </w:rPr>
        <w:t>. СТАНДАРТ ПРЕДОСТАВЛЕНИЯ МУНИЦИПАЛЬНОЙ УСЛУГИ</w:t>
      </w:r>
    </w:p>
    <w:p w:rsidR="000F469D" w:rsidRPr="008A7047" w:rsidRDefault="000F469D" w:rsidP="009F11C1">
      <w:pPr>
        <w:widowControl w:val="0"/>
        <w:autoSpaceDE w:val="0"/>
        <w:autoSpaceDN w:val="0"/>
        <w:adjustRightInd w:val="0"/>
        <w:jc w:val="center"/>
        <w:outlineLvl w:val="2"/>
        <w:rPr>
          <w:color w:val="000000" w:themeColor="text1"/>
          <w:sz w:val="28"/>
          <w:szCs w:val="28"/>
        </w:rPr>
      </w:pPr>
      <w:bookmarkStart w:id="1" w:name="Par146"/>
      <w:bookmarkEnd w:id="1"/>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 НАИМЕНОВАНИЕ МУНИЦИПАЛЬНОЙ УСЛУГИ</w:t>
      </w:r>
    </w:p>
    <w:p w:rsidR="00A83C93" w:rsidRPr="008A7047" w:rsidRDefault="00A83C93" w:rsidP="00A83C93">
      <w:pPr>
        <w:jc w:val="center"/>
        <w:rPr>
          <w:b/>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t xml:space="preserve">Наименование муниципальной услуги </w:t>
      </w:r>
      <w:r w:rsidR="009F11C1" w:rsidRPr="008A7047">
        <w:rPr>
          <w:color w:val="000000" w:themeColor="text1"/>
          <w:sz w:val="28"/>
          <w:szCs w:val="28"/>
        </w:rPr>
        <w:t>-</w:t>
      </w:r>
      <w:r w:rsidRPr="008A7047">
        <w:rPr>
          <w:color w:val="000000" w:themeColor="text1"/>
          <w:sz w:val="28"/>
          <w:szCs w:val="28"/>
        </w:rPr>
        <w:t xml:space="preserve"> </w:t>
      </w:r>
      <w:r w:rsidR="00370258"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 xml:space="preserve">. </w:t>
      </w:r>
    </w:p>
    <w:p w:rsidR="00495A39" w:rsidRPr="008A7047" w:rsidRDefault="00495A39" w:rsidP="00A83C93">
      <w:pPr>
        <w:ind w:firstLine="709"/>
        <w:jc w:val="both"/>
        <w:rPr>
          <w:color w:val="000000" w:themeColor="text1"/>
          <w:sz w:val="28"/>
          <w:szCs w:val="28"/>
        </w:rPr>
      </w:pPr>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2.2. НАИМЕНОВАНИЕ ОРГАНА, ПРЕДОСТАВЛЯЮЩЕГО МУНИЦИПАЛЬНУЮ УСЛУГУ</w:t>
      </w:r>
    </w:p>
    <w:p w:rsidR="009F11C1" w:rsidRPr="008A7047" w:rsidRDefault="009F11C1" w:rsidP="009F11C1">
      <w:pPr>
        <w:widowControl w:val="0"/>
        <w:autoSpaceDE w:val="0"/>
        <w:autoSpaceDN w:val="0"/>
        <w:adjustRightInd w:val="0"/>
        <w:jc w:val="center"/>
        <w:outlineLvl w:val="2"/>
        <w:rPr>
          <w:color w:val="000000" w:themeColor="text1"/>
          <w:sz w:val="28"/>
          <w:szCs w:val="28"/>
        </w:rPr>
      </w:pPr>
    </w:p>
    <w:p w:rsidR="006F30E1" w:rsidRPr="008A7047" w:rsidRDefault="00A83C93" w:rsidP="006F30E1">
      <w:pPr>
        <w:ind w:firstLine="708"/>
        <w:jc w:val="both"/>
        <w:rPr>
          <w:color w:val="000000" w:themeColor="text1"/>
          <w:sz w:val="28"/>
          <w:szCs w:val="28"/>
        </w:rPr>
      </w:pPr>
      <w:r w:rsidRPr="008A7047">
        <w:rPr>
          <w:color w:val="000000" w:themeColor="text1"/>
          <w:sz w:val="28"/>
          <w:szCs w:val="28"/>
        </w:rPr>
        <w:t xml:space="preserve">2.2.1. Предоставление муниципальной услуги осуществляется </w:t>
      </w:r>
      <w:r w:rsidR="00370258" w:rsidRPr="008A7047">
        <w:rPr>
          <w:color w:val="000000" w:themeColor="text1"/>
          <w:sz w:val="28"/>
          <w:szCs w:val="28"/>
        </w:rPr>
        <w:t>А</w:t>
      </w:r>
      <w:r w:rsidR="00370258" w:rsidRPr="008A7047">
        <w:rPr>
          <w:rFonts w:eastAsia="Calibri"/>
          <w:color w:val="000000" w:themeColor="text1"/>
          <w:sz w:val="28"/>
          <w:szCs w:val="28"/>
          <w:lang w:eastAsia="en-US"/>
        </w:rPr>
        <w:t xml:space="preserve">дминистрацией </w:t>
      </w:r>
      <w:r w:rsidR="00370258" w:rsidRPr="008A7047">
        <w:rPr>
          <w:color w:val="000000" w:themeColor="text1"/>
          <w:sz w:val="28"/>
          <w:szCs w:val="28"/>
        </w:rPr>
        <w:t>муниципального образования Мостовский район</w:t>
      </w:r>
      <w:r w:rsidR="00E33F87" w:rsidRPr="008A7047">
        <w:rPr>
          <w:color w:val="000000" w:themeColor="text1"/>
          <w:sz w:val="28"/>
          <w:szCs w:val="28"/>
        </w:rPr>
        <w:t>.</w:t>
      </w:r>
    </w:p>
    <w:p w:rsidR="00A83C93" w:rsidRPr="008A7047" w:rsidRDefault="00370258" w:rsidP="006F30E1">
      <w:pPr>
        <w:ind w:firstLine="709"/>
        <w:jc w:val="both"/>
        <w:rPr>
          <w:color w:val="000000" w:themeColor="text1"/>
          <w:sz w:val="28"/>
          <w:szCs w:val="28"/>
        </w:rPr>
      </w:pPr>
      <w:r w:rsidRPr="008A7047">
        <w:rPr>
          <w:color w:val="000000" w:themeColor="text1"/>
          <w:sz w:val="28"/>
          <w:szCs w:val="28"/>
        </w:rPr>
        <w:t>А</w:t>
      </w:r>
      <w:r w:rsidRPr="008A7047">
        <w:rPr>
          <w:rFonts w:eastAsia="Calibri"/>
          <w:color w:val="000000" w:themeColor="text1"/>
          <w:sz w:val="28"/>
          <w:szCs w:val="28"/>
          <w:lang w:eastAsia="en-US"/>
        </w:rPr>
        <w:t xml:space="preserve">дминистрация </w:t>
      </w:r>
      <w:r w:rsidRPr="008A7047">
        <w:rPr>
          <w:color w:val="000000" w:themeColor="text1"/>
          <w:sz w:val="28"/>
          <w:szCs w:val="28"/>
        </w:rPr>
        <w:t>муниципального образования Мостовский район</w:t>
      </w:r>
      <w:r w:rsidR="0098354D" w:rsidRPr="008A7047">
        <w:rPr>
          <w:color w:val="000000" w:themeColor="text1"/>
          <w:sz w:val="28"/>
          <w:szCs w:val="28"/>
        </w:rPr>
        <w:t>,</w:t>
      </w:r>
      <w:r w:rsidR="006F30E1" w:rsidRPr="008A7047">
        <w:rPr>
          <w:color w:val="000000" w:themeColor="text1"/>
          <w:sz w:val="28"/>
          <w:szCs w:val="28"/>
        </w:rPr>
        <w:t xml:space="preserve"> предоставляет муниципальную услугу через </w:t>
      </w:r>
      <w:r w:rsidRPr="008A7047">
        <w:rPr>
          <w:color w:val="000000" w:themeColor="text1"/>
          <w:sz w:val="28"/>
          <w:szCs w:val="28"/>
        </w:rPr>
        <w:t>структурное подразделение – районное управление образованием администрации муниципального образования Мостовский район (далее - Уполномоченный орган).</w:t>
      </w:r>
    </w:p>
    <w:p w:rsidR="006C3FCA" w:rsidRPr="008A7047" w:rsidRDefault="00A83C93" w:rsidP="00B511E4">
      <w:pPr>
        <w:spacing w:line="0" w:lineRule="atLeast"/>
        <w:ind w:firstLine="567"/>
        <w:jc w:val="both"/>
        <w:rPr>
          <w:color w:val="000000" w:themeColor="text1"/>
          <w:sz w:val="28"/>
          <w:szCs w:val="28"/>
        </w:rPr>
      </w:pPr>
      <w:r w:rsidRPr="008A7047">
        <w:rPr>
          <w:color w:val="000000" w:themeColor="text1"/>
          <w:spacing w:val="-4"/>
          <w:sz w:val="28"/>
          <w:szCs w:val="28"/>
        </w:rPr>
        <w:t xml:space="preserve">2.2.2. </w:t>
      </w:r>
      <w:r w:rsidR="006C3FCA" w:rsidRPr="008A7047">
        <w:rPr>
          <w:color w:val="000000" w:themeColor="text1"/>
          <w:sz w:val="28"/>
          <w:szCs w:val="28"/>
        </w:rPr>
        <w:t>В предоставлен</w:t>
      </w:r>
      <w:r w:rsidR="00B56579" w:rsidRPr="008A7047">
        <w:rPr>
          <w:color w:val="000000" w:themeColor="text1"/>
          <w:sz w:val="28"/>
          <w:szCs w:val="28"/>
        </w:rPr>
        <w:t>ии муниципальной услуги участвуе</w:t>
      </w:r>
      <w:r w:rsidR="006C3FCA" w:rsidRPr="008A7047">
        <w:rPr>
          <w:color w:val="000000" w:themeColor="text1"/>
          <w:sz w:val="28"/>
          <w:szCs w:val="28"/>
        </w:rPr>
        <w:t xml:space="preserve">т </w:t>
      </w:r>
      <w:r w:rsidR="004C1030" w:rsidRPr="008A7047">
        <w:rPr>
          <w:color w:val="000000" w:themeColor="text1"/>
          <w:sz w:val="28"/>
          <w:szCs w:val="28"/>
        </w:rPr>
        <w:t>МФЦ</w:t>
      </w:r>
      <w:r w:rsidR="006C3FCA" w:rsidRPr="008A7047">
        <w:rPr>
          <w:color w:val="000000" w:themeColor="text1"/>
          <w:sz w:val="28"/>
          <w:szCs w:val="28"/>
        </w:rPr>
        <w:t>.</w:t>
      </w:r>
    </w:p>
    <w:p w:rsidR="00294763" w:rsidRPr="008A7047" w:rsidRDefault="005B357D" w:rsidP="00097FB5">
      <w:pPr>
        <w:suppressAutoHyphens/>
        <w:spacing w:line="0" w:lineRule="atLeast"/>
        <w:ind w:firstLine="426"/>
        <w:jc w:val="both"/>
        <w:rPr>
          <w:color w:val="000000" w:themeColor="text1"/>
          <w:sz w:val="28"/>
          <w:szCs w:val="28"/>
        </w:rPr>
      </w:pPr>
      <w:r w:rsidRPr="008A7047">
        <w:rPr>
          <w:rFonts w:eastAsia="Calibri"/>
          <w:color w:val="000000" w:themeColor="text1"/>
          <w:sz w:val="28"/>
          <w:szCs w:val="28"/>
          <w:lang w:eastAsia="en-US"/>
        </w:rPr>
        <w:t xml:space="preserve">  </w:t>
      </w:r>
      <w:r w:rsidR="00294763" w:rsidRPr="008A7047">
        <w:rPr>
          <w:rFonts w:eastAsia="Calibri"/>
          <w:color w:val="000000" w:themeColor="text1"/>
          <w:sz w:val="28"/>
          <w:szCs w:val="28"/>
          <w:lang w:eastAsia="en-US"/>
        </w:rPr>
        <w:t xml:space="preserve">2.2.3. </w:t>
      </w:r>
      <w:r w:rsidR="00294763" w:rsidRPr="008A7047">
        <w:rPr>
          <w:color w:val="000000" w:themeColor="text1"/>
          <w:sz w:val="28"/>
          <w:szCs w:val="28"/>
        </w:rPr>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8A7047">
        <w:rPr>
          <w:color w:val="000000" w:themeColor="text1"/>
          <w:sz w:val="28"/>
          <w:szCs w:val="28"/>
        </w:rPr>
        <w:t xml:space="preserve"> </w:t>
      </w:r>
      <w:r w:rsidR="00294763" w:rsidRPr="008A7047">
        <w:rPr>
          <w:color w:val="000000" w:themeColor="text1"/>
          <w:sz w:val="28"/>
          <w:szCs w:val="28"/>
        </w:rPr>
        <w:t xml:space="preserve">имеет </w:t>
      </w:r>
      <w:r w:rsidR="00294763" w:rsidRPr="008A7047">
        <w:rPr>
          <w:color w:val="000000" w:themeColor="text1"/>
          <w:sz w:val="28"/>
          <w:szCs w:val="28"/>
        </w:rPr>
        <w:lastRenderedPageBreak/>
        <w:t xml:space="preserve">право на обращение в любой по его выбору </w:t>
      </w:r>
      <w:r w:rsidR="00997D51" w:rsidRPr="008A7047">
        <w:rPr>
          <w:color w:val="000000" w:themeColor="text1"/>
          <w:sz w:val="28"/>
          <w:szCs w:val="28"/>
        </w:rPr>
        <w:t>МФЦ</w:t>
      </w:r>
      <w:r w:rsidR="00294763" w:rsidRPr="008A7047">
        <w:rPr>
          <w:color w:val="000000" w:themeColor="text1"/>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294763" w:rsidRPr="008A7047" w:rsidRDefault="00294763" w:rsidP="00294763">
      <w:pPr>
        <w:suppressAutoHyphens/>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Предоставление муниципальной услуги в </w:t>
      </w:r>
      <w:r w:rsidR="00C04DA1" w:rsidRPr="008A7047">
        <w:rPr>
          <w:color w:val="000000" w:themeColor="text1"/>
          <w:sz w:val="28"/>
          <w:szCs w:val="28"/>
        </w:rPr>
        <w:t>МФЦ</w:t>
      </w:r>
      <w:r w:rsidRPr="008A7047">
        <w:rPr>
          <w:color w:val="000000" w:themeColor="text1"/>
          <w:sz w:val="28"/>
          <w:szCs w:val="28"/>
        </w:rPr>
        <w:t xml:space="preserve"> по экстерриториальному принципу осуществляется на основании соглашений</w:t>
      </w:r>
      <w:r w:rsidR="00C04DA1" w:rsidRPr="008A7047">
        <w:rPr>
          <w:color w:val="000000" w:themeColor="text1"/>
          <w:sz w:val="28"/>
          <w:szCs w:val="28"/>
        </w:rPr>
        <w:t xml:space="preserve"> о взаимодействии, заключенных у</w:t>
      </w:r>
      <w:r w:rsidRPr="008A7047">
        <w:rPr>
          <w:color w:val="000000" w:themeColor="text1"/>
          <w:sz w:val="28"/>
          <w:szCs w:val="28"/>
        </w:rPr>
        <w:t xml:space="preserve">полномоченным </w:t>
      </w:r>
      <w:r w:rsidR="00997D51" w:rsidRPr="008A7047">
        <w:rPr>
          <w:color w:val="000000" w:themeColor="text1"/>
          <w:sz w:val="28"/>
          <w:szCs w:val="28"/>
        </w:rPr>
        <w:t>МФЦ</w:t>
      </w:r>
      <w:r w:rsidRPr="008A7047">
        <w:rPr>
          <w:color w:val="000000" w:themeColor="text1"/>
          <w:sz w:val="28"/>
          <w:szCs w:val="28"/>
        </w:rPr>
        <w:t xml:space="preserve"> с </w:t>
      </w:r>
      <w:r w:rsidR="00D63D4A" w:rsidRPr="008A7047">
        <w:rPr>
          <w:color w:val="000000" w:themeColor="text1"/>
          <w:sz w:val="28"/>
          <w:szCs w:val="28"/>
        </w:rPr>
        <w:t>Уполномоченным органом</w:t>
      </w:r>
      <w:r w:rsidRPr="008A7047">
        <w:rPr>
          <w:color w:val="000000" w:themeColor="text1"/>
          <w:sz w:val="28"/>
          <w:szCs w:val="28"/>
        </w:rPr>
        <w:t>.</w:t>
      </w:r>
    </w:p>
    <w:p w:rsidR="009A5DC9" w:rsidRPr="008A7047" w:rsidRDefault="009A5DC9" w:rsidP="00294763">
      <w:pPr>
        <w:suppressAutoHyphens/>
        <w:autoSpaceDE w:val="0"/>
        <w:autoSpaceDN w:val="0"/>
        <w:adjustRightInd w:val="0"/>
        <w:ind w:firstLine="709"/>
        <w:jc w:val="both"/>
        <w:rPr>
          <w:color w:val="000000" w:themeColor="text1"/>
          <w:sz w:val="28"/>
          <w:szCs w:val="28"/>
        </w:rPr>
      </w:pPr>
      <w:r w:rsidRPr="008A7047">
        <w:rPr>
          <w:color w:val="000000" w:themeColor="text1"/>
          <w:sz w:val="28"/>
          <w:szCs w:val="28"/>
        </w:rPr>
        <w:t xml:space="preserve">2.2.4. В процессе предоставления муниципальной услуги </w:t>
      </w:r>
      <w:r w:rsidR="008846A5" w:rsidRPr="008A7047">
        <w:rPr>
          <w:color w:val="000000" w:themeColor="text1"/>
          <w:sz w:val="28"/>
          <w:szCs w:val="28"/>
        </w:rPr>
        <w:t>Уполномоченный орган</w:t>
      </w:r>
      <w:r w:rsidR="001715B3" w:rsidRPr="008A7047">
        <w:rPr>
          <w:color w:val="000000" w:themeColor="text1"/>
          <w:sz w:val="28"/>
          <w:szCs w:val="28"/>
        </w:rPr>
        <w:t>,</w:t>
      </w:r>
      <w:r w:rsidR="005B357D" w:rsidRPr="008A7047">
        <w:rPr>
          <w:color w:val="000000" w:themeColor="text1"/>
          <w:sz w:val="28"/>
          <w:szCs w:val="28"/>
        </w:rPr>
        <w:t xml:space="preserve"> </w:t>
      </w:r>
      <w:r w:rsidRPr="008A7047">
        <w:rPr>
          <w:color w:val="000000" w:themeColor="text1"/>
          <w:sz w:val="28"/>
          <w:szCs w:val="28"/>
        </w:rPr>
        <w:t xml:space="preserve">взаимодействует </w:t>
      </w:r>
      <w:proofErr w:type="gramStart"/>
      <w:r w:rsidRPr="008A7047">
        <w:rPr>
          <w:color w:val="000000" w:themeColor="text1"/>
          <w:sz w:val="28"/>
          <w:szCs w:val="28"/>
        </w:rPr>
        <w:t>с</w:t>
      </w:r>
      <w:proofErr w:type="gramEnd"/>
      <w:r w:rsidRPr="008A7047">
        <w:rPr>
          <w:color w:val="000000" w:themeColor="text1"/>
          <w:sz w:val="28"/>
          <w:szCs w:val="28"/>
        </w:rPr>
        <w:t>:</w:t>
      </w:r>
    </w:p>
    <w:p w:rsidR="001214DF" w:rsidRPr="008A7047" w:rsidRDefault="001214DF" w:rsidP="0070634D">
      <w:pPr>
        <w:ind w:firstLine="709"/>
        <w:jc w:val="both"/>
        <w:rPr>
          <w:color w:val="000000" w:themeColor="text1"/>
          <w:sz w:val="28"/>
          <w:szCs w:val="28"/>
        </w:rPr>
      </w:pPr>
      <w:r w:rsidRPr="008A7047">
        <w:rPr>
          <w:color w:val="000000" w:themeColor="text1"/>
          <w:sz w:val="28"/>
          <w:szCs w:val="28"/>
        </w:rPr>
        <w:t xml:space="preserve">1) </w:t>
      </w:r>
      <w:r w:rsidR="00545E92" w:rsidRPr="008A7047">
        <w:rPr>
          <w:color w:val="000000" w:themeColor="text1"/>
          <w:sz w:val="28"/>
          <w:szCs w:val="28"/>
        </w:rPr>
        <w:t>районным у</w:t>
      </w:r>
      <w:r w:rsidR="00E85AD9" w:rsidRPr="008A7047">
        <w:rPr>
          <w:color w:val="000000" w:themeColor="text1"/>
          <w:sz w:val="28"/>
          <w:szCs w:val="28"/>
        </w:rPr>
        <w:t>правление</w:t>
      </w:r>
      <w:r w:rsidR="0056406A" w:rsidRPr="008A7047">
        <w:rPr>
          <w:color w:val="000000" w:themeColor="text1"/>
          <w:sz w:val="28"/>
          <w:szCs w:val="28"/>
        </w:rPr>
        <w:t>м</w:t>
      </w:r>
      <w:r w:rsidR="00E85AD9" w:rsidRPr="008A7047">
        <w:rPr>
          <w:color w:val="000000" w:themeColor="text1"/>
          <w:sz w:val="28"/>
          <w:szCs w:val="28"/>
        </w:rPr>
        <w:t xml:space="preserve"> образовани</w:t>
      </w:r>
      <w:r w:rsidR="0056406A" w:rsidRPr="008A7047">
        <w:rPr>
          <w:color w:val="000000" w:themeColor="text1"/>
          <w:sz w:val="28"/>
          <w:szCs w:val="28"/>
        </w:rPr>
        <w:t xml:space="preserve">я администрации </w:t>
      </w:r>
      <w:r w:rsidR="006D5653" w:rsidRPr="008A7047">
        <w:rPr>
          <w:color w:val="000000" w:themeColor="text1"/>
          <w:sz w:val="28"/>
          <w:szCs w:val="28"/>
        </w:rPr>
        <w:t>муниципального образования Мостовский район</w:t>
      </w:r>
      <w:r w:rsidRPr="008A7047">
        <w:rPr>
          <w:color w:val="000000" w:themeColor="text1"/>
          <w:sz w:val="28"/>
          <w:szCs w:val="28"/>
        </w:rPr>
        <w:t>;</w:t>
      </w:r>
    </w:p>
    <w:p w:rsidR="001214DF" w:rsidRPr="008A7047" w:rsidRDefault="001214DF" w:rsidP="0070634D">
      <w:pPr>
        <w:ind w:firstLine="709"/>
        <w:jc w:val="both"/>
        <w:rPr>
          <w:color w:val="000000" w:themeColor="text1"/>
          <w:sz w:val="28"/>
          <w:szCs w:val="28"/>
        </w:rPr>
      </w:pPr>
      <w:r w:rsidRPr="008A7047">
        <w:rPr>
          <w:color w:val="000000" w:themeColor="text1"/>
          <w:sz w:val="28"/>
          <w:szCs w:val="28"/>
        </w:rPr>
        <w:t xml:space="preserve">2) </w:t>
      </w:r>
      <w:r w:rsidR="002B7B89" w:rsidRPr="008A7047">
        <w:rPr>
          <w:color w:val="000000" w:themeColor="text1"/>
          <w:sz w:val="28"/>
          <w:szCs w:val="28"/>
        </w:rPr>
        <w:t>МФЦ</w:t>
      </w:r>
      <w:r w:rsidRPr="008A7047">
        <w:rPr>
          <w:color w:val="000000" w:themeColor="text1"/>
          <w:sz w:val="28"/>
          <w:szCs w:val="28"/>
        </w:rPr>
        <w:t>.</w:t>
      </w:r>
    </w:p>
    <w:p w:rsidR="006D5653" w:rsidRPr="008A7047" w:rsidRDefault="009A5DC9" w:rsidP="00C85C3A">
      <w:pPr>
        <w:ind w:firstLine="709"/>
        <w:jc w:val="both"/>
        <w:rPr>
          <w:color w:val="000000" w:themeColor="text1"/>
          <w:sz w:val="28"/>
          <w:szCs w:val="28"/>
        </w:rPr>
      </w:pPr>
      <w:r w:rsidRPr="008A7047">
        <w:rPr>
          <w:color w:val="000000" w:themeColor="text1"/>
          <w:spacing w:val="-4"/>
          <w:sz w:val="28"/>
          <w:szCs w:val="28"/>
        </w:rPr>
        <w:t>2.2.5</w:t>
      </w:r>
      <w:r w:rsidR="00A83C93" w:rsidRPr="008A7047">
        <w:rPr>
          <w:color w:val="000000" w:themeColor="text1"/>
          <w:spacing w:val="-4"/>
          <w:sz w:val="28"/>
          <w:szCs w:val="28"/>
        </w:rPr>
        <w:t xml:space="preserve">. </w:t>
      </w:r>
      <w:proofErr w:type="gramStart"/>
      <w:r w:rsidR="00A83C93" w:rsidRPr="008A7047">
        <w:rPr>
          <w:color w:val="000000" w:themeColor="text1"/>
          <w:spacing w:val="-4"/>
          <w:sz w:val="28"/>
          <w:szCs w:val="28"/>
        </w:rPr>
        <w:t>В соответствии с пунктом 3 части 1 статьи 7 Федерального закона от 27</w:t>
      </w:r>
      <w:r w:rsidR="009F11C1" w:rsidRPr="008A7047">
        <w:rPr>
          <w:color w:val="000000" w:themeColor="text1"/>
          <w:spacing w:val="-4"/>
          <w:sz w:val="28"/>
          <w:szCs w:val="28"/>
        </w:rPr>
        <w:t xml:space="preserve"> июля </w:t>
      </w:r>
      <w:r w:rsidR="00A83C93" w:rsidRPr="008A7047">
        <w:rPr>
          <w:color w:val="000000" w:themeColor="text1"/>
          <w:spacing w:val="-4"/>
          <w:sz w:val="28"/>
          <w:szCs w:val="28"/>
        </w:rPr>
        <w:t>2010 года № 210-ФЗ «Об организации предоставления государственных и муниципальных услуг»</w:t>
      </w:r>
      <w:r w:rsidR="00BB6DDA" w:rsidRPr="008A7047">
        <w:rPr>
          <w:color w:val="000000" w:themeColor="text1"/>
          <w:spacing w:val="-4"/>
          <w:sz w:val="28"/>
          <w:szCs w:val="28"/>
        </w:rPr>
        <w:t xml:space="preserve"> </w:t>
      </w:r>
      <w:r w:rsidR="008116E3" w:rsidRPr="008A7047">
        <w:rPr>
          <w:color w:val="000000" w:themeColor="text1"/>
          <w:spacing w:val="-4"/>
          <w:sz w:val="28"/>
          <w:szCs w:val="28"/>
        </w:rPr>
        <w:t xml:space="preserve">(далее - </w:t>
      </w:r>
      <w:r w:rsidR="00BB6DDA" w:rsidRPr="008A7047">
        <w:rPr>
          <w:color w:val="000000" w:themeColor="text1"/>
          <w:sz w:val="28"/>
          <w:szCs w:val="28"/>
        </w:rPr>
        <w:t xml:space="preserve">Федеральный закон </w:t>
      </w:r>
      <w:r w:rsidR="00842FB8" w:rsidRPr="008A7047">
        <w:rPr>
          <w:color w:val="000000" w:themeColor="text1"/>
          <w:sz w:val="28"/>
          <w:szCs w:val="28"/>
        </w:rPr>
        <w:t>№ 210-ФЗ</w:t>
      </w:r>
      <w:r w:rsidR="008116E3" w:rsidRPr="008A7047">
        <w:rPr>
          <w:color w:val="000000" w:themeColor="text1"/>
          <w:spacing w:val="-4"/>
          <w:sz w:val="28"/>
          <w:szCs w:val="28"/>
        </w:rPr>
        <w:t>)</w:t>
      </w:r>
      <w:r w:rsidR="00A83C93" w:rsidRPr="008A7047">
        <w:rPr>
          <w:color w:val="000000" w:themeColor="text1"/>
          <w:spacing w:val="-4"/>
          <w:sz w:val="28"/>
          <w:szCs w:val="28"/>
        </w:rPr>
        <w:t xml:space="preserve">, </w:t>
      </w:r>
      <w:r w:rsidR="00682AA8" w:rsidRPr="008A7047">
        <w:rPr>
          <w:color w:val="000000" w:themeColor="text1"/>
          <w:spacing w:val="-4"/>
          <w:sz w:val="28"/>
          <w:szCs w:val="28"/>
        </w:rPr>
        <w:t xml:space="preserve">Уполномоченным </w:t>
      </w:r>
      <w:r w:rsidR="00A83C93" w:rsidRPr="008A7047">
        <w:rPr>
          <w:color w:val="000000" w:themeColor="text1"/>
          <w:spacing w:val="-4"/>
          <w:sz w:val="28"/>
          <w:szCs w:val="28"/>
        </w:rPr>
        <w:t>органам, предоставляющим муниципальные услуги, установлен запрет требовать от заявителя осуществления действий, в том числе согласований, необходимых для получения</w:t>
      </w:r>
      <w:r w:rsidR="00A83C93" w:rsidRPr="008A7047">
        <w:rPr>
          <w:color w:val="000000" w:themeColor="text1"/>
          <w:sz w:val="28"/>
          <w:szCs w:val="28"/>
        </w:rPr>
        <w:t xml:space="preserve"> муниципальной услуги и связа</w:t>
      </w:r>
      <w:r w:rsidR="004E4292" w:rsidRPr="008A7047">
        <w:rPr>
          <w:color w:val="000000" w:themeColor="text1"/>
          <w:sz w:val="28"/>
          <w:szCs w:val="28"/>
        </w:rPr>
        <w:t>нных с обращением в иные государственные органы и</w:t>
      </w:r>
      <w:r w:rsidR="00A83C93" w:rsidRPr="008A7047">
        <w:rPr>
          <w:color w:val="000000" w:themeColor="text1"/>
          <w:sz w:val="28"/>
          <w:szCs w:val="28"/>
        </w:rPr>
        <w:t xml:space="preserve"> организации, за</w:t>
      </w:r>
      <w:proofErr w:type="gramEnd"/>
      <w:r w:rsidR="00A83C93" w:rsidRPr="008A7047">
        <w:rPr>
          <w:color w:val="000000" w:themeColor="text1"/>
          <w:sz w:val="28"/>
          <w:szCs w:val="28"/>
        </w:rPr>
        <w:t xml:space="preserve"> исключением получен</w:t>
      </w:r>
      <w:r w:rsidR="00C85C3A" w:rsidRPr="008A7047">
        <w:rPr>
          <w:color w:val="000000" w:themeColor="text1"/>
          <w:sz w:val="28"/>
          <w:szCs w:val="28"/>
        </w:rPr>
        <w:t>ия услуг, включенных в перечень</w:t>
      </w:r>
      <w:r w:rsidR="00B368C6" w:rsidRPr="008A7047">
        <w:rPr>
          <w:color w:val="000000" w:themeColor="text1"/>
          <w:sz w:val="28"/>
          <w:szCs w:val="28"/>
        </w:rPr>
        <w:t xml:space="preserve"> </w:t>
      </w:r>
      <w:r w:rsidR="00A83C93" w:rsidRPr="008A7047">
        <w:rPr>
          <w:color w:val="000000" w:themeColor="text1"/>
          <w:sz w:val="28"/>
          <w:szCs w:val="28"/>
        </w:rPr>
        <w:t>услуг, которые</w:t>
      </w:r>
      <w:r w:rsidR="00C85C3A" w:rsidRPr="008A7047">
        <w:rPr>
          <w:color w:val="000000" w:themeColor="text1"/>
          <w:sz w:val="28"/>
          <w:szCs w:val="28"/>
        </w:rPr>
        <w:t xml:space="preserve"> </w:t>
      </w:r>
      <w:r w:rsidR="00A83C93" w:rsidRPr="008A7047">
        <w:rPr>
          <w:color w:val="000000" w:themeColor="text1"/>
          <w:sz w:val="28"/>
          <w:szCs w:val="28"/>
        </w:rPr>
        <w:t xml:space="preserve">являются необходимыми и </w:t>
      </w:r>
      <w:r w:rsidR="00B368C6" w:rsidRPr="008A7047">
        <w:rPr>
          <w:color w:val="000000" w:themeColor="text1"/>
          <w:sz w:val="28"/>
          <w:szCs w:val="28"/>
        </w:rPr>
        <w:t xml:space="preserve">обязательными для </w:t>
      </w:r>
      <w:r w:rsidR="00A83C93" w:rsidRPr="008A7047">
        <w:rPr>
          <w:color w:val="000000" w:themeColor="text1"/>
          <w:sz w:val="28"/>
          <w:szCs w:val="28"/>
        </w:rPr>
        <w:t xml:space="preserve">предоставления муниципальных услуг, </w:t>
      </w:r>
      <w:r w:rsidR="00294763" w:rsidRPr="008A7047">
        <w:rPr>
          <w:color w:val="000000" w:themeColor="text1"/>
          <w:sz w:val="28"/>
          <w:szCs w:val="28"/>
        </w:rPr>
        <w:t>утвержденны</w:t>
      </w:r>
      <w:r w:rsidR="00A339B8" w:rsidRPr="008A7047">
        <w:rPr>
          <w:color w:val="000000" w:themeColor="text1"/>
          <w:sz w:val="28"/>
          <w:szCs w:val="28"/>
        </w:rPr>
        <w:t>х</w:t>
      </w:r>
      <w:r w:rsidR="00294763" w:rsidRPr="008A7047">
        <w:rPr>
          <w:color w:val="000000" w:themeColor="text1"/>
          <w:sz w:val="28"/>
          <w:szCs w:val="28"/>
        </w:rPr>
        <w:t xml:space="preserve"> решением Совета </w:t>
      </w:r>
      <w:r w:rsidR="006D5653" w:rsidRPr="008A7047">
        <w:rPr>
          <w:color w:val="000000" w:themeColor="text1"/>
          <w:sz w:val="28"/>
          <w:szCs w:val="28"/>
        </w:rPr>
        <w:t>муниципального образования Мостовский район</w:t>
      </w:r>
    </w:p>
    <w:p w:rsidR="00294763" w:rsidRPr="008A7047" w:rsidRDefault="00294763" w:rsidP="00C85C3A">
      <w:pPr>
        <w:ind w:firstLine="709"/>
        <w:jc w:val="both"/>
        <w:rPr>
          <w:color w:val="000000" w:themeColor="text1"/>
          <w:sz w:val="28"/>
          <w:szCs w:val="28"/>
        </w:rPr>
      </w:pPr>
      <w:r w:rsidRPr="008A7047">
        <w:rPr>
          <w:color w:val="000000" w:themeColor="text1"/>
          <w:sz w:val="28"/>
          <w:szCs w:val="28"/>
        </w:rPr>
        <w:t>.</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2.3. ОПИСАНИЕ РЕЗУЛЬТАТА</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ПРЕДОСТАВЛЕНИЯ МУНИЦИПАЛЬНОЙ УСЛУГИ</w:t>
      </w:r>
    </w:p>
    <w:p w:rsidR="00B511E4" w:rsidRPr="008A7047" w:rsidRDefault="00B511E4" w:rsidP="00B368C6">
      <w:pPr>
        <w:widowControl w:val="0"/>
        <w:autoSpaceDE w:val="0"/>
        <w:autoSpaceDN w:val="0"/>
        <w:adjustRightInd w:val="0"/>
        <w:jc w:val="center"/>
        <w:outlineLvl w:val="2"/>
        <w:rPr>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t> </w:t>
      </w:r>
      <w:r w:rsidR="00294763" w:rsidRPr="008A7047">
        <w:rPr>
          <w:color w:val="000000" w:themeColor="text1"/>
          <w:sz w:val="28"/>
          <w:szCs w:val="28"/>
        </w:rPr>
        <w:t xml:space="preserve">2.3.1. </w:t>
      </w:r>
      <w:r w:rsidRPr="008A7047">
        <w:rPr>
          <w:color w:val="000000" w:themeColor="text1"/>
          <w:sz w:val="28"/>
          <w:szCs w:val="28"/>
        </w:rPr>
        <w:t>Результатом предостав</w:t>
      </w:r>
      <w:r w:rsidR="00E57010" w:rsidRPr="008A7047">
        <w:rPr>
          <w:color w:val="000000" w:themeColor="text1"/>
          <w:sz w:val="28"/>
          <w:szCs w:val="28"/>
        </w:rPr>
        <w:t>ления муниципальной услуги являе</w:t>
      </w:r>
      <w:r w:rsidRPr="008A7047">
        <w:rPr>
          <w:color w:val="000000" w:themeColor="text1"/>
          <w:sz w:val="28"/>
          <w:szCs w:val="28"/>
        </w:rPr>
        <w:t>тся:</w:t>
      </w:r>
    </w:p>
    <w:p w:rsidR="00CB5E0F" w:rsidRPr="008A7047" w:rsidRDefault="00186B65" w:rsidP="0016421B">
      <w:pPr>
        <w:widowControl w:val="0"/>
        <w:tabs>
          <w:tab w:val="left" w:pos="1260"/>
        </w:tabs>
        <w:suppressAutoHyphens/>
        <w:ind w:firstLine="709"/>
        <w:jc w:val="both"/>
        <w:rPr>
          <w:color w:val="000000" w:themeColor="text1"/>
          <w:sz w:val="28"/>
          <w:szCs w:val="28"/>
        </w:rPr>
      </w:pPr>
      <w:r w:rsidRPr="008A7047">
        <w:rPr>
          <w:color w:val="000000" w:themeColor="text1"/>
          <w:sz w:val="28"/>
          <w:szCs w:val="28"/>
        </w:rPr>
        <w:t>1</w:t>
      </w:r>
      <w:r w:rsidR="002B7B89" w:rsidRPr="008A7047">
        <w:rPr>
          <w:color w:val="000000" w:themeColor="text1"/>
          <w:sz w:val="28"/>
          <w:szCs w:val="28"/>
        </w:rPr>
        <w:t xml:space="preserve">) </w:t>
      </w:r>
      <w:r w:rsidR="0016421B" w:rsidRPr="008A7047">
        <w:rPr>
          <w:color w:val="000000" w:themeColor="text1"/>
          <w:sz w:val="28"/>
          <w:szCs w:val="28"/>
        </w:rPr>
        <w:t xml:space="preserve"> </w:t>
      </w:r>
      <w:r w:rsidR="006D5653" w:rsidRPr="008A7047">
        <w:rPr>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 заявителю</w:t>
      </w:r>
      <w:r w:rsidR="0016421B" w:rsidRPr="008A7047">
        <w:rPr>
          <w:color w:val="000000" w:themeColor="text1"/>
          <w:sz w:val="28"/>
          <w:szCs w:val="28"/>
        </w:rPr>
        <w:t>;</w:t>
      </w:r>
    </w:p>
    <w:p w:rsidR="0016421B" w:rsidRPr="008A7047" w:rsidRDefault="0016421B" w:rsidP="0016421B">
      <w:pPr>
        <w:widowControl w:val="0"/>
        <w:tabs>
          <w:tab w:val="left" w:pos="1260"/>
        </w:tabs>
        <w:suppressAutoHyphens/>
        <w:ind w:firstLine="709"/>
        <w:jc w:val="both"/>
        <w:rPr>
          <w:color w:val="000000" w:themeColor="text1"/>
          <w:sz w:val="28"/>
          <w:szCs w:val="28"/>
        </w:rPr>
      </w:pPr>
      <w:r w:rsidRPr="008A7047">
        <w:rPr>
          <w:color w:val="000000" w:themeColor="text1"/>
          <w:sz w:val="28"/>
          <w:szCs w:val="28"/>
        </w:rPr>
        <w:t xml:space="preserve">2) отказ в </w:t>
      </w:r>
      <w:r w:rsidR="006D5653" w:rsidRPr="008A7047">
        <w:rPr>
          <w:color w:val="000000" w:themeColor="text1"/>
          <w:sz w:val="28"/>
          <w:szCs w:val="28"/>
        </w:rPr>
        <w:t xml:space="preserve">предоставлении заявителю запрашиваемой информации </w:t>
      </w:r>
      <w:r w:rsidRPr="008A7047">
        <w:rPr>
          <w:color w:val="000000" w:themeColor="text1"/>
          <w:sz w:val="28"/>
          <w:szCs w:val="28"/>
        </w:rPr>
        <w:t xml:space="preserve">в форме </w:t>
      </w:r>
      <w:r w:rsidR="006D5653" w:rsidRPr="008A7047">
        <w:rPr>
          <w:color w:val="000000" w:themeColor="text1"/>
          <w:sz w:val="28"/>
          <w:szCs w:val="28"/>
        </w:rPr>
        <w:t>уведомления</w:t>
      </w:r>
      <w:r w:rsidR="00DE301E" w:rsidRPr="008A7047">
        <w:rPr>
          <w:color w:val="000000" w:themeColor="text1"/>
          <w:sz w:val="28"/>
          <w:szCs w:val="28"/>
        </w:rPr>
        <w:t xml:space="preserve"> на бумажном </w:t>
      </w:r>
      <w:r w:rsidR="00182DDE" w:rsidRPr="008A7047">
        <w:rPr>
          <w:color w:val="000000" w:themeColor="text1"/>
          <w:sz w:val="28"/>
          <w:szCs w:val="28"/>
        </w:rPr>
        <w:t>или электронном носителе</w:t>
      </w:r>
      <w:r w:rsidRPr="008A7047">
        <w:rPr>
          <w:color w:val="000000" w:themeColor="text1"/>
          <w:sz w:val="28"/>
          <w:szCs w:val="28"/>
        </w:rPr>
        <w:t>.</w:t>
      </w:r>
    </w:p>
    <w:p w:rsidR="00294763" w:rsidRPr="008A7047" w:rsidRDefault="006072CD" w:rsidP="00294763">
      <w:pPr>
        <w:ind w:firstLine="709"/>
        <w:jc w:val="both"/>
        <w:rPr>
          <w:color w:val="000000" w:themeColor="text1"/>
          <w:sz w:val="28"/>
          <w:szCs w:val="28"/>
        </w:rPr>
      </w:pPr>
      <w:r w:rsidRPr="008A7047">
        <w:rPr>
          <w:color w:val="000000" w:themeColor="text1"/>
          <w:sz w:val="28"/>
          <w:szCs w:val="28"/>
        </w:rPr>
        <w:t>2.3.2. Результаты</w:t>
      </w:r>
      <w:r w:rsidR="00294763" w:rsidRPr="008A7047">
        <w:rPr>
          <w:color w:val="000000" w:themeColor="text1"/>
          <w:sz w:val="28"/>
          <w:szCs w:val="28"/>
        </w:rPr>
        <w:t xml:space="preserve"> предоставления муниципальной услуги по экстерриториальному принципу в виде электронных документов и (или) электронных образов документов </w:t>
      </w:r>
      <w:r w:rsidR="00294763" w:rsidRPr="008A7047">
        <w:rPr>
          <w:rFonts w:eastAsia="Calibri"/>
          <w:color w:val="000000" w:themeColor="text1"/>
          <w:sz w:val="28"/>
          <w:szCs w:val="28"/>
          <w:lang w:eastAsia="en-US"/>
        </w:rPr>
        <w:t xml:space="preserve">заверяются </w:t>
      </w:r>
      <w:r w:rsidR="00C04DA1" w:rsidRPr="008A7047">
        <w:rPr>
          <w:rFonts w:eastAsia="Calibri"/>
          <w:color w:val="000000" w:themeColor="text1"/>
          <w:sz w:val="28"/>
          <w:szCs w:val="28"/>
          <w:lang w:eastAsia="en-US"/>
        </w:rPr>
        <w:t>У</w:t>
      </w:r>
      <w:r w:rsidR="009A1D20" w:rsidRPr="008A7047">
        <w:rPr>
          <w:rFonts w:eastAsia="Calibri"/>
          <w:color w:val="000000" w:themeColor="text1"/>
          <w:sz w:val="28"/>
          <w:szCs w:val="28"/>
          <w:lang w:eastAsia="en-US"/>
        </w:rPr>
        <w:t xml:space="preserve">полномоченным должностным лицом </w:t>
      </w:r>
      <w:r w:rsidR="00D63D4A" w:rsidRPr="008A7047">
        <w:rPr>
          <w:rFonts w:eastAsia="Calibri"/>
          <w:color w:val="000000" w:themeColor="text1"/>
          <w:sz w:val="28"/>
          <w:szCs w:val="28"/>
          <w:lang w:eastAsia="en-US"/>
        </w:rPr>
        <w:t>Уполномоченного органа</w:t>
      </w:r>
      <w:r w:rsidR="00294763" w:rsidRPr="008A7047">
        <w:rPr>
          <w:color w:val="000000" w:themeColor="text1"/>
          <w:sz w:val="28"/>
          <w:szCs w:val="28"/>
        </w:rPr>
        <w:t>.</w:t>
      </w:r>
    </w:p>
    <w:p w:rsidR="001244B9" w:rsidRPr="008A7047" w:rsidRDefault="00294763" w:rsidP="00E249E2">
      <w:pPr>
        <w:ind w:firstLine="709"/>
        <w:jc w:val="both"/>
        <w:rPr>
          <w:color w:val="000000" w:themeColor="text1"/>
          <w:sz w:val="28"/>
          <w:szCs w:val="28"/>
        </w:rPr>
      </w:pPr>
      <w:r w:rsidRPr="008A7047">
        <w:rPr>
          <w:color w:val="000000" w:themeColor="text1"/>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9963C6" w:rsidRPr="008A7047">
        <w:rPr>
          <w:color w:val="000000" w:themeColor="text1"/>
          <w:sz w:val="28"/>
          <w:szCs w:val="28"/>
        </w:rPr>
        <w:t>Уполномоченный орган</w:t>
      </w:r>
      <w:r w:rsidR="009A40AE" w:rsidRPr="008A7047">
        <w:rPr>
          <w:color w:val="000000" w:themeColor="text1"/>
          <w:sz w:val="28"/>
          <w:szCs w:val="28"/>
        </w:rPr>
        <w:t xml:space="preserve"> о предоставлении муниципальной услуги</w:t>
      </w:r>
      <w:r w:rsidRPr="008A7047">
        <w:rPr>
          <w:color w:val="000000" w:themeColor="text1"/>
          <w:sz w:val="28"/>
          <w:szCs w:val="28"/>
        </w:rPr>
        <w:t>.</w:t>
      </w:r>
    </w:p>
    <w:p w:rsidR="00E249E2" w:rsidRPr="008A7047" w:rsidRDefault="00E249E2" w:rsidP="00E249E2">
      <w:pPr>
        <w:ind w:firstLine="709"/>
        <w:jc w:val="both"/>
        <w:rPr>
          <w:color w:val="000000" w:themeColor="text1"/>
          <w:sz w:val="28"/>
          <w:szCs w:val="28"/>
        </w:rPr>
      </w:pPr>
    </w:p>
    <w:p w:rsidR="0070634D" w:rsidRPr="008A7047" w:rsidRDefault="0070634D" w:rsidP="00E249E2">
      <w:pPr>
        <w:ind w:firstLine="709"/>
        <w:jc w:val="both"/>
        <w:rPr>
          <w:color w:val="000000" w:themeColor="text1"/>
          <w:sz w:val="28"/>
          <w:szCs w:val="28"/>
        </w:rPr>
      </w:pPr>
    </w:p>
    <w:p w:rsidR="0070634D" w:rsidRPr="008A7047" w:rsidRDefault="0070634D" w:rsidP="00E249E2">
      <w:pPr>
        <w:ind w:firstLine="709"/>
        <w:jc w:val="both"/>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lastRenderedPageBreak/>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МУНИЦИПАЛЬНОЙ УСЛУГИ, СРОК ПРИОСТАНОВЛЕНИЯ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ПРЕДОСТАВЛЕНИЯ МУНИЦИПАЛЬНОЙ </w:t>
      </w:r>
      <w:r w:rsidR="002E1756" w:rsidRPr="008A7047">
        <w:rPr>
          <w:color w:val="000000" w:themeColor="text1"/>
          <w:sz w:val="28"/>
          <w:szCs w:val="28"/>
        </w:rPr>
        <w:t xml:space="preserve">УСЛУГИ В СЛУЧАЕ, ЕСЛИ ВОЗМОЖНОСТЬ ПРЕДОСТАВЛЕНИЯ </w:t>
      </w:r>
      <w:r w:rsidR="00A339B8" w:rsidRPr="008A7047">
        <w:rPr>
          <w:color w:val="000000" w:themeColor="text1"/>
          <w:sz w:val="28"/>
          <w:szCs w:val="28"/>
        </w:rPr>
        <w:t xml:space="preserve">ПРЕДУСМОТРЕНА </w:t>
      </w:r>
      <w:r w:rsidR="002E1756" w:rsidRPr="008A7047">
        <w:rPr>
          <w:color w:val="000000" w:themeColor="text1"/>
          <w:sz w:val="28"/>
          <w:szCs w:val="28"/>
        </w:rPr>
        <w:t xml:space="preserve">ЗАКОНОДАТЕЛЬСТВОМ РОССИЙСКОЙ ФЕДЕРАЦИИ, </w:t>
      </w:r>
      <w:r w:rsidRPr="008A7047">
        <w:rPr>
          <w:color w:val="000000" w:themeColor="text1"/>
          <w:sz w:val="28"/>
          <w:szCs w:val="28"/>
        </w:rPr>
        <w:t xml:space="preserve">СРОК ВЫДАЧИ </w:t>
      </w:r>
      <w:r w:rsidR="00C40DD0" w:rsidRPr="008A7047">
        <w:rPr>
          <w:color w:val="000000" w:themeColor="text1"/>
          <w:sz w:val="28"/>
          <w:szCs w:val="28"/>
        </w:rPr>
        <w:t xml:space="preserve">(НАПРАВЛЕНИЯ) </w:t>
      </w:r>
      <w:r w:rsidRPr="008A7047">
        <w:rPr>
          <w:color w:val="000000" w:themeColor="text1"/>
          <w:sz w:val="28"/>
          <w:szCs w:val="28"/>
        </w:rPr>
        <w:t xml:space="preserve">ДОКУМЕНТОВ, ЯВЛЯЮЩИХСЯ РЕЗУЛЬТАТОМ </w:t>
      </w:r>
    </w:p>
    <w:p w:rsidR="00A83C93" w:rsidRPr="008A7047" w:rsidRDefault="00A83C93" w:rsidP="00A83C93">
      <w:pPr>
        <w:widowControl w:val="0"/>
        <w:autoSpaceDE w:val="0"/>
        <w:autoSpaceDN w:val="0"/>
        <w:adjustRightInd w:val="0"/>
        <w:ind w:firstLine="726"/>
        <w:jc w:val="center"/>
        <w:outlineLvl w:val="2"/>
        <w:rPr>
          <w:color w:val="000000" w:themeColor="text1"/>
          <w:sz w:val="28"/>
          <w:szCs w:val="28"/>
        </w:rPr>
      </w:pPr>
      <w:r w:rsidRPr="008A7047">
        <w:rPr>
          <w:color w:val="000000" w:themeColor="text1"/>
          <w:sz w:val="28"/>
          <w:szCs w:val="28"/>
        </w:rPr>
        <w:t>ПРЕДОСТАВЛЕНИЯ МУНИЦИПАЛЬНОЙ УСЛУГИ</w:t>
      </w:r>
    </w:p>
    <w:p w:rsidR="00584901" w:rsidRPr="008A7047" w:rsidRDefault="00584901" w:rsidP="00234FAD">
      <w:pPr>
        <w:widowControl w:val="0"/>
        <w:suppressAutoHyphens/>
        <w:ind w:firstLine="709"/>
        <w:jc w:val="both"/>
        <w:rPr>
          <w:color w:val="000000" w:themeColor="text1"/>
          <w:sz w:val="28"/>
          <w:szCs w:val="28"/>
        </w:rPr>
      </w:pPr>
    </w:p>
    <w:p w:rsidR="00234FAD" w:rsidRPr="008A7047" w:rsidRDefault="00A83C93" w:rsidP="00234FAD">
      <w:pPr>
        <w:widowControl w:val="0"/>
        <w:suppressAutoHyphens/>
        <w:ind w:firstLine="709"/>
        <w:jc w:val="both"/>
        <w:rPr>
          <w:rFonts w:eastAsia="Lucida Sans Unicode"/>
          <w:color w:val="000000" w:themeColor="text1"/>
          <w:kern w:val="2"/>
          <w:sz w:val="28"/>
          <w:szCs w:val="28"/>
          <w:lang w:eastAsia="en-US" w:bidi="en-US"/>
        </w:rPr>
      </w:pPr>
      <w:r w:rsidRPr="008A7047">
        <w:rPr>
          <w:color w:val="000000" w:themeColor="text1"/>
          <w:sz w:val="28"/>
          <w:szCs w:val="28"/>
        </w:rPr>
        <w:t xml:space="preserve">2.4.1. </w:t>
      </w:r>
      <w:r w:rsidR="00234FAD" w:rsidRPr="008A7047">
        <w:rPr>
          <w:rFonts w:eastAsia="Lucida Sans Unicode"/>
          <w:color w:val="000000" w:themeColor="text1"/>
          <w:kern w:val="2"/>
          <w:sz w:val="28"/>
          <w:szCs w:val="28"/>
          <w:lang w:eastAsia="en-US" w:bidi="en-US"/>
        </w:rPr>
        <w:t xml:space="preserve">Срок предоставления муниципальной услуги составляет не более </w:t>
      </w:r>
      <w:r w:rsidR="004052B6" w:rsidRPr="008A7047">
        <w:rPr>
          <w:rFonts w:eastAsia="Lucida Sans Unicode"/>
          <w:color w:val="000000" w:themeColor="text1"/>
          <w:kern w:val="2"/>
          <w:sz w:val="28"/>
          <w:szCs w:val="28"/>
          <w:lang w:eastAsia="en-US" w:bidi="en-US"/>
        </w:rPr>
        <w:t>3-х</w:t>
      </w:r>
      <w:r w:rsidR="0016421B" w:rsidRPr="008A7047">
        <w:rPr>
          <w:rFonts w:eastAsia="Lucida Sans Unicode"/>
          <w:color w:val="000000" w:themeColor="text1"/>
          <w:kern w:val="2"/>
          <w:sz w:val="28"/>
          <w:szCs w:val="28"/>
          <w:lang w:eastAsia="en-US" w:bidi="en-US"/>
        </w:rPr>
        <w:t xml:space="preserve"> </w:t>
      </w:r>
      <w:r w:rsidR="00234FAD" w:rsidRPr="008A7047">
        <w:rPr>
          <w:rFonts w:eastAsia="Lucida Sans Unicode"/>
          <w:color w:val="000000" w:themeColor="text1"/>
          <w:kern w:val="2"/>
          <w:sz w:val="28"/>
          <w:szCs w:val="28"/>
          <w:lang w:eastAsia="en-US" w:bidi="en-US"/>
        </w:rPr>
        <w:t>рабочих дней со дня регистрации заявления.</w:t>
      </w:r>
    </w:p>
    <w:p w:rsidR="00234FAD" w:rsidRPr="008A7047" w:rsidRDefault="00234FAD" w:rsidP="0065717E">
      <w:pPr>
        <w:autoSpaceDE w:val="0"/>
        <w:autoSpaceDN w:val="0"/>
        <w:adjustRightInd w:val="0"/>
        <w:ind w:firstLine="709"/>
        <w:jc w:val="both"/>
        <w:rPr>
          <w:color w:val="000000" w:themeColor="text1"/>
          <w:sz w:val="28"/>
          <w:szCs w:val="28"/>
          <w:lang w:eastAsia="en-US"/>
        </w:rPr>
      </w:pPr>
      <w:r w:rsidRPr="008A7047">
        <w:rPr>
          <w:rFonts w:eastAsia="Lucida Sans Unicode"/>
          <w:color w:val="000000" w:themeColor="text1"/>
          <w:kern w:val="2"/>
          <w:sz w:val="28"/>
          <w:szCs w:val="28"/>
          <w:lang w:eastAsia="en-US" w:bidi="en-US"/>
        </w:rPr>
        <w:t>В случае</w:t>
      </w:r>
      <w:r w:rsidR="005B357D" w:rsidRPr="008A7047">
        <w:rPr>
          <w:rFonts w:eastAsia="Lucida Sans Unicode"/>
          <w:color w:val="000000" w:themeColor="text1"/>
          <w:kern w:val="2"/>
          <w:sz w:val="28"/>
          <w:szCs w:val="28"/>
          <w:lang w:eastAsia="en-US" w:bidi="en-US"/>
        </w:rPr>
        <w:t xml:space="preserve"> </w:t>
      </w:r>
      <w:r w:rsidRPr="008A7047">
        <w:rPr>
          <w:rFonts w:eastAsia="Lucida Sans Unicode"/>
          <w:color w:val="000000" w:themeColor="text1"/>
          <w:kern w:val="2"/>
          <w:sz w:val="28"/>
          <w:szCs w:val="28"/>
          <w:lang w:eastAsia="en-US" w:bidi="en-US"/>
        </w:rPr>
        <w:t xml:space="preserve">подачи заявителем заявления на получение муниципальной услуги через Единый портал и </w:t>
      </w:r>
      <w:r w:rsidR="00B623DB" w:rsidRPr="008A7047">
        <w:rPr>
          <w:color w:val="000000" w:themeColor="text1"/>
          <w:sz w:val="28"/>
          <w:szCs w:val="28"/>
        </w:rPr>
        <w:t>Региональный портал</w:t>
      </w:r>
      <w:r w:rsidRPr="008A7047">
        <w:rPr>
          <w:rFonts w:eastAsia="Lucida Sans Unicode"/>
          <w:color w:val="000000" w:themeColor="text1"/>
          <w:kern w:val="2"/>
          <w:sz w:val="28"/>
          <w:szCs w:val="28"/>
          <w:lang w:eastAsia="en-US" w:bidi="en-US"/>
        </w:rPr>
        <w:t xml:space="preserve"> срок предоставления муниципальной услуги не превышает </w:t>
      </w:r>
      <w:r w:rsidR="00240340" w:rsidRPr="008A7047">
        <w:rPr>
          <w:rFonts w:eastAsia="Lucida Sans Unicode"/>
          <w:color w:val="000000" w:themeColor="text1"/>
          <w:kern w:val="2"/>
          <w:sz w:val="28"/>
          <w:szCs w:val="28"/>
          <w:lang w:eastAsia="en-US" w:bidi="en-US"/>
        </w:rPr>
        <w:t>7</w:t>
      </w:r>
      <w:r w:rsidR="00801B34" w:rsidRPr="008A7047">
        <w:rPr>
          <w:rFonts w:eastAsia="Lucida Sans Unicode"/>
          <w:color w:val="000000" w:themeColor="text1"/>
          <w:kern w:val="2"/>
          <w:sz w:val="28"/>
          <w:szCs w:val="28"/>
          <w:lang w:eastAsia="en-US" w:bidi="en-US"/>
        </w:rPr>
        <w:t xml:space="preserve"> </w:t>
      </w:r>
      <w:r w:rsidRPr="008A7047">
        <w:rPr>
          <w:rFonts w:eastAsia="Lucida Sans Unicode"/>
          <w:color w:val="000000" w:themeColor="text1"/>
          <w:kern w:val="2"/>
          <w:sz w:val="28"/>
          <w:szCs w:val="28"/>
          <w:lang w:eastAsia="en-US" w:bidi="en-US"/>
        </w:rPr>
        <w:t>рабочих дней.</w:t>
      </w:r>
    </w:p>
    <w:p w:rsidR="00A83C93" w:rsidRPr="008A7047" w:rsidRDefault="00A83C93" w:rsidP="00234FAD">
      <w:pPr>
        <w:ind w:firstLine="709"/>
        <w:jc w:val="both"/>
        <w:rPr>
          <w:color w:val="000000" w:themeColor="text1"/>
          <w:sz w:val="28"/>
          <w:szCs w:val="28"/>
        </w:rPr>
      </w:pPr>
      <w:r w:rsidRPr="008A7047">
        <w:rPr>
          <w:color w:val="000000" w:themeColor="text1"/>
          <w:sz w:val="28"/>
          <w:szCs w:val="28"/>
        </w:rPr>
        <w:t>2.4.2. Срок приостановления предоставления муниципальной услуги законодательством не предусмотрен.</w:t>
      </w:r>
    </w:p>
    <w:p w:rsidR="00BE231B" w:rsidRPr="008A7047" w:rsidRDefault="00BE231B" w:rsidP="00BE231B">
      <w:pPr>
        <w:ind w:firstLine="709"/>
        <w:rPr>
          <w:color w:val="000000" w:themeColor="text1"/>
          <w:sz w:val="28"/>
          <w:szCs w:val="28"/>
        </w:rPr>
      </w:pPr>
      <w:r w:rsidRPr="008A7047">
        <w:rPr>
          <w:color w:val="000000" w:themeColor="text1"/>
          <w:sz w:val="28"/>
          <w:szCs w:val="28"/>
        </w:rPr>
        <w:t>2.4.3.Срок выдачи (направления) документов, являющихся результатом предоставления муниципальной услуги</w:t>
      </w:r>
      <w:r w:rsidR="00E249E2" w:rsidRPr="008A7047">
        <w:rPr>
          <w:color w:val="000000" w:themeColor="text1"/>
          <w:sz w:val="28"/>
          <w:szCs w:val="28"/>
        </w:rPr>
        <w:t xml:space="preserve">, </w:t>
      </w:r>
      <w:r w:rsidRPr="008A7047">
        <w:rPr>
          <w:color w:val="000000" w:themeColor="text1"/>
          <w:sz w:val="28"/>
          <w:szCs w:val="28"/>
        </w:rPr>
        <w:t xml:space="preserve"> составляет </w:t>
      </w:r>
      <w:r w:rsidR="00DE301E" w:rsidRPr="008A7047">
        <w:rPr>
          <w:color w:val="000000" w:themeColor="text1"/>
          <w:sz w:val="28"/>
          <w:szCs w:val="28"/>
        </w:rPr>
        <w:t>1</w:t>
      </w:r>
      <w:r w:rsidR="00801B34" w:rsidRPr="008A7047">
        <w:rPr>
          <w:color w:val="000000" w:themeColor="text1"/>
          <w:sz w:val="28"/>
          <w:szCs w:val="28"/>
        </w:rPr>
        <w:t xml:space="preserve"> </w:t>
      </w:r>
      <w:r w:rsidRPr="008A7047">
        <w:rPr>
          <w:color w:val="000000" w:themeColor="text1"/>
          <w:sz w:val="28"/>
          <w:szCs w:val="28"/>
        </w:rPr>
        <w:t>рабочий день.</w:t>
      </w:r>
    </w:p>
    <w:p w:rsidR="00A83C93" w:rsidRPr="008A7047" w:rsidRDefault="00A83C93" w:rsidP="00347B9A">
      <w:pPr>
        <w:widowControl w:val="0"/>
        <w:autoSpaceDE w:val="0"/>
        <w:autoSpaceDN w:val="0"/>
        <w:adjustRightInd w:val="0"/>
        <w:outlineLvl w:val="2"/>
        <w:rPr>
          <w:b/>
          <w:color w:val="000000" w:themeColor="text1"/>
          <w:sz w:val="28"/>
          <w:szCs w:val="28"/>
        </w:rPr>
      </w:pPr>
    </w:p>
    <w:p w:rsidR="0028513D" w:rsidRPr="008A7047" w:rsidRDefault="00A83C93" w:rsidP="0028513D">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2.5. </w:t>
      </w:r>
      <w:r w:rsidR="0028513D" w:rsidRPr="008A7047">
        <w:rPr>
          <w:color w:val="000000" w:themeColor="text1"/>
          <w:sz w:val="28"/>
          <w:szCs w:val="28"/>
        </w:rPr>
        <w:t>НОРМАТИВНЫЕ ПРОВОВЫЕ АКТЫ, РЕГУЛИРУЮЩИЕ ПРЕДОСТАВЛЕНИЕ МУНИЦИПАЛЬНОЙ УСЛУГИ</w:t>
      </w:r>
    </w:p>
    <w:p w:rsidR="00B511E4" w:rsidRPr="008A7047" w:rsidRDefault="00B511E4" w:rsidP="0028513D">
      <w:pPr>
        <w:widowControl w:val="0"/>
        <w:autoSpaceDE w:val="0"/>
        <w:autoSpaceDN w:val="0"/>
        <w:adjustRightInd w:val="0"/>
        <w:jc w:val="center"/>
        <w:outlineLvl w:val="2"/>
        <w:rPr>
          <w:color w:val="000000" w:themeColor="text1"/>
          <w:sz w:val="28"/>
          <w:szCs w:val="28"/>
        </w:rPr>
      </w:pPr>
    </w:p>
    <w:p w:rsidR="00F521EA" w:rsidRPr="008A7047" w:rsidRDefault="00A92A33" w:rsidP="00F521EA">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 </w:t>
      </w:r>
      <w:r w:rsidR="0028513D" w:rsidRPr="008A7047">
        <w:rPr>
          <w:color w:val="000000" w:themeColor="text1"/>
          <w:sz w:val="28"/>
          <w:szCs w:val="28"/>
        </w:rPr>
        <w:t>Перечень</w:t>
      </w:r>
      <w:r w:rsidR="005B357D" w:rsidRPr="008A7047">
        <w:rPr>
          <w:color w:val="000000" w:themeColor="text1"/>
          <w:sz w:val="28"/>
          <w:szCs w:val="28"/>
        </w:rPr>
        <w:t xml:space="preserve"> </w:t>
      </w:r>
      <w:r w:rsidR="0028513D" w:rsidRPr="008A7047">
        <w:rPr>
          <w:color w:val="000000" w:themeColor="text1"/>
          <w:sz w:val="28"/>
          <w:szCs w:val="28"/>
        </w:rPr>
        <w:t xml:space="preserve"> нормативных</w:t>
      </w:r>
      <w:r w:rsidR="005B357D" w:rsidRPr="008A7047">
        <w:rPr>
          <w:color w:val="000000" w:themeColor="text1"/>
          <w:sz w:val="28"/>
          <w:szCs w:val="28"/>
        </w:rPr>
        <w:t xml:space="preserve"> </w:t>
      </w:r>
      <w:r w:rsidR="0028513D" w:rsidRPr="008A7047">
        <w:rPr>
          <w:color w:val="000000" w:themeColor="text1"/>
          <w:sz w:val="28"/>
          <w:szCs w:val="28"/>
        </w:rPr>
        <w:t>правовых</w:t>
      </w:r>
      <w:r w:rsidR="005B357D" w:rsidRPr="008A7047">
        <w:rPr>
          <w:color w:val="000000" w:themeColor="text1"/>
          <w:sz w:val="28"/>
          <w:szCs w:val="28"/>
        </w:rPr>
        <w:t xml:space="preserve"> </w:t>
      </w:r>
      <w:r w:rsidR="0028513D" w:rsidRPr="008A7047">
        <w:rPr>
          <w:color w:val="000000" w:themeColor="text1"/>
          <w:sz w:val="28"/>
          <w:szCs w:val="28"/>
        </w:rPr>
        <w:t>актов,</w:t>
      </w:r>
      <w:r w:rsidR="005B357D" w:rsidRPr="008A7047">
        <w:rPr>
          <w:color w:val="000000" w:themeColor="text1"/>
          <w:sz w:val="28"/>
          <w:szCs w:val="28"/>
        </w:rPr>
        <w:t xml:space="preserve"> </w:t>
      </w:r>
      <w:r w:rsidR="0028513D" w:rsidRPr="008A7047">
        <w:rPr>
          <w:color w:val="000000" w:themeColor="text1"/>
          <w:sz w:val="28"/>
          <w:szCs w:val="28"/>
        </w:rPr>
        <w:t>регулирующих предоставление</w:t>
      </w:r>
      <w:r w:rsidR="005B357D" w:rsidRPr="008A7047">
        <w:rPr>
          <w:color w:val="000000" w:themeColor="text1"/>
          <w:sz w:val="28"/>
          <w:szCs w:val="28"/>
        </w:rPr>
        <w:t xml:space="preserve"> </w:t>
      </w:r>
      <w:r w:rsidR="0028513D" w:rsidRPr="008A7047">
        <w:rPr>
          <w:color w:val="000000" w:themeColor="text1"/>
          <w:sz w:val="28"/>
          <w:szCs w:val="28"/>
        </w:rPr>
        <w:t>муниципальной услуги (с указанием их реквизитов и источников официального</w:t>
      </w:r>
      <w:r w:rsidR="005B357D" w:rsidRPr="008A7047">
        <w:rPr>
          <w:color w:val="000000" w:themeColor="text1"/>
          <w:sz w:val="28"/>
          <w:szCs w:val="28"/>
        </w:rPr>
        <w:t xml:space="preserve"> </w:t>
      </w:r>
      <w:r w:rsidR="0028513D" w:rsidRPr="008A7047">
        <w:rPr>
          <w:color w:val="000000" w:themeColor="text1"/>
          <w:sz w:val="28"/>
          <w:szCs w:val="28"/>
        </w:rPr>
        <w:t>опубликования),</w:t>
      </w:r>
      <w:r w:rsidR="005B357D" w:rsidRPr="008A7047">
        <w:rPr>
          <w:color w:val="000000" w:themeColor="text1"/>
          <w:sz w:val="28"/>
          <w:szCs w:val="28"/>
        </w:rPr>
        <w:t xml:space="preserve"> </w:t>
      </w:r>
      <w:r w:rsidR="0028513D" w:rsidRPr="008A7047">
        <w:rPr>
          <w:color w:val="000000" w:themeColor="text1"/>
          <w:sz w:val="28"/>
          <w:szCs w:val="28"/>
        </w:rPr>
        <w:t>подлежит</w:t>
      </w:r>
      <w:r w:rsidR="005B357D" w:rsidRPr="008A7047">
        <w:rPr>
          <w:color w:val="000000" w:themeColor="text1"/>
          <w:sz w:val="28"/>
          <w:szCs w:val="28"/>
        </w:rPr>
        <w:t xml:space="preserve"> </w:t>
      </w:r>
      <w:r w:rsidR="0028513D" w:rsidRPr="008A7047">
        <w:rPr>
          <w:color w:val="000000" w:themeColor="text1"/>
          <w:sz w:val="28"/>
          <w:szCs w:val="28"/>
        </w:rPr>
        <w:t>обязательному размещению</w:t>
      </w:r>
      <w:r w:rsidR="005B357D" w:rsidRPr="008A7047">
        <w:rPr>
          <w:color w:val="000000" w:themeColor="text1"/>
          <w:sz w:val="28"/>
          <w:szCs w:val="28"/>
        </w:rPr>
        <w:t xml:space="preserve"> </w:t>
      </w:r>
      <w:r w:rsidR="0028513D" w:rsidRPr="008A7047">
        <w:rPr>
          <w:color w:val="000000" w:themeColor="text1"/>
          <w:sz w:val="28"/>
          <w:szCs w:val="28"/>
        </w:rPr>
        <w:t>на</w:t>
      </w:r>
      <w:r w:rsidR="005B357D" w:rsidRPr="008A7047">
        <w:rPr>
          <w:color w:val="000000" w:themeColor="text1"/>
          <w:sz w:val="28"/>
          <w:szCs w:val="28"/>
        </w:rPr>
        <w:t xml:space="preserve"> </w:t>
      </w:r>
      <w:r w:rsidR="0028513D" w:rsidRPr="008A7047">
        <w:rPr>
          <w:color w:val="000000" w:themeColor="text1"/>
          <w:sz w:val="28"/>
          <w:szCs w:val="28"/>
        </w:rPr>
        <w:t>официальном</w:t>
      </w:r>
      <w:r w:rsidR="005B357D" w:rsidRPr="008A7047">
        <w:rPr>
          <w:color w:val="000000" w:themeColor="text1"/>
          <w:sz w:val="28"/>
          <w:szCs w:val="28"/>
        </w:rPr>
        <w:t xml:space="preserve"> </w:t>
      </w:r>
      <w:r w:rsidR="0028513D" w:rsidRPr="008A7047">
        <w:rPr>
          <w:color w:val="000000" w:themeColor="text1"/>
          <w:sz w:val="28"/>
          <w:szCs w:val="28"/>
        </w:rPr>
        <w:t>сайте</w:t>
      </w:r>
      <w:r w:rsidR="005B357D" w:rsidRPr="008A7047">
        <w:rPr>
          <w:color w:val="000000" w:themeColor="text1"/>
          <w:sz w:val="28"/>
          <w:szCs w:val="28"/>
        </w:rPr>
        <w:t xml:space="preserve"> </w:t>
      </w:r>
      <w:r w:rsidR="0028513D" w:rsidRPr="008A7047">
        <w:rPr>
          <w:color w:val="000000" w:themeColor="text1"/>
          <w:sz w:val="28"/>
          <w:szCs w:val="28"/>
        </w:rPr>
        <w:t>Уполномоченного органа,</w:t>
      </w:r>
      <w:r w:rsidR="005B357D" w:rsidRPr="008A7047">
        <w:rPr>
          <w:color w:val="000000" w:themeColor="text1"/>
          <w:sz w:val="28"/>
          <w:szCs w:val="28"/>
        </w:rPr>
        <w:t xml:space="preserve"> </w:t>
      </w:r>
      <w:r w:rsidR="0028513D" w:rsidRPr="008A7047">
        <w:rPr>
          <w:color w:val="000000" w:themeColor="text1"/>
          <w:sz w:val="28"/>
          <w:szCs w:val="28"/>
        </w:rPr>
        <w:t>предоставляющего муниципальную</w:t>
      </w:r>
      <w:r w:rsidR="005B357D" w:rsidRPr="008A7047">
        <w:rPr>
          <w:color w:val="000000" w:themeColor="text1"/>
          <w:sz w:val="28"/>
          <w:szCs w:val="28"/>
        </w:rPr>
        <w:t xml:space="preserve"> </w:t>
      </w:r>
      <w:r w:rsidR="0028513D" w:rsidRPr="008A7047">
        <w:rPr>
          <w:color w:val="000000" w:themeColor="text1"/>
          <w:sz w:val="28"/>
          <w:szCs w:val="28"/>
        </w:rPr>
        <w:t>услугу, в сети "Интернет", на</w:t>
      </w:r>
      <w:r w:rsidR="005B357D" w:rsidRPr="008A7047">
        <w:rPr>
          <w:color w:val="000000" w:themeColor="text1"/>
          <w:sz w:val="28"/>
          <w:szCs w:val="28"/>
        </w:rPr>
        <w:t xml:space="preserve"> </w:t>
      </w:r>
      <w:r w:rsidR="0028513D" w:rsidRPr="008A7047">
        <w:rPr>
          <w:color w:val="000000" w:themeColor="text1"/>
          <w:sz w:val="28"/>
          <w:szCs w:val="28"/>
        </w:rPr>
        <w:t>Едином портале</w:t>
      </w:r>
      <w:r w:rsidR="00F521EA" w:rsidRPr="008A7047">
        <w:rPr>
          <w:color w:val="000000" w:themeColor="text1"/>
          <w:sz w:val="28"/>
          <w:szCs w:val="28"/>
        </w:rPr>
        <w:t xml:space="preserve"> и </w:t>
      </w:r>
      <w:r w:rsidR="00C70131" w:rsidRPr="008A7047">
        <w:rPr>
          <w:color w:val="000000" w:themeColor="text1"/>
          <w:sz w:val="28"/>
          <w:szCs w:val="28"/>
        </w:rPr>
        <w:t>Региональном портале</w:t>
      </w:r>
      <w:r w:rsidR="00F521EA" w:rsidRPr="008A7047">
        <w:rPr>
          <w:color w:val="000000" w:themeColor="text1"/>
          <w:sz w:val="28"/>
          <w:szCs w:val="28"/>
          <w:lang w:eastAsia="en-US"/>
        </w:rPr>
        <w:t>.</w:t>
      </w:r>
    </w:p>
    <w:p w:rsidR="00A92A33" w:rsidRPr="008A7047" w:rsidRDefault="009C3CE6" w:rsidP="00955545">
      <w:pPr>
        <w:widowControl w:val="0"/>
        <w:autoSpaceDE w:val="0"/>
        <w:autoSpaceDN w:val="0"/>
        <w:adjustRightInd w:val="0"/>
        <w:ind w:firstLine="567"/>
        <w:jc w:val="both"/>
        <w:outlineLvl w:val="2"/>
        <w:rPr>
          <w:color w:val="000000" w:themeColor="text1"/>
          <w:sz w:val="28"/>
          <w:szCs w:val="28"/>
        </w:rPr>
      </w:pPr>
      <w:r w:rsidRPr="008A7047">
        <w:rPr>
          <w:color w:val="000000" w:themeColor="text1"/>
          <w:sz w:val="28"/>
          <w:szCs w:val="28"/>
        </w:rPr>
        <w:t>Уполномоченный орган</w:t>
      </w:r>
      <w:r w:rsidR="00EE32D6" w:rsidRPr="008A7047">
        <w:rPr>
          <w:color w:val="000000" w:themeColor="text1"/>
          <w:sz w:val="28"/>
          <w:szCs w:val="28"/>
        </w:rPr>
        <w:t>,</w:t>
      </w:r>
      <w:r w:rsidRPr="008A7047">
        <w:rPr>
          <w:color w:val="000000" w:themeColor="text1"/>
          <w:sz w:val="28"/>
          <w:szCs w:val="28"/>
        </w:rPr>
        <w:t xml:space="preserve"> </w:t>
      </w:r>
      <w:r w:rsidR="00955545" w:rsidRPr="008A7047">
        <w:rPr>
          <w:color w:val="000000" w:themeColor="text1"/>
          <w:sz w:val="28"/>
          <w:szCs w:val="28"/>
        </w:rPr>
        <w:t>предоставляющий муниципальную услугу,</w:t>
      </w:r>
      <w:r w:rsidRPr="008A7047">
        <w:rPr>
          <w:color w:val="000000" w:themeColor="text1"/>
          <w:sz w:val="28"/>
          <w:szCs w:val="28"/>
        </w:rPr>
        <w:t xml:space="preserve"> обеспечивает размещение и актуализацию </w:t>
      </w:r>
      <w:r w:rsidR="00955545" w:rsidRPr="008A7047">
        <w:rPr>
          <w:color w:val="000000" w:themeColor="text1"/>
          <w:sz w:val="28"/>
          <w:szCs w:val="28"/>
        </w:rPr>
        <w:t>перечня нормативных правовых актов, регламентирующих предоставление муниципальной услуги.</w:t>
      </w:r>
    </w:p>
    <w:p w:rsidR="00A92A33" w:rsidRPr="008A7047" w:rsidRDefault="00A92A33" w:rsidP="00A92A33">
      <w:pPr>
        <w:widowControl w:val="0"/>
        <w:autoSpaceDE w:val="0"/>
        <w:autoSpaceDN w:val="0"/>
        <w:adjustRightInd w:val="0"/>
        <w:jc w:val="center"/>
        <w:outlineLvl w:val="2"/>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2.6. ИСЧЕРПЫВАЮЩИЙ ПЕРЕЧЕНЬ ДОКУМЕНТОВ,</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НЕОБХОДИМЫХ</w:t>
      </w:r>
      <w:proofErr w:type="gramEnd"/>
      <w:r w:rsidRPr="008A7047">
        <w:rPr>
          <w:color w:val="000000" w:themeColor="text1"/>
          <w:sz w:val="28"/>
          <w:szCs w:val="28"/>
        </w:rPr>
        <w:t xml:space="preserve"> В СООТВЕТСТВИИ С НОРМАТИВНЫМИ</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ПРАВОВЫМИ АКТАМИ ДЛЯ ПРЕДОСТАВЛЕНИЯ</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МУНИЦИПАЛЬНОЙ УСЛУГИ И УСЛУГ, КОТОРЫЕ ЯВЛЯЮТСЯ</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НЕОБХОДИМЫМИ</w:t>
      </w:r>
      <w:proofErr w:type="gramEnd"/>
      <w:r w:rsidRPr="008A7047">
        <w:rPr>
          <w:color w:val="000000" w:themeColor="text1"/>
          <w:sz w:val="28"/>
          <w:szCs w:val="28"/>
        </w:rPr>
        <w:t xml:space="preserve"> И ОБЯЗАТЕЛЬНЫМИ ДЛЯ ПРЕДОСТАВЛЕНИЯ МУНИЦИПАЛЬНОЙ УСЛУГИ, ПОДЛЕЖАЩИХ ПРЕДСТАВЛЕНИЮ</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ЗАЯВИТЕЛЕМ, СПОСОБЫ ИХ ПОЛУЧЕНИЯ ЗАЯВИТЕЛЕМ, В ТОМ ЧИСЛЕ В ЭЛЕКТРОННОЙ ФОРМЕ, ПОРЯДОК ИХ ПРЕДСТАВЛЕНИЯ</w:t>
      </w:r>
    </w:p>
    <w:p w:rsidR="00A83C93" w:rsidRPr="008A7047" w:rsidRDefault="00A83C93" w:rsidP="00A83C93">
      <w:pPr>
        <w:widowControl w:val="0"/>
        <w:autoSpaceDE w:val="0"/>
        <w:autoSpaceDN w:val="0"/>
        <w:adjustRightInd w:val="0"/>
        <w:ind w:firstLine="726"/>
        <w:jc w:val="center"/>
        <w:outlineLvl w:val="2"/>
        <w:rPr>
          <w:color w:val="000000" w:themeColor="text1"/>
          <w:sz w:val="28"/>
          <w:szCs w:val="28"/>
        </w:rPr>
      </w:pPr>
    </w:p>
    <w:p w:rsidR="00A83C93" w:rsidRPr="008A7047" w:rsidRDefault="00A83C93" w:rsidP="00A83C93">
      <w:pPr>
        <w:ind w:firstLine="720"/>
        <w:jc w:val="both"/>
        <w:rPr>
          <w:color w:val="000000" w:themeColor="text1"/>
          <w:sz w:val="28"/>
          <w:szCs w:val="28"/>
        </w:rPr>
      </w:pPr>
      <w:r w:rsidRPr="008A7047">
        <w:rPr>
          <w:color w:val="000000" w:themeColor="text1"/>
          <w:sz w:val="28"/>
          <w:szCs w:val="28"/>
        </w:rPr>
        <w:t>2.6.1.</w:t>
      </w:r>
      <w:r w:rsidR="005B357D" w:rsidRPr="008A7047">
        <w:rPr>
          <w:color w:val="000000" w:themeColor="text1"/>
          <w:sz w:val="28"/>
          <w:szCs w:val="28"/>
        </w:rPr>
        <w:t xml:space="preserve"> </w:t>
      </w:r>
      <w:r w:rsidRPr="008A7047">
        <w:rPr>
          <w:color w:val="000000" w:themeColor="text1"/>
          <w:sz w:val="28"/>
          <w:szCs w:val="28"/>
        </w:rPr>
        <w:t>Для получения муниципальной услуги</w:t>
      </w:r>
      <w:r w:rsidR="00EB3423" w:rsidRPr="008A7047">
        <w:rPr>
          <w:rFonts w:eastAsia="Calibri"/>
          <w:color w:val="000000" w:themeColor="text1"/>
          <w:sz w:val="28"/>
          <w:szCs w:val="28"/>
          <w:lang w:eastAsia="en-US"/>
        </w:rPr>
        <w:t xml:space="preserve"> </w:t>
      </w:r>
      <w:r w:rsidRPr="008A7047">
        <w:rPr>
          <w:color w:val="000000" w:themeColor="text1"/>
          <w:sz w:val="28"/>
          <w:szCs w:val="28"/>
        </w:rPr>
        <w:t>заявитель представляет следующие документы:</w:t>
      </w:r>
    </w:p>
    <w:p w:rsidR="00DE301E" w:rsidRPr="008A7047" w:rsidRDefault="00B1632E" w:rsidP="0070634D">
      <w:pPr>
        <w:pStyle w:val="aff2"/>
        <w:ind w:firstLine="709"/>
        <w:jc w:val="both"/>
        <w:rPr>
          <w:rFonts w:ascii="Times New Roman" w:hAnsi="Times New Roman"/>
          <w:color w:val="000000" w:themeColor="text1"/>
          <w:sz w:val="28"/>
          <w:szCs w:val="28"/>
        </w:rPr>
      </w:pPr>
      <w:r w:rsidRPr="008A7047">
        <w:rPr>
          <w:rFonts w:ascii="Times New Roman" w:eastAsia="Calibri" w:hAnsi="Times New Roman"/>
          <w:color w:val="000000" w:themeColor="text1"/>
          <w:sz w:val="28"/>
          <w:szCs w:val="28"/>
          <w:lang w:eastAsia="en-US"/>
        </w:rPr>
        <w:lastRenderedPageBreak/>
        <w:t>1)</w:t>
      </w:r>
      <w:hyperlink w:anchor="P722" w:history="1">
        <w:r w:rsidR="00DE301E" w:rsidRPr="008A7047">
          <w:rPr>
            <w:rFonts w:ascii="Times New Roman" w:hAnsi="Times New Roman"/>
            <w:color w:val="000000" w:themeColor="text1"/>
            <w:sz w:val="28"/>
            <w:szCs w:val="28"/>
          </w:rPr>
          <w:t>заявление</w:t>
        </w:r>
      </w:hyperlink>
      <w:r w:rsidR="00DE301E" w:rsidRPr="008A7047">
        <w:rPr>
          <w:rFonts w:ascii="Times New Roman" w:hAnsi="Times New Roman"/>
          <w:color w:val="000000" w:themeColor="text1"/>
          <w:sz w:val="28"/>
          <w:szCs w:val="28"/>
        </w:rPr>
        <w:t xml:space="preserve"> о предоставлении муниципальной услуги (далее - заявление) по форме в соответствии с приложением </w:t>
      </w:r>
      <w:r w:rsidR="009C0B0E" w:rsidRPr="008A7047">
        <w:rPr>
          <w:rFonts w:ascii="Times New Roman" w:hAnsi="Times New Roman"/>
          <w:color w:val="000000" w:themeColor="text1"/>
          <w:sz w:val="28"/>
          <w:szCs w:val="28"/>
        </w:rPr>
        <w:t>№</w:t>
      </w:r>
      <w:r w:rsidR="00DE301E" w:rsidRPr="008A7047">
        <w:rPr>
          <w:rFonts w:ascii="Times New Roman" w:hAnsi="Times New Roman"/>
          <w:color w:val="000000" w:themeColor="text1"/>
          <w:sz w:val="28"/>
          <w:szCs w:val="28"/>
        </w:rPr>
        <w:t xml:space="preserve">1 к настоящему Административному регламенту и образцу в соответствии с </w:t>
      </w:r>
      <w:hyperlink w:anchor="P797" w:history="1">
        <w:r w:rsidR="00DE301E" w:rsidRPr="008A7047">
          <w:rPr>
            <w:rFonts w:ascii="Times New Roman" w:hAnsi="Times New Roman"/>
            <w:color w:val="000000" w:themeColor="text1"/>
            <w:sz w:val="28"/>
            <w:szCs w:val="28"/>
          </w:rPr>
          <w:t xml:space="preserve">приложением </w:t>
        </w:r>
        <w:r w:rsidR="009C0B0E" w:rsidRPr="008A7047">
          <w:rPr>
            <w:rFonts w:ascii="Times New Roman" w:hAnsi="Times New Roman"/>
            <w:color w:val="000000" w:themeColor="text1"/>
            <w:sz w:val="28"/>
            <w:szCs w:val="28"/>
          </w:rPr>
          <w:t>№2</w:t>
        </w:r>
      </w:hyperlink>
      <w:r w:rsidR="00DE301E" w:rsidRPr="008A7047">
        <w:rPr>
          <w:rFonts w:ascii="Times New Roman" w:hAnsi="Times New Roman"/>
          <w:color w:val="000000" w:themeColor="text1"/>
          <w:sz w:val="28"/>
          <w:szCs w:val="28"/>
        </w:rPr>
        <w:t xml:space="preserve"> к настояще</w:t>
      </w:r>
      <w:r w:rsidR="009C0B0E" w:rsidRPr="008A7047">
        <w:rPr>
          <w:rFonts w:ascii="Times New Roman" w:hAnsi="Times New Roman"/>
          <w:color w:val="000000" w:themeColor="text1"/>
          <w:sz w:val="28"/>
          <w:szCs w:val="28"/>
        </w:rPr>
        <w:t>му Административному регламенту;</w:t>
      </w:r>
    </w:p>
    <w:p w:rsidR="009C0B0E" w:rsidRPr="008A7047" w:rsidRDefault="009C0B0E" w:rsidP="0070634D">
      <w:pPr>
        <w:pStyle w:val="aff2"/>
        <w:ind w:firstLine="709"/>
        <w:jc w:val="both"/>
        <w:rPr>
          <w:rFonts w:ascii="Times New Roman" w:hAnsi="Times New Roman"/>
          <w:color w:val="000000" w:themeColor="text1"/>
          <w:sz w:val="28"/>
          <w:szCs w:val="28"/>
        </w:rPr>
      </w:pPr>
      <w:r w:rsidRPr="008A7047">
        <w:rPr>
          <w:rFonts w:ascii="Times New Roman" w:hAnsi="Times New Roman"/>
          <w:color w:val="000000" w:themeColor="text1"/>
          <w:sz w:val="28"/>
          <w:szCs w:val="28"/>
        </w:rPr>
        <w:t>2) паспорт гражданина Российской Федерации (в случае обращения доверенного лица - доверенность и документ, удостоверяющий его личность (паспорта) или нотариально заверенная копия паспорта гражданина Российской Федерации, или иной документ</w:t>
      </w:r>
      <w:r w:rsidR="0056406A" w:rsidRPr="008A7047">
        <w:rPr>
          <w:rFonts w:ascii="Times New Roman" w:hAnsi="Times New Roman"/>
          <w:color w:val="000000" w:themeColor="text1"/>
          <w:sz w:val="28"/>
          <w:szCs w:val="28"/>
        </w:rPr>
        <w:t xml:space="preserve"> (военный билет или иной официальный документ, содержащий фотографию, сведения о фамилии, имени, отчестве, месте регистрации)</w:t>
      </w:r>
      <w:r w:rsidRPr="008A7047">
        <w:rPr>
          <w:rFonts w:ascii="Times New Roman" w:hAnsi="Times New Roman"/>
          <w:color w:val="000000" w:themeColor="text1"/>
          <w:sz w:val="28"/>
          <w:szCs w:val="28"/>
        </w:rPr>
        <w:t xml:space="preserve"> удостоверяющий личность </w:t>
      </w:r>
      <w:r w:rsidR="00E249E2" w:rsidRPr="008A7047">
        <w:rPr>
          <w:rFonts w:ascii="Times New Roman" w:hAnsi="Times New Roman"/>
          <w:color w:val="000000" w:themeColor="text1"/>
          <w:sz w:val="28"/>
          <w:szCs w:val="28"/>
        </w:rPr>
        <w:t xml:space="preserve"> заявителя.</w:t>
      </w:r>
    </w:p>
    <w:p w:rsidR="00381B65" w:rsidRPr="008A7047" w:rsidRDefault="00381B65" w:rsidP="008713BA">
      <w:pPr>
        <w:shd w:val="clear" w:color="auto" w:fill="FFFFFF"/>
        <w:ind w:firstLine="709"/>
        <w:contextualSpacing/>
        <w:jc w:val="both"/>
        <w:rPr>
          <w:color w:val="000000" w:themeColor="text1"/>
          <w:sz w:val="28"/>
          <w:szCs w:val="28"/>
        </w:rPr>
      </w:pPr>
      <w:r w:rsidRPr="008A7047">
        <w:rPr>
          <w:color w:val="000000" w:themeColor="text1"/>
          <w:sz w:val="28"/>
          <w:szCs w:val="28"/>
        </w:rPr>
        <w:t xml:space="preserve">2.6.2. </w:t>
      </w:r>
      <w:r w:rsidRPr="008A7047">
        <w:rPr>
          <w:b/>
          <w:color w:val="000000" w:themeColor="text1"/>
          <w:sz w:val="28"/>
          <w:szCs w:val="28"/>
        </w:rPr>
        <w:t>Перечень документов, необходимых для предоставления</w:t>
      </w:r>
      <w:r w:rsidR="005B357D" w:rsidRPr="008A7047">
        <w:rPr>
          <w:b/>
          <w:color w:val="000000" w:themeColor="text1"/>
          <w:sz w:val="28"/>
          <w:szCs w:val="28"/>
        </w:rPr>
        <w:t xml:space="preserve"> </w:t>
      </w:r>
      <w:r w:rsidRPr="008A7047">
        <w:rPr>
          <w:b/>
          <w:color w:val="000000" w:themeColor="text1"/>
          <w:sz w:val="28"/>
          <w:szCs w:val="28"/>
        </w:rPr>
        <w:t>муниципальной услуги, является исчерпывающим</w:t>
      </w:r>
      <w:r w:rsidRPr="008A7047">
        <w:rPr>
          <w:color w:val="000000" w:themeColor="text1"/>
          <w:sz w:val="28"/>
          <w:szCs w:val="28"/>
        </w:rPr>
        <w:t>.</w:t>
      </w:r>
    </w:p>
    <w:p w:rsidR="00381B65" w:rsidRPr="008A7047" w:rsidRDefault="00381B65" w:rsidP="00A83C93">
      <w:pPr>
        <w:ind w:firstLine="720"/>
        <w:jc w:val="both"/>
        <w:rPr>
          <w:color w:val="000000" w:themeColor="text1"/>
          <w:sz w:val="28"/>
          <w:szCs w:val="28"/>
        </w:rPr>
      </w:pPr>
      <w:r w:rsidRPr="008A7047">
        <w:rPr>
          <w:color w:val="000000" w:themeColor="text1"/>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w:t>
      </w:r>
      <w:r w:rsidR="001F3215" w:rsidRPr="008A7047">
        <w:rPr>
          <w:color w:val="000000" w:themeColor="text1"/>
          <w:sz w:val="28"/>
          <w:szCs w:val="28"/>
        </w:rPr>
        <w:t>тановленном законодательством о</w:t>
      </w:r>
      <w:r w:rsidRPr="008A7047">
        <w:rPr>
          <w:color w:val="000000" w:themeColor="text1"/>
          <w:sz w:val="28"/>
          <w:szCs w:val="28"/>
        </w:rPr>
        <w:t xml:space="preserve"> нотариате.</w:t>
      </w:r>
    </w:p>
    <w:p w:rsidR="007E2494" w:rsidRPr="008A7047" w:rsidRDefault="00381B65" w:rsidP="00A83C93">
      <w:pPr>
        <w:ind w:firstLine="720"/>
        <w:jc w:val="both"/>
        <w:rPr>
          <w:color w:val="000000" w:themeColor="text1"/>
          <w:sz w:val="28"/>
          <w:szCs w:val="28"/>
        </w:rPr>
      </w:pPr>
      <w:r w:rsidRPr="008A7047">
        <w:rPr>
          <w:color w:val="000000" w:themeColor="text1"/>
          <w:sz w:val="28"/>
          <w:szCs w:val="28"/>
        </w:rPr>
        <w:t>2.6.4</w:t>
      </w:r>
      <w:r w:rsidR="00A83C93" w:rsidRPr="008A7047">
        <w:rPr>
          <w:color w:val="000000" w:themeColor="text1"/>
          <w:sz w:val="28"/>
          <w:szCs w:val="28"/>
        </w:rPr>
        <w:t>. Копии документов должны быть заверены в установленном порядке или представлены с предъявлением подлинника.</w:t>
      </w:r>
      <w:r w:rsidR="007E2494" w:rsidRPr="008A7047">
        <w:rPr>
          <w:color w:val="000000" w:themeColor="text1"/>
          <w:sz w:val="28"/>
          <w:szCs w:val="28"/>
        </w:rPr>
        <w:t xml:space="preserve"> </w:t>
      </w:r>
    </w:p>
    <w:p w:rsidR="00381B65" w:rsidRPr="008A7047" w:rsidRDefault="00381B65" w:rsidP="00A83C93">
      <w:pPr>
        <w:ind w:firstLine="720"/>
        <w:jc w:val="both"/>
        <w:rPr>
          <w:color w:val="000000" w:themeColor="text1"/>
          <w:sz w:val="28"/>
          <w:szCs w:val="28"/>
        </w:rPr>
      </w:pPr>
      <w:r w:rsidRPr="008A7047">
        <w:rPr>
          <w:color w:val="000000" w:themeColor="text1"/>
          <w:sz w:val="28"/>
          <w:szCs w:val="28"/>
        </w:rPr>
        <w:t xml:space="preserve">2.6.5. Заявителям обеспечивается возможность выбора способа подачи заявления о предоставлении муниципальной услуги: при личном обращении в </w:t>
      </w:r>
      <w:r w:rsidR="007743A9" w:rsidRPr="008A7047">
        <w:rPr>
          <w:color w:val="000000" w:themeColor="text1"/>
          <w:sz w:val="28"/>
          <w:szCs w:val="28"/>
        </w:rPr>
        <w:t>Уполномоченный орган</w:t>
      </w:r>
      <w:r w:rsidRPr="008A7047">
        <w:rPr>
          <w:color w:val="000000" w:themeColor="text1"/>
          <w:sz w:val="28"/>
          <w:szCs w:val="28"/>
        </w:rPr>
        <w:t xml:space="preserve"> или в МФЦ, почтовой связью, в электронной форме.</w:t>
      </w:r>
    </w:p>
    <w:p w:rsidR="009D0C4D" w:rsidRPr="008A7047" w:rsidRDefault="006D1A6E"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2.6.6.</w:t>
      </w:r>
      <w:r w:rsidR="00DA19DF" w:rsidRPr="008A7047">
        <w:rPr>
          <w:color w:val="000000" w:themeColor="text1"/>
          <w:sz w:val="28"/>
          <w:szCs w:val="28"/>
        </w:rPr>
        <w:t xml:space="preserve"> </w:t>
      </w:r>
      <w:r w:rsidRPr="008A7047">
        <w:rPr>
          <w:color w:val="000000" w:themeColor="text1"/>
          <w:sz w:val="28"/>
          <w:szCs w:val="28"/>
        </w:rPr>
        <w:t>Заявление о предоставлении муниципальной услуги и сканированные копии документов, указанные в настоящем подразделе</w:t>
      </w:r>
      <w:r w:rsidR="00E249E2" w:rsidRPr="008A7047">
        <w:rPr>
          <w:color w:val="000000" w:themeColor="text1"/>
          <w:sz w:val="28"/>
          <w:szCs w:val="28"/>
        </w:rPr>
        <w:t>,</w:t>
      </w:r>
      <w:r w:rsidRPr="008A7047">
        <w:rPr>
          <w:color w:val="000000" w:themeColor="text1"/>
          <w:sz w:val="28"/>
          <w:szCs w:val="28"/>
        </w:rPr>
        <w:t xml:space="preserve"> могут быть поданы в электронной форме через Единый портал, </w:t>
      </w:r>
      <w:r w:rsidR="00B623DB" w:rsidRPr="008A7047">
        <w:rPr>
          <w:color w:val="000000" w:themeColor="text1"/>
          <w:sz w:val="28"/>
          <w:szCs w:val="28"/>
        </w:rPr>
        <w:t>Региональный портал</w:t>
      </w:r>
      <w:r w:rsidR="009D0C4D" w:rsidRPr="008A7047">
        <w:rPr>
          <w:color w:val="000000" w:themeColor="text1"/>
          <w:sz w:val="28"/>
          <w:szCs w:val="28"/>
          <w:lang w:eastAsia="en-US"/>
        </w:rPr>
        <w:t>.</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2.6.7. Копии документов, указанных в пункте 2.6.1 подраздела 2.6 раздела </w:t>
      </w:r>
      <w:r w:rsidR="008713BA" w:rsidRPr="008A7047">
        <w:rPr>
          <w:color w:val="000000" w:themeColor="text1"/>
          <w:sz w:val="28"/>
          <w:szCs w:val="28"/>
        </w:rPr>
        <w:t>2</w:t>
      </w:r>
      <w:r w:rsidRPr="008A7047">
        <w:rPr>
          <w:color w:val="000000" w:themeColor="text1"/>
          <w:sz w:val="28"/>
          <w:szCs w:val="28"/>
        </w:rPr>
        <w:t xml:space="preserve"> Регламента</w:t>
      </w:r>
      <w:r w:rsidR="00E249E2" w:rsidRPr="008A7047">
        <w:rPr>
          <w:color w:val="000000" w:themeColor="text1"/>
          <w:sz w:val="28"/>
          <w:szCs w:val="28"/>
        </w:rPr>
        <w:t xml:space="preserve">, </w:t>
      </w:r>
      <w:r w:rsidRPr="008A7047">
        <w:rPr>
          <w:color w:val="000000" w:themeColor="text1"/>
          <w:sz w:val="28"/>
          <w:szCs w:val="28"/>
        </w:rPr>
        <w:t xml:space="preserve"> представляются вместе с подлинниками, которые после сверки возвращаются заявителю.</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В случае невозможности предоставления подлинников, предоставляются нотариально заверенные копии.</w:t>
      </w:r>
    </w:p>
    <w:p w:rsidR="006D1A6E" w:rsidRPr="008A7047" w:rsidRDefault="006D1A6E"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2.6.8. </w:t>
      </w:r>
      <w:proofErr w:type="gramStart"/>
      <w:r w:rsidRPr="008A7047">
        <w:rPr>
          <w:color w:val="000000" w:themeColor="text1"/>
          <w:sz w:val="28"/>
          <w:szCs w:val="28"/>
        </w:rPr>
        <w:t xml:space="preserve">Заявителю обеспечивается прием документов, необходимых для предоставления услуги, через Единый портал, </w:t>
      </w:r>
      <w:r w:rsidR="00C70131" w:rsidRPr="008A7047">
        <w:rPr>
          <w:color w:val="000000" w:themeColor="text1"/>
          <w:sz w:val="28"/>
          <w:szCs w:val="28"/>
        </w:rPr>
        <w:t>Региональный портал</w:t>
      </w:r>
      <w:r w:rsidR="009D0C4D" w:rsidRPr="008A7047">
        <w:rPr>
          <w:color w:val="000000" w:themeColor="text1"/>
          <w:sz w:val="28"/>
          <w:szCs w:val="28"/>
          <w:lang w:eastAsia="en-US"/>
        </w:rPr>
        <w:t xml:space="preserve"> </w:t>
      </w:r>
      <w:r w:rsidRPr="008A7047">
        <w:rPr>
          <w:color w:val="000000" w:themeColor="text1"/>
          <w:sz w:val="28"/>
          <w:szCs w:val="28"/>
        </w:rPr>
        <w:t>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Предоставление услуги начинается с момента приема и регистрации </w:t>
      </w:r>
      <w:r w:rsidR="008846A5" w:rsidRPr="008A7047">
        <w:rPr>
          <w:color w:val="000000" w:themeColor="text1"/>
          <w:sz w:val="28"/>
          <w:szCs w:val="28"/>
        </w:rPr>
        <w:t>Уполномоченным органом</w:t>
      </w:r>
      <w:r w:rsidR="001715B3" w:rsidRPr="008A7047">
        <w:rPr>
          <w:color w:val="000000" w:themeColor="text1"/>
          <w:sz w:val="28"/>
          <w:szCs w:val="28"/>
        </w:rPr>
        <w:t>,</w:t>
      </w:r>
      <w:r w:rsidRPr="008A7047">
        <w:rPr>
          <w:color w:val="000000" w:themeColor="text1"/>
          <w:sz w:val="28"/>
          <w:szCs w:val="28"/>
        </w:rPr>
        <w:t xml:space="preserve"> электронных документов, необходимых для предоставления услуги, за исключением случая, если для начала процедуры </w:t>
      </w:r>
      <w:r w:rsidR="006D3503" w:rsidRPr="008A7047">
        <w:rPr>
          <w:color w:val="000000" w:themeColor="text1"/>
          <w:sz w:val="28"/>
          <w:szCs w:val="28"/>
        </w:rPr>
        <w:t xml:space="preserve">(действия) </w:t>
      </w:r>
      <w:r w:rsidRPr="008A7047">
        <w:rPr>
          <w:color w:val="000000" w:themeColor="text1"/>
          <w:sz w:val="28"/>
          <w:szCs w:val="28"/>
        </w:rPr>
        <w:t>предоставления услуги в соответствии с законодательством требуется личная явка.</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2.6.9. Заявитель</w:t>
      </w:r>
      <w:r w:rsidR="0092212E" w:rsidRPr="008A7047">
        <w:rPr>
          <w:color w:val="000000" w:themeColor="text1"/>
          <w:sz w:val="28"/>
          <w:szCs w:val="28"/>
        </w:rPr>
        <w:t xml:space="preserve"> </w:t>
      </w:r>
      <w:r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8846A5" w:rsidRPr="008A7047">
        <w:rPr>
          <w:color w:val="000000" w:themeColor="text1"/>
          <w:sz w:val="28"/>
          <w:szCs w:val="28"/>
        </w:rPr>
        <w:t>Уполномоченным органом</w:t>
      </w:r>
      <w:r w:rsidRPr="008A7047">
        <w:rPr>
          <w:color w:val="000000" w:themeColor="text1"/>
          <w:sz w:val="28"/>
          <w:szCs w:val="28"/>
        </w:rPr>
        <w:t xml:space="preserve">, обратившись с соответствующим заявлением в </w:t>
      </w:r>
      <w:r w:rsidR="008846A5" w:rsidRPr="008A7047">
        <w:rPr>
          <w:color w:val="000000" w:themeColor="text1"/>
          <w:sz w:val="28"/>
          <w:szCs w:val="28"/>
        </w:rPr>
        <w:t>Уполномоченный орган</w:t>
      </w:r>
      <w:r w:rsidRPr="008A7047">
        <w:rPr>
          <w:color w:val="000000" w:themeColor="text1"/>
          <w:sz w:val="28"/>
          <w:szCs w:val="28"/>
        </w:rPr>
        <w:t>, в том числе в электронной форме, либо в МФЦ.</w:t>
      </w:r>
    </w:p>
    <w:p w:rsidR="00A83C93" w:rsidRPr="008A7047" w:rsidRDefault="006D1A6E" w:rsidP="007E2494">
      <w:pPr>
        <w:pStyle w:val="3"/>
        <w:ind w:firstLine="708"/>
        <w:jc w:val="both"/>
        <w:rPr>
          <w:color w:val="000000" w:themeColor="text1"/>
        </w:rPr>
      </w:pPr>
      <w:r w:rsidRPr="008A7047">
        <w:rPr>
          <w:color w:val="000000" w:themeColor="text1"/>
        </w:rPr>
        <w:t>2.6.10</w:t>
      </w:r>
      <w:r w:rsidR="00D44E10" w:rsidRPr="008A7047">
        <w:rPr>
          <w:color w:val="000000" w:themeColor="text1"/>
        </w:rPr>
        <w:t>.</w:t>
      </w:r>
      <w:r w:rsidR="007E2494" w:rsidRPr="008A7047">
        <w:rPr>
          <w:color w:val="000000" w:themeColor="text1"/>
        </w:rPr>
        <w:t xml:space="preserve">При предоставлении муниципальной услуги по экстерриториальному принципу </w:t>
      </w:r>
      <w:r w:rsidR="008846A5" w:rsidRPr="008A7047">
        <w:rPr>
          <w:color w:val="000000" w:themeColor="text1"/>
        </w:rPr>
        <w:t>Уполномоченный орган</w:t>
      </w:r>
      <w:r w:rsidR="007E2494" w:rsidRPr="008A7047">
        <w:rPr>
          <w:color w:val="000000" w:themeColor="text1"/>
        </w:rPr>
        <w:t xml:space="preserve"> н</w:t>
      </w:r>
      <w:r w:rsidR="0092212E" w:rsidRPr="008A7047">
        <w:rPr>
          <w:color w:val="000000" w:themeColor="text1"/>
        </w:rPr>
        <w:t xml:space="preserve">е вправе требовать от заявителя </w:t>
      </w:r>
      <w:r w:rsidR="007E2494" w:rsidRPr="008A7047">
        <w:rPr>
          <w:color w:val="000000" w:themeColor="text1"/>
        </w:rPr>
        <w:t>или МФЦ</w:t>
      </w:r>
      <w:r w:rsidR="00855970" w:rsidRPr="008A7047">
        <w:rPr>
          <w:color w:val="000000" w:themeColor="text1"/>
        </w:rPr>
        <w:t xml:space="preserve"> в пределах территории Краснодарского края</w:t>
      </w:r>
      <w:r w:rsidR="007E2494" w:rsidRPr="008A7047">
        <w:rPr>
          <w:color w:val="000000" w:themeColor="text1"/>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471808" w:rsidRPr="008A7047" w:rsidRDefault="00471808" w:rsidP="00471808">
      <w:pPr>
        <w:widowControl w:val="0"/>
        <w:autoSpaceDE w:val="0"/>
        <w:autoSpaceDN w:val="0"/>
        <w:adjustRightInd w:val="0"/>
        <w:outlineLvl w:val="2"/>
        <w:rPr>
          <w:color w:val="000000" w:themeColor="text1"/>
          <w:sz w:val="28"/>
          <w:szCs w:val="28"/>
        </w:rPr>
      </w:pP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2.7. ИСЧЕРПЫВАЮЩИЙ ПЕРЕЧЕНЬ ДОКУМЕНТОВ,</w:t>
      </w:r>
    </w:p>
    <w:p w:rsidR="00A83C93" w:rsidRPr="008A7047" w:rsidRDefault="00A83C93" w:rsidP="00471808">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НЕОБХОДИМЫХ</w:t>
      </w:r>
      <w:proofErr w:type="gramEnd"/>
      <w:r w:rsidRPr="008A7047">
        <w:rPr>
          <w:color w:val="000000" w:themeColor="text1"/>
          <w:sz w:val="28"/>
          <w:szCs w:val="28"/>
        </w:rPr>
        <w:t xml:space="preserve"> В СООТВЕТСТВИИ</w:t>
      </w:r>
      <w:r w:rsidR="005531D9" w:rsidRPr="008A7047">
        <w:rPr>
          <w:color w:val="000000" w:themeColor="text1"/>
          <w:sz w:val="28"/>
          <w:szCs w:val="28"/>
        </w:rPr>
        <w:t xml:space="preserve"> </w:t>
      </w:r>
      <w:r w:rsidRPr="008A7047">
        <w:rPr>
          <w:color w:val="000000" w:themeColor="text1"/>
          <w:sz w:val="28"/>
          <w:szCs w:val="28"/>
        </w:rPr>
        <w:t>С НОРМАТИВНЫМИ</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ПРАВОВЫМИ АКТАМИ ДЛЯ ПРЕДОСТАВЛЕНИЯ</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МУНИЦИПАЛЬНОЙ УСЛУГИ, КОТОРЫЕ НАХОДЯТСЯ </w:t>
      </w:r>
      <w:proofErr w:type="gramStart"/>
      <w:r w:rsidRPr="008A7047">
        <w:rPr>
          <w:color w:val="000000" w:themeColor="text1"/>
          <w:sz w:val="28"/>
          <w:szCs w:val="28"/>
        </w:rPr>
        <w:t>В</w:t>
      </w:r>
      <w:proofErr w:type="gramEnd"/>
    </w:p>
    <w:p w:rsidR="008010EF" w:rsidRPr="008A7047" w:rsidRDefault="00A83C93" w:rsidP="008010EF">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РАСПОРЯЖЕНИИ</w:t>
      </w:r>
      <w:proofErr w:type="gramEnd"/>
      <w:r w:rsidRPr="008A7047">
        <w:rPr>
          <w:color w:val="000000" w:themeColor="text1"/>
          <w:sz w:val="28"/>
          <w:szCs w:val="28"/>
        </w:rPr>
        <w:t xml:space="preserve"> ГОСУДАРСТВЕННЫХ ОРГАНОВ, ОРГАНОВ МЕСТНОГО САМОУПРАВЛЕНИЯ </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И ИНЫХ ОРГАНОВ, УЧАСТВУЮЩИХ В ПРЕДОСТАВЛЕНИИ </w:t>
      </w:r>
    </w:p>
    <w:p w:rsidR="00A83C93" w:rsidRPr="008A7047" w:rsidRDefault="00A83C93" w:rsidP="00471808">
      <w:pPr>
        <w:jc w:val="center"/>
        <w:rPr>
          <w:color w:val="000000" w:themeColor="text1"/>
          <w:sz w:val="28"/>
          <w:szCs w:val="28"/>
        </w:rPr>
      </w:pPr>
      <w:r w:rsidRPr="008A7047">
        <w:rPr>
          <w:color w:val="000000" w:themeColor="text1"/>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31E96" w:rsidRPr="008A7047" w:rsidRDefault="00531E96" w:rsidP="00531E96">
      <w:pPr>
        <w:widowControl w:val="0"/>
        <w:suppressAutoHyphens/>
        <w:autoSpaceDE w:val="0"/>
        <w:autoSpaceDN w:val="0"/>
        <w:adjustRightInd w:val="0"/>
        <w:ind w:firstLine="540"/>
        <w:jc w:val="both"/>
        <w:rPr>
          <w:rFonts w:eastAsia="Lucida Sans Unicode"/>
          <w:bCs/>
          <w:color w:val="000000" w:themeColor="text1"/>
          <w:sz w:val="28"/>
          <w:szCs w:val="28"/>
          <w:lang w:eastAsia="en-US" w:bidi="en-US"/>
        </w:rPr>
      </w:pPr>
    </w:p>
    <w:p w:rsidR="00190A4D" w:rsidRPr="008A7047" w:rsidRDefault="00531E96" w:rsidP="00190A4D">
      <w:pPr>
        <w:tabs>
          <w:tab w:val="left" w:pos="980"/>
        </w:tabs>
        <w:ind w:firstLine="709"/>
        <w:jc w:val="both"/>
        <w:rPr>
          <w:bCs/>
          <w:color w:val="000000" w:themeColor="text1"/>
          <w:sz w:val="28"/>
          <w:szCs w:val="28"/>
        </w:rPr>
      </w:pPr>
      <w:r w:rsidRPr="008A7047">
        <w:rPr>
          <w:rFonts w:eastAsia="Lucida Sans Unicode"/>
          <w:bCs/>
          <w:color w:val="000000" w:themeColor="text1"/>
          <w:sz w:val="28"/>
          <w:szCs w:val="28"/>
          <w:lang w:eastAsia="en-US" w:bidi="en-US"/>
        </w:rPr>
        <w:t xml:space="preserve">2.7.1. </w:t>
      </w:r>
      <w:r w:rsidR="00190A4D" w:rsidRPr="008A7047">
        <w:rPr>
          <w:bCs/>
          <w:color w:val="000000" w:themeColor="text1"/>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r w:rsidR="00EF4B87" w:rsidRPr="008A7047">
        <w:rPr>
          <w:bCs/>
          <w:color w:val="000000" w:themeColor="text1"/>
          <w:sz w:val="28"/>
          <w:szCs w:val="28"/>
        </w:rPr>
        <w:t xml:space="preserve"> </w:t>
      </w:r>
      <w:r w:rsidR="00190A4D" w:rsidRPr="008A7047">
        <w:rPr>
          <w:bCs/>
          <w:color w:val="000000" w:themeColor="text1"/>
          <w:sz w:val="28"/>
          <w:szCs w:val="28"/>
        </w:rPr>
        <w:t>вправе представить</w:t>
      </w:r>
      <w:r w:rsidR="000C7603" w:rsidRPr="008A7047">
        <w:rPr>
          <w:bCs/>
          <w:color w:val="000000" w:themeColor="text1"/>
          <w:sz w:val="28"/>
          <w:szCs w:val="28"/>
        </w:rPr>
        <w:t xml:space="preserve"> не предусмотрено.  </w:t>
      </w:r>
    </w:p>
    <w:p w:rsidR="00347B9A" w:rsidRPr="008A7047" w:rsidRDefault="005B357D" w:rsidP="0056406A">
      <w:pPr>
        <w:widowControl w:val="0"/>
        <w:suppressAutoHyphens/>
        <w:ind w:firstLine="567"/>
        <w:rPr>
          <w:color w:val="000000" w:themeColor="text1"/>
          <w:sz w:val="28"/>
          <w:szCs w:val="28"/>
        </w:rPr>
      </w:pPr>
      <w:r w:rsidRPr="008A7047">
        <w:rPr>
          <w:rFonts w:eastAsia="Calibri"/>
          <w:bCs/>
          <w:color w:val="000000" w:themeColor="text1"/>
          <w:sz w:val="28"/>
          <w:szCs w:val="28"/>
          <w:lang w:eastAsia="en-US" w:bidi="en-US"/>
        </w:rPr>
        <w:t xml:space="preserve">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2.8. УКАЗАНИЕ НА ЗАПРЕТ ТРЕБОВАТЬ ОТ ЗАЯВИТЕЛЯ</w:t>
      </w:r>
    </w:p>
    <w:p w:rsidR="00A83C93" w:rsidRPr="008A7047" w:rsidRDefault="00A83C93" w:rsidP="00A83C93">
      <w:pPr>
        <w:autoSpaceDE w:val="0"/>
        <w:autoSpaceDN w:val="0"/>
        <w:adjustRightInd w:val="0"/>
        <w:ind w:firstLine="709"/>
        <w:jc w:val="both"/>
        <w:outlineLvl w:val="2"/>
        <w:rPr>
          <w:color w:val="000000" w:themeColor="text1"/>
          <w:sz w:val="28"/>
          <w:szCs w:val="28"/>
        </w:rPr>
      </w:pPr>
    </w:p>
    <w:p w:rsidR="00FC0386" w:rsidRPr="008A7047" w:rsidRDefault="00FC0386" w:rsidP="00FC0386">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2.8.1. От заявителя запрещено требовать представления документов и информации или осуществления действий,</w:t>
      </w:r>
      <w:r w:rsidR="005531D9" w:rsidRPr="008A7047">
        <w:rPr>
          <w:color w:val="000000" w:themeColor="text1"/>
          <w:sz w:val="28"/>
          <w:szCs w:val="28"/>
        </w:rPr>
        <w:t xml:space="preserve"> представление или осуществление которых не предусмотрено</w:t>
      </w:r>
      <w:r w:rsidRPr="008A7047">
        <w:rPr>
          <w:color w:val="000000" w:themeColor="text1"/>
          <w:sz w:val="28"/>
          <w:szCs w:val="28"/>
        </w:rPr>
        <w:t xml:space="preserve"> нормативными правовыми актами, регулирующими отношения, возникшие в связи с предоставлением муниципальной услуги. </w:t>
      </w:r>
    </w:p>
    <w:p w:rsidR="00FC0386" w:rsidRPr="008A7047" w:rsidRDefault="00FC0386" w:rsidP="00FC0386">
      <w:pPr>
        <w:autoSpaceDE w:val="0"/>
        <w:autoSpaceDN w:val="0"/>
        <w:adjustRightInd w:val="0"/>
        <w:ind w:firstLine="709"/>
        <w:jc w:val="both"/>
        <w:outlineLvl w:val="1"/>
        <w:rPr>
          <w:color w:val="000000" w:themeColor="text1"/>
          <w:sz w:val="28"/>
          <w:szCs w:val="28"/>
        </w:rPr>
      </w:pPr>
      <w:proofErr w:type="gramStart"/>
      <w:r w:rsidRPr="008A7047">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005B357D" w:rsidRPr="008A7047">
        <w:rPr>
          <w:color w:val="000000" w:themeColor="text1"/>
          <w:sz w:val="28"/>
          <w:szCs w:val="28"/>
        </w:rPr>
        <w:t xml:space="preserve"> </w:t>
      </w:r>
      <w:r w:rsidR="00CC24F0" w:rsidRPr="008A7047">
        <w:rPr>
          <w:color w:val="000000" w:themeColor="text1"/>
          <w:sz w:val="28"/>
          <w:szCs w:val="28"/>
        </w:rPr>
        <w:t xml:space="preserve">предоставляющих муниципальную услугу, иных государственных органов, органов местного самоуправления </w:t>
      </w:r>
      <w:r w:rsidRPr="008A7047">
        <w:rPr>
          <w:color w:val="000000" w:themeColor="text1"/>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sidR="00CC24F0" w:rsidRPr="008A7047">
        <w:rPr>
          <w:color w:val="000000" w:themeColor="text1"/>
          <w:sz w:val="28"/>
          <w:szCs w:val="28"/>
        </w:rPr>
        <w:t>, за исключением документов, указанных в части 6 статьи</w:t>
      </w:r>
      <w:proofErr w:type="gramEnd"/>
      <w:r w:rsidR="00CC24F0" w:rsidRPr="008A7047">
        <w:rPr>
          <w:color w:val="000000" w:themeColor="text1"/>
          <w:sz w:val="28"/>
          <w:szCs w:val="28"/>
        </w:rPr>
        <w:t xml:space="preserve"> 7</w:t>
      </w:r>
      <w:r w:rsidR="00805357" w:rsidRPr="008A7047">
        <w:rPr>
          <w:color w:val="000000" w:themeColor="text1"/>
          <w:sz w:val="28"/>
          <w:szCs w:val="28"/>
        </w:rPr>
        <w:t xml:space="preserve"> </w:t>
      </w:r>
      <w:r w:rsidR="00842FB8" w:rsidRPr="008A7047">
        <w:rPr>
          <w:color w:val="000000" w:themeColor="text1"/>
          <w:sz w:val="28"/>
          <w:szCs w:val="28"/>
        </w:rPr>
        <w:t>Федерального закона № 210-ФЗ</w:t>
      </w:r>
      <w:r w:rsidRPr="008A7047">
        <w:rPr>
          <w:color w:val="000000" w:themeColor="text1"/>
          <w:sz w:val="28"/>
          <w:szCs w:val="28"/>
        </w:rPr>
        <w:t>.</w:t>
      </w:r>
    </w:p>
    <w:p w:rsidR="0065717E" w:rsidRPr="008A7047" w:rsidRDefault="00FC0386" w:rsidP="0065717E">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lastRenderedPageBreak/>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65717E" w:rsidRPr="008A7047">
        <w:rPr>
          <w:color w:val="000000" w:themeColor="text1"/>
          <w:sz w:val="28"/>
          <w:szCs w:val="28"/>
        </w:rPr>
        <w:t>Портале Краснодарского края</w:t>
      </w:r>
      <w:r w:rsidR="0065717E" w:rsidRPr="008A7047">
        <w:rPr>
          <w:color w:val="000000" w:themeColor="text1"/>
          <w:sz w:val="28"/>
          <w:szCs w:val="28"/>
          <w:lang w:eastAsia="en-US"/>
        </w:rPr>
        <w:t>.</w:t>
      </w:r>
    </w:p>
    <w:p w:rsidR="0065717E" w:rsidRPr="008A7047" w:rsidRDefault="00FC0386" w:rsidP="0065717E">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8A7047">
        <w:rPr>
          <w:color w:val="000000" w:themeColor="text1"/>
          <w:sz w:val="28"/>
          <w:szCs w:val="28"/>
        </w:rPr>
        <w:t>Региональном портале</w:t>
      </w:r>
      <w:r w:rsidR="0065717E" w:rsidRPr="008A7047">
        <w:rPr>
          <w:color w:val="000000" w:themeColor="text1"/>
          <w:sz w:val="28"/>
          <w:szCs w:val="28"/>
          <w:lang w:eastAsia="en-US"/>
        </w:rPr>
        <w:t>.</w:t>
      </w:r>
    </w:p>
    <w:p w:rsidR="00FC0386" w:rsidRPr="008A7047" w:rsidRDefault="00FC0386" w:rsidP="00844D28">
      <w:pPr>
        <w:autoSpaceDE w:val="0"/>
        <w:autoSpaceDN w:val="0"/>
        <w:adjustRightInd w:val="0"/>
        <w:ind w:firstLine="709"/>
        <w:jc w:val="both"/>
        <w:rPr>
          <w:color w:val="000000" w:themeColor="text1"/>
          <w:sz w:val="28"/>
          <w:szCs w:val="28"/>
          <w:highlight w:val="cyan"/>
        </w:rPr>
      </w:pPr>
      <w:r w:rsidRPr="008A7047">
        <w:rPr>
          <w:color w:val="000000" w:themeColor="text1"/>
          <w:sz w:val="28"/>
          <w:szCs w:val="28"/>
        </w:rPr>
        <w:t>Запрещено требовать от заявителя совершения иных действий, кроме прохождения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44D28" w:rsidRPr="008A7047" w:rsidRDefault="00844D28" w:rsidP="00844D28">
      <w:pPr>
        <w:ind w:firstLine="708"/>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w:t>
      </w:r>
      <w:r w:rsidR="00BC27FF" w:rsidRPr="008A7047">
        <w:rPr>
          <w:color w:val="000000" w:themeColor="text1"/>
          <w:sz w:val="28"/>
          <w:szCs w:val="28"/>
        </w:rPr>
        <w:t>№</w:t>
      </w:r>
      <w:r w:rsidRPr="008A7047">
        <w:rPr>
          <w:color w:val="000000" w:themeColor="text1"/>
          <w:sz w:val="28"/>
          <w:szCs w:val="28"/>
        </w:rPr>
        <w:t xml:space="preserve"> 149-ФЗ </w:t>
      </w:r>
      <w:r w:rsidR="00BC27FF" w:rsidRPr="008A7047">
        <w:rPr>
          <w:color w:val="000000" w:themeColor="text1"/>
          <w:sz w:val="28"/>
          <w:szCs w:val="28"/>
        </w:rPr>
        <w:t>«</w:t>
      </w:r>
      <w:r w:rsidRPr="008A7047">
        <w:rPr>
          <w:color w:val="000000" w:themeColor="text1"/>
          <w:sz w:val="28"/>
          <w:szCs w:val="28"/>
        </w:rPr>
        <w:t>Об информации, информационных</w:t>
      </w:r>
      <w:proofErr w:type="gramEnd"/>
      <w:r w:rsidRPr="008A7047">
        <w:rPr>
          <w:color w:val="000000" w:themeColor="text1"/>
          <w:sz w:val="28"/>
          <w:szCs w:val="28"/>
        </w:rPr>
        <w:t xml:space="preserve"> </w:t>
      </w:r>
      <w:proofErr w:type="gramStart"/>
      <w:r w:rsidRPr="008A7047">
        <w:rPr>
          <w:color w:val="000000" w:themeColor="text1"/>
          <w:sz w:val="28"/>
          <w:szCs w:val="28"/>
        </w:rPr>
        <w:t>технологиях</w:t>
      </w:r>
      <w:proofErr w:type="gramEnd"/>
      <w:r w:rsidRPr="008A7047">
        <w:rPr>
          <w:color w:val="000000" w:themeColor="text1"/>
          <w:sz w:val="28"/>
          <w:szCs w:val="28"/>
        </w:rPr>
        <w:t xml:space="preserve"> и о защите информации</w:t>
      </w:r>
      <w:r w:rsidR="00BC27FF" w:rsidRPr="008A7047">
        <w:rPr>
          <w:color w:val="000000" w:themeColor="text1"/>
          <w:sz w:val="28"/>
          <w:szCs w:val="28"/>
        </w:rPr>
        <w:t>»</w:t>
      </w:r>
      <w:r w:rsidR="00616E77" w:rsidRPr="008A7047">
        <w:rPr>
          <w:color w:val="000000" w:themeColor="text1"/>
          <w:sz w:val="28"/>
          <w:szCs w:val="28"/>
        </w:rPr>
        <w:t>. Использование вышеуказанных технологий проводится при наличии технической возможности</w:t>
      </w:r>
      <w:r w:rsidRPr="008A7047">
        <w:rPr>
          <w:color w:val="000000" w:themeColor="text1"/>
          <w:sz w:val="28"/>
          <w:szCs w:val="28"/>
        </w:rPr>
        <w:t>.</w:t>
      </w:r>
    </w:p>
    <w:p w:rsidR="00FC0386" w:rsidRPr="008A7047" w:rsidRDefault="00FC0386" w:rsidP="00844D28">
      <w:pPr>
        <w:pStyle w:val="aff"/>
        <w:suppressAutoHyphens/>
        <w:autoSpaceDE w:val="0"/>
        <w:autoSpaceDN w:val="0"/>
        <w:adjustRightInd w:val="0"/>
        <w:ind w:left="0" w:firstLine="708"/>
        <w:jc w:val="both"/>
        <w:rPr>
          <w:color w:val="000000" w:themeColor="text1"/>
          <w:sz w:val="28"/>
          <w:szCs w:val="28"/>
        </w:rPr>
      </w:pPr>
      <w:r w:rsidRPr="008A7047">
        <w:rPr>
          <w:color w:val="000000" w:themeColor="text1"/>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w:t>
      </w:r>
      <w:r w:rsidR="00650B5C" w:rsidRPr="008A7047">
        <w:rPr>
          <w:color w:val="000000" w:themeColor="text1"/>
          <w:sz w:val="28"/>
          <w:szCs w:val="28"/>
        </w:rPr>
        <w:t>а исключением следующих случаев</w:t>
      </w:r>
      <w:r w:rsidRPr="008A7047">
        <w:rPr>
          <w:color w:val="000000" w:themeColor="text1"/>
          <w:sz w:val="28"/>
          <w:szCs w:val="28"/>
        </w:rPr>
        <w:t>:</w:t>
      </w:r>
    </w:p>
    <w:p w:rsidR="00FC0386" w:rsidRPr="008A7047" w:rsidRDefault="00FC0386" w:rsidP="00FC0386">
      <w:pPr>
        <w:pStyle w:val="ConsPlusNormal"/>
        <w:suppressAutoHyphens/>
        <w:ind w:firstLine="708"/>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C0386" w:rsidRPr="008A7047" w:rsidRDefault="00FC0386" w:rsidP="00FC0386">
      <w:pPr>
        <w:pStyle w:val="ConsPlusNormal"/>
        <w:suppressAutoHyphens/>
        <w:ind w:firstLine="709"/>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C0386" w:rsidRPr="008A7047" w:rsidRDefault="00FC0386" w:rsidP="00B511E4">
      <w:pPr>
        <w:pStyle w:val="ConsPlusNormal"/>
        <w:suppressAutoHyphens/>
        <w:ind w:firstLine="567"/>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0358" w:rsidRPr="008A7047" w:rsidRDefault="00FC0386" w:rsidP="00450358">
      <w:pPr>
        <w:shd w:val="clear" w:color="auto" w:fill="FFFFFF"/>
        <w:spacing w:line="332" w:lineRule="atLeast"/>
        <w:ind w:firstLine="540"/>
        <w:jc w:val="both"/>
        <w:rPr>
          <w:color w:val="000000" w:themeColor="text1"/>
          <w:sz w:val="28"/>
          <w:szCs w:val="28"/>
        </w:rPr>
      </w:pPr>
      <w:proofErr w:type="gramStart"/>
      <w:r w:rsidRPr="008A7047">
        <w:rPr>
          <w:color w:val="000000" w:themeColor="text1"/>
          <w:sz w:val="28"/>
          <w:szCs w:val="28"/>
        </w:rPr>
        <w:lastRenderedPageBreak/>
        <w:t xml:space="preserve">г) </w:t>
      </w:r>
      <w:r w:rsidR="00450358" w:rsidRPr="008A7047">
        <w:rPr>
          <w:color w:val="000000" w:themeColor="text1"/>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5B357D" w:rsidRPr="008A7047">
        <w:rPr>
          <w:color w:val="000000" w:themeColor="text1"/>
          <w:sz w:val="28"/>
          <w:szCs w:val="28"/>
        </w:rPr>
        <w:t xml:space="preserve"> </w:t>
      </w:r>
      <w:r w:rsidR="00450358" w:rsidRPr="008A7047">
        <w:rPr>
          <w:color w:val="000000" w:themeColor="text1"/>
          <w:sz w:val="28"/>
          <w:szCs w:val="28"/>
        </w:rPr>
        <w:t>Уполномоченного органа, предоставляющего муниципальную услугу, или Уполномоченного органа, предоставляющего муниципальную услугу, муниципального служащего, работника МФЦ, предусмотренной </w:t>
      </w:r>
      <w:hyperlink r:id="rId12" w:history="1">
        <w:r w:rsidR="00450358" w:rsidRPr="008A7047">
          <w:rPr>
            <w:color w:val="000000" w:themeColor="text1"/>
            <w:sz w:val="28"/>
            <w:szCs w:val="28"/>
          </w:rPr>
          <w:t>частью 1.1 статьи 16</w:t>
        </w:r>
      </w:hyperlink>
      <w:r w:rsidR="00450358" w:rsidRPr="008A7047">
        <w:rPr>
          <w:color w:val="000000" w:themeColor="text1"/>
          <w:sz w:val="28"/>
          <w:szCs w:val="28"/>
        </w:rPr>
        <w:t> Федерального закона</w:t>
      </w:r>
      <w:r w:rsidR="005B357D" w:rsidRPr="008A7047">
        <w:rPr>
          <w:color w:val="000000" w:themeColor="text1"/>
          <w:sz w:val="28"/>
          <w:szCs w:val="28"/>
        </w:rPr>
        <w:t xml:space="preserve"> </w:t>
      </w:r>
      <w:r w:rsidR="00450358" w:rsidRPr="008A7047">
        <w:rPr>
          <w:color w:val="000000" w:themeColor="text1"/>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00450358" w:rsidRPr="008A7047">
        <w:rPr>
          <w:color w:val="000000" w:themeColor="text1"/>
          <w:sz w:val="28"/>
          <w:szCs w:val="28"/>
        </w:rPr>
        <w:t xml:space="preserve"> Уполномоченного органа, предоставляющего муниципальную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00450358" w:rsidRPr="008A7047">
          <w:rPr>
            <w:color w:val="000000" w:themeColor="text1"/>
            <w:sz w:val="28"/>
            <w:szCs w:val="28"/>
          </w:rPr>
          <w:t>частью 1.1 статьи 16</w:t>
        </w:r>
      </w:hyperlink>
      <w:r w:rsidR="00450358" w:rsidRPr="008A7047">
        <w:rPr>
          <w:color w:val="000000" w:themeColor="text1"/>
          <w:sz w:val="28"/>
          <w:szCs w:val="28"/>
        </w:rPr>
        <w:t xml:space="preserve"> Федерального закона</w:t>
      </w:r>
      <w:r w:rsidR="00842FB8" w:rsidRPr="008A7047">
        <w:rPr>
          <w:color w:val="000000" w:themeColor="text1"/>
          <w:sz w:val="28"/>
          <w:szCs w:val="28"/>
        </w:rPr>
        <w:t xml:space="preserve"> </w:t>
      </w:r>
      <w:r w:rsidR="00450358" w:rsidRPr="008A7047">
        <w:rPr>
          <w:color w:val="000000" w:themeColor="text1"/>
          <w:sz w:val="28"/>
          <w:szCs w:val="28"/>
        </w:rPr>
        <w:t>№ 210-ФЗ, уведомляется заявитель, а также приносятся извинения за доставленные неудобства.</w:t>
      </w:r>
    </w:p>
    <w:p w:rsidR="00C33B66" w:rsidRPr="008A7047" w:rsidRDefault="00B511E4" w:rsidP="00C33B66">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2.8.3</w:t>
      </w:r>
      <w:r w:rsidR="00FC0386" w:rsidRPr="008A7047">
        <w:rPr>
          <w:color w:val="000000" w:themeColor="text1"/>
          <w:sz w:val="28"/>
          <w:szCs w:val="28"/>
        </w:rPr>
        <w:t>.</w:t>
      </w:r>
      <w:r w:rsidR="00897C2A" w:rsidRPr="008A7047">
        <w:rPr>
          <w:color w:val="000000" w:themeColor="text1"/>
          <w:sz w:val="28"/>
          <w:szCs w:val="28"/>
        </w:rPr>
        <w:t xml:space="preserve">При </w:t>
      </w:r>
      <w:r w:rsidR="00C33B66" w:rsidRPr="008A7047">
        <w:rPr>
          <w:color w:val="000000" w:themeColor="text1"/>
          <w:sz w:val="28"/>
          <w:szCs w:val="28"/>
        </w:rPr>
        <w:t>предоставлении муниципальной услуги по экстеррит</w:t>
      </w:r>
      <w:r w:rsidR="003539CF" w:rsidRPr="008A7047">
        <w:rPr>
          <w:color w:val="000000" w:themeColor="text1"/>
          <w:sz w:val="28"/>
          <w:szCs w:val="28"/>
        </w:rPr>
        <w:t>ориальному принципу У</w:t>
      </w:r>
      <w:r w:rsidR="00C33B66" w:rsidRPr="008A7047">
        <w:rPr>
          <w:color w:val="000000" w:themeColor="text1"/>
          <w:sz w:val="28"/>
          <w:szCs w:val="28"/>
        </w:rPr>
        <w:t>полномоченный орган</w:t>
      </w:r>
      <w:r w:rsidR="0098354D" w:rsidRPr="008A7047">
        <w:rPr>
          <w:color w:val="000000" w:themeColor="text1"/>
          <w:sz w:val="28"/>
          <w:szCs w:val="28"/>
        </w:rPr>
        <w:t>,</w:t>
      </w:r>
      <w:r w:rsidR="00C33B66" w:rsidRPr="008A7047">
        <w:rPr>
          <w:color w:val="000000" w:themeColor="text1"/>
          <w:sz w:val="28"/>
          <w:szCs w:val="28"/>
        </w:rPr>
        <w:t xml:space="preserve"> не вправе </w:t>
      </w:r>
      <w:r w:rsidR="00573E4D" w:rsidRPr="008A7047">
        <w:rPr>
          <w:color w:val="000000" w:themeColor="text1"/>
          <w:sz w:val="28"/>
          <w:szCs w:val="28"/>
        </w:rPr>
        <w:t xml:space="preserve">требовать от заявителя </w:t>
      </w:r>
      <w:r w:rsidR="00C33B66" w:rsidRPr="008A7047">
        <w:rPr>
          <w:color w:val="000000" w:themeColor="text1"/>
          <w:sz w:val="28"/>
          <w:szCs w:val="28"/>
        </w:rPr>
        <w:t xml:space="preserve">или </w:t>
      </w:r>
      <w:r w:rsidR="003F6B2B" w:rsidRPr="008A7047">
        <w:rPr>
          <w:color w:val="000000" w:themeColor="text1"/>
          <w:sz w:val="28"/>
          <w:szCs w:val="28"/>
        </w:rPr>
        <w:t>МФЦ</w:t>
      </w:r>
      <w:r w:rsidR="00C33B66" w:rsidRPr="008A7047">
        <w:rPr>
          <w:color w:val="000000" w:themeColor="text1"/>
          <w:sz w:val="28"/>
          <w:szCs w:val="28"/>
        </w:rPr>
        <w:t xml:space="preserve"> в пределах территории Краснодарского края, предоставления документов, предусмотренных частью 6 статьи 7 Федерального закона</w:t>
      </w:r>
      <w:r w:rsidR="005B357D" w:rsidRPr="008A7047">
        <w:rPr>
          <w:color w:val="000000" w:themeColor="text1"/>
          <w:sz w:val="28"/>
          <w:szCs w:val="28"/>
        </w:rPr>
        <w:t xml:space="preserve"> </w:t>
      </w:r>
      <w:r w:rsidR="00C33B66" w:rsidRPr="008A7047">
        <w:rPr>
          <w:color w:val="000000" w:themeColor="text1"/>
          <w:sz w:val="28"/>
          <w:szCs w:val="28"/>
        </w:rPr>
        <w:t>№ 210-ФЗ, на бумажных носителях, если иное не предусмотрено федеральным законодательством, регламентирующим предоставление муниципальной услуги.</w:t>
      </w:r>
    </w:p>
    <w:p w:rsidR="00A83C93" w:rsidRPr="008A7047" w:rsidRDefault="00A83C93" w:rsidP="00423A99">
      <w:pPr>
        <w:autoSpaceDE w:val="0"/>
        <w:autoSpaceDN w:val="0"/>
        <w:adjustRightInd w:val="0"/>
        <w:ind w:firstLine="709"/>
        <w:jc w:val="both"/>
        <w:outlineLvl w:val="1"/>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2.9. ИСЧЕРПЫВАЮЩИЙ ПЕРЕЧЕНЬ ОСНОВАНИЙ ДЛЯ ОТКАЗА В ПРИЕМЕ ДОКУМЕНТОВ, НЕОБХОДИМЫХ </w:t>
      </w:r>
      <w:proofErr w:type="gramStart"/>
      <w:r w:rsidRPr="008A7047">
        <w:rPr>
          <w:color w:val="000000" w:themeColor="text1"/>
          <w:sz w:val="28"/>
          <w:szCs w:val="28"/>
        </w:rPr>
        <w:t>ДЛЯ</w:t>
      </w:r>
      <w:proofErr w:type="gramEnd"/>
      <w:r w:rsidRPr="008A7047">
        <w:rPr>
          <w:color w:val="000000" w:themeColor="text1"/>
          <w:sz w:val="28"/>
          <w:szCs w:val="28"/>
        </w:rPr>
        <w:t xml:space="preserve"> </w:t>
      </w:r>
    </w:p>
    <w:p w:rsidR="00A83C93" w:rsidRPr="008A7047" w:rsidRDefault="00A83C93" w:rsidP="00B368C6">
      <w:pPr>
        <w:jc w:val="center"/>
        <w:rPr>
          <w:color w:val="000000" w:themeColor="text1"/>
          <w:sz w:val="28"/>
          <w:szCs w:val="28"/>
        </w:rPr>
      </w:pPr>
      <w:r w:rsidRPr="008A7047">
        <w:rPr>
          <w:color w:val="000000" w:themeColor="text1"/>
          <w:sz w:val="28"/>
          <w:szCs w:val="28"/>
        </w:rPr>
        <w:t>ПРЕДОСТАВЛЕНИЯ МУНИЦИПАЛЬНОЙ УСЛУГИ</w:t>
      </w:r>
    </w:p>
    <w:p w:rsidR="00A83C93" w:rsidRPr="008A7047" w:rsidRDefault="00A83C93" w:rsidP="00A83C93">
      <w:pPr>
        <w:ind w:firstLine="709"/>
        <w:jc w:val="both"/>
        <w:rPr>
          <w:b/>
          <w:color w:val="000000" w:themeColor="text1"/>
          <w:sz w:val="28"/>
          <w:szCs w:val="28"/>
        </w:rPr>
      </w:pP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поданное заявление не соответствует по форме и содержанию требованиям, предъявляемым к заявле</w:t>
      </w:r>
      <w:r w:rsidR="00554847" w:rsidRPr="008A7047">
        <w:rPr>
          <w:color w:val="000000" w:themeColor="text1"/>
          <w:sz w:val="28"/>
          <w:szCs w:val="28"/>
        </w:rPr>
        <w:t xml:space="preserve">нию, согласно </w:t>
      </w:r>
      <w:r w:rsidR="007E0C47" w:rsidRPr="008A7047">
        <w:rPr>
          <w:color w:val="000000" w:themeColor="text1"/>
          <w:sz w:val="28"/>
          <w:szCs w:val="28"/>
        </w:rPr>
        <w:t>п</w:t>
      </w:r>
      <w:r w:rsidR="00FC086B" w:rsidRPr="008A7047">
        <w:rPr>
          <w:color w:val="000000" w:themeColor="text1"/>
          <w:sz w:val="28"/>
          <w:szCs w:val="28"/>
        </w:rPr>
        <w:t>риложению</w:t>
      </w:r>
      <w:r w:rsidR="00F07FFB" w:rsidRPr="008A7047">
        <w:rPr>
          <w:color w:val="000000" w:themeColor="text1"/>
          <w:sz w:val="28"/>
          <w:szCs w:val="28"/>
        </w:rPr>
        <w:t xml:space="preserve"> №1</w:t>
      </w:r>
      <w:r w:rsidRPr="008A7047">
        <w:rPr>
          <w:color w:val="000000" w:themeColor="text1"/>
          <w:sz w:val="28"/>
          <w:szCs w:val="28"/>
        </w:rPr>
        <w:t xml:space="preserve"> к Регламенту;</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960002" w:rsidRPr="008A7047" w:rsidRDefault="00960002" w:rsidP="00960002">
      <w:pPr>
        <w:tabs>
          <w:tab w:val="left" w:pos="1260"/>
          <w:tab w:val="num" w:pos="1440"/>
        </w:tabs>
        <w:ind w:firstLine="709"/>
        <w:jc w:val="both"/>
        <w:rPr>
          <w:color w:val="000000" w:themeColor="text1"/>
          <w:sz w:val="28"/>
          <w:szCs w:val="28"/>
        </w:rPr>
      </w:pPr>
      <w:r w:rsidRPr="008A7047">
        <w:rPr>
          <w:color w:val="000000" w:themeColor="text1"/>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подпунктами </w:t>
      </w:r>
      <w:r w:rsidR="000C7603" w:rsidRPr="008A7047">
        <w:rPr>
          <w:color w:val="000000" w:themeColor="text1"/>
          <w:sz w:val="28"/>
          <w:szCs w:val="28"/>
        </w:rPr>
        <w:t>1, 2</w:t>
      </w:r>
      <w:r w:rsidRPr="008A7047">
        <w:rPr>
          <w:color w:val="000000" w:themeColor="text1"/>
          <w:sz w:val="28"/>
          <w:szCs w:val="28"/>
        </w:rPr>
        <w:t xml:space="preserve"> пункта </w:t>
      </w:r>
      <w:r w:rsidR="000C7603" w:rsidRPr="008A7047">
        <w:rPr>
          <w:color w:val="000000" w:themeColor="text1"/>
          <w:sz w:val="28"/>
          <w:szCs w:val="28"/>
        </w:rPr>
        <w:t>2.</w:t>
      </w:r>
      <w:r w:rsidR="006E0113" w:rsidRPr="008A7047">
        <w:rPr>
          <w:color w:val="000000" w:themeColor="text1"/>
          <w:sz w:val="28"/>
          <w:szCs w:val="28"/>
        </w:rPr>
        <w:t>6</w:t>
      </w:r>
      <w:r w:rsidR="000C7603" w:rsidRPr="008A7047">
        <w:rPr>
          <w:color w:val="000000" w:themeColor="text1"/>
          <w:sz w:val="28"/>
          <w:szCs w:val="28"/>
        </w:rPr>
        <w:t>.</w:t>
      </w:r>
      <w:r w:rsidR="006E0113" w:rsidRPr="008A7047">
        <w:rPr>
          <w:color w:val="000000" w:themeColor="text1"/>
          <w:sz w:val="28"/>
          <w:szCs w:val="28"/>
        </w:rPr>
        <w:t>1</w:t>
      </w:r>
      <w:r w:rsidRPr="008A7047">
        <w:rPr>
          <w:color w:val="000000" w:themeColor="text1"/>
          <w:sz w:val="28"/>
          <w:szCs w:val="28"/>
        </w:rPr>
        <w:t xml:space="preserve"> подраздела </w:t>
      </w:r>
      <w:r w:rsidR="000C7603" w:rsidRPr="008A7047">
        <w:rPr>
          <w:color w:val="000000" w:themeColor="text1"/>
          <w:sz w:val="28"/>
          <w:szCs w:val="28"/>
        </w:rPr>
        <w:t>2.</w:t>
      </w:r>
      <w:r w:rsidR="006E0113" w:rsidRPr="008A7047">
        <w:rPr>
          <w:color w:val="000000" w:themeColor="text1"/>
          <w:sz w:val="28"/>
          <w:szCs w:val="28"/>
        </w:rPr>
        <w:t>6</w:t>
      </w:r>
      <w:r w:rsidRPr="008A7047">
        <w:rPr>
          <w:color w:val="000000" w:themeColor="text1"/>
          <w:sz w:val="28"/>
          <w:szCs w:val="28"/>
        </w:rPr>
        <w:t xml:space="preserve"> раздела </w:t>
      </w:r>
      <w:r w:rsidR="00F07FFB" w:rsidRPr="008A7047">
        <w:rPr>
          <w:color w:val="000000" w:themeColor="text1"/>
          <w:sz w:val="28"/>
          <w:szCs w:val="28"/>
        </w:rPr>
        <w:t>2</w:t>
      </w:r>
      <w:r w:rsidRPr="008A7047">
        <w:rPr>
          <w:color w:val="000000" w:themeColor="text1"/>
          <w:sz w:val="28"/>
          <w:szCs w:val="28"/>
        </w:rPr>
        <w:t xml:space="preserve"> Регламента;</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несоблюдение установленных нормативными правовыми актами </w:t>
      </w:r>
      <w:r w:rsidRPr="008A7047">
        <w:rPr>
          <w:color w:val="000000" w:themeColor="text1"/>
          <w:sz w:val="28"/>
          <w:szCs w:val="28"/>
        </w:rPr>
        <w:lastRenderedPageBreak/>
        <w:t xml:space="preserve">требований, предъявляемых к электронной подписи. </w:t>
      </w:r>
    </w:p>
    <w:p w:rsidR="007F78C6" w:rsidRPr="008A7047" w:rsidRDefault="007F78C6" w:rsidP="007F78C6">
      <w:pPr>
        <w:widowControl w:val="0"/>
        <w:tabs>
          <w:tab w:val="left" w:pos="709"/>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2.9.2. О наличии основания для отказа в приеме документов заявителя информирует специалист</w:t>
      </w:r>
      <w:r w:rsidR="00121180" w:rsidRPr="008A7047">
        <w:rPr>
          <w:color w:val="000000" w:themeColor="text1"/>
          <w:sz w:val="28"/>
          <w:szCs w:val="28"/>
        </w:rPr>
        <w:t xml:space="preserve"> У</w:t>
      </w:r>
      <w:r w:rsidR="00554847" w:rsidRPr="008A7047">
        <w:rPr>
          <w:color w:val="000000" w:themeColor="text1"/>
          <w:sz w:val="28"/>
          <w:szCs w:val="28"/>
        </w:rPr>
        <w:t>полномоченного органа</w:t>
      </w:r>
      <w:r w:rsidR="001715B3" w:rsidRPr="008A7047">
        <w:rPr>
          <w:color w:val="000000" w:themeColor="text1"/>
          <w:sz w:val="28"/>
          <w:szCs w:val="28"/>
        </w:rPr>
        <w:t>,</w:t>
      </w:r>
      <w:r w:rsidR="00554847" w:rsidRPr="008A7047">
        <w:rPr>
          <w:color w:val="000000" w:themeColor="text1"/>
          <w:sz w:val="28"/>
          <w:szCs w:val="28"/>
        </w:rPr>
        <w:t xml:space="preserve"> </w:t>
      </w:r>
      <w:r w:rsidRPr="008A7047">
        <w:rPr>
          <w:color w:val="000000" w:themeColor="text1"/>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78C6" w:rsidRPr="008A7047" w:rsidRDefault="007F78C6" w:rsidP="007F78C6">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sidR="008846A5" w:rsidRPr="008A7047">
        <w:rPr>
          <w:color w:val="000000" w:themeColor="text1"/>
          <w:sz w:val="28"/>
          <w:szCs w:val="28"/>
        </w:rPr>
        <w:t>Уполномоченного органа</w:t>
      </w:r>
      <w:r w:rsidR="001715B3" w:rsidRPr="008A7047">
        <w:rPr>
          <w:color w:val="000000" w:themeColor="text1"/>
          <w:sz w:val="28"/>
          <w:szCs w:val="28"/>
        </w:rPr>
        <w:t>,</w:t>
      </w:r>
      <w:r w:rsidRPr="008A7047">
        <w:rPr>
          <w:color w:val="000000" w:themeColor="text1"/>
          <w:sz w:val="28"/>
          <w:szCs w:val="28"/>
        </w:rPr>
        <w:t xml:space="preserve"> и выдается заявителю с указанием причин отказа не позднее </w:t>
      </w:r>
      <w:r w:rsidR="00F07FFB" w:rsidRPr="008A7047">
        <w:rPr>
          <w:color w:val="000000" w:themeColor="text1"/>
          <w:sz w:val="28"/>
          <w:szCs w:val="28"/>
        </w:rPr>
        <w:t>1</w:t>
      </w:r>
      <w:r w:rsidR="00801B34" w:rsidRPr="008A7047">
        <w:rPr>
          <w:color w:val="000000" w:themeColor="text1"/>
          <w:sz w:val="28"/>
          <w:szCs w:val="28"/>
        </w:rPr>
        <w:t xml:space="preserve"> </w:t>
      </w:r>
      <w:r w:rsidRPr="008A7047">
        <w:rPr>
          <w:color w:val="000000" w:themeColor="text1"/>
          <w:sz w:val="28"/>
          <w:szCs w:val="28"/>
        </w:rPr>
        <w:t>рабочего дня со дня обращения заявителя за получением муниципальной услуги.</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Не может быть отказано заявителю в приеме дополнительных документов при наличии намерения их сдать.</w:t>
      </w:r>
    </w:p>
    <w:p w:rsidR="007F78C6" w:rsidRPr="008A7047" w:rsidRDefault="007F78C6"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8A7047">
        <w:rPr>
          <w:rFonts w:eastAsia="Arial"/>
          <w:color w:val="000000" w:themeColor="text1"/>
          <w:sz w:val="28"/>
          <w:szCs w:val="28"/>
          <w:lang w:eastAsia="ar-SA"/>
        </w:rPr>
        <w:t xml:space="preserve">Едином Портале, </w:t>
      </w:r>
      <w:r w:rsidR="00C70131" w:rsidRPr="008A7047">
        <w:rPr>
          <w:color w:val="000000" w:themeColor="text1"/>
          <w:sz w:val="28"/>
          <w:szCs w:val="28"/>
        </w:rPr>
        <w:t>Региональном портале</w:t>
      </w:r>
      <w:r w:rsidR="009D0C4D" w:rsidRPr="008A7047">
        <w:rPr>
          <w:color w:val="000000" w:themeColor="text1"/>
          <w:sz w:val="28"/>
          <w:szCs w:val="28"/>
          <w:lang w:eastAsia="en-US"/>
        </w:rPr>
        <w:t xml:space="preserve"> </w:t>
      </w:r>
      <w:r w:rsidR="00F45348" w:rsidRPr="008A7047">
        <w:rPr>
          <w:rFonts w:eastAsia="Arial"/>
          <w:color w:val="000000" w:themeColor="text1"/>
          <w:sz w:val="28"/>
          <w:szCs w:val="28"/>
          <w:lang w:eastAsia="ar-SA"/>
        </w:rPr>
        <w:t>и официальном сайте У</w:t>
      </w:r>
      <w:r w:rsidRPr="008A7047">
        <w:rPr>
          <w:rFonts w:eastAsia="Arial"/>
          <w:color w:val="000000" w:themeColor="text1"/>
          <w:sz w:val="28"/>
          <w:szCs w:val="28"/>
          <w:lang w:eastAsia="ar-SA"/>
        </w:rPr>
        <w:t>полномоченного органа</w:t>
      </w:r>
      <w:r w:rsidRPr="008A7047">
        <w:rPr>
          <w:color w:val="000000" w:themeColor="text1"/>
          <w:sz w:val="28"/>
          <w:szCs w:val="28"/>
        </w:rPr>
        <w:t>.</w:t>
      </w:r>
    </w:p>
    <w:p w:rsidR="007F78C6" w:rsidRPr="008A7047" w:rsidRDefault="007F78C6" w:rsidP="007F78C6">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83C93" w:rsidRPr="008A7047" w:rsidRDefault="00A83C93" w:rsidP="00A83C93">
      <w:pPr>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2.10. ИСЧЕРПЫВАЮЩИЙ ПЕРЕЧЕНЬ ОСНОВАНИЙ ДЛЯ ПРИОСТАНОВЛЕНИЯ ИЛИ ОТКАЗА В ПРЕДОСТАВЛЕНИИ МУНИЦИПАЛЬНОЙ УСЛУГИ</w:t>
      </w:r>
    </w:p>
    <w:p w:rsidR="00A83C93" w:rsidRPr="008A7047" w:rsidRDefault="00A83C93" w:rsidP="00A83C93">
      <w:pPr>
        <w:ind w:firstLine="709"/>
        <w:jc w:val="both"/>
        <w:rPr>
          <w:color w:val="000000" w:themeColor="text1"/>
          <w:sz w:val="28"/>
          <w:szCs w:val="28"/>
        </w:rPr>
      </w:pPr>
    </w:p>
    <w:p w:rsidR="00A83C93" w:rsidRPr="008A7047" w:rsidRDefault="00A83C93" w:rsidP="00B511E4">
      <w:pPr>
        <w:autoSpaceDE w:val="0"/>
        <w:autoSpaceDN w:val="0"/>
        <w:ind w:firstLine="567"/>
        <w:jc w:val="both"/>
        <w:rPr>
          <w:color w:val="000000" w:themeColor="text1"/>
          <w:sz w:val="28"/>
          <w:szCs w:val="28"/>
        </w:rPr>
      </w:pPr>
      <w:r w:rsidRPr="008A7047">
        <w:rPr>
          <w:color w:val="000000" w:themeColor="text1"/>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471808" w:rsidRPr="008A7047" w:rsidRDefault="00A83C93" w:rsidP="00F3480E">
      <w:pPr>
        <w:widowControl w:val="0"/>
        <w:tabs>
          <w:tab w:val="left" w:pos="851"/>
          <w:tab w:val="left" w:pos="1260"/>
          <w:tab w:val="num" w:pos="1440"/>
        </w:tabs>
        <w:ind w:firstLine="567"/>
        <w:jc w:val="both"/>
        <w:rPr>
          <w:color w:val="000000" w:themeColor="text1"/>
          <w:sz w:val="28"/>
          <w:szCs w:val="28"/>
        </w:rPr>
      </w:pPr>
      <w:r w:rsidRPr="008A7047">
        <w:rPr>
          <w:color w:val="000000" w:themeColor="text1"/>
          <w:sz w:val="28"/>
          <w:szCs w:val="28"/>
        </w:rPr>
        <w:t xml:space="preserve">2.10.2. </w:t>
      </w:r>
      <w:r w:rsidR="00377CA1" w:rsidRPr="008A7047">
        <w:rPr>
          <w:color w:val="000000" w:themeColor="text1"/>
          <w:sz w:val="28"/>
          <w:szCs w:val="28"/>
        </w:rPr>
        <w:t xml:space="preserve">Заявителю отказывается в предоставлении муниципальной услуги </w:t>
      </w:r>
      <w:bookmarkStart w:id="2" w:name="OLE_LINK1"/>
      <w:bookmarkStart w:id="3" w:name="OLE_LINK2"/>
      <w:r w:rsidR="00377CA1" w:rsidRPr="008A7047">
        <w:rPr>
          <w:color w:val="000000" w:themeColor="text1"/>
          <w:sz w:val="28"/>
          <w:szCs w:val="28"/>
        </w:rPr>
        <w:t>при наличии хотя бы одного из следующих оснований</w:t>
      </w:r>
      <w:bookmarkEnd w:id="2"/>
      <w:bookmarkEnd w:id="3"/>
      <w:r w:rsidR="00377CA1" w:rsidRPr="008A7047">
        <w:rPr>
          <w:color w:val="000000" w:themeColor="text1"/>
          <w:sz w:val="28"/>
          <w:szCs w:val="28"/>
        </w:rPr>
        <w:t xml:space="preserve">: </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xml:space="preserve">- отсутствие одного или нескольких документов, необходимых для получения муниципальной услуги, наличие которых </w:t>
      </w:r>
      <w:r w:rsidR="005B1B2F" w:rsidRPr="008A7047">
        <w:rPr>
          <w:color w:val="000000" w:themeColor="text1"/>
          <w:sz w:val="28"/>
          <w:szCs w:val="28"/>
        </w:rPr>
        <w:t>предусмотрено</w:t>
      </w:r>
      <w:r w:rsidR="005B357D" w:rsidRPr="008A7047">
        <w:rPr>
          <w:color w:val="000000" w:themeColor="text1"/>
          <w:sz w:val="28"/>
          <w:szCs w:val="28"/>
        </w:rPr>
        <w:t xml:space="preserve"> </w:t>
      </w:r>
      <w:r w:rsidR="00C23224" w:rsidRPr="008A7047">
        <w:rPr>
          <w:color w:val="000000" w:themeColor="text1"/>
          <w:sz w:val="28"/>
          <w:szCs w:val="28"/>
        </w:rPr>
        <w:t>подпунктами</w:t>
      </w:r>
      <w:r w:rsidR="00871634" w:rsidRPr="008A7047">
        <w:rPr>
          <w:color w:val="000000" w:themeColor="text1"/>
          <w:sz w:val="28"/>
          <w:szCs w:val="28"/>
        </w:rPr>
        <w:t xml:space="preserve"> </w:t>
      </w:r>
      <w:r w:rsidR="00F07FFB" w:rsidRPr="008A7047">
        <w:rPr>
          <w:color w:val="000000" w:themeColor="text1"/>
          <w:sz w:val="28"/>
          <w:szCs w:val="28"/>
        </w:rPr>
        <w:t>1-2</w:t>
      </w:r>
      <w:r w:rsidR="001D370E" w:rsidRPr="008A7047">
        <w:rPr>
          <w:color w:val="000000" w:themeColor="text1"/>
          <w:sz w:val="28"/>
          <w:szCs w:val="28"/>
        </w:rPr>
        <w:t xml:space="preserve"> </w:t>
      </w:r>
      <w:r w:rsidR="005B1B2F" w:rsidRPr="008A7047">
        <w:rPr>
          <w:color w:val="000000" w:themeColor="text1"/>
          <w:sz w:val="28"/>
          <w:szCs w:val="28"/>
        </w:rPr>
        <w:t xml:space="preserve">пункта </w:t>
      </w:r>
      <w:r w:rsidR="00F07FFB" w:rsidRPr="008A7047">
        <w:rPr>
          <w:color w:val="000000" w:themeColor="text1"/>
          <w:sz w:val="28"/>
          <w:szCs w:val="28"/>
        </w:rPr>
        <w:t>2.6.1</w:t>
      </w:r>
      <w:r w:rsidR="00F07455" w:rsidRPr="008A7047">
        <w:rPr>
          <w:color w:val="000000" w:themeColor="text1"/>
          <w:sz w:val="28"/>
          <w:szCs w:val="28"/>
        </w:rPr>
        <w:t xml:space="preserve"> </w:t>
      </w:r>
      <w:r w:rsidR="005B1B2F" w:rsidRPr="008A7047">
        <w:rPr>
          <w:color w:val="000000" w:themeColor="text1"/>
          <w:sz w:val="28"/>
          <w:szCs w:val="28"/>
        </w:rPr>
        <w:t>под</w:t>
      </w:r>
      <w:r w:rsidR="001D370E" w:rsidRPr="008A7047">
        <w:rPr>
          <w:color w:val="000000" w:themeColor="text1"/>
          <w:sz w:val="28"/>
          <w:szCs w:val="28"/>
        </w:rPr>
        <w:t xml:space="preserve">раздела </w:t>
      </w:r>
      <w:r w:rsidR="00F07FFB" w:rsidRPr="008A7047">
        <w:rPr>
          <w:color w:val="000000" w:themeColor="text1"/>
          <w:sz w:val="28"/>
          <w:szCs w:val="28"/>
        </w:rPr>
        <w:t>2.6</w:t>
      </w:r>
      <w:r w:rsidRPr="008A7047">
        <w:rPr>
          <w:color w:val="000000" w:themeColor="text1"/>
          <w:sz w:val="28"/>
          <w:szCs w:val="28"/>
        </w:rPr>
        <w:t xml:space="preserve"> раздела </w:t>
      </w:r>
      <w:r w:rsidR="008713BA" w:rsidRPr="008A7047">
        <w:rPr>
          <w:color w:val="000000" w:themeColor="text1"/>
          <w:sz w:val="28"/>
          <w:szCs w:val="28"/>
        </w:rPr>
        <w:t>2</w:t>
      </w:r>
      <w:r w:rsidR="005B1B2F" w:rsidRPr="008A7047">
        <w:rPr>
          <w:color w:val="000000" w:themeColor="text1"/>
          <w:sz w:val="28"/>
          <w:szCs w:val="28"/>
        </w:rPr>
        <w:t xml:space="preserve"> Регламента</w:t>
      </w:r>
      <w:r w:rsidR="00F07455" w:rsidRPr="008A7047">
        <w:rPr>
          <w:color w:val="000000" w:themeColor="text1"/>
          <w:sz w:val="28"/>
          <w:szCs w:val="28"/>
        </w:rPr>
        <w:t>;</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960002" w:rsidRPr="008A7047" w:rsidRDefault="006A0682" w:rsidP="00960002">
      <w:pPr>
        <w:tabs>
          <w:tab w:val="left" w:pos="1260"/>
          <w:tab w:val="num" w:pos="1440"/>
        </w:tabs>
        <w:ind w:firstLine="709"/>
        <w:jc w:val="both"/>
        <w:rPr>
          <w:color w:val="000000" w:themeColor="text1"/>
          <w:sz w:val="28"/>
          <w:szCs w:val="28"/>
        </w:rPr>
      </w:pPr>
      <w:bookmarkStart w:id="4" w:name="P160"/>
      <w:bookmarkEnd w:id="4"/>
      <w:r w:rsidRPr="008A7047">
        <w:rPr>
          <w:color w:val="000000" w:themeColor="text1"/>
          <w:sz w:val="28"/>
          <w:szCs w:val="28"/>
        </w:rPr>
        <w:t xml:space="preserve">- несоответствие документов, в том числе представленным посредством использования </w:t>
      </w:r>
      <w:r w:rsidR="008205A6" w:rsidRPr="008A7047">
        <w:rPr>
          <w:rFonts w:eastAsia="Arial"/>
          <w:color w:val="000000" w:themeColor="text1"/>
          <w:sz w:val="28"/>
          <w:szCs w:val="28"/>
          <w:lang w:eastAsia="ar-SA"/>
        </w:rPr>
        <w:t xml:space="preserve">Единого Портала, </w:t>
      </w:r>
      <w:r w:rsidR="00C70131" w:rsidRPr="008A7047">
        <w:rPr>
          <w:color w:val="000000" w:themeColor="text1"/>
          <w:sz w:val="28"/>
          <w:szCs w:val="28"/>
        </w:rPr>
        <w:t>Региональном портале</w:t>
      </w:r>
      <w:r w:rsidRPr="008A7047">
        <w:rPr>
          <w:color w:val="000000" w:themeColor="text1"/>
          <w:sz w:val="28"/>
          <w:szCs w:val="28"/>
        </w:rPr>
        <w:t xml:space="preserve"> требовани</w:t>
      </w:r>
      <w:r w:rsidR="005B1B2F" w:rsidRPr="008A7047">
        <w:rPr>
          <w:color w:val="000000" w:themeColor="text1"/>
          <w:sz w:val="28"/>
          <w:szCs w:val="28"/>
        </w:rPr>
        <w:t xml:space="preserve">ям, установленными </w:t>
      </w:r>
      <w:r w:rsidR="004D2FAE" w:rsidRPr="008A7047">
        <w:rPr>
          <w:color w:val="000000" w:themeColor="text1"/>
          <w:sz w:val="28"/>
          <w:szCs w:val="28"/>
        </w:rPr>
        <w:t>подпунктами</w:t>
      </w:r>
      <w:r w:rsidR="00871634" w:rsidRPr="008A7047">
        <w:rPr>
          <w:color w:val="000000" w:themeColor="text1"/>
          <w:sz w:val="28"/>
          <w:szCs w:val="28"/>
        </w:rPr>
        <w:t xml:space="preserve"> </w:t>
      </w:r>
      <w:r w:rsidR="00F07FFB" w:rsidRPr="008A7047">
        <w:rPr>
          <w:color w:val="000000" w:themeColor="text1"/>
          <w:sz w:val="28"/>
          <w:szCs w:val="28"/>
        </w:rPr>
        <w:t xml:space="preserve">1-2 пункта 2.6.1 подраздела 2.6 раздела 2 </w:t>
      </w:r>
      <w:r w:rsidR="005B1B2F" w:rsidRPr="008A7047">
        <w:rPr>
          <w:color w:val="000000" w:themeColor="text1"/>
          <w:sz w:val="28"/>
          <w:szCs w:val="28"/>
        </w:rPr>
        <w:t xml:space="preserve"> </w:t>
      </w:r>
      <w:r w:rsidR="005B1B2F" w:rsidRPr="008A7047">
        <w:rPr>
          <w:color w:val="000000" w:themeColor="text1"/>
          <w:sz w:val="28"/>
          <w:szCs w:val="28"/>
        </w:rPr>
        <w:lastRenderedPageBreak/>
        <w:t xml:space="preserve">Регламента, </w:t>
      </w:r>
      <w:r w:rsidRPr="008A7047">
        <w:rPr>
          <w:color w:val="000000" w:themeColor="text1"/>
          <w:sz w:val="28"/>
          <w:szCs w:val="28"/>
        </w:rPr>
        <w:t>необходимых в соответствии с нормативными правовыми актами для предоставления муниципальной услуги.</w:t>
      </w:r>
      <w:r w:rsidR="00960002" w:rsidRPr="008A7047">
        <w:rPr>
          <w:color w:val="000000" w:themeColor="text1"/>
          <w:sz w:val="28"/>
          <w:szCs w:val="28"/>
        </w:rPr>
        <w:t xml:space="preserve"> Могут быть иные основания, предусмотренные </w:t>
      </w:r>
      <w:r w:rsidR="003508B9" w:rsidRPr="008A7047">
        <w:rPr>
          <w:color w:val="000000" w:themeColor="text1"/>
          <w:sz w:val="28"/>
          <w:szCs w:val="28"/>
        </w:rPr>
        <w:t>нормативно-правовыми актами Российской Федерации.</w:t>
      </w:r>
    </w:p>
    <w:p w:rsidR="006A0682" w:rsidRPr="008A7047" w:rsidRDefault="006A0682" w:rsidP="006A0682">
      <w:pPr>
        <w:widowControl w:val="0"/>
        <w:tabs>
          <w:tab w:val="left" w:pos="851"/>
          <w:tab w:val="left" w:pos="1260"/>
          <w:tab w:val="num" w:pos="1440"/>
        </w:tabs>
        <w:ind w:firstLine="709"/>
        <w:jc w:val="both"/>
        <w:rPr>
          <w:color w:val="000000" w:themeColor="text1"/>
          <w:sz w:val="28"/>
          <w:szCs w:val="28"/>
        </w:rPr>
      </w:pPr>
      <w:r w:rsidRPr="008A7047">
        <w:rPr>
          <w:color w:val="000000" w:themeColor="text1"/>
          <w:sz w:val="28"/>
          <w:szCs w:val="28"/>
        </w:rPr>
        <w:t xml:space="preserve">2.10.3. Заявитель вправе отозвать своё заявление на любой стадии рассмотрения, согласования или подготовки документа </w:t>
      </w:r>
      <w:r w:rsidR="008846A5" w:rsidRPr="008A7047">
        <w:rPr>
          <w:color w:val="000000" w:themeColor="text1"/>
          <w:sz w:val="28"/>
          <w:szCs w:val="28"/>
        </w:rPr>
        <w:t>Уполномоченным орган</w:t>
      </w:r>
      <w:r w:rsidR="003A5AB5" w:rsidRPr="008A7047">
        <w:rPr>
          <w:color w:val="000000" w:themeColor="text1"/>
          <w:sz w:val="28"/>
          <w:szCs w:val="28"/>
        </w:rPr>
        <w:t>о</w:t>
      </w:r>
      <w:r w:rsidR="008846A5" w:rsidRPr="008A7047">
        <w:rPr>
          <w:color w:val="000000" w:themeColor="text1"/>
          <w:sz w:val="28"/>
          <w:szCs w:val="28"/>
        </w:rPr>
        <w:t>м</w:t>
      </w:r>
      <w:r w:rsidRPr="008A7047">
        <w:rPr>
          <w:color w:val="000000" w:themeColor="text1"/>
          <w:sz w:val="28"/>
          <w:szCs w:val="28"/>
        </w:rPr>
        <w:t>, обратившись</w:t>
      </w:r>
      <w:r w:rsidR="005B1B2F" w:rsidRPr="008A7047">
        <w:rPr>
          <w:color w:val="000000" w:themeColor="text1"/>
          <w:sz w:val="28"/>
          <w:szCs w:val="28"/>
        </w:rPr>
        <w:t xml:space="preserve"> непосредственно в Уполномоченный орган или в МФЦ</w:t>
      </w:r>
      <w:r w:rsidR="00F4373B" w:rsidRPr="008A7047">
        <w:rPr>
          <w:color w:val="000000" w:themeColor="text1"/>
          <w:sz w:val="28"/>
          <w:szCs w:val="28"/>
        </w:rPr>
        <w:t xml:space="preserve"> </w:t>
      </w:r>
      <w:r w:rsidRPr="008A7047">
        <w:rPr>
          <w:color w:val="000000" w:themeColor="text1"/>
          <w:sz w:val="28"/>
          <w:szCs w:val="28"/>
        </w:rPr>
        <w:t>с соответствующим</w:t>
      </w:r>
      <w:r w:rsidR="004B5620" w:rsidRPr="008A7047">
        <w:rPr>
          <w:color w:val="000000" w:themeColor="text1"/>
          <w:sz w:val="28"/>
          <w:szCs w:val="28"/>
        </w:rPr>
        <w:t xml:space="preserve"> письменным</w:t>
      </w:r>
      <w:r w:rsidRPr="008A7047">
        <w:rPr>
          <w:color w:val="000000" w:themeColor="text1"/>
          <w:sz w:val="28"/>
          <w:szCs w:val="28"/>
        </w:rPr>
        <w:t xml:space="preserve"> заявлением</w:t>
      </w:r>
      <w:r w:rsidR="005B1B2F" w:rsidRPr="008A7047">
        <w:rPr>
          <w:color w:val="000000" w:themeColor="text1"/>
          <w:sz w:val="28"/>
          <w:szCs w:val="28"/>
        </w:rPr>
        <w:t xml:space="preserve"> или в электронном виде</w:t>
      </w:r>
      <w:r w:rsidRPr="008A7047">
        <w:rPr>
          <w:color w:val="000000" w:themeColor="text1"/>
          <w:sz w:val="28"/>
          <w:szCs w:val="28"/>
        </w:rPr>
        <w:t xml:space="preserve">. В этом случае документы в полном объёме в течение </w:t>
      </w:r>
      <w:r w:rsidR="00801B34" w:rsidRPr="008A7047">
        <w:rPr>
          <w:color w:val="000000" w:themeColor="text1"/>
          <w:sz w:val="28"/>
          <w:szCs w:val="28"/>
        </w:rPr>
        <w:t>7</w:t>
      </w:r>
      <w:r w:rsidRPr="008A7047">
        <w:rPr>
          <w:color w:val="000000" w:themeColor="text1"/>
          <w:sz w:val="28"/>
          <w:szCs w:val="28"/>
        </w:rPr>
        <w:t xml:space="preserve"> рабочих дней подлежат возврату заявителю лично под роспись в их получении.</w:t>
      </w:r>
    </w:p>
    <w:p w:rsidR="00377CA1" w:rsidRPr="008A7047" w:rsidRDefault="006A0682" w:rsidP="00377CA1">
      <w:pPr>
        <w:widowControl w:val="0"/>
        <w:tabs>
          <w:tab w:val="left" w:pos="851"/>
          <w:tab w:val="left" w:pos="1260"/>
          <w:tab w:val="num" w:pos="1440"/>
        </w:tabs>
        <w:ind w:firstLine="567"/>
        <w:jc w:val="both"/>
        <w:rPr>
          <w:color w:val="000000" w:themeColor="text1"/>
          <w:sz w:val="28"/>
          <w:szCs w:val="28"/>
        </w:rPr>
      </w:pPr>
      <w:r w:rsidRPr="008A7047">
        <w:rPr>
          <w:color w:val="000000" w:themeColor="text1"/>
          <w:sz w:val="28"/>
          <w:szCs w:val="28"/>
        </w:rPr>
        <w:t>2.10.4</w:t>
      </w:r>
      <w:r w:rsidR="00A83C93" w:rsidRPr="008A7047">
        <w:rPr>
          <w:color w:val="000000" w:themeColor="text1"/>
          <w:sz w:val="28"/>
          <w:szCs w:val="28"/>
        </w:rPr>
        <w:t xml:space="preserve">.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w:t>
      </w:r>
      <w:r w:rsidR="00377CA1" w:rsidRPr="008A7047">
        <w:rPr>
          <w:color w:val="000000" w:themeColor="text1"/>
          <w:sz w:val="28"/>
          <w:szCs w:val="28"/>
        </w:rPr>
        <w:t xml:space="preserve">опубликованной на </w:t>
      </w:r>
      <w:r w:rsidR="00377CA1" w:rsidRPr="008A7047">
        <w:rPr>
          <w:rFonts w:eastAsia="Arial"/>
          <w:color w:val="000000" w:themeColor="text1"/>
          <w:sz w:val="28"/>
          <w:szCs w:val="28"/>
          <w:lang w:eastAsia="ar-SA"/>
        </w:rPr>
        <w:t xml:space="preserve">Едином Портале, </w:t>
      </w:r>
      <w:r w:rsidR="00C70131" w:rsidRPr="008A7047">
        <w:rPr>
          <w:color w:val="000000" w:themeColor="text1"/>
          <w:sz w:val="28"/>
          <w:szCs w:val="28"/>
        </w:rPr>
        <w:t>Региональном портале</w:t>
      </w:r>
      <w:r w:rsidR="00377CA1" w:rsidRPr="008A7047">
        <w:rPr>
          <w:color w:val="000000" w:themeColor="text1"/>
          <w:sz w:val="28"/>
          <w:szCs w:val="28"/>
        </w:rPr>
        <w:t>.</w:t>
      </w:r>
    </w:p>
    <w:p w:rsidR="00A83C93" w:rsidRPr="008A7047" w:rsidRDefault="006A0682" w:rsidP="00B511E4">
      <w:pPr>
        <w:autoSpaceDE w:val="0"/>
        <w:autoSpaceDN w:val="0"/>
        <w:ind w:firstLine="567"/>
        <w:jc w:val="both"/>
        <w:rPr>
          <w:color w:val="000000" w:themeColor="text1"/>
          <w:sz w:val="28"/>
          <w:szCs w:val="28"/>
        </w:rPr>
      </w:pPr>
      <w:r w:rsidRPr="008A7047">
        <w:rPr>
          <w:color w:val="000000" w:themeColor="text1"/>
          <w:sz w:val="28"/>
          <w:szCs w:val="28"/>
        </w:rPr>
        <w:t>2.10.5</w:t>
      </w:r>
      <w:r w:rsidR="00A83C93" w:rsidRPr="008A7047">
        <w:rPr>
          <w:color w:val="000000" w:themeColor="text1"/>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47B9A" w:rsidRPr="008A7047" w:rsidRDefault="00347B9A" w:rsidP="00347B9A">
      <w:pPr>
        <w:autoSpaceDE w:val="0"/>
        <w:autoSpaceDN w:val="0"/>
        <w:ind w:firstLine="709"/>
        <w:jc w:val="both"/>
        <w:rPr>
          <w:color w:val="000000" w:themeColor="text1"/>
          <w:sz w:val="28"/>
          <w:szCs w:val="28"/>
        </w:rPr>
      </w:pPr>
    </w:p>
    <w:p w:rsidR="00A83C93" w:rsidRPr="008A7047" w:rsidRDefault="00A83C93" w:rsidP="000409B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2.11. ПЕРЕЧЕНЬ УСЛУГ, КОТОРЫЕ ЯВЛЯЮТСЯ НЕОБХОДИМЫМИ И</w:t>
      </w:r>
      <w:r w:rsidR="000409B7" w:rsidRPr="008A7047">
        <w:rPr>
          <w:color w:val="000000" w:themeColor="text1"/>
          <w:sz w:val="28"/>
          <w:szCs w:val="28"/>
        </w:rPr>
        <w:t xml:space="preserve"> </w:t>
      </w:r>
      <w:r w:rsidRPr="008A7047">
        <w:rPr>
          <w:color w:val="000000" w:themeColor="text1"/>
          <w:sz w:val="28"/>
          <w:szCs w:val="28"/>
        </w:rPr>
        <w:t>ОБЯЗАТЕЛЬНЫМИ ДЛЯ ПРЕДОСТАВЛЕНИЯ МУНИЦИПАЛЬНОЙ УСЛУГИ, В</w:t>
      </w:r>
      <w:r w:rsidR="00F4373B" w:rsidRPr="008A7047">
        <w:rPr>
          <w:color w:val="000000" w:themeColor="text1"/>
          <w:sz w:val="28"/>
          <w:szCs w:val="28"/>
        </w:rPr>
        <w:t xml:space="preserve"> </w:t>
      </w:r>
      <w:r w:rsidRPr="008A7047">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A83C93" w:rsidRPr="008A7047" w:rsidRDefault="00A83C93" w:rsidP="00A83C93">
      <w:pPr>
        <w:autoSpaceDE w:val="0"/>
        <w:autoSpaceDN w:val="0"/>
        <w:adjustRightInd w:val="0"/>
        <w:ind w:firstLine="709"/>
        <w:jc w:val="both"/>
        <w:rPr>
          <w:color w:val="000000" w:themeColor="text1"/>
          <w:sz w:val="28"/>
          <w:szCs w:val="28"/>
        </w:rPr>
      </w:pPr>
    </w:p>
    <w:p w:rsidR="00A83C93" w:rsidRPr="008A7047" w:rsidRDefault="00FA7260" w:rsidP="00A83C93">
      <w:pPr>
        <w:autoSpaceDE w:val="0"/>
        <w:autoSpaceDN w:val="0"/>
        <w:adjustRightInd w:val="0"/>
        <w:ind w:firstLine="709"/>
        <w:jc w:val="both"/>
        <w:rPr>
          <w:color w:val="000000" w:themeColor="text1"/>
          <w:sz w:val="28"/>
          <w:szCs w:val="28"/>
        </w:rPr>
      </w:pPr>
      <w:r w:rsidRPr="008A7047">
        <w:rPr>
          <w:color w:val="000000" w:themeColor="text1"/>
          <w:sz w:val="28"/>
          <w:szCs w:val="28"/>
        </w:rPr>
        <w:t>Услуги, которые являются необходимыми и обязательными для представления муниципальной услуги</w:t>
      </w:r>
      <w:r w:rsidR="00F4373B" w:rsidRPr="008A7047">
        <w:rPr>
          <w:color w:val="000000" w:themeColor="text1"/>
          <w:sz w:val="28"/>
          <w:szCs w:val="28"/>
        </w:rPr>
        <w:t>,</w:t>
      </w:r>
      <w:r w:rsidRPr="008A7047">
        <w:rPr>
          <w:color w:val="000000" w:themeColor="text1"/>
          <w:sz w:val="28"/>
          <w:szCs w:val="28"/>
        </w:rPr>
        <w:t xml:space="preserve"> отсутствуют</w:t>
      </w:r>
      <w:r w:rsidR="00A83C93" w:rsidRPr="008A7047">
        <w:rPr>
          <w:color w:val="000000" w:themeColor="text1"/>
          <w:sz w:val="28"/>
          <w:szCs w:val="28"/>
        </w:rPr>
        <w:t>.</w:t>
      </w:r>
    </w:p>
    <w:p w:rsidR="001244B9" w:rsidRPr="008A7047" w:rsidRDefault="001244B9" w:rsidP="00347B9A">
      <w:pPr>
        <w:rPr>
          <w:b/>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471808" w:rsidRPr="008A7047" w:rsidRDefault="00471808" w:rsidP="00A83C93">
      <w:pPr>
        <w:autoSpaceDE w:val="0"/>
        <w:autoSpaceDN w:val="0"/>
        <w:adjustRightInd w:val="0"/>
        <w:ind w:firstLine="709"/>
        <w:jc w:val="both"/>
        <w:rPr>
          <w:b/>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Государственная пошлина или иная плата за предоставление муниципальной услуги </w:t>
      </w:r>
      <w:r w:rsidR="004052B6" w:rsidRPr="008A7047">
        <w:rPr>
          <w:color w:val="000000" w:themeColor="text1"/>
          <w:sz w:val="28"/>
          <w:szCs w:val="28"/>
        </w:rPr>
        <w:t>не взымается</w:t>
      </w:r>
      <w:r w:rsidRPr="008A7047">
        <w:rPr>
          <w:color w:val="000000" w:themeColor="text1"/>
          <w:sz w:val="28"/>
          <w:szCs w:val="28"/>
        </w:rPr>
        <w:t>. Предоставление муниципальной услуги осуществляется бесплатно.</w:t>
      </w:r>
    </w:p>
    <w:p w:rsidR="00A83C93" w:rsidRPr="008A7047" w:rsidRDefault="00A83C93" w:rsidP="00A83C93">
      <w:pPr>
        <w:autoSpaceDE w:val="0"/>
        <w:autoSpaceDN w:val="0"/>
        <w:adjustRightInd w:val="0"/>
        <w:jc w:val="center"/>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2.13. ПОРЯДОК, РАЗМЕР И ОСНОВАНИЯ ВЗИМАНИЯ ПЛАТЫ ЗА ПРЕДОСТАВЛЕНИЕ УСЛУГ, КОТОРЫЕ ЯВЛЯЮТСЯ </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НЕОБХОДИМЫМИ</w:t>
      </w:r>
      <w:proofErr w:type="gramEnd"/>
      <w:r w:rsidRPr="008A7047">
        <w:rPr>
          <w:color w:val="000000" w:themeColor="text1"/>
          <w:sz w:val="28"/>
          <w:szCs w:val="28"/>
        </w:rPr>
        <w:t xml:space="preserve"> И ОБЯЗАТЕЛЬНЫМИ ДЛЯ ПРЕДОСТАВЛЕНИЯ МУНИЦИПАЛЬНОЙ УСЛУГИ, ВКЛЮЧАЯ</w:t>
      </w:r>
      <w:r w:rsidR="005B357D" w:rsidRPr="008A7047">
        <w:rPr>
          <w:color w:val="000000" w:themeColor="text1"/>
          <w:sz w:val="28"/>
          <w:szCs w:val="28"/>
        </w:rPr>
        <w:t xml:space="preserve"> </w:t>
      </w:r>
      <w:r w:rsidRPr="008A7047">
        <w:rPr>
          <w:color w:val="000000" w:themeColor="text1"/>
          <w:sz w:val="28"/>
          <w:szCs w:val="28"/>
        </w:rPr>
        <w:t>ИНФОРМАЦИЮ О МЕТОДИКЕ РАСЧЕТА РАЗМЕРА ТАКОЙ ПЛАТЫ</w:t>
      </w:r>
    </w:p>
    <w:p w:rsidR="00A83C93" w:rsidRPr="008A7047" w:rsidRDefault="00A83C93" w:rsidP="00A83C93">
      <w:pPr>
        <w:autoSpaceDE w:val="0"/>
        <w:autoSpaceDN w:val="0"/>
        <w:adjustRightInd w:val="0"/>
        <w:ind w:firstLine="851"/>
        <w:jc w:val="center"/>
        <w:rPr>
          <w:b/>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Взимание платы за предоставление услуг, которые являются необходимыми и обязательными для предоставления муниципальной услуги</w:t>
      </w:r>
      <w:r w:rsidR="004232ED" w:rsidRPr="008A7047">
        <w:rPr>
          <w:color w:val="000000" w:themeColor="text1"/>
          <w:sz w:val="28"/>
          <w:szCs w:val="28"/>
        </w:rPr>
        <w:t>,</w:t>
      </w:r>
      <w:r w:rsidRPr="008A7047">
        <w:rPr>
          <w:color w:val="000000" w:themeColor="text1"/>
          <w:sz w:val="28"/>
          <w:szCs w:val="28"/>
        </w:rPr>
        <w:t xml:space="preserve"> </w:t>
      </w:r>
      <w:r w:rsidR="004052B6" w:rsidRPr="008A7047">
        <w:rPr>
          <w:color w:val="000000" w:themeColor="text1"/>
          <w:sz w:val="28"/>
          <w:szCs w:val="28"/>
        </w:rPr>
        <w:t>не осуществляется в связи с отсутствием таковых</w:t>
      </w:r>
      <w:r w:rsidRPr="008A7047">
        <w:rPr>
          <w:color w:val="000000" w:themeColor="text1"/>
          <w:sz w:val="28"/>
          <w:szCs w:val="28"/>
        </w:rPr>
        <w:t>.</w:t>
      </w:r>
    </w:p>
    <w:p w:rsidR="004B5620" w:rsidRPr="008A7047" w:rsidRDefault="004B5620" w:rsidP="00A83C93">
      <w:pPr>
        <w:autoSpaceDE w:val="0"/>
        <w:autoSpaceDN w:val="0"/>
        <w:adjustRightInd w:val="0"/>
        <w:ind w:firstLine="709"/>
        <w:jc w:val="both"/>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3C93" w:rsidRPr="008A7047" w:rsidRDefault="00A83C93" w:rsidP="00A83C93">
      <w:pPr>
        <w:autoSpaceDE w:val="0"/>
        <w:autoSpaceDN w:val="0"/>
        <w:adjustRightInd w:val="0"/>
        <w:ind w:firstLine="851"/>
        <w:jc w:val="center"/>
        <w:outlineLvl w:val="1"/>
        <w:rPr>
          <w:b/>
          <w:color w:val="000000" w:themeColor="text1"/>
          <w:sz w:val="28"/>
          <w:szCs w:val="28"/>
        </w:rPr>
      </w:pPr>
    </w:p>
    <w:p w:rsidR="00A83C93" w:rsidRPr="008A7047" w:rsidRDefault="00A83C93" w:rsidP="00A83C93">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8713BA" w:rsidRPr="008A7047">
        <w:rPr>
          <w:color w:val="000000" w:themeColor="text1"/>
          <w:sz w:val="28"/>
          <w:szCs w:val="28"/>
        </w:rPr>
        <w:t>2</w:t>
      </w:r>
      <w:r w:rsidRPr="008A7047">
        <w:rPr>
          <w:color w:val="000000" w:themeColor="text1"/>
          <w:sz w:val="28"/>
          <w:szCs w:val="28"/>
        </w:rPr>
        <w:t xml:space="preserve"> Регламента, а также при получении результата предоставления муниципальной услуги не должен превышать 15 минут.</w:t>
      </w:r>
    </w:p>
    <w:p w:rsidR="004B5620" w:rsidRPr="008A7047" w:rsidRDefault="004B5620" w:rsidP="00A83C93">
      <w:pPr>
        <w:autoSpaceDE w:val="0"/>
        <w:autoSpaceDN w:val="0"/>
        <w:adjustRightInd w:val="0"/>
        <w:ind w:firstLine="709"/>
        <w:jc w:val="both"/>
        <w:outlineLvl w:val="1"/>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2.15. СРОК И ПОРЯДОК РЕГИСТРАЦИИ ЗАПРОСА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ЗАЯВИТЕЛЯ О ПРЕДОСТАВЛЕНИИ МУНИЦИПАЛЬНОЙ УСЛУГИ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И УСЛУГИ, ПРЕДОСТАВЛЯЕМОЙ ОРГАНИЗАЦИЕЙ,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УЧАСТВУЮЩЕЙ В ПРЕДОСТАВЛЕНИИ МУНИЦИПАЛЬНОЙ УСЛУГИ, В ТОМ ЧИСЛЕ В ЭЛЕКТРОННОЙ ФОРМЕ</w:t>
      </w:r>
    </w:p>
    <w:p w:rsidR="00A83C93" w:rsidRPr="008A7047" w:rsidRDefault="00A83C93" w:rsidP="00A83C93">
      <w:pPr>
        <w:autoSpaceDE w:val="0"/>
        <w:autoSpaceDN w:val="0"/>
        <w:adjustRightInd w:val="0"/>
        <w:ind w:firstLine="851"/>
        <w:jc w:val="both"/>
        <w:rPr>
          <w:color w:val="000000" w:themeColor="text1"/>
          <w:sz w:val="28"/>
          <w:szCs w:val="28"/>
        </w:rPr>
      </w:pPr>
    </w:p>
    <w:p w:rsidR="00D16DEF" w:rsidRPr="008A7047" w:rsidRDefault="00D16DEF" w:rsidP="009D0C4D">
      <w:pPr>
        <w:autoSpaceDE w:val="0"/>
        <w:autoSpaceDN w:val="0"/>
        <w:adjustRightInd w:val="0"/>
        <w:ind w:firstLine="709"/>
        <w:jc w:val="both"/>
        <w:rPr>
          <w:color w:val="000000" w:themeColor="text1"/>
          <w:sz w:val="28"/>
          <w:szCs w:val="28"/>
          <w:lang w:eastAsia="en-US"/>
        </w:rPr>
      </w:pPr>
      <w:bookmarkStart w:id="5" w:name="sub_212"/>
      <w:r w:rsidRPr="008A7047">
        <w:rPr>
          <w:color w:val="000000" w:themeColor="text1"/>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sidR="00C70131" w:rsidRPr="008A7047">
        <w:rPr>
          <w:color w:val="000000" w:themeColor="text1"/>
          <w:sz w:val="28"/>
          <w:szCs w:val="28"/>
        </w:rPr>
        <w:t xml:space="preserve">Регионального </w:t>
      </w:r>
      <w:r w:rsidR="003456D7" w:rsidRPr="008A7047">
        <w:rPr>
          <w:color w:val="000000" w:themeColor="text1"/>
          <w:sz w:val="28"/>
          <w:szCs w:val="28"/>
        </w:rPr>
        <w:t>портала</w:t>
      </w:r>
      <w:r w:rsidR="009D0C4D" w:rsidRPr="008A7047">
        <w:rPr>
          <w:color w:val="000000" w:themeColor="text1"/>
          <w:sz w:val="28"/>
          <w:szCs w:val="28"/>
          <w:lang w:eastAsia="en-US"/>
        </w:rPr>
        <w:t xml:space="preserve"> </w:t>
      </w:r>
      <w:r w:rsidRPr="008A7047">
        <w:rPr>
          <w:color w:val="000000" w:themeColor="text1"/>
          <w:sz w:val="28"/>
          <w:szCs w:val="28"/>
        </w:rPr>
        <w:t xml:space="preserve">осуществляется в день их поступления в </w:t>
      </w:r>
      <w:r w:rsidR="009F287B" w:rsidRPr="008A7047">
        <w:rPr>
          <w:color w:val="000000" w:themeColor="text1"/>
          <w:sz w:val="28"/>
          <w:szCs w:val="28"/>
        </w:rPr>
        <w:t>Уполномоченный орган</w:t>
      </w:r>
      <w:r w:rsidRPr="008A7047">
        <w:rPr>
          <w:color w:val="000000" w:themeColor="text1"/>
          <w:sz w:val="28"/>
          <w:szCs w:val="28"/>
        </w:rPr>
        <w:t>.</w:t>
      </w:r>
    </w:p>
    <w:p w:rsidR="00B96851" w:rsidRPr="008A7047" w:rsidRDefault="00B96851" w:rsidP="00B9685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Регистрация заявления о предоставлении муниципальной услуги с документами, указанными в подразделе 2.6 раздела </w:t>
      </w:r>
      <w:r w:rsidR="008713BA" w:rsidRPr="008A7047">
        <w:rPr>
          <w:color w:val="000000" w:themeColor="text1"/>
          <w:sz w:val="28"/>
          <w:szCs w:val="28"/>
        </w:rPr>
        <w:t>2</w:t>
      </w:r>
      <w:r w:rsidRPr="008A7047">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B96851" w:rsidRPr="008A7047" w:rsidRDefault="00B96851" w:rsidP="00B9685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B96851" w:rsidRPr="008A7047" w:rsidRDefault="00B96851"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Срок регистрации </w:t>
      </w:r>
      <w:r w:rsidR="008846A5" w:rsidRPr="008A7047">
        <w:rPr>
          <w:color w:val="000000" w:themeColor="text1"/>
          <w:sz w:val="28"/>
          <w:szCs w:val="28"/>
        </w:rPr>
        <w:t>Уполномоченным органом</w:t>
      </w:r>
      <w:r w:rsidR="001715B3" w:rsidRPr="008A7047">
        <w:rPr>
          <w:color w:val="000000" w:themeColor="text1"/>
          <w:sz w:val="28"/>
          <w:szCs w:val="28"/>
        </w:rPr>
        <w:t>,</w:t>
      </w:r>
      <w:r w:rsidRPr="008A7047">
        <w:rPr>
          <w:color w:val="000000" w:themeColor="text1"/>
          <w:sz w:val="28"/>
          <w:szCs w:val="28"/>
        </w:rPr>
        <w:t xml:space="preserve">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w:t>
      </w:r>
      <w:r w:rsidR="00C70131" w:rsidRPr="008A7047">
        <w:rPr>
          <w:color w:val="000000" w:themeColor="text1"/>
          <w:sz w:val="28"/>
          <w:szCs w:val="28"/>
        </w:rPr>
        <w:t xml:space="preserve">Регионального </w:t>
      </w:r>
      <w:r w:rsidR="003456D7" w:rsidRPr="008A7047">
        <w:rPr>
          <w:color w:val="000000" w:themeColor="text1"/>
          <w:sz w:val="28"/>
          <w:szCs w:val="28"/>
        </w:rPr>
        <w:t>портала</w:t>
      </w:r>
      <w:r w:rsidR="005B357D" w:rsidRPr="008A7047">
        <w:rPr>
          <w:color w:val="000000" w:themeColor="text1"/>
          <w:sz w:val="28"/>
          <w:szCs w:val="28"/>
          <w:lang w:eastAsia="en-US"/>
        </w:rPr>
        <w:t xml:space="preserve"> </w:t>
      </w:r>
      <w:r w:rsidRPr="008A7047">
        <w:rPr>
          <w:color w:val="000000" w:themeColor="text1"/>
          <w:sz w:val="28"/>
          <w:szCs w:val="28"/>
        </w:rPr>
        <w:t xml:space="preserve">составляет </w:t>
      </w:r>
      <w:r w:rsidR="003508B9" w:rsidRPr="008A7047">
        <w:rPr>
          <w:color w:val="000000" w:themeColor="text1"/>
          <w:sz w:val="28"/>
          <w:szCs w:val="28"/>
        </w:rPr>
        <w:t>1 р</w:t>
      </w:r>
      <w:r w:rsidRPr="008A7047">
        <w:rPr>
          <w:color w:val="000000" w:themeColor="text1"/>
          <w:sz w:val="28"/>
          <w:szCs w:val="28"/>
        </w:rPr>
        <w:t>абочий день.</w:t>
      </w:r>
    </w:p>
    <w:p w:rsidR="00F50030" w:rsidRPr="008A7047" w:rsidRDefault="00F50030" w:rsidP="00A83C93">
      <w:pPr>
        <w:autoSpaceDE w:val="0"/>
        <w:autoSpaceDN w:val="0"/>
        <w:adjustRightInd w:val="0"/>
        <w:ind w:firstLine="709"/>
        <w:jc w:val="both"/>
        <w:rPr>
          <w:color w:val="000000" w:themeColor="text1"/>
          <w:sz w:val="28"/>
          <w:szCs w:val="28"/>
        </w:rPr>
      </w:pPr>
    </w:p>
    <w:bookmarkEnd w:id="5"/>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2.16. ТРЕБОВАНИЯ К ПОМЕЩЕНИЯМ, В КОТОРЫХ </w:t>
      </w:r>
    </w:p>
    <w:p w:rsidR="009F287B" w:rsidRPr="008A7047" w:rsidRDefault="00A83C93" w:rsidP="00A83C93">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ПРЕДОСТАВЛЯ</w:t>
      </w:r>
      <w:r w:rsidR="003456D7" w:rsidRPr="008A7047">
        <w:rPr>
          <w:color w:val="000000" w:themeColor="text1"/>
          <w:sz w:val="28"/>
          <w:szCs w:val="28"/>
        </w:rPr>
        <w:t>Е</w:t>
      </w:r>
      <w:r w:rsidRPr="008A7047">
        <w:rPr>
          <w:color w:val="000000" w:themeColor="text1"/>
          <w:sz w:val="28"/>
          <w:szCs w:val="28"/>
        </w:rPr>
        <w:t>ТСЯ МУНИЦИПАЛЬНАЯ УСЛУГА</w:t>
      </w:r>
      <w:r w:rsidR="009F287B" w:rsidRPr="008A7047">
        <w:rPr>
          <w:color w:val="000000" w:themeColor="text1"/>
          <w:sz w:val="28"/>
          <w:szCs w:val="28"/>
        </w:rPr>
        <w:t>, К ЗАЛУ ОЖИДАНИЯ, МЕСТАМ ДЛЯ ЗАПОЛНЕНИЯ ЗАПРОСОВ О ПРЕДОСТАВЛЕНИИ МУНИЦИПАЛЬНОЙ УСЛУГИ, ИНФОРМАЦИОННЫМ СТЕНДАМ С ОБРАЗ</w:t>
      </w:r>
      <w:r w:rsidR="003456D7" w:rsidRPr="008A7047">
        <w:rPr>
          <w:color w:val="000000" w:themeColor="text1"/>
          <w:sz w:val="28"/>
          <w:szCs w:val="28"/>
        </w:rPr>
        <w:t>Ц</w:t>
      </w:r>
      <w:r w:rsidR="009F287B" w:rsidRPr="008A7047">
        <w:rPr>
          <w:color w:val="000000" w:themeColor="text1"/>
          <w:sz w:val="28"/>
          <w:szCs w:val="28"/>
        </w:rPr>
        <w:t xml:space="preserve">АМИ ИХ ЗАПОЛНЕНИЯ И ПЕРЕЧНЕМ ДОКУМЕНТОВ, НЕОБХОДИМЫХ ДЛЯ ПРЕДОСТАВЛЕНИЯ </w:t>
      </w:r>
      <w:r w:rsidR="009F287B" w:rsidRPr="008A7047">
        <w:rPr>
          <w:color w:val="000000" w:themeColor="text1"/>
          <w:sz w:val="28"/>
          <w:szCs w:val="28"/>
        </w:rPr>
        <w:lastRenderedPageBreak/>
        <w:t>КАЖДОЙ МУНИЦИПАЛЬНОЙ УСЛУГИ,</w:t>
      </w:r>
      <w:r w:rsidR="00623B30" w:rsidRPr="008A7047">
        <w:rPr>
          <w:color w:val="000000" w:themeColor="text1"/>
          <w:sz w:val="28"/>
          <w:szCs w:val="28"/>
        </w:rPr>
        <w:t xml:space="preserve"> </w:t>
      </w:r>
      <w:r w:rsidR="009F287B" w:rsidRPr="008A7047">
        <w:rPr>
          <w:color w:val="000000" w:themeColor="text1"/>
          <w:sz w:val="28"/>
          <w:szCs w:val="28"/>
        </w:rPr>
        <w:t>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w:t>
      </w:r>
      <w:r w:rsidR="003456D7" w:rsidRPr="008A7047">
        <w:rPr>
          <w:color w:val="000000" w:themeColor="text1"/>
          <w:sz w:val="28"/>
          <w:szCs w:val="28"/>
        </w:rPr>
        <w:t>М</w:t>
      </w:r>
      <w:r w:rsidR="009F287B" w:rsidRPr="008A7047">
        <w:rPr>
          <w:color w:val="000000" w:themeColor="text1"/>
          <w:sz w:val="28"/>
          <w:szCs w:val="28"/>
        </w:rPr>
        <w:t xml:space="preserve"> РОССИЙСКОЙ ФЕДЕРАЦИИ О СОЦИАЛЬНОЙ</w:t>
      </w:r>
      <w:proofErr w:type="gramEnd"/>
      <w:r w:rsidR="009F287B" w:rsidRPr="008A7047">
        <w:rPr>
          <w:color w:val="000000" w:themeColor="text1"/>
          <w:sz w:val="28"/>
          <w:szCs w:val="28"/>
        </w:rPr>
        <w:t xml:space="preserve"> ЗАЩИТЕ ИНВАЛИДОВ</w:t>
      </w:r>
    </w:p>
    <w:p w:rsidR="009F287B" w:rsidRPr="008A7047" w:rsidRDefault="009F287B" w:rsidP="00A83C93">
      <w:pPr>
        <w:widowControl w:val="0"/>
        <w:autoSpaceDE w:val="0"/>
        <w:autoSpaceDN w:val="0"/>
        <w:adjustRightInd w:val="0"/>
        <w:jc w:val="center"/>
        <w:outlineLvl w:val="2"/>
        <w:rPr>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t>2.16.1. Информ</w:t>
      </w:r>
      <w:r w:rsidR="009F287B" w:rsidRPr="008A7047">
        <w:rPr>
          <w:color w:val="000000" w:themeColor="text1"/>
          <w:sz w:val="28"/>
          <w:szCs w:val="28"/>
        </w:rPr>
        <w:t>ация о графике (режиме) работы У</w:t>
      </w:r>
      <w:r w:rsidRPr="008A7047">
        <w:rPr>
          <w:color w:val="000000" w:themeColor="text1"/>
          <w:sz w:val="28"/>
          <w:szCs w:val="28"/>
        </w:rPr>
        <w:t>полномоченного органа</w:t>
      </w:r>
      <w:r w:rsidR="007621D8" w:rsidRPr="008A7047">
        <w:rPr>
          <w:color w:val="000000" w:themeColor="text1"/>
          <w:sz w:val="28"/>
          <w:szCs w:val="28"/>
        </w:rPr>
        <w:t>,</w:t>
      </w:r>
      <w:r w:rsidR="005B357D" w:rsidRPr="008A7047">
        <w:rPr>
          <w:color w:val="000000" w:themeColor="text1"/>
          <w:sz w:val="28"/>
          <w:szCs w:val="28"/>
        </w:rPr>
        <w:t xml:space="preserve"> </w:t>
      </w:r>
      <w:r w:rsidR="007621D8" w:rsidRPr="008A7047">
        <w:rPr>
          <w:color w:val="000000" w:themeColor="text1"/>
          <w:sz w:val="28"/>
          <w:szCs w:val="28"/>
        </w:rPr>
        <w:t xml:space="preserve">МФЦ </w:t>
      </w:r>
      <w:r w:rsidRPr="008A7047">
        <w:rPr>
          <w:color w:val="000000" w:themeColor="text1"/>
          <w:sz w:val="28"/>
          <w:szCs w:val="28"/>
        </w:rPr>
        <w:t>размещается при входе в здание, в котором оно осуществляет свою деятельность, на видном месте.</w:t>
      </w:r>
    </w:p>
    <w:p w:rsidR="00A83C93" w:rsidRPr="008A7047" w:rsidRDefault="00A83C93" w:rsidP="00471808">
      <w:pPr>
        <w:ind w:firstLine="708"/>
        <w:jc w:val="both"/>
        <w:rPr>
          <w:color w:val="000000" w:themeColor="text1"/>
          <w:spacing w:val="-4"/>
          <w:sz w:val="28"/>
          <w:szCs w:val="28"/>
        </w:rPr>
      </w:pPr>
      <w:r w:rsidRPr="008A7047">
        <w:rPr>
          <w:color w:val="000000" w:themeColor="text1"/>
          <w:sz w:val="28"/>
          <w:szCs w:val="28"/>
        </w:rPr>
        <w:t xml:space="preserve">Здание, в котором предоставляется муниципальная услуга, должно быть </w:t>
      </w:r>
      <w:r w:rsidRPr="008A7047">
        <w:rPr>
          <w:color w:val="000000" w:themeColor="text1"/>
          <w:spacing w:val="-4"/>
          <w:sz w:val="28"/>
          <w:szCs w:val="28"/>
        </w:rPr>
        <w:t>оборудовано отдельным входом для свободного доступа заявителей в помещение.</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 xml:space="preserve">Вход в здание оборудован информационной табличкой (вывеской), содержащей информацию об </w:t>
      </w:r>
      <w:r w:rsidR="009F287B" w:rsidRPr="008A7047">
        <w:rPr>
          <w:color w:val="000000" w:themeColor="text1"/>
          <w:spacing w:val="-4"/>
          <w:sz w:val="28"/>
          <w:szCs w:val="28"/>
        </w:rPr>
        <w:t>У</w:t>
      </w:r>
      <w:r w:rsidR="0050750A" w:rsidRPr="008A7047">
        <w:rPr>
          <w:color w:val="000000" w:themeColor="text1"/>
          <w:spacing w:val="-4"/>
          <w:sz w:val="28"/>
          <w:szCs w:val="28"/>
        </w:rPr>
        <w:t>полномоченном органе</w:t>
      </w:r>
      <w:r w:rsidRPr="008A7047">
        <w:rPr>
          <w:color w:val="000000" w:themeColor="text1"/>
          <w:spacing w:val="-4"/>
          <w:sz w:val="28"/>
          <w:szCs w:val="28"/>
        </w:rPr>
        <w:t xml:space="preserve">, </w:t>
      </w:r>
      <w:r w:rsidR="007621D8" w:rsidRPr="008A7047">
        <w:rPr>
          <w:color w:val="000000" w:themeColor="text1"/>
          <w:spacing w:val="-4"/>
          <w:sz w:val="28"/>
          <w:szCs w:val="28"/>
        </w:rPr>
        <w:t>МФЦ</w:t>
      </w:r>
      <w:r w:rsidR="003456D7" w:rsidRPr="008A7047">
        <w:rPr>
          <w:color w:val="000000" w:themeColor="text1"/>
          <w:spacing w:val="-4"/>
          <w:sz w:val="28"/>
          <w:szCs w:val="28"/>
        </w:rPr>
        <w:t>,</w:t>
      </w:r>
      <w:r w:rsidR="007621D8" w:rsidRPr="008A7047">
        <w:rPr>
          <w:color w:val="000000" w:themeColor="text1"/>
          <w:spacing w:val="-4"/>
          <w:sz w:val="28"/>
          <w:szCs w:val="28"/>
        </w:rPr>
        <w:t xml:space="preserve"> </w:t>
      </w:r>
      <w:r w:rsidRPr="008A7047">
        <w:rPr>
          <w:color w:val="000000" w:themeColor="text1"/>
          <w:spacing w:val="-4"/>
          <w:sz w:val="28"/>
          <w:szCs w:val="28"/>
        </w:rPr>
        <w:t>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 xml:space="preserve">Места предоставления муниципальной услуги оборудуются </w:t>
      </w:r>
      <w:proofErr w:type="gramStart"/>
      <w:r w:rsidRPr="008A7047">
        <w:rPr>
          <w:color w:val="000000" w:themeColor="text1"/>
          <w:spacing w:val="-4"/>
          <w:sz w:val="28"/>
          <w:szCs w:val="28"/>
        </w:rPr>
        <w:t>с учетом требований доступности для инвалидов в соответствии с действующим законодательством</w:t>
      </w:r>
      <w:r w:rsidR="005B357D" w:rsidRPr="008A7047">
        <w:rPr>
          <w:color w:val="000000" w:themeColor="text1"/>
          <w:spacing w:val="-4"/>
          <w:sz w:val="28"/>
          <w:szCs w:val="28"/>
        </w:rPr>
        <w:t xml:space="preserve"> </w:t>
      </w:r>
      <w:r w:rsidRPr="008A7047">
        <w:rPr>
          <w:color w:val="000000" w:themeColor="text1"/>
          <w:spacing w:val="-4"/>
          <w:sz w:val="28"/>
          <w:szCs w:val="28"/>
        </w:rPr>
        <w:t>Российской Федерации о социальной защите</w:t>
      </w:r>
      <w:proofErr w:type="gramEnd"/>
      <w:r w:rsidRPr="008A7047">
        <w:rPr>
          <w:color w:val="000000" w:themeColor="text1"/>
          <w:spacing w:val="-4"/>
          <w:sz w:val="28"/>
          <w:szCs w:val="28"/>
        </w:rPr>
        <w:t xml:space="preserve"> инвалидов, в том числе обеспечиваются: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3480E"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A7047">
        <w:rPr>
          <w:color w:val="000000" w:themeColor="text1"/>
          <w:spacing w:val="-4"/>
          <w:sz w:val="28"/>
          <w:szCs w:val="28"/>
        </w:rPr>
        <w:t>сурдопереводчика</w:t>
      </w:r>
      <w:proofErr w:type="spellEnd"/>
      <w:r w:rsidRPr="008A7047">
        <w:rPr>
          <w:color w:val="000000" w:themeColor="text1"/>
          <w:spacing w:val="-4"/>
          <w:sz w:val="28"/>
          <w:szCs w:val="28"/>
        </w:rPr>
        <w:t xml:space="preserve"> и </w:t>
      </w:r>
      <w:proofErr w:type="spellStart"/>
      <w:r w:rsidRPr="008A7047">
        <w:rPr>
          <w:color w:val="000000" w:themeColor="text1"/>
          <w:spacing w:val="-4"/>
          <w:sz w:val="28"/>
          <w:szCs w:val="28"/>
        </w:rPr>
        <w:t>тифлосурдопереводчика</w:t>
      </w:r>
      <w:proofErr w:type="spellEnd"/>
      <w:r w:rsidRPr="008A7047">
        <w:rPr>
          <w:color w:val="000000" w:themeColor="text1"/>
          <w:spacing w:val="-4"/>
          <w:sz w:val="28"/>
          <w:szCs w:val="28"/>
        </w:rPr>
        <w:t>;</w:t>
      </w:r>
    </w:p>
    <w:p w:rsidR="00A83C93"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lastRenderedPageBreak/>
        <w:t xml:space="preserve">оказание работниками </w:t>
      </w:r>
      <w:r w:rsidR="00F1024E" w:rsidRPr="008A7047">
        <w:rPr>
          <w:color w:val="000000" w:themeColor="text1"/>
          <w:spacing w:val="-4"/>
          <w:sz w:val="28"/>
          <w:szCs w:val="28"/>
        </w:rPr>
        <w:t>Уполномоченного органа</w:t>
      </w:r>
      <w:r w:rsidRPr="008A7047">
        <w:rPr>
          <w:color w:val="000000" w:themeColor="text1"/>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AF3082" w:rsidRPr="008A7047" w:rsidRDefault="00AF3082" w:rsidP="00AF308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В случаях</w:t>
      </w:r>
      <w:r w:rsidR="008F345E" w:rsidRPr="008A7047">
        <w:rPr>
          <w:color w:val="000000" w:themeColor="text1"/>
          <w:sz w:val="28"/>
          <w:szCs w:val="28"/>
        </w:rPr>
        <w:t xml:space="preserve">, </w:t>
      </w:r>
      <w:r w:rsidRPr="008A7047">
        <w:rPr>
          <w:color w:val="000000" w:themeColor="text1"/>
          <w:sz w:val="28"/>
          <w:szCs w:val="28"/>
        </w:rPr>
        <w:t xml:space="preserve">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w:t>
      </w:r>
      <w:r w:rsidR="00BC27FF" w:rsidRPr="008A7047">
        <w:rPr>
          <w:color w:val="000000" w:themeColor="text1"/>
          <w:sz w:val="28"/>
          <w:szCs w:val="28"/>
        </w:rPr>
        <w:t xml:space="preserve">тории </w:t>
      </w:r>
      <w:r w:rsidR="003508B9" w:rsidRPr="008A7047">
        <w:rPr>
          <w:color w:val="000000" w:themeColor="text1"/>
          <w:sz w:val="28"/>
          <w:szCs w:val="28"/>
        </w:rPr>
        <w:t>муниципального образования Мостовский район</w:t>
      </w:r>
      <w:r w:rsidRPr="008A7047">
        <w:rPr>
          <w:color w:val="000000" w:themeColor="text1"/>
          <w:sz w:val="28"/>
          <w:szCs w:val="28"/>
        </w:rPr>
        <w:t>, меры для обеспечения доступа инвалидов к месту жительства инвалида или в дистанционном режиме.</w:t>
      </w:r>
      <w:proofErr w:type="gramEnd"/>
    </w:p>
    <w:p w:rsidR="00AF3082" w:rsidRPr="008A7047" w:rsidRDefault="00AF3082" w:rsidP="00AF308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8A7047">
        <w:rPr>
          <w:color w:val="000000" w:themeColor="text1"/>
          <w:sz w:val="28"/>
          <w:szCs w:val="28"/>
        </w:rPr>
        <w:t xml:space="preserve"> средств, перевозящих таких инвалидов и (или) детей-инвалидов. На граждан из числа инвалидов III группы распространяются нормы </w:t>
      </w:r>
      <w:hyperlink r:id="rId14" w:history="1">
        <w:r w:rsidRPr="008A7047">
          <w:rPr>
            <w:color w:val="000000" w:themeColor="text1"/>
            <w:sz w:val="28"/>
            <w:szCs w:val="28"/>
          </w:rPr>
          <w:t>части 9 статьи 15</w:t>
        </w:r>
      </w:hyperlink>
      <w:r w:rsidRPr="008A7047">
        <w:rPr>
          <w:color w:val="000000" w:themeColor="text1"/>
          <w:sz w:val="28"/>
          <w:szCs w:val="28"/>
        </w:rPr>
        <w:t xml:space="preserve"> Федерального закона от 24</w:t>
      </w:r>
      <w:r w:rsidR="00BC27FF" w:rsidRPr="008A7047">
        <w:rPr>
          <w:color w:val="000000" w:themeColor="text1"/>
          <w:sz w:val="28"/>
          <w:szCs w:val="28"/>
        </w:rPr>
        <w:t xml:space="preserve"> ноября 19</w:t>
      </w:r>
      <w:r w:rsidRPr="008A7047">
        <w:rPr>
          <w:color w:val="000000" w:themeColor="text1"/>
          <w:sz w:val="28"/>
          <w:szCs w:val="28"/>
        </w:rPr>
        <w:t>95</w:t>
      </w:r>
      <w:r w:rsidR="00BC27FF" w:rsidRPr="008A7047">
        <w:rPr>
          <w:color w:val="000000" w:themeColor="text1"/>
          <w:sz w:val="28"/>
          <w:szCs w:val="28"/>
        </w:rPr>
        <w:t xml:space="preserve"> года</w:t>
      </w:r>
      <w:r w:rsidRPr="008A7047">
        <w:rPr>
          <w:color w:val="000000" w:themeColor="text1"/>
          <w:sz w:val="28"/>
          <w:szCs w:val="28"/>
        </w:rPr>
        <w:t xml:space="preserve"> </w:t>
      </w:r>
      <w:r w:rsidR="00BC27FF" w:rsidRPr="008A7047">
        <w:rPr>
          <w:color w:val="000000" w:themeColor="text1"/>
          <w:sz w:val="28"/>
          <w:szCs w:val="28"/>
        </w:rPr>
        <w:t>№</w:t>
      </w:r>
      <w:r w:rsidRPr="008A7047">
        <w:rPr>
          <w:color w:val="000000" w:themeColor="text1"/>
          <w:sz w:val="28"/>
          <w:szCs w:val="28"/>
        </w:rPr>
        <w:t xml:space="preserve"> 181-ФЗ </w:t>
      </w:r>
      <w:r w:rsidR="00BC27FF" w:rsidRPr="008A7047">
        <w:rPr>
          <w:color w:val="000000" w:themeColor="text1"/>
          <w:sz w:val="28"/>
          <w:szCs w:val="28"/>
        </w:rPr>
        <w:t>«</w:t>
      </w:r>
      <w:r w:rsidRPr="008A7047">
        <w:rPr>
          <w:color w:val="000000" w:themeColor="text1"/>
          <w:sz w:val="28"/>
          <w:szCs w:val="28"/>
        </w:rPr>
        <w:t>О социальной защите инвалидов в Российской Федерации</w:t>
      </w:r>
      <w:r w:rsidR="00BC27FF" w:rsidRPr="008A7047">
        <w:rPr>
          <w:color w:val="000000" w:themeColor="text1"/>
          <w:sz w:val="28"/>
          <w:szCs w:val="28"/>
        </w:rPr>
        <w:t>»</w:t>
      </w:r>
      <w:r w:rsidRPr="008A7047">
        <w:rPr>
          <w:color w:val="000000" w:themeColor="text1"/>
          <w:sz w:val="28"/>
          <w:szCs w:val="28"/>
        </w:rPr>
        <w:t xml:space="preserve">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5" w:history="1">
        <w:r w:rsidRPr="008A7047">
          <w:rPr>
            <w:color w:val="000000" w:themeColor="text1"/>
            <w:sz w:val="28"/>
            <w:szCs w:val="28"/>
          </w:rPr>
          <w:t>правилами</w:t>
        </w:r>
      </w:hyperlink>
      <w:r w:rsidRPr="008A7047">
        <w:rPr>
          <w:color w:val="000000" w:themeColor="text1"/>
          <w:sz w:val="28"/>
          <w:szCs w:val="28"/>
        </w:rPr>
        <w:t xml:space="preserve"> дорожного движения.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50030" w:rsidRPr="008A7047" w:rsidRDefault="00A83C93" w:rsidP="00A83C93">
      <w:pPr>
        <w:ind w:firstLine="709"/>
        <w:jc w:val="both"/>
        <w:rPr>
          <w:color w:val="000000" w:themeColor="text1"/>
          <w:sz w:val="28"/>
          <w:szCs w:val="28"/>
        </w:rPr>
      </w:pPr>
      <w:r w:rsidRPr="008A7047">
        <w:rPr>
          <w:color w:val="000000" w:themeColor="text1"/>
          <w:sz w:val="28"/>
          <w:szCs w:val="28"/>
        </w:rPr>
        <w:t>Помещения МФЦ для работы с заявителями оборудуются электронной системой</w:t>
      </w:r>
      <w:r w:rsidR="005B357D" w:rsidRPr="008A7047">
        <w:rPr>
          <w:color w:val="000000" w:themeColor="text1"/>
          <w:sz w:val="28"/>
          <w:szCs w:val="28"/>
        </w:rPr>
        <w:t xml:space="preserve"> </w:t>
      </w:r>
      <w:r w:rsidRPr="008A7047">
        <w:rPr>
          <w:color w:val="000000" w:themeColor="text1"/>
          <w:sz w:val="28"/>
          <w:szCs w:val="28"/>
        </w:rPr>
        <w:t>управления</w:t>
      </w:r>
      <w:r w:rsidR="005B357D" w:rsidRPr="008A7047">
        <w:rPr>
          <w:color w:val="000000" w:themeColor="text1"/>
          <w:sz w:val="28"/>
          <w:szCs w:val="28"/>
        </w:rPr>
        <w:t xml:space="preserve"> </w:t>
      </w:r>
      <w:r w:rsidRPr="008A7047">
        <w:rPr>
          <w:color w:val="000000" w:themeColor="text1"/>
          <w:sz w:val="28"/>
          <w:szCs w:val="28"/>
        </w:rPr>
        <w:t>очередью,</w:t>
      </w:r>
      <w:r w:rsidR="005B357D" w:rsidRPr="008A7047">
        <w:rPr>
          <w:color w:val="000000" w:themeColor="text1"/>
          <w:sz w:val="28"/>
          <w:szCs w:val="28"/>
        </w:rPr>
        <w:t xml:space="preserve"> </w:t>
      </w:r>
      <w:r w:rsidR="00CB31A8" w:rsidRPr="008A7047">
        <w:rPr>
          <w:color w:val="000000" w:themeColor="text1"/>
          <w:sz w:val="28"/>
          <w:szCs w:val="28"/>
        </w:rPr>
        <w:t xml:space="preserve"> </w:t>
      </w:r>
      <w:r w:rsidRPr="008A7047">
        <w:rPr>
          <w:color w:val="000000" w:themeColor="text1"/>
          <w:sz w:val="28"/>
          <w:szCs w:val="28"/>
        </w:rPr>
        <w:t>которая</w:t>
      </w:r>
      <w:r w:rsidR="005B357D" w:rsidRPr="008A7047">
        <w:rPr>
          <w:color w:val="000000" w:themeColor="text1"/>
          <w:sz w:val="28"/>
          <w:szCs w:val="28"/>
        </w:rPr>
        <w:t xml:space="preserve"> </w:t>
      </w:r>
      <w:r w:rsidRPr="008A7047">
        <w:rPr>
          <w:color w:val="000000" w:themeColor="text1"/>
          <w:sz w:val="28"/>
          <w:szCs w:val="28"/>
        </w:rPr>
        <w:t>представляет</w:t>
      </w:r>
      <w:r w:rsidR="005B357D" w:rsidRPr="008A7047">
        <w:rPr>
          <w:color w:val="000000" w:themeColor="text1"/>
          <w:sz w:val="28"/>
          <w:szCs w:val="28"/>
        </w:rPr>
        <w:t xml:space="preserve"> </w:t>
      </w:r>
      <w:r w:rsidRPr="008A7047">
        <w:rPr>
          <w:color w:val="000000" w:themeColor="text1"/>
          <w:sz w:val="28"/>
          <w:szCs w:val="28"/>
        </w:rPr>
        <w:t>собой</w:t>
      </w:r>
      <w:r w:rsidR="005B357D" w:rsidRPr="008A7047">
        <w:rPr>
          <w:color w:val="000000" w:themeColor="text1"/>
          <w:sz w:val="28"/>
          <w:szCs w:val="28"/>
        </w:rPr>
        <w:t xml:space="preserve"> </w:t>
      </w:r>
      <w:r w:rsidRPr="008A7047">
        <w:rPr>
          <w:color w:val="000000" w:themeColor="text1"/>
          <w:sz w:val="28"/>
          <w:szCs w:val="28"/>
        </w:rPr>
        <w:t xml:space="preserve">комплекс </w:t>
      </w:r>
    </w:p>
    <w:p w:rsidR="00A83C93" w:rsidRPr="008A7047" w:rsidRDefault="00A83C93" w:rsidP="007F7071">
      <w:pPr>
        <w:jc w:val="both"/>
        <w:rPr>
          <w:color w:val="000000" w:themeColor="text1"/>
          <w:sz w:val="28"/>
          <w:szCs w:val="28"/>
        </w:rPr>
      </w:pPr>
      <w:r w:rsidRPr="008A7047">
        <w:rPr>
          <w:color w:val="000000" w:themeColor="text1"/>
          <w:sz w:val="28"/>
          <w:szCs w:val="28"/>
        </w:rPr>
        <w:t>программно-аппаратных сред</w:t>
      </w:r>
      <w:r w:rsidR="007F7071" w:rsidRPr="008A7047">
        <w:rPr>
          <w:color w:val="000000" w:themeColor="text1"/>
          <w:sz w:val="28"/>
          <w:szCs w:val="28"/>
        </w:rPr>
        <w:t xml:space="preserve">ств, позволяющих оптимизировать </w:t>
      </w:r>
      <w:r w:rsidRPr="008A7047">
        <w:rPr>
          <w:color w:val="000000" w:themeColor="text1"/>
          <w:sz w:val="28"/>
          <w:szCs w:val="28"/>
        </w:rPr>
        <w:t xml:space="preserve">управление очередями заявителей. </w:t>
      </w:r>
    </w:p>
    <w:p w:rsidR="007621D8" w:rsidRPr="008A7047" w:rsidRDefault="007621D8" w:rsidP="007621D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A83C93" w:rsidRPr="008A7047" w:rsidRDefault="009F287B" w:rsidP="00A83C93">
      <w:pPr>
        <w:ind w:firstLine="709"/>
        <w:jc w:val="both"/>
        <w:rPr>
          <w:color w:val="000000" w:themeColor="text1"/>
          <w:sz w:val="28"/>
          <w:szCs w:val="28"/>
        </w:rPr>
      </w:pPr>
      <w:r w:rsidRPr="008A7047">
        <w:rPr>
          <w:color w:val="000000" w:themeColor="text1"/>
          <w:sz w:val="28"/>
          <w:szCs w:val="28"/>
        </w:rPr>
        <w:t>2.16.2. Прием документов в У</w:t>
      </w:r>
      <w:r w:rsidR="00A83C93" w:rsidRPr="008A7047">
        <w:rPr>
          <w:color w:val="000000" w:themeColor="text1"/>
          <w:sz w:val="28"/>
          <w:szCs w:val="28"/>
        </w:rPr>
        <w:t>полномоченном органе</w:t>
      </w:r>
      <w:r w:rsidR="001715B3" w:rsidRPr="008A7047">
        <w:rPr>
          <w:color w:val="000000" w:themeColor="text1"/>
          <w:sz w:val="28"/>
          <w:szCs w:val="28"/>
        </w:rPr>
        <w:t>,</w:t>
      </w:r>
      <w:r w:rsidR="00A83C93" w:rsidRPr="008A7047">
        <w:rPr>
          <w:color w:val="000000" w:themeColor="text1"/>
          <w:sz w:val="28"/>
          <w:szCs w:val="28"/>
        </w:rPr>
        <w:t xml:space="preserve"> осуществляется в кабинете</w:t>
      </w:r>
      <w:r w:rsidR="003F6B2B" w:rsidRPr="008A7047">
        <w:rPr>
          <w:color w:val="000000" w:themeColor="text1"/>
          <w:sz w:val="28"/>
          <w:szCs w:val="28"/>
        </w:rPr>
        <w:t xml:space="preserve"> Уполномоченного органа</w:t>
      </w:r>
      <w:r w:rsidR="00A83C93" w:rsidRPr="008A7047">
        <w:rPr>
          <w:color w:val="000000" w:themeColor="text1"/>
          <w:sz w:val="28"/>
          <w:szCs w:val="28"/>
        </w:rPr>
        <w:t>.</w:t>
      </w:r>
    </w:p>
    <w:p w:rsidR="00A83C93" w:rsidRPr="008A7047" w:rsidRDefault="00B511E4" w:rsidP="00A83C93">
      <w:pPr>
        <w:ind w:firstLine="709"/>
        <w:jc w:val="both"/>
        <w:rPr>
          <w:color w:val="000000" w:themeColor="text1"/>
          <w:sz w:val="28"/>
          <w:szCs w:val="28"/>
        </w:rPr>
      </w:pPr>
      <w:r w:rsidRPr="008A7047">
        <w:rPr>
          <w:color w:val="000000" w:themeColor="text1"/>
          <w:sz w:val="28"/>
          <w:szCs w:val="28"/>
        </w:rPr>
        <w:lastRenderedPageBreak/>
        <w:t>2.16.3.</w:t>
      </w:r>
      <w:r w:rsidR="00A83C93" w:rsidRPr="008A7047">
        <w:rPr>
          <w:color w:val="000000" w:themeColor="text1"/>
          <w:sz w:val="28"/>
          <w:szCs w:val="28"/>
        </w:rPr>
        <w:t>Помещения, предназначенные для приема заявителей, оборудуются информационными стендами, содержащими сведения.</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Информационные стенды размещаются на видном, доступном месте.</w:t>
      </w:r>
    </w:p>
    <w:p w:rsidR="00A83C93" w:rsidRPr="008A7047" w:rsidRDefault="00A83C93" w:rsidP="00A83C93">
      <w:pPr>
        <w:ind w:firstLine="709"/>
        <w:jc w:val="both"/>
        <w:rPr>
          <w:color w:val="000000" w:themeColor="text1"/>
          <w:spacing w:val="-4"/>
          <w:sz w:val="28"/>
          <w:szCs w:val="28"/>
        </w:rPr>
      </w:pPr>
      <w:r w:rsidRPr="008A7047">
        <w:rPr>
          <w:color w:val="000000" w:themeColor="text1"/>
          <w:sz w:val="28"/>
          <w:szCs w:val="28"/>
        </w:rPr>
        <w:t xml:space="preserve">Оформление информационных листов осуществляется удобным для чтения шрифтом </w:t>
      </w:r>
      <w:r w:rsidR="00B368C6" w:rsidRPr="008A7047">
        <w:rPr>
          <w:color w:val="000000" w:themeColor="text1"/>
          <w:sz w:val="28"/>
          <w:szCs w:val="28"/>
        </w:rPr>
        <w:t>-</w:t>
      </w:r>
      <w:r w:rsidRPr="008A7047">
        <w:rPr>
          <w:color w:val="000000" w:themeColor="text1"/>
          <w:sz w:val="28"/>
          <w:szCs w:val="28"/>
        </w:rPr>
        <w:t xml:space="preserve"> </w:t>
      </w:r>
      <w:proofErr w:type="spellStart"/>
      <w:r w:rsidR="007621D8" w:rsidRPr="008A7047">
        <w:rPr>
          <w:color w:val="000000" w:themeColor="text1"/>
          <w:sz w:val="28"/>
          <w:szCs w:val="28"/>
        </w:rPr>
        <w:t>Times</w:t>
      </w:r>
      <w:proofErr w:type="spellEnd"/>
      <w:r w:rsidR="007621D8" w:rsidRPr="008A7047">
        <w:rPr>
          <w:color w:val="000000" w:themeColor="text1"/>
          <w:sz w:val="28"/>
          <w:szCs w:val="28"/>
        </w:rPr>
        <w:t xml:space="preserve"> </w:t>
      </w:r>
      <w:proofErr w:type="spellStart"/>
      <w:r w:rsidR="007621D8" w:rsidRPr="008A7047">
        <w:rPr>
          <w:color w:val="000000" w:themeColor="text1"/>
          <w:sz w:val="28"/>
          <w:szCs w:val="28"/>
        </w:rPr>
        <w:t>New</w:t>
      </w:r>
      <w:proofErr w:type="spellEnd"/>
      <w:r w:rsidR="007621D8" w:rsidRPr="008A7047">
        <w:rPr>
          <w:color w:val="000000" w:themeColor="text1"/>
          <w:sz w:val="28"/>
          <w:szCs w:val="28"/>
        </w:rPr>
        <w:t xml:space="preserve"> </w:t>
      </w:r>
      <w:proofErr w:type="spellStart"/>
      <w:r w:rsidR="007621D8" w:rsidRPr="008A7047">
        <w:rPr>
          <w:color w:val="000000" w:themeColor="text1"/>
          <w:sz w:val="28"/>
          <w:szCs w:val="28"/>
        </w:rPr>
        <w:t>Roman</w:t>
      </w:r>
      <w:proofErr w:type="spellEnd"/>
      <w:r w:rsidR="007621D8" w:rsidRPr="008A7047">
        <w:rPr>
          <w:color w:val="000000" w:themeColor="text1"/>
          <w:sz w:val="28"/>
          <w:szCs w:val="28"/>
        </w:rPr>
        <w:t>, формат листа A</w:t>
      </w:r>
      <w:r w:rsidRPr="008A7047">
        <w:rPr>
          <w:color w:val="000000" w:themeColor="text1"/>
          <w:sz w:val="28"/>
          <w:szCs w:val="28"/>
        </w:rPr>
        <w:t xml:space="preserve">4; текст </w:t>
      </w:r>
      <w:r w:rsidR="00B368C6" w:rsidRPr="008A7047">
        <w:rPr>
          <w:color w:val="000000" w:themeColor="text1"/>
          <w:sz w:val="28"/>
          <w:szCs w:val="28"/>
        </w:rPr>
        <w:t>-</w:t>
      </w:r>
      <w:r w:rsidRPr="008A7047">
        <w:rPr>
          <w:color w:val="000000" w:themeColor="text1"/>
          <w:sz w:val="28"/>
          <w:szCs w:val="28"/>
        </w:rPr>
        <w:t xml:space="preserve"> прописные буквы, размером шрифта № 16 </w:t>
      </w:r>
      <w:r w:rsidR="00B368C6" w:rsidRPr="008A7047">
        <w:rPr>
          <w:color w:val="000000" w:themeColor="text1"/>
          <w:sz w:val="28"/>
          <w:szCs w:val="28"/>
        </w:rPr>
        <w:t>-</w:t>
      </w:r>
      <w:r w:rsidRPr="008A7047">
        <w:rPr>
          <w:color w:val="000000" w:themeColor="text1"/>
          <w:sz w:val="28"/>
          <w:szCs w:val="28"/>
        </w:rPr>
        <w:t xml:space="preserve"> обычный, наименование </w:t>
      </w:r>
      <w:r w:rsidR="00B368C6" w:rsidRPr="008A7047">
        <w:rPr>
          <w:color w:val="000000" w:themeColor="text1"/>
          <w:sz w:val="28"/>
          <w:szCs w:val="28"/>
        </w:rPr>
        <w:t>-</w:t>
      </w:r>
      <w:r w:rsidRPr="008A7047">
        <w:rPr>
          <w:color w:val="000000" w:themeColor="text1"/>
          <w:sz w:val="28"/>
          <w:szCs w:val="28"/>
        </w:rPr>
        <w:t xml:space="preserve"> заглавные буквы, размером шрифта № 16 </w:t>
      </w:r>
      <w:r w:rsidR="00B368C6" w:rsidRPr="008A7047">
        <w:rPr>
          <w:color w:val="000000" w:themeColor="text1"/>
          <w:sz w:val="28"/>
          <w:szCs w:val="28"/>
        </w:rPr>
        <w:t>-</w:t>
      </w:r>
      <w:r w:rsidRPr="008A7047">
        <w:rPr>
          <w:color w:val="000000" w:themeColor="text1"/>
          <w:sz w:val="28"/>
          <w:szCs w:val="28"/>
        </w:rPr>
        <w:t xml:space="preserve"> жирный, поля </w:t>
      </w:r>
      <w:r w:rsidR="00B368C6" w:rsidRPr="008A7047">
        <w:rPr>
          <w:color w:val="000000" w:themeColor="text1"/>
          <w:sz w:val="28"/>
          <w:szCs w:val="28"/>
        </w:rPr>
        <w:t>-</w:t>
      </w:r>
      <w:r w:rsidRPr="008A7047">
        <w:rPr>
          <w:color w:val="000000" w:themeColor="text1"/>
          <w:sz w:val="28"/>
          <w:szCs w:val="28"/>
        </w:rPr>
        <w:t xml:space="preserve"> </w:t>
      </w:r>
      <w:smartTag w:uri="urn:schemas-microsoft-com:office:smarttags" w:element="metricconverter">
        <w:smartTagPr>
          <w:attr w:name="ProductID" w:val="1 см"/>
        </w:smartTagPr>
        <w:r w:rsidRPr="008A7047">
          <w:rPr>
            <w:color w:val="000000" w:themeColor="text1"/>
            <w:sz w:val="28"/>
            <w:szCs w:val="28"/>
          </w:rPr>
          <w:t>1 см</w:t>
        </w:r>
      </w:smartTag>
      <w:r w:rsidRPr="008A7047">
        <w:rPr>
          <w:color w:val="000000" w:themeColor="text1"/>
          <w:sz w:val="28"/>
          <w:szCs w:val="28"/>
        </w:rPr>
        <w:t xml:space="preserve">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8A7047">
        <w:rPr>
          <w:color w:val="000000" w:themeColor="text1"/>
          <w:spacing w:val="-4"/>
          <w:sz w:val="28"/>
          <w:szCs w:val="28"/>
        </w:rPr>
        <w:t>быть снижены.</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2.16.4. Помещения для приема заявителей соответствует комфортным для граждан условиям и оптимальным у</w:t>
      </w:r>
      <w:r w:rsidR="00C04DA1" w:rsidRPr="008A7047">
        <w:rPr>
          <w:color w:val="000000" w:themeColor="text1"/>
          <w:spacing w:val="-4"/>
          <w:sz w:val="28"/>
          <w:szCs w:val="28"/>
        </w:rPr>
        <w:t>словиям работы должностных лиц У</w:t>
      </w:r>
      <w:r w:rsidRPr="008A7047">
        <w:rPr>
          <w:color w:val="000000" w:themeColor="text1"/>
          <w:spacing w:val="-4"/>
          <w:sz w:val="28"/>
          <w:szCs w:val="28"/>
        </w:rPr>
        <w:t>полномоченного органа и должны обеспечивать:</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комфортное расположение</w:t>
      </w:r>
      <w:r w:rsidR="00C04DA1" w:rsidRPr="008A7047">
        <w:rPr>
          <w:color w:val="000000" w:themeColor="text1"/>
          <w:spacing w:val="-4"/>
          <w:sz w:val="28"/>
          <w:szCs w:val="28"/>
        </w:rPr>
        <w:t xml:space="preserve"> заявителя и должностного лица У</w:t>
      </w:r>
      <w:r w:rsidRPr="008A7047">
        <w:rPr>
          <w:color w:val="000000" w:themeColor="text1"/>
          <w:spacing w:val="-4"/>
          <w:sz w:val="28"/>
          <w:szCs w:val="28"/>
        </w:rPr>
        <w:t>полномоченного органа;</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возможность и удобство оформления заявителем письменного обращения;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телефонную связь;</w:t>
      </w:r>
    </w:p>
    <w:p w:rsidR="00471808"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возможность копирования документов;</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доступ к нормативным правовым актам, регулирующим предоставление муниципальной услуги;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наличие письменных принадлежностей и бумаги формата A4.</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D07BEB" w:rsidRPr="008A7047">
        <w:rPr>
          <w:color w:val="000000" w:themeColor="text1"/>
          <w:spacing w:val="-4"/>
          <w:sz w:val="28"/>
          <w:szCs w:val="28"/>
        </w:rPr>
        <w:t xml:space="preserve"> или скамейками (</w:t>
      </w:r>
      <w:proofErr w:type="spellStart"/>
      <w:r w:rsidR="00D07BEB" w:rsidRPr="008A7047">
        <w:rPr>
          <w:color w:val="000000" w:themeColor="text1"/>
          <w:spacing w:val="-4"/>
          <w:sz w:val="28"/>
          <w:szCs w:val="28"/>
        </w:rPr>
        <w:t>банкетками</w:t>
      </w:r>
      <w:proofErr w:type="spellEnd"/>
      <w:r w:rsidR="00D07BEB" w:rsidRPr="008A7047">
        <w:rPr>
          <w:color w:val="000000" w:themeColor="text1"/>
          <w:spacing w:val="-4"/>
          <w:sz w:val="28"/>
          <w:szCs w:val="28"/>
        </w:rPr>
        <w:t>)</w:t>
      </w:r>
      <w:r w:rsidRPr="008A7047">
        <w:rPr>
          <w:color w:val="000000" w:themeColor="text1"/>
          <w:spacing w:val="-4"/>
          <w:sz w:val="28"/>
          <w:szCs w:val="28"/>
        </w:rPr>
        <w:t>,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F7071" w:rsidRPr="008A7047" w:rsidRDefault="007F7071" w:rsidP="007F7071">
      <w:pPr>
        <w:widowControl w:val="0"/>
        <w:autoSpaceDE w:val="0"/>
        <w:autoSpaceDN w:val="0"/>
        <w:adjustRightInd w:val="0"/>
        <w:ind w:firstLine="709"/>
        <w:jc w:val="both"/>
        <w:rPr>
          <w:color w:val="000000" w:themeColor="text1"/>
          <w:sz w:val="28"/>
          <w:szCs w:val="28"/>
        </w:rPr>
      </w:pPr>
      <w:r w:rsidRPr="008A7047">
        <w:rPr>
          <w:color w:val="000000" w:themeColor="text1"/>
          <w:spacing w:val="-4"/>
          <w:sz w:val="28"/>
          <w:szCs w:val="28"/>
        </w:rPr>
        <w:t xml:space="preserve">2.16.6. </w:t>
      </w:r>
      <w:r w:rsidRPr="008A7047">
        <w:rPr>
          <w:color w:val="000000" w:themeColor="text1"/>
          <w:sz w:val="28"/>
          <w:szCs w:val="28"/>
        </w:rPr>
        <w:t>Прием заявителей при предоставлении муниципальной услуги осуществляется со</w:t>
      </w:r>
      <w:r w:rsidR="007C42FA" w:rsidRPr="008A7047">
        <w:rPr>
          <w:color w:val="000000" w:themeColor="text1"/>
          <w:sz w:val="28"/>
          <w:szCs w:val="28"/>
        </w:rPr>
        <w:t>гласно графику (режиму) работы У</w:t>
      </w:r>
      <w:r w:rsidRPr="008A7047">
        <w:rPr>
          <w:color w:val="000000" w:themeColor="text1"/>
          <w:sz w:val="28"/>
          <w:szCs w:val="28"/>
        </w:rPr>
        <w:t>полномоченного органа, МФЦ.</w:t>
      </w:r>
    </w:p>
    <w:p w:rsidR="00A83C93" w:rsidRPr="008A7047" w:rsidRDefault="00A83C93" w:rsidP="00A83C93">
      <w:pPr>
        <w:ind w:firstLine="709"/>
        <w:jc w:val="both"/>
        <w:rPr>
          <w:color w:val="000000" w:themeColor="text1"/>
          <w:sz w:val="28"/>
          <w:szCs w:val="28"/>
        </w:rPr>
      </w:pPr>
      <w:r w:rsidRPr="008A7047">
        <w:rPr>
          <w:color w:val="000000" w:themeColor="text1"/>
          <w:spacing w:val="-4"/>
          <w:sz w:val="28"/>
          <w:szCs w:val="28"/>
        </w:rPr>
        <w:t>2.16</w:t>
      </w:r>
      <w:r w:rsidR="007F7071" w:rsidRPr="008A7047">
        <w:rPr>
          <w:color w:val="000000" w:themeColor="text1"/>
          <w:sz w:val="28"/>
          <w:szCs w:val="28"/>
        </w:rPr>
        <w:t>.7</w:t>
      </w:r>
      <w:r w:rsidRPr="008A7047">
        <w:rPr>
          <w:color w:val="000000" w:themeColor="text1"/>
          <w:sz w:val="28"/>
          <w:szCs w:val="28"/>
        </w:rPr>
        <w:t>. Р</w:t>
      </w:r>
      <w:r w:rsidR="00A000ED" w:rsidRPr="008A7047">
        <w:rPr>
          <w:color w:val="000000" w:themeColor="text1"/>
          <w:sz w:val="28"/>
          <w:szCs w:val="28"/>
        </w:rPr>
        <w:t>абочее место должностного лица У</w:t>
      </w:r>
      <w:r w:rsidRPr="008A7047">
        <w:rPr>
          <w:color w:val="000000" w:themeColor="text1"/>
          <w:sz w:val="28"/>
          <w:szCs w:val="28"/>
        </w:rPr>
        <w:t>полномоченного органа, ответственного за предоставление муниципальной услуги, должно быть оборудовано персональным компьютером с дост</w:t>
      </w:r>
      <w:r w:rsidR="00A000ED" w:rsidRPr="008A7047">
        <w:rPr>
          <w:color w:val="000000" w:themeColor="text1"/>
          <w:sz w:val="28"/>
          <w:szCs w:val="28"/>
        </w:rPr>
        <w:t>упом к информационным ресурсам У</w:t>
      </w:r>
      <w:r w:rsidRPr="008A7047">
        <w:rPr>
          <w:color w:val="000000" w:themeColor="text1"/>
          <w:sz w:val="28"/>
          <w:szCs w:val="28"/>
        </w:rPr>
        <w:t>полномоченного органа.</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8A7047">
        <w:rPr>
          <w:color w:val="000000" w:themeColor="text1"/>
          <w:sz w:val="28"/>
          <w:szCs w:val="28"/>
        </w:rPr>
        <w:t>бэйджами</w:t>
      </w:r>
      <w:proofErr w:type="spellEnd"/>
      <w:r w:rsidRPr="008A7047">
        <w:rPr>
          <w:color w:val="000000" w:themeColor="text1"/>
          <w:sz w:val="28"/>
          <w:szCs w:val="28"/>
        </w:rPr>
        <w:t>) и (или) настольными табличками.</w:t>
      </w:r>
    </w:p>
    <w:p w:rsidR="0070634D" w:rsidRPr="008A7047" w:rsidRDefault="0070634D" w:rsidP="00A83C93">
      <w:pPr>
        <w:ind w:firstLine="709"/>
        <w:jc w:val="both"/>
        <w:rPr>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lastRenderedPageBreak/>
        <w:t>Подраздел 2.17. ПОКАЗАТЕЛИ ДОСТУПНОСТИ</w:t>
      </w:r>
      <w:r w:rsidR="00F94B6E" w:rsidRPr="008A7047">
        <w:rPr>
          <w:color w:val="000000" w:themeColor="text1"/>
          <w:sz w:val="28"/>
          <w:szCs w:val="28"/>
        </w:rPr>
        <w:t xml:space="preserve"> И </w:t>
      </w:r>
      <w:r w:rsidRPr="008A7047">
        <w:rPr>
          <w:color w:val="000000" w:themeColor="text1"/>
          <w:sz w:val="28"/>
          <w:szCs w:val="28"/>
        </w:rPr>
        <w:t xml:space="preserve">КАЧЕСТВА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МУНИЦИПАЛЬНОЙ УСЛУГИ, В ТОМ ЧИСЛЕ КОЛИЧЕСТВО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ВЗАИМОДЕЙСТВИЙ ЗАЯВИТЕЛЯ С ДОЛЖНОСТНЫМИ ЛИЦАМИ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ПРИ ПРЕДОСТАВЛЕНИИ МУНИЦИПАЛЬНОЙ УСЛУГИ И ИХ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ПРОДОЛЖИТЕЛЬНОСТЬ, ВОЗМОЖНОСТЬ ПОЛУЧЕНИЯ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3C93" w:rsidRPr="008A7047" w:rsidRDefault="00A83C93" w:rsidP="00A83C93">
      <w:pPr>
        <w:pStyle w:val="18"/>
        <w:spacing w:before="0" w:after="0"/>
        <w:ind w:firstLine="709"/>
        <w:rPr>
          <w:color w:val="000000" w:themeColor="text1"/>
          <w:sz w:val="28"/>
          <w:szCs w:val="28"/>
        </w:rPr>
      </w:pPr>
    </w:p>
    <w:p w:rsidR="00A83C93" w:rsidRPr="008A7047" w:rsidRDefault="00D16E71" w:rsidP="00A83C93">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2.17.1. </w:t>
      </w:r>
      <w:r w:rsidR="00A83C93" w:rsidRPr="008A7047">
        <w:rPr>
          <w:color w:val="000000" w:themeColor="text1"/>
          <w:sz w:val="28"/>
          <w:szCs w:val="28"/>
        </w:rPr>
        <w:t>Основными показателями доступности и качества муниципальной услуги являются:</w:t>
      </w:r>
    </w:p>
    <w:p w:rsidR="00471808" w:rsidRPr="008A7047" w:rsidRDefault="00D07BEB" w:rsidP="00F3480E">
      <w:pPr>
        <w:tabs>
          <w:tab w:val="num" w:pos="0"/>
          <w:tab w:val="left" w:pos="720"/>
          <w:tab w:val="left" w:pos="1260"/>
        </w:tabs>
        <w:ind w:firstLine="709"/>
        <w:jc w:val="both"/>
        <w:rPr>
          <w:color w:val="000000" w:themeColor="text1"/>
          <w:sz w:val="28"/>
          <w:szCs w:val="28"/>
        </w:rPr>
      </w:pPr>
      <w:r w:rsidRPr="008A7047">
        <w:rPr>
          <w:color w:val="000000" w:themeColor="text1"/>
          <w:sz w:val="28"/>
          <w:szCs w:val="28"/>
        </w:rPr>
        <w:t>1</w:t>
      </w:r>
      <w:r w:rsidR="00D16E71" w:rsidRPr="008A7047">
        <w:rPr>
          <w:color w:val="000000" w:themeColor="text1"/>
          <w:sz w:val="28"/>
          <w:szCs w:val="28"/>
        </w:rPr>
        <w:t xml:space="preserve">) </w:t>
      </w:r>
      <w:r w:rsidR="00A83C93" w:rsidRPr="008A7047">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w:t>
      </w:r>
      <w:r w:rsidR="00F1024E" w:rsidRPr="008A7047">
        <w:rPr>
          <w:color w:val="000000" w:themeColor="text1"/>
          <w:sz w:val="28"/>
          <w:szCs w:val="28"/>
        </w:rPr>
        <w:t xml:space="preserve"> </w:t>
      </w:r>
      <w:r w:rsidR="00A83C93" w:rsidRPr="008A7047">
        <w:rPr>
          <w:color w:val="000000" w:themeColor="text1"/>
          <w:sz w:val="28"/>
          <w:szCs w:val="28"/>
        </w:rPr>
        <w:t>вправе обращаться в</w:t>
      </w:r>
      <w:r w:rsidR="005B357D" w:rsidRPr="008A7047">
        <w:rPr>
          <w:color w:val="000000" w:themeColor="text1"/>
          <w:sz w:val="28"/>
          <w:szCs w:val="28"/>
        </w:rPr>
        <w:t xml:space="preserve"> </w:t>
      </w:r>
      <w:r w:rsidR="00D45EAA" w:rsidRPr="008A7047">
        <w:rPr>
          <w:color w:val="000000" w:themeColor="text1"/>
          <w:spacing w:val="-4"/>
          <w:sz w:val="28"/>
          <w:szCs w:val="28"/>
        </w:rPr>
        <w:t>У</w:t>
      </w:r>
      <w:r w:rsidR="0050750A" w:rsidRPr="008A7047">
        <w:rPr>
          <w:color w:val="000000" w:themeColor="text1"/>
          <w:spacing w:val="-4"/>
          <w:sz w:val="28"/>
          <w:szCs w:val="28"/>
        </w:rPr>
        <w:t>полномоченный орган</w:t>
      </w:r>
      <w:r w:rsidR="0098354D" w:rsidRPr="008A7047">
        <w:rPr>
          <w:color w:val="000000" w:themeColor="text1"/>
          <w:spacing w:val="-4"/>
          <w:sz w:val="28"/>
          <w:szCs w:val="28"/>
        </w:rPr>
        <w:t>,</w:t>
      </w:r>
      <w:r w:rsidR="00A83C93" w:rsidRPr="008A7047">
        <w:rPr>
          <w:color w:val="000000" w:themeColor="text1"/>
          <w:sz w:val="28"/>
          <w:szCs w:val="28"/>
        </w:rPr>
        <w:t xml:space="preserve"> по мере необходимости, в том числе за получением информации о ходе предоставления муниципальной услуги;</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2</w:t>
      </w:r>
      <w:r w:rsidR="00D16E71" w:rsidRPr="008A7047">
        <w:rPr>
          <w:color w:val="000000" w:themeColor="text1"/>
          <w:sz w:val="28"/>
          <w:szCs w:val="28"/>
        </w:rPr>
        <w:t xml:space="preserve">) </w:t>
      </w:r>
      <w:r w:rsidR="00A83C93" w:rsidRPr="008A7047">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83C93" w:rsidRPr="008A7047" w:rsidRDefault="00D07BEB" w:rsidP="00D07BEB">
      <w:pPr>
        <w:widowControl w:val="0"/>
        <w:tabs>
          <w:tab w:val="left" w:pos="851"/>
        </w:tabs>
        <w:ind w:firstLine="567"/>
        <w:jc w:val="both"/>
        <w:rPr>
          <w:color w:val="000000" w:themeColor="text1"/>
          <w:sz w:val="28"/>
          <w:szCs w:val="28"/>
        </w:rPr>
      </w:pPr>
      <w:r w:rsidRPr="008A7047">
        <w:rPr>
          <w:color w:val="000000" w:themeColor="text1"/>
          <w:sz w:val="28"/>
          <w:szCs w:val="28"/>
        </w:rPr>
        <w:t>3</w:t>
      </w:r>
      <w:r w:rsidR="00D16E71" w:rsidRPr="008A7047">
        <w:rPr>
          <w:color w:val="000000" w:themeColor="text1"/>
          <w:sz w:val="28"/>
          <w:szCs w:val="28"/>
        </w:rPr>
        <w:t xml:space="preserve">) </w:t>
      </w:r>
      <w:r w:rsidR="00A83C93" w:rsidRPr="008A7047">
        <w:rPr>
          <w:color w:val="000000" w:themeColor="text1"/>
          <w:sz w:val="28"/>
          <w:szCs w:val="28"/>
        </w:rPr>
        <w:t xml:space="preserve">возможность получения информации о ходе предоставления муниципальной услуги, в том числе </w:t>
      </w:r>
      <w:r w:rsidRPr="008A7047">
        <w:rPr>
          <w:color w:val="000000" w:themeColor="text1"/>
          <w:sz w:val="28"/>
          <w:szCs w:val="28"/>
        </w:rPr>
        <w:t>с использованием порталов</w:t>
      </w:r>
      <w:r w:rsidR="00A83C93" w:rsidRPr="008A7047">
        <w:rPr>
          <w:color w:val="000000" w:themeColor="text1"/>
          <w:sz w:val="28"/>
          <w:szCs w:val="28"/>
        </w:rPr>
        <w:t>;</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4</w:t>
      </w:r>
      <w:r w:rsidR="00D16E71" w:rsidRPr="008A7047">
        <w:rPr>
          <w:color w:val="000000" w:themeColor="text1"/>
          <w:sz w:val="28"/>
          <w:szCs w:val="28"/>
        </w:rPr>
        <w:t xml:space="preserve">) </w:t>
      </w:r>
      <w:r w:rsidR="00A83C93" w:rsidRPr="008A7047">
        <w:rPr>
          <w:color w:val="000000" w:themeColor="text1"/>
          <w:sz w:val="28"/>
          <w:szCs w:val="28"/>
        </w:rPr>
        <w:t>установление должностных лиц, ответственных за предоставление муниципальной услуги;</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5</w:t>
      </w:r>
      <w:r w:rsidR="00D16E71" w:rsidRPr="008A7047">
        <w:rPr>
          <w:color w:val="000000" w:themeColor="text1"/>
          <w:sz w:val="28"/>
          <w:szCs w:val="28"/>
        </w:rPr>
        <w:t xml:space="preserve">) </w:t>
      </w:r>
      <w:r w:rsidR="00A83C93" w:rsidRPr="008A7047">
        <w:rPr>
          <w:color w:val="000000" w:themeColor="text1"/>
          <w:sz w:val="28"/>
          <w:szCs w:val="28"/>
        </w:rPr>
        <w:t>установление и соблюдение требований к помещениям, в которых предоставляется услуга;</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6</w:t>
      </w:r>
      <w:r w:rsidR="00D16E71" w:rsidRPr="008A7047">
        <w:rPr>
          <w:color w:val="000000" w:themeColor="text1"/>
          <w:sz w:val="28"/>
          <w:szCs w:val="28"/>
        </w:rPr>
        <w:t xml:space="preserve">) </w:t>
      </w:r>
      <w:r w:rsidR="00A83C93" w:rsidRPr="008A7047">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07BEB" w:rsidRPr="008A7047" w:rsidRDefault="00D07BEB" w:rsidP="00D07BEB">
      <w:pPr>
        <w:widowControl w:val="0"/>
        <w:tabs>
          <w:tab w:val="left" w:pos="851"/>
        </w:tabs>
        <w:ind w:firstLine="567"/>
        <w:jc w:val="both"/>
        <w:rPr>
          <w:color w:val="000000" w:themeColor="text1"/>
          <w:sz w:val="28"/>
          <w:szCs w:val="28"/>
        </w:rPr>
      </w:pPr>
      <w:r w:rsidRPr="008A7047">
        <w:rPr>
          <w:color w:val="000000" w:themeColor="text1"/>
          <w:sz w:val="28"/>
          <w:szCs w:val="28"/>
        </w:rPr>
        <w:t>7</w:t>
      </w:r>
      <w:r w:rsidR="00D16E71" w:rsidRPr="008A7047">
        <w:rPr>
          <w:color w:val="000000" w:themeColor="text1"/>
          <w:sz w:val="28"/>
          <w:szCs w:val="28"/>
        </w:rPr>
        <w:t xml:space="preserve">) </w:t>
      </w:r>
      <w:r w:rsidR="00A83C93" w:rsidRPr="008A7047">
        <w:rPr>
          <w:color w:val="000000" w:themeColor="text1"/>
          <w:sz w:val="28"/>
          <w:szCs w:val="28"/>
        </w:rPr>
        <w:t xml:space="preserve">количество заявлений, принятых с использованием информационно-телекоммуникационной сети общего пользования, </w:t>
      </w:r>
      <w:r w:rsidRPr="008A7047">
        <w:rPr>
          <w:color w:val="000000" w:themeColor="text1"/>
          <w:sz w:val="28"/>
          <w:szCs w:val="28"/>
        </w:rPr>
        <w:t>в том числе посредством порталов;</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8) оперативность и достоверность предоставляемой информации;</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9) отсутствие обоснованных жалоб;</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10) доступность информационных материалов.</w:t>
      </w:r>
    </w:p>
    <w:p w:rsidR="00F05763" w:rsidRPr="008A7047" w:rsidRDefault="00C17D68" w:rsidP="00F05763">
      <w:pPr>
        <w:spacing w:line="0" w:lineRule="atLeast"/>
        <w:ind w:firstLine="709"/>
        <w:jc w:val="both"/>
        <w:rPr>
          <w:color w:val="000000" w:themeColor="text1"/>
          <w:sz w:val="28"/>
          <w:szCs w:val="28"/>
        </w:rPr>
      </w:pPr>
      <w:r w:rsidRPr="008A7047">
        <w:rPr>
          <w:color w:val="000000" w:themeColor="text1"/>
          <w:sz w:val="28"/>
          <w:szCs w:val="28"/>
        </w:rPr>
        <w:t>2.17.2</w:t>
      </w:r>
      <w:r w:rsidR="00F05763" w:rsidRPr="008A7047">
        <w:rPr>
          <w:color w:val="000000" w:themeColor="text1"/>
          <w:sz w:val="28"/>
          <w:szCs w:val="28"/>
        </w:rPr>
        <w:t xml:space="preserve">. </w:t>
      </w:r>
      <w:r w:rsidR="00916B42" w:rsidRPr="008A7047">
        <w:rPr>
          <w:color w:val="000000" w:themeColor="text1"/>
          <w:sz w:val="28"/>
          <w:szCs w:val="28"/>
        </w:rPr>
        <w:t>Для получения муниципальной услуги заявитель</w:t>
      </w:r>
      <w:r w:rsidR="00EF4B87" w:rsidRPr="008A7047">
        <w:rPr>
          <w:color w:val="000000" w:themeColor="text1"/>
          <w:sz w:val="28"/>
          <w:szCs w:val="28"/>
        </w:rPr>
        <w:t xml:space="preserve"> </w:t>
      </w:r>
      <w:r w:rsidR="00916B42" w:rsidRPr="008A7047">
        <w:rPr>
          <w:color w:val="000000" w:themeColor="text1"/>
          <w:sz w:val="28"/>
          <w:szCs w:val="28"/>
        </w:rPr>
        <w:t>вправе обратит</w:t>
      </w:r>
      <w:r w:rsidR="004B2D13" w:rsidRPr="008A7047">
        <w:rPr>
          <w:color w:val="000000" w:themeColor="text1"/>
          <w:sz w:val="28"/>
          <w:szCs w:val="28"/>
        </w:rPr>
        <w:t>ь</w:t>
      </w:r>
      <w:r w:rsidR="00916B42" w:rsidRPr="008A7047">
        <w:rPr>
          <w:color w:val="000000" w:themeColor="text1"/>
          <w:sz w:val="28"/>
          <w:szCs w:val="28"/>
        </w:rPr>
        <w:t>ся в МФЦ</w:t>
      </w:r>
      <w:r w:rsidR="003F6B2B" w:rsidRPr="008A7047">
        <w:rPr>
          <w:color w:val="000000" w:themeColor="text1"/>
          <w:sz w:val="28"/>
          <w:szCs w:val="28"/>
        </w:rPr>
        <w:t>, в пределах территории Краснодарского края,</w:t>
      </w:r>
      <w:r w:rsidR="00916B42" w:rsidRPr="008A7047">
        <w:rPr>
          <w:color w:val="000000" w:themeColor="text1"/>
          <w:sz w:val="28"/>
          <w:szCs w:val="28"/>
        </w:rPr>
        <w:t xml:space="preserve"> в соответствии со с</w:t>
      </w:r>
      <w:r w:rsidR="00785EE9" w:rsidRPr="008A7047">
        <w:rPr>
          <w:color w:val="000000" w:themeColor="text1"/>
          <w:sz w:val="28"/>
          <w:szCs w:val="28"/>
        </w:rPr>
        <w:t>татьей 15.1 Федерального закона</w:t>
      </w:r>
      <w:r w:rsidR="00842FB8" w:rsidRPr="008A7047">
        <w:rPr>
          <w:color w:val="000000" w:themeColor="text1"/>
          <w:sz w:val="28"/>
          <w:szCs w:val="28"/>
        </w:rPr>
        <w:t xml:space="preserve"> </w:t>
      </w:r>
      <w:r w:rsidR="00916B42" w:rsidRPr="008A7047">
        <w:rPr>
          <w:color w:val="000000" w:themeColor="text1"/>
          <w:sz w:val="28"/>
          <w:szCs w:val="28"/>
        </w:rPr>
        <w:t>№ 210-ФЗ</w:t>
      </w:r>
      <w:r w:rsidR="005B357D" w:rsidRPr="008A7047">
        <w:rPr>
          <w:color w:val="000000" w:themeColor="text1"/>
          <w:sz w:val="28"/>
          <w:szCs w:val="28"/>
        </w:rPr>
        <w:t xml:space="preserve"> </w:t>
      </w:r>
      <w:r w:rsidR="00916B42" w:rsidRPr="008A7047">
        <w:rPr>
          <w:color w:val="000000" w:themeColor="text1"/>
          <w:sz w:val="28"/>
          <w:szCs w:val="28"/>
        </w:rPr>
        <w:t xml:space="preserve">путем подачи комплексного запроса о предоставлении </w:t>
      </w:r>
      <w:r w:rsidR="007833E3" w:rsidRPr="008A7047">
        <w:rPr>
          <w:bCs/>
          <w:color w:val="000000" w:themeColor="text1"/>
          <w:sz w:val="28"/>
          <w:szCs w:val="28"/>
        </w:rPr>
        <w:t>двух и более государственных и (или) муниципальных услуг</w:t>
      </w:r>
      <w:r w:rsidR="00F05763" w:rsidRPr="008A7047">
        <w:rPr>
          <w:color w:val="000000" w:themeColor="text1"/>
          <w:sz w:val="28"/>
          <w:szCs w:val="28"/>
        </w:rPr>
        <w:t>.</w:t>
      </w:r>
    </w:p>
    <w:p w:rsidR="007833E3" w:rsidRPr="008A7047" w:rsidRDefault="007833E3" w:rsidP="00F05763">
      <w:pPr>
        <w:spacing w:line="0" w:lineRule="atLeast"/>
        <w:ind w:firstLine="709"/>
        <w:jc w:val="both"/>
        <w:rPr>
          <w:color w:val="000000" w:themeColor="text1"/>
          <w:sz w:val="28"/>
          <w:szCs w:val="28"/>
        </w:rPr>
      </w:pPr>
    </w:p>
    <w:p w:rsidR="0070634D" w:rsidRPr="008A7047" w:rsidRDefault="0070634D" w:rsidP="00F05763">
      <w:pPr>
        <w:spacing w:line="0" w:lineRule="atLeast"/>
        <w:ind w:firstLine="709"/>
        <w:jc w:val="both"/>
        <w:rPr>
          <w:color w:val="000000" w:themeColor="text1"/>
          <w:sz w:val="28"/>
          <w:szCs w:val="28"/>
        </w:rPr>
      </w:pPr>
    </w:p>
    <w:p w:rsidR="008243AE" w:rsidRPr="008A7047" w:rsidRDefault="00D45EAA" w:rsidP="008561CB">
      <w:pPr>
        <w:ind w:firstLine="709"/>
        <w:jc w:val="center"/>
        <w:rPr>
          <w:color w:val="000000" w:themeColor="text1"/>
          <w:sz w:val="28"/>
          <w:szCs w:val="28"/>
          <w:shd w:val="clear" w:color="auto" w:fill="FFFFFF"/>
        </w:rPr>
      </w:pPr>
      <w:r w:rsidRPr="008A7047">
        <w:rPr>
          <w:color w:val="000000" w:themeColor="text1"/>
          <w:sz w:val="28"/>
          <w:szCs w:val="28"/>
        </w:rPr>
        <w:lastRenderedPageBreak/>
        <w:t xml:space="preserve">Подраздел 2.18. </w:t>
      </w:r>
      <w:proofErr w:type="gramStart"/>
      <w:r w:rsidRPr="008A7047">
        <w:rPr>
          <w:color w:val="000000" w:themeColor="text1"/>
          <w:sz w:val="28"/>
          <w:szCs w:val="28"/>
          <w:shd w:val="clear" w:color="auto" w:fill="FFFFFF"/>
        </w:rPr>
        <w:t>ПОКАЗАТЕЛИ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ДОСТУПНОСТИ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 КАЧЕСТВА</w:t>
      </w:r>
      <w:r w:rsidR="005B357D"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КОЛИЧЕСТВО ВЗАИМОДЕЙСТВИЙ</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ЗАЯВИТЕЛЯ С ДОЛЖНОСТНЫМИ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ЛИЦАМИ ПРИ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ПРЕДОСТАВЕНИИ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 ИХ ПРОДОЛЖИТЕЛЬНОСТЬЮ</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ВОЗМОЖНОСТЬ ПОЛУЧЕНИЯ ИНФОРМАЦИИ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О ХОДЕ ПРЕДОСТАВЛЕНИЯ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 С ИСПОЛЬЗОВАНИЕМ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ИНФОРМАЦИОННО</w:t>
      </w:r>
      <w:r w:rsidR="00915771" w:rsidRPr="008A7047">
        <w:rPr>
          <w:color w:val="000000" w:themeColor="text1"/>
          <w:sz w:val="28"/>
          <w:szCs w:val="28"/>
          <w:shd w:val="clear" w:color="auto" w:fill="FFFFFF"/>
        </w:rPr>
        <w:t>-</w:t>
      </w:r>
      <w:r w:rsidRPr="008A7047">
        <w:rPr>
          <w:color w:val="000000" w:themeColor="text1"/>
          <w:sz w:val="28"/>
          <w:szCs w:val="28"/>
          <w:shd w:val="clear" w:color="auto" w:fill="FFFFFF"/>
        </w:rPr>
        <w:t>КОММУ</w:t>
      </w:r>
      <w:r w:rsidR="00BC27FF" w:rsidRPr="008A7047">
        <w:rPr>
          <w:color w:val="000000" w:themeColor="text1"/>
          <w:sz w:val="28"/>
          <w:szCs w:val="28"/>
          <w:shd w:val="clear" w:color="auto" w:fill="FFFFFF"/>
        </w:rPr>
        <w:t>НИКА</w:t>
      </w:r>
      <w:r w:rsidRPr="008A7047">
        <w:rPr>
          <w:color w:val="000000" w:themeColor="text1"/>
          <w:sz w:val="28"/>
          <w:szCs w:val="28"/>
          <w:shd w:val="clear" w:color="auto" w:fill="FFFFFF"/>
        </w:rPr>
        <w:t>ЦИОНЫХ</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ТЕХНОЛОГИЙ</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ВОЗМОЖНОСТЬ ЛИБО НЕВОЗМОЖДНОСТЬ</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ПОЛУЧЕНИЯ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МФЦ</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ПРЕДСТАВЛЕНИЯ</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МУНИЦИПАЛЬНЫХ УСЛУГ</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 В ПОЛНОМ ОБЪЕМЕ</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ЛЮБОМ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ТЕРРИТОРИАЛЬНОМ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ПОДРАЗДЕЛЕНИИ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ОРГАНА</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ПРЕДОСТАВЛЯЮЩЕГО</w:t>
      </w:r>
      <w:proofErr w:type="gramEnd"/>
      <w:r w:rsidRPr="008A7047">
        <w:rPr>
          <w:color w:val="000000" w:themeColor="text1"/>
          <w:sz w:val="28"/>
          <w:szCs w:val="28"/>
          <w:shd w:val="clear" w:color="auto" w:fill="FFFFFF"/>
        </w:rPr>
        <w:t xml:space="preserve"> МУНИЦИПАЛЬНУЮ УСЛУГУ</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 ВЫБОРУ ЗАЯВИТЕЛЯ</w:t>
      </w:r>
      <w:r w:rsidR="00915771" w:rsidRPr="008A7047">
        <w:rPr>
          <w:color w:val="000000" w:themeColor="text1"/>
          <w:sz w:val="28"/>
          <w:szCs w:val="28"/>
          <w:shd w:val="clear" w:color="auto" w:fill="FFFFFF"/>
        </w:rPr>
        <w:t xml:space="preserve"> (</w:t>
      </w:r>
      <w:proofErr w:type="spellStart"/>
      <w:r w:rsidRPr="008A7047">
        <w:rPr>
          <w:color w:val="000000" w:themeColor="text1"/>
          <w:sz w:val="28"/>
          <w:szCs w:val="28"/>
          <w:shd w:val="clear" w:color="auto" w:fill="FFFFFF"/>
        </w:rPr>
        <w:t>ЭК</w:t>
      </w:r>
      <w:r w:rsidR="00BC27FF" w:rsidRPr="008A7047">
        <w:rPr>
          <w:color w:val="000000" w:themeColor="text1"/>
          <w:sz w:val="28"/>
          <w:szCs w:val="28"/>
          <w:shd w:val="clear" w:color="auto" w:fill="FFFFFF"/>
        </w:rPr>
        <w:t>с</w:t>
      </w:r>
      <w:r w:rsidRPr="008A7047">
        <w:rPr>
          <w:color w:val="000000" w:themeColor="text1"/>
          <w:sz w:val="28"/>
          <w:szCs w:val="28"/>
          <w:shd w:val="clear" w:color="auto" w:fill="FFFFFF"/>
        </w:rPr>
        <w:t>ТЕРРИТОРИАЛЬНЫЙ</w:t>
      </w:r>
      <w:proofErr w:type="spellEnd"/>
      <w:r w:rsidRPr="008A7047">
        <w:rPr>
          <w:color w:val="000000" w:themeColor="text1"/>
          <w:sz w:val="28"/>
          <w:szCs w:val="28"/>
          <w:shd w:val="clear" w:color="auto" w:fill="FFFFFF"/>
        </w:rPr>
        <w:t xml:space="preserve"> ПРИНЦИП</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ПОСРЕДСТВОМ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ЗАПРОСА</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О ПРЕДОСТАВЛЕНИИ НЕСКОЛЬК</w:t>
      </w:r>
      <w:r w:rsidR="00F94B6E" w:rsidRPr="008A7047">
        <w:rPr>
          <w:color w:val="000000" w:themeColor="text1"/>
          <w:sz w:val="28"/>
          <w:szCs w:val="28"/>
          <w:shd w:val="clear" w:color="auto" w:fill="FFFFFF"/>
        </w:rPr>
        <w:t>ИХ</w:t>
      </w:r>
      <w:r w:rsidR="005B357D"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МУНИЦИПАЛЬНЫХ УСЛУГ</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В МФЦ</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ПРЕДОСТАВЛЕНИЯ МУНИЦИПАЛЬНЫХ</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УСЛУГ</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ПРЕДУСМОТРЕННОГО</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 xml:space="preserve">СТАТЬЕЙ </w:t>
      </w:r>
      <w:r w:rsidR="00915771" w:rsidRPr="008A7047">
        <w:rPr>
          <w:color w:val="000000" w:themeColor="text1"/>
          <w:sz w:val="28"/>
          <w:szCs w:val="28"/>
          <w:shd w:val="clear" w:color="auto" w:fill="FFFFFF"/>
        </w:rPr>
        <w:t>15.1</w:t>
      </w:r>
      <w:r w:rsidR="005D1A2E" w:rsidRPr="008A7047">
        <w:rPr>
          <w:color w:val="000000" w:themeColor="text1"/>
          <w:sz w:val="28"/>
          <w:szCs w:val="28"/>
          <w:shd w:val="clear" w:color="auto" w:fill="FFFFFF"/>
        </w:rPr>
        <w:t xml:space="preserve"> ФЕДЕРАЛЬНОГО ЗАКОНА</w:t>
      </w:r>
      <w:r w:rsidR="00915771" w:rsidRPr="008A7047">
        <w:rPr>
          <w:color w:val="000000" w:themeColor="text1"/>
          <w:sz w:val="28"/>
          <w:szCs w:val="28"/>
          <w:shd w:val="clear" w:color="auto" w:fill="FFFFFF"/>
        </w:rPr>
        <w:t xml:space="preserve"> </w:t>
      </w:r>
      <w:r w:rsidR="00D62A6A" w:rsidRPr="008A7047">
        <w:rPr>
          <w:color w:val="000000" w:themeColor="text1"/>
          <w:sz w:val="28"/>
          <w:szCs w:val="28"/>
        </w:rPr>
        <w:t xml:space="preserve">от 27 </w:t>
      </w:r>
      <w:r w:rsidR="008561CB" w:rsidRPr="008A7047">
        <w:rPr>
          <w:color w:val="000000" w:themeColor="text1"/>
          <w:sz w:val="28"/>
          <w:szCs w:val="28"/>
        </w:rPr>
        <w:t>ИЮЛЯ</w:t>
      </w:r>
      <w:r w:rsidR="005B357D" w:rsidRPr="008A7047">
        <w:rPr>
          <w:color w:val="000000" w:themeColor="text1"/>
          <w:sz w:val="28"/>
          <w:szCs w:val="28"/>
        </w:rPr>
        <w:t xml:space="preserve"> </w:t>
      </w:r>
      <w:r w:rsidR="00D62A6A" w:rsidRPr="008A7047">
        <w:rPr>
          <w:color w:val="000000" w:themeColor="text1"/>
          <w:sz w:val="28"/>
          <w:szCs w:val="28"/>
        </w:rPr>
        <w:t>2010</w:t>
      </w:r>
      <w:r w:rsidR="005B357D" w:rsidRPr="008A7047">
        <w:rPr>
          <w:color w:val="000000" w:themeColor="text1"/>
          <w:sz w:val="28"/>
          <w:szCs w:val="28"/>
        </w:rPr>
        <w:t xml:space="preserve"> </w:t>
      </w:r>
      <w:r w:rsidR="008561CB" w:rsidRPr="008A7047">
        <w:rPr>
          <w:color w:val="000000" w:themeColor="text1"/>
          <w:sz w:val="28"/>
          <w:szCs w:val="28"/>
        </w:rPr>
        <w:t>ГОДА</w:t>
      </w:r>
      <w:r w:rsidR="005B357D" w:rsidRPr="008A7047">
        <w:rPr>
          <w:color w:val="000000" w:themeColor="text1"/>
          <w:sz w:val="28"/>
          <w:szCs w:val="28"/>
        </w:rPr>
        <w:t xml:space="preserve"> </w:t>
      </w:r>
      <w:r w:rsidR="00D62A6A" w:rsidRPr="008A7047">
        <w:rPr>
          <w:color w:val="000000" w:themeColor="text1"/>
          <w:sz w:val="28"/>
          <w:szCs w:val="28"/>
        </w:rPr>
        <w:t>№ 210-ФЗ</w:t>
      </w:r>
      <w:r w:rsidR="005B357D" w:rsidRPr="008A7047">
        <w:rPr>
          <w:color w:val="000000" w:themeColor="text1"/>
          <w:sz w:val="28"/>
          <w:szCs w:val="28"/>
        </w:rPr>
        <w:t xml:space="preserve"> </w:t>
      </w:r>
      <w:r w:rsidR="00D62A6A" w:rsidRPr="008A7047">
        <w:rPr>
          <w:color w:val="000000" w:themeColor="text1"/>
          <w:sz w:val="28"/>
          <w:szCs w:val="28"/>
        </w:rPr>
        <w:t>«</w:t>
      </w:r>
      <w:r w:rsidR="008561CB" w:rsidRPr="008A7047">
        <w:rPr>
          <w:color w:val="000000" w:themeColor="text1"/>
          <w:sz w:val="28"/>
          <w:szCs w:val="28"/>
        </w:rPr>
        <w:t>ОБ</w:t>
      </w:r>
      <w:r w:rsidR="00D62A6A" w:rsidRPr="008A7047">
        <w:rPr>
          <w:color w:val="000000" w:themeColor="text1"/>
          <w:sz w:val="28"/>
          <w:szCs w:val="28"/>
        </w:rPr>
        <w:t xml:space="preserve"> </w:t>
      </w:r>
      <w:r w:rsidR="008561CB" w:rsidRPr="008A7047">
        <w:rPr>
          <w:color w:val="000000" w:themeColor="text1"/>
          <w:sz w:val="28"/>
          <w:szCs w:val="28"/>
        </w:rPr>
        <w:t>ОРГАНИЗАЦИИ</w:t>
      </w:r>
      <w:r w:rsidR="005B357D" w:rsidRPr="008A7047">
        <w:rPr>
          <w:color w:val="000000" w:themeColor="text1"/>
          <w:sz w:val="28"/>
          <w:szCs w:val="28"/>
        </w:rPr>
        <w:t xml:space="preserve"> </w:t>
      </w:r>
      <w:r w:rsidR="008561CB" w:rsidRPr="008A7047">
        <w:rPr>
          <w:color w:val="000000" w:themeColor="text1"/>
          <w:sz w:val="28"/>
          <w:szCs w:val="28"/>
        </w:rPr>
        <w:t>ПРЕДОСТАВЛЕНИЯ ГОСУДАРСТВЕННЫХ И МУНИЦИПАЛЬНЫХ УСЛУГ</w:t>
      </w:r>
      <w:r w:rsidR="00D62A6A" w:rsidRPr="008A7047">
        <w:rPr>
          <w:color w:val="000000" w:themeColor="text1"/>
          <w:sz w:val="28"/>
          <w:szCs w:val="28"/>
        </w:rPr>
        <w:t>»</w:t>
      </w:r>
      <w:r w:rsidR="00AE796E" w:rsidRPr="008A7047">
        <w:rPr>
          <w:color w:val="000000" w:themeColor="text1"/>
          <w:sz w:val="28"/>
          <w:szCs w:val="28"/>
          <w:shd w:val="clear" w:color="auto" w:fill="FFFFFF"/>
        </w:rPr>
        <w:t xml:space="preserve"> </w:t>
      </w:r>
      <w:r w:rsidR="00915771" w:rsidRPr="008A7047">
        <w:rPr>
          <w:color w:val="000000" w:themeColor="text1"/>
          <w:sz w:val="28"/>
          <w:szCs w:val="28"/>
          <w:shd w:val="clear" w:color="auto" w:fill="FFFFFF"/>
        </w:rPr>
        <w:t>(</w:t>
      </w:r>
      <w:r w:rsidR="008561CB" w:rsidRPr="008A7047">
        <w:rPr>
          <w:color w:val="000000" w:themeColor="text1"/>
          <w:sz w:val="28"/>
          <w:szCs w:val="28"/>
          <w:shd w:val="clear" w:color="auto" w:fill="FFFFFF"/>
        </w:rPr>
        <w:t>ДАЛЕЕ</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КОМПЛЕКСНЫЙ ЗАПРОС</w:t>
      </w:r>
      <w:r w:rsidR="00915771" w:rsidRPr="008A7047">
        <w:rPr>
          <w:color w:val="000000" w:themeColor="text1"/>
          <w:sz w:val="28"/>
          <w:szCs w:val="28"/>
          <w:shd w:val="clear" w:color="auto" w:fill="FFFFFF"/>
        </w:rPr>
        <w:t>).</w:t>
      </w:r>
    </w:p>
    <w:p w:rsidR="00514B9D" w:rsidRPr="008A7047" w:rsidRDefault="00514B9D" w:rsidP="00D62A6A">
      <w:pPr>
        <w:ind w:firstLine="709"/>
        <w:jc w:val="both"/>
        <w:rPr>
          <w:color w:val="000000" w:themeColor="text1"/>
          <w:sz w:val="28"/>
          <w:szCs w:val="28"/>
          <w:shd w:val="clear" w:color="auto" w:fill="FFFFFF"/>
        </w:rPr>
      </w:pPr>
    </w:p>
    <w:p w:rsidR="007F787E" w:rsidRPr="008A7047" w:rsidRDefault="00D60DD2" w:rsidP="007F787E">
      <w:pPr>
        <w:spacing w:line="0" w:lineRule="atLeast"/>
        <w:ind w:firstLine="709"/>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1.</w:t>
      </w:r>
      <w:r w:rsidR="00F1024E" w:rsidRPr="008A7047">
        <w:rPr>
          <w:color w:val="000000" w:themeColor="text1"/>
          <w:sz w:val="28"/>
          <w:szCs w:val="28"/>
        </w:rPr>
        <w:t xml:space="preserve"> Заявителю</w:t>
      </w:r>
      <w:r w:rsidR="007F787E" w:rsidRPr="008A7047">
        <w:rPr>
          <w:color w:val="000000" w:themeColor="text1"/>
          <w:sz w:val="28"/>
          <w:szCs w:val="28"/>
        </w:rPr>
        <w:t xml:space="preserve"> обеспечивается возможность предоставления нескольких муниципальных услуг в МФЦ, в соответствии со статьей 15.1 Федерального закона</w:t>
      </w:r>
      <w:r w:rsidR="00F1024E" w:rsidRPr="008A7047">
        <w:rPr>
          <w:color w:val="000000" w:themeColor="text1"/>
          <w:sz w:val="28"/>
          <w:szCs w:val="28"/>
        </w:rPr>
        <w:t xml:space="preserve"> </w:t>
      </w:r>
      <w:r w:rsidR="007F787E" w:rsidRPr="008A7047">
        <w:rPr>
          <w:iCs/>
          <w:color w:val="000000" w:themeColor="text1"/>
          <w:sz w:val="28"/>
          <w:szCs w:val="28"/>
        </w:rPr>
        <w:t xml:space="preserve">№ 210-ФЗ </w:t>
      </w:r>
      <w:r w:rsidR="007F787E" w:rsidRPr="008A7047">
        <w:rPr>
          <w:color w:val="000000" w:themeColor="text1"/>
          <w:sz w:val="28"/>
          <w:szCs w:val="28"/>
        </w:rPr>
        <w:t>раздела «Стандарт предоставления государственной (муниципальной) услуги» (далее – комплексный запрос).</w:t>
      </w:r>
    </w:p>
    <w:p w:rsidR="007F787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7F787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 xml:space="preserve">Заявления, составленные на основании комплексного запроса, </w:t>
      </w:r>
      <w:r w:rsidRPr="008A7047">
        <w:rPr>
          <w:color w:val="000000" w:themeColor="text1"/>
          <w:sz w:val="28"/>
          <w:szCs w:val="28"/>
        </w:rPr>
        <w:br/>
        <w:t>и документы, необходимые для предоставления муници</w:t>
      </w:r>
      <w:r w:rsidR="001715B3" w:rsidRPr="008A7047">
        <w:rPr>
          <w:color w:val="000000" w:themeColor="text1"/>
          <w:sz w:val="28"/>
          <w:szCs w:val="28"/>
        </w:rPr>
        <w:t>пальной</w:t>
      </w:r>
      <w:r w:rsidR="0098354D" w:rsidRPr="008A7047">
        <w:rPr>
          <w:color w:val="000000" w:themeColor="text1"/>
          <w:sz w:val="28"/>
          <w:szCs w:val="28"/>
        </w:rPr>
        <w:t xml:space="preserve"> услуги, направляются в У</w:t>
      </w:r>
      <w:r w:rsidRPr="008A7047">
        <w:rPr>
          <w:color w:val="000000" w:themeColor="text1"/>
          <w:sz w:val="28"/>
          <w:szCs w:val="28"/>
        </w:rPr>
        <w:t>полномоченный орган</w:t>
      </w:r>
      <w:r w:rsidRPr="008A7047">
        <w:rPr>
          <w:i/>
          <w:color w:val="000000" w:themeColor="text1"/>
          <w:sz w:val="28"/>
          <w:szCs w:val="28"/>
        </w:rPr>
        <w:t xml:space="preserve"> </w:t>
      </w:r>
      <w:r w:rsidRPr="008A7047">
        <w:rPr>
          <w:color w:val="000000" w:themeColor="text1"/>
          <w:sz w:val="28"/>
          <w:szCs w:val="28"/>
        </w:rPr>
        <w:t>с приложением копии комплексного запроса, заверенной МФЦ.</w:t>
      </w:r>
    </w:p>
    <w:p w:rsidR="00067C3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 xml:space="preserve">Направление МФЦ заявлений, а также указанных в части 4 статьи 15.1 статьи Федерального закона </w:t>
      </w:r>
      <w:r w:rsidRPr="008A7047">
        <w:rPr>
          <w:iCs/>
          <w:color w:val="000000" w:themeColor="text1"/>
          <w:sz w:val="28"/>
          <w:szCs w:val="28"/>
        </w:rPr>
        <w:t xml:space="preserve">№ 210-ФЗ </w:t>
      </w:r>
      <w:r w:rsidR="001715B3" w:rsidRPr="008A7047">
        <w:rPr>
          <w:color w:val="000000" w:themeColor="text1"/>
          <w:sz w:val="28"/>
          <w:szCs w:val="28"/>
        </w:rPr>
        <w:t>документов в у</w:t>
      </w:r>
      <w:r w:rsidRPr="008A7047">
        <w:rPr>
          <w:color w:val="000000" w:themeColor="text1"/>
          <w:sz w:val="28"/>
          <w:szCs w:val="28"/>
        </w:rPr>
        <w:t>полномоченный орган, осуществляется не позднее одного рабочего дня, следующего за днем получения комплексного запроса</w:t>
      </w:r>
      <w:r w:rsidR="00067C3E" w:rsidRPr="008A7047">
        <w:rPr>
          <w:color w:val="000000" w:themeColor="text1"/>
          <w:sz w:val="28"/>
          <w:szCs w:val="28"/>
        </w:rPr>
        <w:t>.</w:t>
      </w:r>
      <w:r w:rsidR="003A3697" w:rsidRPr="008A7047">
        <w:rPr>
          <w:color w:val="000000" w:themeColor="text1"/>
          <w:sz w:val="28"/>
          <w:szCs w:val="28"/>
        </w:rPr>
        <w:t xml:space="preserve"> </w:t>
      </w:r>
    </w:p>
    <w:p w:rsidR="007F787E" w:rsidRPr="008A7047" w:rsidRDefault="00067C3E" w:rsidP="007F787E">
      <w:pPr>
        <w:spacing w:line="0" w:lineRule="atLeast"/>
        <w:ind w:firstLine="709"/>
        <w:jc w:val="both"/>
        <w:rPr>
          <w:color w:val="000000" w:themeColor="text1"/>
          <w:sz w:val="28"/>
          <w:szCs w:val="28"/>
        </w:rPr>
      </w:pPr>
      <w:r w:rsidRPr="008A7047">
        <w:rPr>
          <w:color w:val="000000" w:themeColor="text1"/>
          <w:sz w:val="28"/>
          <w:szCs w:val="28"/>
        </w:rPr>
        <w:t xml:space="preserve">Направление </w:t>
      </w:r>
      <w:r w:rsidR="008762B8" w:rsidRPr="008A7047">
        <w:rPr>
          <w:color w:val="000000" w:themeColor="text1"/>
          <w:sz w:val="28"/>
          <w:szCs w:val="28"/>
        </w:rPr>
        <w:t xml:space="preserve">МФЦ </w:t>
      </w:r>
      <w:r w:rsidRPr="008A7047">
        <w:rPr>
          <w:color w:val="000000" w:themeColor="text1"/>
          <w:sz w:val="28"/>
          <w:szCs w:val="28"/>
        </w:rPr>
        <w:t xml:space="preserve">заявлений </w:t>
      </w:r>
      <w:r w:rsidR="003A3697" w:rsidRPr="008A7047">
        <w:rPr>
          <w:color w:val="000000" w:themeColor="text1"/>
          <w:sz w:val="28"/>
          <w:szCs w:val="28"/>
        </w:rPr>
        <w:t>на территории Краснодарского края</w:t>
      </w:r>
      <w:r w:rsidRPr="008A7047">
        <w:rPr>
          <w:color w:val="000000" w:themeColor="text1"/>
          <w:sz w:val="28"/>
          <w:szCs w:val="28"/>
        </w:rPr>
        <w:t xml:space="preserve"> осуществляется</w:t>
      </w:r>
      <w:r w:rsidR="003A3697" w:rsidRPr="008A7047">
        <w:rPr>
          <w:color w:val="000000" w:themeColor="text1"/>
          <w:sz w:val="28"/>
          <w:szCs w:val="28"/>
        </w:rPr>
        <w:t xml:space="preserve"> с учетом особенностей, установленных статьей 6.2 </w:t>
      </w:r>
      <w:r w:rsidR="003A3697" w:rsidRPr="008A7047">
        <w:rPr>
          <w:color w:val="000000" w:themeColor="text1"/>
          <w:sz w:val="28"/>
          <w:szCs w:val="28"/>
          <w:shd w:val="clear" w:color="auto" w:fill="FFFFFF"/>
        </w:rPr>
        <w:t xml:space="preserve">Закона Краснодарского края от 2 марта 2012 г. № 2446-КЗ </w:t>
      </w:r>
      <w:r w:rsidR="00360548" w:rsidRPr="008A7047">
        <w:rPr>
          <w:color w:val="000000" w:themeColor="text1"/>
          <w:sz w:val="28"/>
          <w:szCs w:val="28"/>
          <w:shd w:val="clear" w:color="auto" w:fill="FFFFFF"/>
        </w:rPr>
        <w:t>«</w:t>
      </w:r>
      <w:r w:rsidR="003A3697" w:rsidRPr="008A7047">
        <w:rPr>
          <w:color w:val="000000" w:themeColor="text1"/>
          <w:sz w:val="28"/>
          <w:szCs w:val="28"/>
          <w:shd w:val="clear" w:color="auto" w:fill="FFFFFF"/>
        </w:rPr>
        <w:t>Об отдельных вопросах организации предоставления государственных и муниципальных услуг на территории Краснодарского края</w:t>
      </w:r>
      <w:r w:rsidR="00360548" w:rsidRPr="008A7047">
        <w:rPr>
          <w:color w:val="000000" w:themeColor="text1"/>
          <w:sz w:val="28"/>
          <w:szCs w:val="28"/>
          <w:shd w:val="clear" w:color="auto" w:fill="FFFFFF"/>
        </w:rPr>
        <w:t>»</w:t>
      </w:r>
      <w:r w:rsidR="007F787E" w:rsidRPr="008A7047">
        <w:rPr>
          <w:color w:val="000000" w:themeColor="text1"/>
          <w:sz w:val="28"/>
          <w:szCs w:val="28"/>
        </w:rPr>
        <w:t>.</w:t>
      </w:r>
    </w:p>
    <w:p w:rsidR="00514B9D" w:rsidRPr="008A7047" w:rsidRDefault="00514B9D" w:rsidP="00514B9D">
      <w:pPr>
        <w:shd w:val="clear" w:color="auto" w:fill="FFFFFF"/>
        <w:spacing w:line="332" w:lineRule="atLeast"/>
        <w:ind w:firstLine="540"/>
        <w:jc w:val="both"/>
        <w:rPr>
          <w:color w:val="000000" w:themeColor="text1"/>
          <w:sz w:val="28"/>
          <w:szCs w:val="28"/>
        </w:rPr>
      </w:pPr>
      <w:proofErr w:type="gramStart"/>
      <w:r w:rsidRPr="008A7047">
        <w:rPr>
          <w:color w:val="000000" w:themeColor="text1"/>
          <w:sz w:val="28"/>
          <w:szCs w:val="28"/>
        </w:rPr>
        <w:t xml:space="preserve">В этом случае </w:t>
      </w:r>
      <w:r w:rsidR="00D60DD2" w:rsidRPr="008A7047">
        <w:rPr>
          <w:color w:val="000000" w:themeColor="text1"/>
          <w:sz w:val="28"/>
          <w:szCs w:val="28"/>
        </w:rPr>
        <w:t>МФЦ</w:t>
      </w:r>
      <w:r w:rsidRPr="008A7047">
        <w:rPr>
          <w:color w:val="000000" w:themeColor="text1"/>
          <w:sz w:val="28"/>
          <w:szCs w:val="28"/>
        </w:rPr>
        <w:t xml:space="preserve"> для о</w:t>
      </w:r>
      <w:r w:rsidR="00D60DD2" w:rsidRPr="008A7047">
        <w:rPr>
          <w:color w:val="000000" w:themeColor="text1"/>
          <w:sz w:val="28"/>
          <w:szCs w:val="28"/>
        </w:rPr>
        <w:t>беспечения получения заявителем</w:t>
      </w:r>
      <w:r w:rsidRPr="008A7047">
        <w:rPr>
          <w:color w:val="000000" w:themeColor="text1"/>
          <w:sz w:val="28"/>
          <w:szCs w:val="28"/>
        </w:rPr>
        <w:t xml:space="preserve">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sidR="001715B3" w:rsidRPr="008A7047">
        <w:rPr>
          <w:color w:val="000000" w:themeColor="text1"/>
          <w:sz w:val="28"/>
          <w:szCs w:val="28"/>
        </w:rPr>
        <w:t xml:space="preserve">услуги, заявления, подписанные </w:t>
      </w:r>
      <w:r w:rsidR="001715B3" w:rsidRPr="008A7047">
        <w:rPr>
          <w:color w:val="000000" w:themeColor="text1"/>
          <w:sz w:val="28"/>
          <w:szCs w:val="28"/>
        </w:rPr>
        <w:lastRenderedPageBreak/>
        <w:t>у</w:t>
      </w:r>
      <w:r w:rsidRPr="008A7047">
        <w:rPr>
          <w:color w:val="000000" w:themeColor="text1"/>
          <w:sz w:val="28"/>
          <w:szCs w:val="28"/>
        </w:rPr>
        <w:t xml:space="preserve">полномоченным работником </w:t>
      </w:r>
      <w:r w:rsidR="00D60DD2" w:rsidRPr="008A7047">
        <w:rPr>
          <w:color w:val="000000" w:themeColor="text1"/>
          <w:sz w:val="28"/>
          <w:szCs w:val="28"/>
        </w:rPr>
        <w:t>МФЦ</w:t>
      </w:r>
      <w:r w:rsidRPr="008A7047">
        <w:rPr>
          <w:color w:val="000000" w:themeColor="text1"/>
          <w:sz w:val="28"/>
          <w:szCs w:val="28"/>
        </w:rPr>
        <w:t xml:space="preserve"> и скрепленные печатью </w:t>
      </w:r>
      <w:r w:rsidR="00D60DD2" w:rsidRPr="008A7047">
        <w:rPr>
          <w:color w:val="000000" w:themeColor="text1"/>
          <w:sz w:val="28"/>
          <w:szCs w:val="28"/>
        </w:rPr>
        <w:t>МФЦ</w:t>
      </w:r>
      <w:r w:rsidRPr="008A7047">
        <w:rPr>
          <w:color w:val="000000" w:themeColor="text1"/>
          <w:sz w:val="28"/>
          <w:szCs w:val="28"/>
        </w:rPr>
        <w:t xml:space="preserve">,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w:t>
      </w:r>
      <w:r w:rsidR="00D60DD2" w:rsidRPr="008A7047">
        <w:rPr>
          <w:color w:val="000000" w:themeColor="text1"/>
          <w:sz w:val="28"/>
          <w:szCs w:val="28"/>
        </w:rPr>
        <w:t xml:space="preserve">МФЦ </w:t>
      </w:r>
      <w:r w:rsidRPr="008A7047">
        <w:rPr>
          <w:color w:val="000000" w:themeColor="text1"/>
          <w:sz w:val="28"/>
          <w:szCs w:val="28"/>
        </w:rPr>
        <w:t>копии комплексного запроса.</w:t>
      </w:r>
      <w:proofErr w:type="gramEnd"/>
      <w:r w:rsidRPr="008A7047">
        <w:rPr>
          <w:color w:val="000000" w:themeColor="text1"/>
          <w:sz w:val="28"/>
          <w:szCs w:val="28"/>
        </w:rPr>
        <w:t xml:space="preserve"> При этом не требуются составление и подписание таких заявлений заявителем.</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00D371AF" w:rsidRPr="008A7047">
        <w:rPr>
          <w:color w:val="000000" w:themeColor="text1"/>
          <w:sz w:val="28"/>
          <w:szCs w:val="28"/>
        </w:rPr>
        <w:t>МФЦ</w:t>
      </w:r>
      <w:r w:rsidR="00514B9D" w:rsidRPr="008A7047">
        <w:rPr>
          <w:color w:val="000000" w:themeColor="text1"/>
          <w:sz w:val="28"/>
          <w:szCs w:val="28"/>
        </w:rPr>
        <w:t xml:space="preserve"> от его имени действий, необходимых для их предоставления.</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3. При приеме комплексного запроса у заявителя</w:t>
      </w:r>
      <w:r w:rsidR="002E7157" w:rsidRPr="008A7047">
        <w:rPr>
          <w:color w:val="000000" w:themeColor="text1"/>
          <w:sz w:val="28"/>
          <w:szCs w:val="28"/>
        </w:rPr>
        <w:t xml:space="preserve"> </w:t>
      </w:r>
      <w:r w:rsidR="00514B9D" w:rsidRPr="008A7047">
        <w:rPr>
          <w:color w:val="000000" w:themeColor="text1"/>
          <w:sz w:val="28"/>
          <w:szCs w:val="28"/>
        </w:rPr>
        <w:t xml:space="preserve">работники </w:t>
      </w:r>
      <w:r w:rsidR="00D371AF" w:rsidRPr="008A7047">
        <w:rPr>
          <w:color w:val="000000" w:themeColor="text1"/>
          <w:sz w:val="28"/>
          <w:szCs w:val="28"/>
        </w:rPr>
        <w:t>МФЦ</w:t>
      </w:r>
      <w:r w:rsidR="00514B9D" w:rsidRPr="008A7047">
        <w:rPr>
          <w:color w:val="000000" w:themeColor="text1"/>
          <w:sz w:val="28"/>
          <w:szCs w:val="28"/>
        </w:rPr>
        <w:t xml:space="preserve">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7A6324"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4. </w:t>
      </w:r>
      <w:proofErr w:type="gramStart"/>
      <w:r w:rsidR="00514B9D" w:rsidRPr="008A7047">
        <w:rPr>
          <w:color w:val="000000" w:themeColor="text1"/>
          <w:sz w:val="28"/>
          <w:szCs w:val="28"/>
        </w:rPr>
        <w:t xml:space="preserve">Одновременно с комплексным запросом подает в </w:t>
      </w:r>
      <w:r w:rsidR="007A6324" w:rsidRPr="008A7047">
        <w:rPr>
          <w:color w:val="000000" w:themeColor="text1"/>
          <w:sz w:val="28"/>
          <w:szCs w:val="28"/>
        </w:rPr>
        <w:t>МФЦ</w:t>
      </w:r>
      <w:r w:rsidR="00514B9D" w:rsidRPr="008A7047">
        <w:rPr>
          <w:color w:val="000000" w:themeColor="text1"/>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6" w:history="1">
        <w:r w:rsidR="00514B9D" w:rsidRPr="008A7047">
          <w:rPr>
            <w:color w:val="000000" w:themeColor="text1"/>
            <w:sz w:val="28"/>
            <w:szCs w:val="28"/>
          </w:rPr>
          <w:t>пункта 2 части 1 статьи 7</w:t>
        </w:r>
      </w:hyperlink>
      <w:r w:rsidR="00514B9D" w:rsidRPr="008A7047">
        <w:rPr>
          <w:color w:val="000000" w:themeColor="text1"/>
          <w:sz w:val="28"/>
          <w:szCs w:val="28"/>
        </w:rPr>
        <w:t> </w:t>
      </w:r>
      <w:r w:rsidR="007A6324" w:rsidRPr="008A7047">
        <w:rPr>
          <w:color w:val="000000" w:themeColor="text1"/>
          <w:sz w:val="28"/>
          <w:szCs w:val="28"/>
        </w:rPr>
        <w:t>Федерального закона</w:t>
      </w:r>
      <w:r w:rsidR="005B357D" w:rsidRPr="008A7047">
        <w:rPr>
          <w:color w:val="000000" w:themeColor="text1"/>
          <w:sz w:val="28"/>
          <w:szCs w:val="28"/>
        </w:rPr>
        <w:t xml:space="preserve"> </w:t>
      </w:r>
      <w:r w:rsidR="007A6324" w:rsidRPr="008A7047">
        <w:rPr>
          <w:color w:val="000000" w:themeColor="text1"/>
          <w:sz w:val="28"/>
          <w:szCs w:val="28"/>
        </w:rPr>
        <w:t>№ 210-ФЗ</w:t>
      </w:r>
      <w:r w:rsidR="00514B9D" w:rsidRPr="008A7047">
        <w:rPr>
          <w:color w:val="000000" w:themeColor="text1"/>
          <w:sz w:val="28"/>
          <w:szCs w:val="28"/>
        </w:rPr>
        <w:t>, а также сведений, документов и (или) информации, которые у заявителя отсутствуют и должны быть получены</w:t>
      </w:r>
      <w:proofErr w:type="gramEnd"/>
      <w:r w:rsidR="00514B9D" w:rsidRPr="008A7047">
        <w:rPr>
          <w:color w:val="000000" w:themeColor="text1"/>
          <w:sz w:val="28"/>
          <w:szCs w:val="28"/>
        </w:rPr>
        <w:t xml:space="preserve"> по результатам предоставления заявителю иных указанных в комплексном запросе муниципальных услуг.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7" w:history="1">
        <w:r w:rsidRPr="008A7047">
          <w:rPr>
            <w:color w:val="000000" w:themeColor="text1"/>
            <w:sz w:val="28"/>
            <w:szCs w:val="28"/>
          </w:rPr>
          <w:t>части 2 статьи 1</w:t>
        </w:r>
      </w:hyperlink>
      <w:r w:rsidRPr="008A7047">
        <w:rPr>
          <w:color w:val="000000" w:themeColor="text1"/>
          <w:sz w:val="28"/>
          <w:szCs w:val="28"/>
        </w:rPr>
        <w:t> </w:t>
      </w:r>
      <w:r w:rsidR="007A6324" w:rsidRPr="008A7047">
        <w:rPr>
          <w:color w:val="000000" w:themeColor="text1"/>
          <w:sz w:val="28"/>
          <w:szCs w:val="28"/>
        </w:rPr>
        <w:t>Федерального закона № 210-ФЗ</w:t>
      </w:r>
      <w:r w:rsidRPr="008A7047">
        <w:rPr>
          <w:color w:val="000000" w:themeColor="text1"/>
          <w:sz w:val="28"/>
          <w:szCs w:val="28"/>
        </w:rPr>
        <w:t>, в результате оказания услуг, которые являются необходимыми и обязательными для предоставления муниципальных услуг, заявитель</w:t>
      </w:r>
      <w:r w:rsidR="00EF4B87" w:rsidRPr="008A7047">
        <w:rPr>
          <w:color w:val="000000" w:themeColor="text1"/>
          <w:sz w:val="28"/>
          <w:szCs w:val="28"/>
        </w:rPr>
        <w:t xml:space="preserve"> </w:t>
      </w:r>
      <w:r w:rsidRPr="008A7047">
        <w:rPr>
          <w:color w:val="000000" w:themeColor="text1"/>
          <w:sz w:val="28"/>
          <w:szCs w:val="28"/>
        </w:rPr>
        <w:t xml:space="preserve"> подает в </w:t>
      </w:r>
      <w:r w:rsidR="00997D51" w:rsidRPr="008A7047">
        <w:rPr>
          <w:color w:val="000000" w:themeColor="text1"/>
          <w:sz w:val="28"/>
          <w:szCs w:val="28"/>
        </w:rPr>
        <w:t>МФЦ</w:t>
      </w:r>
      <w:r w:rsidRPr="008A7047">
        <w:rPr>
          <w:color w:val="000000" w:themeColor="text1"/>
          <w:sz w:val="28"/>
          <w:szCs w:val="28"/>
        </w:rPr>
        <w:t xml:space="preserve"> одновременно с комплексным запросом самостоятельно.</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5. </w:t>
      </w:r>
      <w:hyperlink r:id="rId18" w:history="1">
        <w:r w:rsidR="00514B9D" w:rsidRPr="008A7047">
          <w:rPr>
            <w:color w:val="000000" w:themeColor="text1"/>
            <w:sz w:val="28"/>
            <w:szCs w:val="28"/>
          </w:rPr>
          <w:t>Примерная форма</w:t>
        </w:r>
      </w:hyperlink>
      <w:r w:rsidR="00514B9D" w:rsidRPr="008A7047">
        <w:rPr>
          <w:color w:val="000000" w:themeColor="text1"/>
          <w:sz w:val="28"/>
          <w:szCs w:val="28"/>
        </w:rPr>
        <w:t> комплексного запроса, а также </w:t>
      </w:r>
      <w:hyperlink r:id="rId19" w:history="1">
        <w:r w:rsidR="00514B9D" w:rsidRPr="008A7047">
          <w:rPr>
            <w:color w:val="000000" w:themeColor="text1"/>
            <w:sz w:val="28"/>
            <w:szCs w:val="28"/>
          </w:rPr>
          <w:t>порядок</w:t>
        </w:r>
      </w:hyperlink>
      <w:r w:rsidR="00514B9D" w:rsidRPr="008A7047">
        <w:rPr>
          <w:color w:val="000000" w:themeColor="text1"/>
          <w:sz w:val="28"/>
          <w:szCs w:val="28"/>
        </w:rPr>
        <w:t xml:space="preserve"> хранения </w:t>
      </w:r>
      <w:r w:rsidRPr="008A7047">
        <w:rPr>
          <w:color w:val="000000" w:themeColor="text1"/>
          <w:sz w:val="28"/>
          <w:szCs w:val="28"/>
        </w:rPr>
        <w:t>МФЦ</w:t>
      </w:r>
      <w:r w:rsidR="00514B9D" w:rsidRPr="008A7047">
        <w:rPr>
          <w:color w:val="000000" w:themeColor="text1"/>
          <w:sz w:val="28"/>
          <w:szCs w:val="28"/>
        </w:rPr>
        <w:t xml:space="preserve"> ком</w:t>
      </w:r>
      <w:r w:rsidR="001715B3" w:rsidRPr="008A7047">
        <w:rPr>
          <w:color w:val="000000" w:themeColor="text1"/>
          <w:sz w:val="28"/>
          <w:szCs w:val="28"/>
        </w:rPr>
        <w:t>плексного запроса определяется у</w:t>
      </w:r>
      <w:r w:rsidR="00514B9D" w:rsidRPr="008A7047">
        <w:rPr>
          <w:color w:val="000000" w:themeColor="text1"/>
          <w:sz w:val="28"/>
          <w:szCs w:val="28"/>
        </w:rPr>
        <w:t>полномоченным Правительством Российской Федерации федеральным органом исполнительной власти.</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6. Направление </w:t>
      </w:r>
      <w:r w:rsidRPr="008A7047">
        <w:rPr>
          <w:color w:val="000000" w:themeColor="text1"/>
          <w:sz w:val="28"/>
          <w:szCs w:val="28"/>
        </w:rPr>
        <w:t>МФЦ</w:t>
      </w:r>
      <w:r w:rsidR="00514B9D" w:rsidRPr="008A7047">
        <w:rPr>
          <w:color w:val="000000" w:themeColor="text1"/>
          <w:sz w:val="28"/>
          <w:szCs w:val="28"/>
        </w:rPr>
        <w:t xml:space="preserve"> заявлений, а также указанных в </w:t>
      </w:r>
      <w:hyperlink r:id="rId20" w:history="1">
        <w:r w:rsidR="00514B9D" w:rsidRPr="008A7047">
          <w:rPr>
            <w:color w:val="000000" w:themeColor="text1"/>
            <w:sz w:val="28"/>
            <w:szCs w:val="28"/>
          </w:rPr>
          <w:t xml:space="preserve">части </w:t>
        </w:r>
        <w:r w:rsidRPr="008A7047">
          <w:rPr>
            <w:color w:val="000000" w:themeColor="text1"/>
            <w:sz w:val="28"/>
            <w:szCs w:val="28"/>
          </w:rPr>
          <w:t>2.18.</w:t>
        </w:r>
        <w:r w:rsidR="00514B9D" w:rsidRPr="008A7047">
          <w:rPr>
            <w:color w:val="000000" w:themeColor="text1"/>
            <w:sz w:val="28"/>
            <w:szCs w:val="28"/>
          </w:rPr>
          <w:t>4</w:t>
        </w:r>
      </w:hyperlink>
      <w:r w:rsidRPr="008A7047">
        <w:rPr>
          <w:color w:val="000000" w:themeColor="text1"/>
          <w:sz w:val="28"/>
          <w:szCs w:val="28"/>
        </w:rPr>
        <w:t xml:space="preserve"> подразделе 2.18. раздела </w:t>
      </w:r>
      <w:r w:rsidR="008713BA" w:rsidRPr="008A7047">
        <w:rPr>
          <w:color w:val="000000" w:themeColor="text1"/>
          <w:sz w:val="28"/>
          <w:szCs w:val="28"/>
        </w:rPr>
        <w:t>2</w:t>
      </w:r>
      <w:r w:rsidRPr="008A7047">
        <w:rPr>
          <w:color w:val="000000" w:themeColor="text1"/>
          <w:sz w:val="28"/>
          <w:szCs w:val="28"/>
        </w:rPr>
        <w:t xml:space="preserve"> Регламента</w:t>
      </w:r>
      <w:r w:rsidR="00514B9D" w:rsidRPr="008A7047">
        <w:rPr>
          <w:color w:val="000000" w:themeColor="text1"/>
          <w:sz w:val="28"/>
          <w:szCs w:val="28"/>
        </w:rPr>
        <w:t xml:space="preserve"> документов в органы, предоставляющие муниципальные услуги, осуществляется</w:t>
      </w:r>
      <w:r w:rsidR="007042BE" w:rsidRPr="008A7047">
        <w:rPr>
          <w:color w:val="000000" w:themeColor="text1"/>
          <w:sz w:val="28"/>
          <w:szCs w:val="28"/>
          <w:shd w:val="clear" w:color="auto" w:fill="FFFFFF"/>
        </w:rPr>
        <w:t xml:space="preserve">, </w:t>
      </w:r>
      <w:r w:rsidR="00514B9D" w:rsidRPr="008A7047">
        <w:rPr>
          <w:color w:val="000000" w:themeColor="text1"/>
          <w:sz w:val="28"/>
          <w:szCs w:val="28"/>
        </w:rPr>
        <w:t>не позднее одного рабочего дня, следующего за днем получения комплексного запроса.</w:t>
      </w:r>
    </w:p>
    <w:p w:rsidR="00360548" w:rsidRPr="008A7047" w:rsidRDefault="00360548" w:rsidP="00360548">
      <w:pPr>
        <w:spacing w:line="0" w:lineRule="atLeast"/>
        <w:ind w:firstLine="709"/>
        <w:jc w:val="both"/>
        <w:rPr>
          <w:color w:val="000000" w:themeColor="text1"/>
          <w:sz w:val="28"/>
          <w:szCs w:val="28"/>
        </w:rPr>
      </w:pPr>
      <w:r w:rsidRPr="008A7047">
        <w:rPr>
          <w:color w:val="000000" w:themeColor="text1"/>
          <w:sz w:val="28"/>
          <w:szCs w:val="28"/>
        </w:rPr>
        <w:t xml:space="preserve">Направление </w:t>
      </w:r>
      <w:r w:rsidR="008762B8" w:rsidRPr="008A7047">
        <w:rPr>
          <w:color w:val="000000" w:themeColor="text1"/>
          <w:sz w:val="28"/>
          <w:szCs w:val="28"/>
        </w:rPr>
        <w:t>МФЦ</w:t>
      </w:r>
      <w:r w:rsidRPr="008A7047">
        <w:rPr>
          <w:color w:val="000000" w:themeColor="text1"/>
          <w:sz w:val="28"/>
          <w:szCs w:val="28"/>
        </w:rPr>
        <w:t xml:space="preserve"> заявлений на территории Краснодарского края осуществляется с учетом особенностей, установленных статьей 6.2 </w:t>
      </w:r>
      <w:r w:rsidRPr="008A7047">
        <w:rPr>
          <w:color w:val="000000" w:themeColor="text1"/>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8A7047">
        <w:rPr>
          <w:color w:val="000000" w:themeColor="text1"/>
          <w:sz w:val="28"/>
          <w:szCs w:val="28"/>
        </w:rPr>
        <w:t>.</w:t>
      </w:r>
    </w:p>
    <w:p w:rsidR="00F03891"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lastRenderedPageBreak/>
        <w:t>2.18.7</w:t>
      </w:r>
      <w:r w:rsidR="00514B9D" w:rsidRPr="008A7047">
        <w:rPr>
          <w:color w:val="000000" w:themeColor="text1"/>
          <w:sz w:val="28"/>
          <w:szCs w:val="28"/>
        </w:rPr>
        <w:t>. В случае</w:t>
      </w:r>
      <w:proofErr w:type="gramStart"/>
      <w:r w:rsidR="00514B9D" w:rsidRPr="008A7047">
        <w:rPr>
          <w:color w:val="000000" w:themeColor="text1"/>
          <w:sz w:val="28"/>
          <w:szCs w:val="28"/>
        </w:rPr>
        <w:t>,</w:t>
      </w:r>
      <w:proofErr w:type="gramEnd"/>
      <w:r w:rsidR="00514B9D" w:rsidRPr="008A7047">
        <w:rPr>
          <w:color w:val="000000" w:themeColor="text1"/>
          <w:sz w:val="28"/>
          <w:szCs w:val="28"/>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w:t>
      </w:r>
      <w:r w:rsidRPr="008A7047">
        <w:rPr>
          <w:color w:val="000000" w:themeColor="text1"/>
          <w:sz w:val="28"/>
          <w:szCs w:val="28"/>
        </w:rPr>
        <w:t>МФЦ</w:t>
      </w:r>
      <w:r w:rsidR="00514B9D" w:rsidRPr="008A7047">
        <w:rPr>
          <w:color w:val="000000" w:themeColor="text1"/>
          <w:sz w:val="28"/>
          <w:szCs w:val="28"/>
        </w:rPr>
        <w:t xml:space="preserve"> только по результатам предоставления иных указанных в комплексном запросе муниципальных услуг, направление заявлений и докум</w:t>
      </w:r>
      <w:r w:rsidR="00F03891" w:rsidRPr="008A7047">
        <w:rPr>
          <w:color w:val="000000" w:themeColor="text1"/>
          <w:sz w:val="28"/>
          <w:szCs w:val="28"/>
        </w:rPr>
        <w:t xml:space="preserve">ентов в соответствующие органы, </w:t>
      </w:r>
      <w:r w:rsidR="00514B9D" w:rsidRPr="008A7047">
        <w:rPr>
          <w:color w:val="000000" w:themeColor="text1"/>
          <w:sz w:val="28"/>
          <w:szCs w:val="28"/>
        </w:rPr>
        <w:t xml:space="preserve">предоставляющие муниципальные услуги, осуществляется </w:t>
      </w:r>
      <w:r w:rsidRPr="008A7047">
        <w:rPr>
          <w:color w:val="000000" w:themeColor="text1"/>
          <w:sz w:val="28"/>
          <w:szCs w:val="28"/>
        </w:rPr>
        <w:t>МФЦ</w:t>
      </w:r>
      <w:r w:rsidR="00514B9D" w:rsidRPr="008A7047">
        <w:rPr>
          <w:color w:val="000000" w:themeColor="text1"/>
          <w:sz w:val="28"/>
          <w:szCs w:val="28"/>
        </w:rPr>
        <w:t xml:space="preserve"> не позднее одного рабочего дня, следующего за днем получения </w:t>
      </w:r>
      <w:r w:rsidRPr="008A7047">
        <w:rPr>
          <w:color w:val="000000" w:themeColor="text1"/>
          <w:sz w:val="28"/>
          <w:szCs w:val="28"/>
        </w:rPr>
        <w:t>МФЦ</w:t>
      </w:r>
      <w:r w:rsidR="00514B9D" w:rsidRPr="008A7047">
        <w:rPr>
          <w:color w:val="000000" w:themeColor="text1"/>
          <w:sz w:val="28"/>
          <w:szCs w:val="28"/>
        </w:rPr>
        <w:t xml:space="preserve"> таких сведений, документов и (или) информации.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8. Получение </w:t>
      </w:r>
      <w:r w:rsidRPr="008A7047">
        <w:rPr>
          <w:color w:val="000000" w:themeColor="text1"/>
          <w:sz w:val="28"/>
          <w:szCs w:val="28"/>
        </w:rPr>
        <w:t>МФЦ</w:t>
      </w:r>
      <w:r w:rsidR="00514B9D" w:rsidRPr="008A7047">
        <w:rPr>
          <w:color w:val="000000" w:themeColor="text1"/>
          <w:sz w:val="28"/>
          <w:szCs w:val="28"/>
        </w:rPr>
        <w:t xml:space="preserve">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F1024E"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9. </w:t>
      </w: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8A7047">
        <w:rPr>
          <w:color w:val="000000" w:themeColor="text1"/>
          <w:sz w:val="28"/>
          <w:szCs w:val="28"/>
        </w:rPr>
        <w:t>МФЦ</w:t>
      </w:r>
      <w:r w:rsidR="005B357D" w:rsidRPr="008A7047">
        <w:rPr>
          <w:color w:val="000000" w:themeColor="text1"/>
          <w:sz w:val="28"/>
          <w:szCs w:val="28"/>
        </w:rPr>
        <w:t xml:space="preserve"> </w:t>
      </w:r>
      <w:r w:rsidR="00514B9D" w:rsidRPr="008A7047">
        <w:rPr>
          <w:color w:val="000000" w:themeColor="text1"/>
          <w:sz w:val="28"/>
          <w:szCs w:val="28"/>
        </w:rPr>
        <w:t xml:space="preserve">в рамках комплексного запроса в целях предоставления заявителю иных указанных в комплексном запросе муниципальных услуг. </w:t>
      </w:r>
    </w:p>
    <w:p w:rsidR="00514B9D" w:rsidRPr="008A7047" w:rsidRDefault="00405674"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8A7047">
        <w:rPr>
          <w:color w:val="000000" w:themeColor="text1"/>
          <w:sz w:val="28"/>
          <w:szCs w:val="28"/>
        </w:rPr>
        <w:t>МФЦ</w:t>
      </w:r>
      <w:r w:rsidR="00514B9D" w:rsidRPr="008A7047">
        <w:rPr>
          <w:color w:val="000000" w:themeColor="text1"/>
          <w:sz w:val="28"/>
          <w:szCs w:val="28"/>
        </w:rPr>
        <w:t xml:space="preserve"> последнего из таких документов.</w:t>
      </w:r>
    </w:p>
    <w:p w:rsidR="00C71141" w:rsidRPr="008A7047" w:rsidRDefault="009D1B3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10. Заявитель</w:t>
      </w:r>
      <w:r w:rsidR="002E7157" w:rsidRPr="008A7047">
        <w:rPr>
          <w:color w:val="000000" w:themeColor="text1"/>
          <w:sz w:val="28"/>
          <w:szCs w:val="28"/>
        </w:rPr>
        <w:t xml:space="preserve"> </w:t>
      </w:r>
      <w:r w:rsidR="00514B9D" w:rsidRPr="008A7047">
        <w:rPr>
          <w:color w:val="000000" w:themeColor="text1"/>
          <w:sz w:val="28"/>
          <w:szCs w:val="28"/>
        </w:rPr>
        <w:t xml:space="preserve">имеет право обратиться в </w:t>
      </w:r>
      <w:r w:rsidRPr="008A7047">
        <w:rPr>
          <w:color w:val="000000" w:themeColor="text1"/>
          <w:sz w:val="28"/>
          <w:szCs w:val="28"/>
        </w:rPr>
        <w:t>МФЦ</w:t>
      </w:r>
      <w:r w:rsidR="00514B9D" w:rsidRPr="008A7047">
        <w:rPr>
          <w:color w:val="000000" w:themeColor="text1"/>
          <w:sz w:val="28"/>
          <w:szCs w:val="28"/>
        </w:rPr>
        <w:t xml:space="preserve">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 xml:space="preserve">Указанная информация предоставляется </w:t>
      </w:r>
      <w:r w:rsidR="009D1B3D" w:rsidRPr="008A7047">
        <w:rPr>
          <w:color w:val="000000" w:themeColor="text1"/>
          <w:sz w:val="28"/>
          <w:szCs w:val="28"/>
        </w:rPr>
        <w:t>МФЦ</w:t>
      </w:r>
      <w:r w:rsidRPr="008A7047">
        <w:rPr>
          <w:color w:val="000000" w:themeColor="text1"/>
          <w:sz w:val="28"/>
          <w:szCs w:val="28"/>
        </w:rPr>
        <w:t>:</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1) в ходе личного приема заявителя;</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 по телефону;</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3) по электронной почте.</w:t>
      </w:r>
    </w:p>
    <w:p w:rsidR="00514B9D" w:rsidRPr="008A7047" w:rsidRDefault="009D1B3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11. </w:t>
      </w:r>
      <w:proofErr w:type="gramStart"/>
      <w:r w:rsidR="00514B9D" w:rsidRPr="008A7047">
        <w:rPr>
          <w:color w:val="000000" w:themeColor="text1"/>
          <w:sz w:val="28"/>
          <w:szCs w:val="28"/>
        </w:rPr>
        <w:t xml:space="preserve">В случае обращения заявителя в </w:t>
      </w:r>
      <w:r w:rsidR="00B32DA6" w:rsidRPr="008A7047">
        <w:rPr>
          <w:color w:val="000000" w:themeColor="text1"/>
          <w:sz w:val="28"/>
          <w:szCs w:val="28"/>
        </w:rPr>
        <w:t>МФЦ</w:t>
      </w:r>
      <w:r w:rsidR="00514B9D" w:rsidRPr="008A7047">
        <w:rPr>
          <w:color w:val="000000" w:themeColor="text1"/>
          <w:sz w:val="28"/>
          <w:szCs w:val="28"/>
        </w:rPr>
        <w:t xml:space="preserve">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w:t>
      </w:r>
      <w:r w:rsidR="00514B9D" w:rsidRPr="008A7047">
        <w:rPr>
          <w:color w:val="000000" w:themeColor="text1"/>
          <w:sz w:val="28"/>
          <w:szCs w:val="28"/>
        </w:rPr>
        <w:lastRenderedPageBreak/>
        <w:t xml:space="preserve">комплексном запросе, посредством электронной почты, </w:t>
      </w:r>
      <w:r w:rsidR="00997D51" w:rsidRPr="008A7047">
        <w:rPr>
          <w:color w:val="000000" w:themeColor="text1"/>
          <w:sz w:val="28"/>
          <w:szCs w:val="28"/>
        </w:rPr>
        <w:t>МФЦ</w:t>
      </w:r>
      <w:r w:rsidR="00514B9D" w:rsidRPr="008A7047">
        <w:rPr>
          <w:color w:val="000000" w:themeColor="text1"/>
          <w:sz w:val="28"/>
          <w:szCs w:val="28"/>
        </w:rPr>
        <w:t xml:space="preserve"> обязан направить ответ заявителю не позднее рабочего дня, следующего за днем получения </w:t>
      </w:r>
      <w:r w:rsidR="00657AB5" w:rsidRPr="008A7047">
        <w:rPr>
          <w:color w:val="000000" w:themeColor="text1"/>
          <w:sz w:val="28"/>
          <w:szCs w:val="28"/>
        </w:rPr>
        <w:t>МФЦ</w:t>
      </w:r>
      <w:r w:rsidR="00514B9D" w:rsidRPr="008A7047">
        <w:rPr>
          <w:color w:val="000000" w:themeColor="text1"/>
          <w:sz w:val="28"/>
          <w:szCs w:val="28"/>
        </w:rPr>
        <w:t xml:space="preserve"> указанного запроса.</w:t>
      </w:r>
      <w:proofErr w:type="gramEnd"/>
    </w:p>
    <w:p w:rsidR="00514B9D" w:rsidRPr="008A7047" w:rsidRDefault="00657AB5"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12. В случае поступления в </w:t>
      </w:r>
      <w:r w:rsidRPr="008A7047">
        <w:rPr>
          <w:color w:val="000000" w:themeColor="text1"/>
          <w:sz w:val="28"/>
          <w:szCs w:val="28"/>
        </w:rPr>
        <w:t>МФЦ</w:t>
      </w:r>
      <w:r w:rsidR="00514B9D" w:rsidRPr="008A7047">
        <w:rPr>
          <w:color w:val="000000" w:themeColor="text1"/>
          <w:sz w:val="28"/>
          <w:szCs w:val="28"/>
        </w:rPr>
        <w:t xml:space="preserve"> документов, являющихся результатом предоставления интересующей заявителя конкретной муниципальной услуги, </w:t>
      </w: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обеспечить возможность выдачи таких документов заявителю не позднее рабочего дня, следующего за днем поступления таких документов в </w:t>
      </w:r>
      <w:r w:rsidR="00FB0AD6" w:rsidRPr="008A7047">
        <w:rPr>
          <w:color w:val="000000" w:themeColor="text1"/>
          <w:sz w:val="28"/>
          <w:szCs w:val="28"/>
        </w:rPr>
        <w:t>МФЦ</w:t>
      </w:r>
      <w:r w:rsidR="00514B9D" w:rsidRPr="008A7047">
        <w:rPr>
          <w:color w:val="000000" w:themeColor="text1"/>
          <w:sz w:val="28"/>
          <w:szCs w:val="28"/>
        </w:rPr>
        <w:t>.</w:t>
      </w:r>
    </w:p>
    <w:p w:rsidR="00CB02B7" w:rsidRPr="008A7047" w:rsidRDefault="00CB02B7" w:rsidP="00CB02B7">
      <w:pPr>
        <w:spacing w:line="0" w:lineRule="atLeast"/>
        <w:ind w:firstLine="709"/>
        <w:jc w:val="both"/>
        <w:rPr>
          <w:color w:val="000000" w:themeColor="text1"/>
          <w:sz w:val="28"/>
          <w:szCs w:val="28"/>
        </w:rPr>
      </w:pPr>
      <w:r w:rsidRPr="008A7047">
        <w:rPr>
          <w:color w:val="000000" w:themeColor="text1"/>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B02B7" w:rsidRPr="008A7047" w:rsidRDefault="00CB02B7" w:rsidP="00514B9D">
      <w:pPr>
        <w:shd w:val="clear" w:color="auto" w:fill="FFFFFF"/>
        <w:spacing w:line="332" w:lineRule="atLeast"/>
        <w:ind w:firstLine="540"/>
        <w:jc w:val="both"/>
        <w:rPr>
          <w:color w:val="000000" w:themeColor="text1"/>
          <w:sz w:val="28"/>
          <w:szCs w:val="28"/>
        </w:rPr>
      </w:pPr>
    </w:p>
    <w:p w:rsidR="006D24A6" w:rsidRPr="008A7047" w:rsidRDefault="00C90B06" w:rsidP="006D24A6">
      <w:pPr>
        <w:ind w:firstLine="709"/>
        <w:jc w:val="center"/>
        <w:rPr>
          <w:color w:val="000000" w:themeColor="text1"/>
          <w:sz w:val="28"/>
          <w:szCs w:val="28"/>
          <w:shd w:val="clear" w:color="auto" w:fill="FFFFFF"/>
        </w:rPr>
      </w:pPr>
      <w:r w:rsidRPr="008A7047">
        <w:rPr>
          <w:color w:val="000000" w:themeColor="text1"/>
          <w:sz w:val="28"/>
          <w:szCs w:val="28"/>
        </w:rPr>
        <w:t xml:space="preserve">Подраздел 2.19. </w:t>
      </w:r>
      <w:r w:rsidR="00256E42"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НЫЕ ТРЕБОВАНИЯ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ТОМ ЧИСЛЕ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УЧИТЫ</w:t>
      </w:r>
      <w:r w:rsidR="00F21F2F" w:rsidRPr="008A7047">
        <w:rPr>
          <w:color w:val="000000" w:themeColor="text1"/>
          <w:sz w:val="28"/>
          <w:szCs w:val="28"/>
          <w:shd w:val="clear" w:color="auto" w:fill="FFFFFF"/>
        </w:rPr>
        <w:t>В</w:t>
      </w:r>
      <w:r w:rsidR="006D24A6" w:rsidRPr="008A7047">
        <w:rPr>
          <w:color w:val="000000" w:themeColor="text1"/>
          <w:sz w:val="28"/>
          <w:szCs w:val="28"/>
          <w:shd w:val="clear" w:color="auto" w:fill="FFFFFF"/>
        </w:rPr>
        <w:t>АЮЩИЕ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ОСОБЕННОСТИ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ПРЕДОСТАВЛЕНИЯ МУНИЦИПАЛЬНОЙ УСЛУГИ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ПО ЭКСТЕРРИТОРИАЛЬНОМУ</w:t>
      </w:r>
      <w:r w:rsidR="00D62A6A" w:rsidRPr="008A7047">
        <w:rPr>
          <w:color w:val="000000" w:themeColor="text1"/>
          <w:sz w:val="28"/>
          <w:szCs w:val="28"/>
          <w:shd w:val="clear" w:color="auto" w:fill="FFFFFF"/>
        </w:rPr>
        <w:t xml:space="preserve"> </w:t>
      </w:r>
      <w:r w:rsidR="00CE5BC1" w:rsidRPr="008A7047">
        <w:rPr>
          <w:color w:val="000000" w:themeColor="text1"/>
          <w:sz w:val="28"/>
          <w:szCs w:val="28"/>
          <w:shd w:val="clear" w:color="auto" w:fill="FFFFFF"/>
        </w:rPr>
        <w:t>ПРИНЦ</w:t>
      </w:r>
      <w:r w:rsidR="001C6589"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ПУ</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СЛУЧАЕ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ЕСЛИ МУНИЦИПАЛЬНАЯ УСЛУГА</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ПРЕДОСТАВЛЯЕТСЯ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ПО ЭКСТЕРРИТОРИАЛЬНОМУ</w:t>
      </w:r>
      <w:r w:rsidR="00D62A6A" w:rsidRPr="008A7047">
        <w:rPr>
          <w:color w:val="000000" w:themeColor="text1"/>
          <w:sz w:val="28"/>
          <w:szCs w:val="28"/>
          <w:shd w:val="clear" w:color="auto" w:fill="FFFFFF"/>
        </w:rPr>
        <w:t> </w:t>
      </w:r>
      <w:r w:rsidR="006D24A6" w:rsidRPr="008A7047">
        <w:rPr>
          <w:color w:val="000000" w:themeColor="text1"/>
          <w:sz w:val="28"/>
          <w:szCs w:val="28"/>
          <w:shd w:val="clear" w:color="auto" w:fill="FFFFFF"/>
        </w:rPr>
        <w:t>ПРИНЦ</w:t>
      </w:r>
      <w:r w:rsidR="001C6589"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ПУ</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И ОСОБЕННОСТИ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ПРЕДОСТАВЛЕНИЯ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МУНИЦИПАЛЬНОЙ УСЛУГИ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ЭЛЕКТРОННОЙ ФОРМЕ</w:t>
      </w:r>
    </w:p>
    <w:p w:rsidR="009A2BDE" w:rsidRPr="008A7047" w:rsidRDefault="009A2BDE" w:rsidP="006D24A6">
      <w:pPr>
        <w:ind w:firstLine="709"/>
        <w:jc w:val="center"/>
        <w:rPr>
          <w:color w:val="000000" w:themeColor="text1"/>
          <w:sz w:val="28"/>
          <w:szCs w:val="28"/>
          <w:shd w:val="clear" w:color="auto" w:fill="FFFFFF"/>
        </w:rPr>
      </w:pPr>
    </w:p>
    <w:p w:rsidR="00D83205" w:rsidRPr="008A7047" w:rsidRDefault="00D83205" w:rsidP="00D83205">
      <w:pPr>
        <w:spacing w:line="0" w:lineRule="atLeast"/>
        <w:ind w:firstLine="709"/>
        <w:jc w:val="both"/>
        <w:rPr>
          <w:color w:val="000000" w:themeColor="text1"/>
          <w:sz w:val="28"/>
          <w:szCs w:val="28"/>
        </w:rPr>
      </w:pPr>
      <w:r w:rsidRPr="008A7047">
        <w:rPr>
          <w:color w:val="000000" w:themeColor="text1"/>
          <w:sz w:val="28"/>
          <w:szCs w:val="28"/>
        </w:rPr>
        <w:t>2.19.1</w:t>
      </w:r>
      <w:r w:rsidR="00B511E4" w:rsidRPr="008A7047">
        <w:rPr>
          <w:color w:val="000000" w:themeColor="text1"/>
          <w:sz w:val="28"/>
          <w:szCs w:val="28"/>
        </w:rPr>
        <w:t>.</w:t>
      </w:r>
      <w:r w:rsidR="00D44E10" w:rsidRPr="008A7047">
        <w:rPr>
          <w:color w:val="000000" w:themeColor="text1"/>
          <w:sz w:val="28"/>
          <w:szCs w:val="28"/>
        </w:rPr>
        <w:t xml:space="preserve"> </w:t>
      </w:r>
      <w:r w:rsidRPr="008A7047">
        <w:rPr>
          <w:color w:val="000000" w:themeColor="text1"/>
          <w:sz w:val="28"/>
          <w:szCs w:val="28"/>
        </w:rPr>
        <w:t xml:space="preserve">При предоставлении муниципальных услуг </w:t>
      </w:r>
      <w:r w:rsidRPr="008A7047">
        <w:rPr>
          <w:color w:val="000000" w:themeColor="text1"/>
          <w:sz w:val="28"/>
          <w:szCs w:val="28"/>
        </w:rPr>
        <w:br/>
        <w:t>по экстерриториальному принципу Уполномоченный орган</w:t>
      </w:r>
      <w:r w:rsidRPr="008A7047">
        <w:rPr>
          <w:b/>
          <w:color w:val="000000" w:themeColor="text1"/>
          <w:sz w:val="28"/>
          <w:szCs w:val="28"/>
        </w:rPr>
        <w:t xml:space="preserve"> </w:t>
      </w:r>
      <w:r w:rsidRPr="008A7047">
        <w:rPr>
          <w:color w:val="000000" w:themeColor="text1"/>
          <w:sz w:val="28"/>
          <w:szCs w:val="28"/>
        </w:rPr>
        <w:t>н</w:t>
      </w:r>
      <w:r w:rsidR="00F1024E" w:rsidRPr="008A7047">
        <w:rPr>
          <w:color w:val="000000" w:themeColor="text1"/>
          <w:sz w:val="28"/>
          <w:szCs w:val="28"/>
        </w:rPr>
        <w:t>е вправе требовать от заявителя</w:t>
      </w:r>
      <w:r w:rsidRPr="008A7047">
        <w:rPr>
          <w:color w:val="000000" w:themeColor="text1"/>
          <w:sz w:val="28"/>
          <w:szCs w:val="28"/>
        </w:rPr>
        <w:t xml:space="preserve"> или МФЦ</w:t>
      </w:r>
      <w:r w:rsidR="00560148" w:rsidRPr="008A7047">
        <w:rPr>
          <w:color w:val="000000" w:themeColor="text1"/>
          <w:sz w:val="28"/>
          <w:szCs w:val="28"/>
        </w:rPr>
        <w:t xml:space="preserve"> в пределах территории Краснодарского края</w:t>
      </w:r>
      <w:r w:rsidRPr="008A7047">
        <w:rPr>
          <w:color w:val="000000" w:themeColor="text1"/>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75486A" w:rsidRPr="008A7047" w:rsidRDefault="00B511E4" w:rsidP="0075486A">
      <w:pPr>
        <w:ind w:firstLine="567"/>
        <w:jc w:val="both"/>
        <w:rPr>
          <w:color w:val="000000" w:themeColor="text1"/>
          <w:sz w:val="28"/>
          <w:szCs w:val="28"/>
        </w:rPr>
      </w:pPr>
      <w:r w:rsidRPr="008A7047">
        <w:rPr>
          <w:color w:val="000000" w:themeColor="text1"/>
          <w:sz w:val="28"/>
          <w:szCs w:val="28"/>
        </w:rPr>
        <w:t>2.19.2.</w:t>
      </w:r>
      <w:r w:rsidR="00D44E10" w:rsidRPr="008A7047">
        <w:rPr>
          <w:color w:val="000000" w:themeColor="text1"/>
          <w:sz w:val="28"/>
          <w:szCs w:val="28"/>
        </w:rPr>
        <w:t xml:space="preserve"> </w:t>
      </w:r>
      <w:proofErr w:type="gramStart"/>
      <w:r w:rsidR="00D83205" w:rsidRPr="008A7047">
        <w:rPr>
          <w:color w:val="000000" w:themeColor="text1"/>
          <w:sz w:val="28"/>
          <w:szCs w:val="28"/>
        </w:rPr>
        <w:t>При предоставлении муниципальной услуги по экстерриториальному принципу заявители</w:t>
      </w:r>
      <w:r w:rsidR="005B357D" w:rsidRPr="008A7047">
        <w:rPr>
          <w:color w:val="000000" w:themeColor="text1"/>
          <w:sz w:val="28"/>
          <w:szCs w:val="28"/>
        </w:rPr>
        <w:t xml:space="preserve"> </w:t>
      </w:r>
      <w:r w:rsidR="00D83205" w:rsidRPr="008A7047">
        <w:rPr>
          <w:color w:val="000000" w:themeColor="text1"/>
          <w:sz w:val="28"/>
          <w:szCs w:val="28"/>
        </w:rPr>
        <w:t>имеют право на обращение в любой МФЦ</w:t>
      </w:r>
      <w:r w:rsidR="005B357D" w:rsidRPr="008A7047">
        <w:rPr>
          <w:color w:val="000000" w:themeColor="text1"/>
          <w:sz w:val="28"/>
          <w:szCs w:val="28"/>
        </w:rPr>
        <w:t xml:space="preserve"> </w:t>
      </w:r>
      <w:r w:rsidR="00560148" w:rsidRPr="008A7047">
        <w:rPr>
          <w:color w:val="000000" w:themeColor="text1"/>
          <w:sz w:val="28"/>
          <w:szCs w:val="28"/>
        </w:rPr>
        <w:t>в пределах территории Краснодарского края,</w:t>
      </w:r>
      <w:r w:rsidR="00F21F2F" w:rsidRPr="008A7047">
        <w:rPr>
          <w:color w:val="000000" w:themeColor="text1"/>
          <w:sz w:val="28"/>
          <w:szCs w:val="28"/>
        </w:rPr>
        <w:t xml:space="preserve"> </w:t>
      </w:r>
      <w:r w:rsidR="0075486A" w:rsidRPr="008A7047">
        <w:rPr>
          <w:color w:val="000000" w:themeColor="text1"/>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на основании соглашений о взаимодействии</w:t>
      </w:r>
      <w:proofErr w:type="gramEnd"/>
      <w:r w:rsidR="0075486A" w:rsidRPr="008A7047">
        <w:rPr>
          <w:color w:val="000000" w:themeColor="text1"/>
          <w:sz w:val="28"/>
          <w:szCs w:val="28"/>
        </w:rPr>
        <w:t>,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6D24A6" w:rsidRPr="008A7047" w:rsidRDefault="00D83205" w:rsidP="006D24A6">
      <w:pPr>
        <w:ind w:firstLine="709"/>
        <w:jc w:val="both"/>
        <w:rPr>
          <w:color w:val="000000" w:themeColor="text1"/>
          <w:sz w:val="28"/>
          <w:szCs w:val="28"/>
        </w:rPr>
      </w:pPr>
      <w:r w:rsidRPr="008A7047">
        <w:rPr>
          <w:color w:val="000000" w:themeColor="text1"/>
          <w:sz w:val="28"/>
          <w:szCs w:val="28"/>
        </w:rPr>
        <w:t>2.19</w:t>
      </w:r>
      <w:r w:rsidR="003B71D8" w:rsidRPr="008A7047">
        <w:rPr>
          <w:color w:val="000000" w:themeColor="text1"/>
          <w:sz w:val="28"/>
          <w:szCs w:val="28"/>
        </w:rPr>
        <w:t>.3</w:t>
      </w:r>
      <w:r w:rsidR="006D24A6" w:rsidRPr="008A7047">
        <w:rPr>
          <w:color w:val="000000" w:themeColor="text1"/>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w:t>
      </w:r>
      <w:r w:rsidR="006D24A6" w:rsidRPr="008A7047">
        <w:rPr>
          <w:color w:val="000000" w:themeColor="text1"/>
          <w:sz w:val="28"/>
          <w:szCs w:val="28"/>
        </w:rPr>
        <w:lastRenderedPageBreak/>
        <w:t>необходимые для предоставления муниципальной услуги, в том числе в форме электронного документа:</w:t>
      </w:r>
    </w:p>
    <w:p w:rsidR="006D24A6" w:rsidRPr="008A7047" w:rsidRDefault="006D24A6" w:rsidP="006D24A6">
      <w:pPr>
        <w:ind w:firstLine="709"/>
        <w:jc w:val="both"/>
        <w:rPr>
          <w:color w:val="000000" w:themeColor="text1"/>
          <w:sz w:val="28"/>
          <w:szCs w:val="28"/>
        </w:rPr>
      </w:pPr>
      <w:r w:rsidRPr="008A7047">
        <w:rPr>
          <w:color w:val="000000" w:themeColor="text1"/>
          <w:sz w:val="28"/>
          <w:szCs w:val="28"/>
        </w:rPr>
        <w:t xml:space="preserve">в </w:t>
      </w:r>
      <w:r w:rsidR="00C04DA1" w:rsidRPr="008A7047">
        <w:rPr>
          <w:color w:val="000000" w:themeColor="text1"/>
          <w:spacing w:val="-4"/>
          <w:sz w:val="28"/>
          <w:szCs w:val="28"/>
        </w:rPr>
        <w:t>У</w:t>
      </w:r>
      <w:r w:rsidRPr="008A7047">
        <w:rPr>
          <w:color w:val="000000" w:themeColor="text1"/>
          <w:spacing w:val="-4"/>
          <w:sz w:val="28"/>
          <w:szCs w:val="28"/>
        </w:rPr>
        <w:t>полномоченный орган</w:t>
      </w:r>
      <w:r w:rsidRPr="008A7047">
        <w:rPr>
          <w:color w:val="000000" w:themeColor="text1"/>
          <w:sz w:val="28"/>
          <w:szCs w:val="28"/>
        </w:rPr>
        <w:t>;</w:t>
      </w:r>
    </w:p>
    <w:p w:rsidR="006D24A6" w:rsidRPr="008A7047" w:rsidRDefault="00C04DA1" w:rsidP="006D24A6">
      <w:pPr>
        <w:ind w:firstLine="709"/>
        <w:jc w:val="both"/>
        <w:rPr>
          <w:color w:val="000000" w:themeColor="text1"/>
          <w:sz w:val="28"/>
          <w:szCs w:val="28"/>
        </w:rPr>
      </w:pPr>
      <w:r w:rsidRPr="008A7047">
        <w:rPr>
          <w:color w:val="000000" w:themeColor="text1"/>
          <w:sz w:val="28"/>
          <w:szCs w:val="28"/>
        </w:rPr>
        <w:t>через МФЦ в У</w:t>
      </w:r>
      <w:r w:rsidR="006D24A6" w:rsidRPr="008A7047">
        <w:rPr>
          <w:color w:val="000000" w:themeColor="text1"/>
          <w:sz w:val="28"/>
          <w:szCs w:val="28"/>
        </w:rPr>
        <w:t>полномоченный орган;</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z w:val="28"/>
          <w:szCs w:val="28"/>
        </w:rPr>
        <w:t xml:space="preserve">посредством использования информационно-телекоммуникационных технологий, включая использование Единого портала и </w:t>
      </w:r>
      <w:r w:rsidR="00C70131" w:rsidRPr="008A7047">
        <w:rPr>
          <w:color w:val="000000" w:themeColor="text1"/>
          <w:sz w:val="28"/>
          <w:szCs w:val="28"/>
        </w:rPr>
        <w:t>Регионального п</w:t>
      </w:r>
      <w:r w:rsidR="001C6589"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 с применением электронной подписи, вид которой должен соответствовать требованиям постановления Правительства Р</w:t>
      </w:r>
      <w:r w:rsidR="00F1024E" w:rsidRPr="008A7047">
        <w:rPr>
          <w:color w:val="000000" w:themeColor="text1"/>
          <w:sz w:val="28"/>
          <w:szCs w:val="28"/>
        </w:rPr>
        <w:t xml:space="preserve">оссийской </w:t>
      </w:r>
      <w:r w:rsidRPr="008A7047">
        <w:rPr>
          <w:color w:val="000000" w:themeColor="text1"/>
          <w:sz w:val="28"/>
          <w:szCs w:val="28"/>
        </w:rPr>
        <w:t>Ф</w:t>
      </w:r>
      <w:r w:rsidR="00F1024E" w:rsidRPr="008A7047">
        <w:rPr>
          <w:color w:val="000000" w:themeColor="text1"/>
          <w:sz w:val="28"/>
          <w:szCs w:val="28"/>
        </w:rPr>
        <w:t>едерации</w:t>
      </w:r>
      <w:r w:rsidRPr="008A7047">
        <w:rPr>
          <w:color w:val="000000" w:themeColor="text1"/>
          <w:sz w:val="28"/>
          <w:szCs w:val="28"/>
        </w:rPr>
        <w:t xml:space="preserve"> от 25 июня 2012 </w:t>
      </w:r>
      <w:r w:rsidR="009D6956" w:rsidRPr="008A7047">
        <w:rPr>
          <w:color w:val="000000" w:themeColor="text1"/>
          <w:sz w:val="28"/>
          <w:szCs w:val="28"/>
        </w:rPr>
        <w:t xml:space="preserve">года </w:t>
      </w:r>
      <w:r w:rsidRPr="008A7047">
        <w:rPr>
          <w:color w:val="000000" w:themeColor="text1"/>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Pr="008A7047">
        <w:rPr>
          <w:color w:val="000000" w:themeColor="text1"/>
          <w:spacing w:val="-4"/>
          <w:sz w:val="28"/>
          <w:szCs w:val="28"/>
        </w:rPr>
        <w:t xml:space="preserve"> </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Для получения муниципальной услуги заявитель</w:t>
      </w:r>
      <w:r w:rsidR="00AA2EE7" w:rsidRPr="008A7047">
        <w:rPr>
          <w:color w:val="000000" w:themeColor="text1"/>
          <w:spacing w:val="-4"/>
          <w:sz w:val="28"/>
          <w:szCs w:val="28"/>
        </w:rPr>
        <w:t xml:space="preserve"> </w:t>
      </w:r>
      <w:r w:rsidRPr="008A7047">
        <w:rPr>
          <w:color w:val="000000" w:themeColor="text1"/>
          <w:spacing w:val="-4"/>
          <w:sz w:val="28"/>
          <w:szCs w:val="28"/>
        </w:rPr>
        <w:t xml:space="preserve"> вправе направить заявление о предоставлении муниципальной услуги в форме электронного документа через Единый портал или </w:t>
      </w:r>
      <w:r w:rsidR="00C70131" w:rsidRPr="008A7047">
        <w:rPr>
          <w:color w:val="000000" w:themeColor="text1"/>
          <w:sz w:val="28"/>
          <w:szCs w:val="28"/>
        </w:rPr>
        <w:t>Региональный портал</w:t>
      </w:r>
      <w:r w:rsidRPr="008A7047">
        <w:rPr>
          <w:color w:val="000000" w:themeColor="text1"/>
          <w:spacing w:val="-4"/>
          <w:sz w:val="28"/>
          <w:szCs w:val="28"/>
        </w:rPr>
        <w:t xml:space="preserve"> путем заполнения специальной интерактивной формы (с использованием «Личного кабинета»).</w:t>
      </w:r>
    </w:p>
    <w:p w:rsidR="005618FA" w:rsidRPr="008A7047" w:rsidRDefault="005618FA" w:rsidP="005618FA">
      <w:pPr>
        <w:ind w:firstLine="567"/>
        <w:jc w:val="both"/>
        <w:rPr>
          <w:color w:val="000000" w:themeColor="text1"/>
          <w:sz w:val="28"/>
          <w:szCs w:val="28"/>
        </w:rPr>
      </w:pPr>
      <w:r w:rsidRPr="008A7047">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618FA" w:rsidRPr="008A7047" w:rsidRDefault="005618FA" w:rsidP="005618FA">
      <w:pPr>
        <w:ind w:firstLine="567"/>
        <w:jc w:val="both"/>
        <w:rPr>
          <w:color w:val="000000" w:themeColor="text1"/>
          <w:sz w:val="28"/>
          <w:szCs w:val="28"/>
        </w:rPr>
      </w:pPr>
      <w:bookmarkStart w:id="6" w:name="sub_7111"/>
      <w:proofErr w:type="gramStart"/>
      <w:r w:rsidRPr="008A7047">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bookmarkEnd w:id="6"/>
    <w:p w:rsidR="00616E77" w:rsidRPr="008A7047" w:rsidRDefault="005618FA" w:rsidP="005618FA">
      <w:pPr>
        <w:ind w:firstLine="567"/>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16E77" w:rsidRPr="008A7047">
        <w:rPr>
          <w:color w:val="000000" w:themeColor="text1"/>
          <w:sz w:val="28"/>
          <w:szCs w:val="28"/>
        </w:rPr>
        <w:t xml:space="preserve"> </w:t>
      </w:r>
    </w:p>
    <w:p w:rsidR="005618FA" w:rsidRPr="008A7047" w:rsidRDefault="00616E77" w:rsidP="005618FA">
      <w:pPr>
        <w:ind w:firstLine="567"/>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0E3B69" w:rsidRPr="008A7047" w:rsidRDefault="005618FA" w:rsidP="005618FA">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 </w:t>
      </w:r>
      <w:proofErr w:type="gramStart"/>
      <w:r w:rsidR="000E3B69" w:rsidRPr="008A7047">
        <w:rPr>
          <w:color w:val="000000" w:themeColor="text1"/>
          <w:sz w:val="28"/>
          <w:szCs w:val="28"/>
        </w:rPr>
        <w:t xml:space="preserve">При направлении заявлений и документов в электронной форме </w:t>
      </w:r>
      <w:r w:rsidR="000E3B69" w:rsidRPr="008A7047">
        <w:rPr>
          <w:color w:val="000000" w:themeColor="text1"/>
          <w:sz w:val="28"/>
          <w:szCs w:val="28"/>
        </w:rPr>
        <w:br/>
        <w:t xml:space="preserve">с использованием Единого портала, </w:t>
      </w:r>
      <w:r w:rsidR="00C70131" w:rsidRPr="008A7047">
        <w:rPr>
          <w:color w:val="000000" w:themeColor="text1"/>
          <w:sz w:val="28"/>
          <w:szCs w:val="28"/>
        </w:rPr>
        <w:t>Регионального п</w:t>
      </w:r>
      <w:r w:rsidR="001C6589" w:rsidRPr="008A7047">
        <w:rPr>
          <w:color w:val="000000" w:themeColor="text1"/>
          <w:sz w:val="28"/>
          <w:szCs w:val="28"/>
        </w:rPr>
        <w:t>о</w:t>
      </w:r>
      <w:r w:rsidR="00C70131" w:rsidRPr="008A7047">
        <w:rPr>
          <w:color w:val="000000" w:themeColor="text1"/>
          <w:sz w:val="28"/>
          <w:szCs w:val="28"/>
        </w:rPr>
        <w:t>ртала</w:t>
      </w:r>
      <w:r w:rsidR="000E3B69" w:rsidRPr="008A7047">
        <w:rPr>
          <w:color w:val="000000" w:themeColor="text1"/>
          <w:sz w:val="28"/>
          <w:szCs w:val="28"/>
        </w:rPr>
        <w:t>, официального сайта Уполномоченного органа, заявление и докумен</w:t>
      </w:r>
      <w:r w:rsidR="005D2301" w:rsidRPr="008A7047">
        <w:rPr>
          <w:color w:val="000000" w:themeColor="text1"/>
          <w:sz w:val="28"/>
          <w:szCs w:val="28"/>
        </w:rPr>
        <w:t xml:space="preserve">ты должны быть подписаны </w:t>
      </w:r>
      <w:hyperlink r:id="rId21" w:anchor="/document/12184522/entry/54" w:history="1">
        <w:r w:rsidR="000E3B69" w:rsidRPr="008A7047">
          <w:rPr>
            <w:color w:val="000000" w:themeColor="text1"/>
            <w:sz w:val="28"/>
            <w:szCs w:val="28"/>
          </w:rPr>
          <w:t>электронной подписью</w:t>
        </w:r>
      </w:hyperlink>
      <w:r w:rsidR="005D2301" w:rsidRPr="008A7047">
        <w:rPr>
          <w:color w:val="000000" w:themeColor="text1"/>
          <w:sz w:val="28"/>
          <w:szCs w:val="28"/>
        </w:rPr>
        <w:t>, вид которой должен соответствовать требованиям</w:t>
      </w:r>
      <w:r w:rsidR="000E3B69" w:rsidRPr="008A7047">
        <w:rPr>
          <w:color w:val="000000" w:themeColor="text1"/>
          <w:sz w:val="28"/>
          <w:szCs w:val="28"/>
        </w:rPr>
        <w:t xml:space="preserve"> в соответствии с требованиями </w:t>
      </w:r>
      <w:hyperlink r:id="rId22" w:anchor="/document/12184522/entry/0" w:history="1">
        <w:r w:rsidR="000E3B69" w:rsidRPr="008A7047">
          <w:rPr>
            <w:color w:val="000000" w:themeColor="text1"/>
            <w:sz w:val="28"/>
            <w:szCs w:val="28"/>
          </w:rPr>
          <w:t>Федерального закона</w:t>
        </w:r>
      </w:hyperlink>
      <w:r w:rsidR="000E3B69" w:rsidRPr="008A7047">
        <w:rPr>
          <w:color w:val="000000" w:themeColor="text1"/>
          <w:sz w:val="28"/>
          <w:szCs w:val="28"/>
        </w:rPr>
        <w:t xml:space="preserve"> от 6 апреля 2011</w:t>
      </w:r>
      <w:r w:rsidR="009D6956" w:rsidRPr="008A7047">
        <w:rPr>
          <w:color w:val="000000" w:themeColor="text1"/>
          <w:sz w:val="28"/>
          <w:szCs w:val="28"/>
        </w:rPr>
        <w:t xml:space="preserve"> года</w:t>
      </w:r>
      <w:r w:rsidR="000E3B69" w:rsidRPr="008A7047">
        <w:rPr>
          <w:color w:val="000000" w:themeColor="text1"/>
          <w:sz w:val="28"/>
          <w:szCs w:val="28"/>
        </w:rPr>
        <w:t xml:space="preserve"> № 63-ФЗ «Об электронной подписи» и постановления Правительства Российской Федерации от 25 июня 2012 года № 634 «О видах электронной</w:t>
      </w:r>
      <w:proofErr w:type="gramEnd"/>
      <w:r w:rsidR="000E3B69" w:rsidRPr="008A7047">
        <w:rPr>
          <w:color w:val="000000" w:themeColor="text1"/>
          <w:sz w:val="28"/>
          <w:szCs w:val="28"/>
        </w:rPr>
        <w:t xml:space="preserve"> подписи, использование которых допускается при обращении </w:t>
      </w:r>
      <w:r w:rsidR="000E3B69" w:rsidRPr="008A7047">
        <w:rPr>
          <w:color w:val="000000" w:themeColor="text1"/>
          <w:sz w:val="28"/>
          <w:szCs w:val="28"/>
        </w:rPr>
        <w:br/>
        <w:t>за получением государственных и муниципальных услуг».</w:t>
      </w:r>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 xml:space="preserve">В случае направления заявлений и документов в электронной форме с использованием Единого портала и </w:t>
      </w:r>
      <w:r w:rsidR="00C70131" w:rsidRPr="008A7047">
        <w:rPr>
          <w:color w:val="000000" w:themeColor="text1"/>
          <w:spacing w:val="-4"/>
          <w:sz w:val="28"/>
          <w:szCs w:val="28"/>
        </w:rPr>
        <w:t>Регионального портала</w:t>
      </w:r>
      <w:r w:rsidRPr="008A7047">
        <w:rPr>
          <w:color w:val="000000" w:themeColor="text1"/>
          <w:spacing w:val="-4"/>
          <w:sz w:val="28"/>
          <w:szCs w:val="28"/>
        </w:rPr>
        <w:t xml:space="preserve">, заявление и документы должны быть подписаны усиленной квалифицированной электронной подписью. </w:t>
      </w:r>
    </w:p>
    <w:p w:rsidR="006D24A6" w:rsidRPr="008A7047" w:rsidRDefault="006D24A6" w:rsidP="006D24A6">
      <w:pPr>
        <w:pStyle w:val="aff"/>
        <w:ind w:left="0" w:firstLine="709"/>
        <w:jc w:val="both"/>
        <w:rPr>
          <w:color w:val="000000" w:themeColor="text1"/>
          <w:sz w:val="28"/>
          <w:szCs w:val="28"/>
        </w:rPr>
      </w:pPr>
      <w:proofErr w:type="gramStart"/>
      <w:r w:rsidRPr="008A7047">
        <w:rPr>
          <w:color w:val="000000" w:themeColor="text1"/>
          <w:sz w:val="28"/>
          <w:szCs w:val="28"/>
        </w:rPr>
        <w:t xml:space="preserve">Заявитель, являющийся физическим лицом, вправе использовать простую электронную подпись в случаях, предусмотренных пунктом 2 (1) </w:t>
      </w:r>
      <w:r w:rsidRPr="008A7047">
        <w:rPr>
          <w:color w:val="000000" w:themeColor="text1"/>
          <w:sz w:val="28"/>
          <w:szCs w:val="28"/>
        </w:rPr>
        <w:lastRenderedPageBreak/>
        <w:t>Правил определения видов электронной подписи, использование которых допускае</w:t>
      </w:r>
      <w:r w:rsidR="00F77483" w:rsidRPr="008A7047">
        <w:rPr>
          <w:color w:val="000000" w:themeColor="text1"/>
          <w:sz w:val="28"/>
          <w:szCs w:val="28"/>
        </w:rPr>
        <w:t xml:space="preserve">тся при обращении за получением </w:t>
      </w:r>
      <w:r w:rsidRPr="008A7047">
        <w:rPr>
          <w:color w:val="000000" w:themeColor="text1"/>
          <w:sz w:val="28"/>
          <w:szCs w:val="28"/>
        </w:rPr>
        <w:t>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D24A6" w:rsidRPr="008A7047" w:rsidRDefault="003B71D8" w:rsidP="006D24A6">
      <w:pPr>
        <w:ind w:firstLine="709"/>
        <w:jc w:val="both"/>
        <w:rPr>
          <w:color w:val="000000" w:themeColor="text1"/>
          <w:spacing w:val="-4"/>
          <w:sz w:val="28"/>
          <w:szCs w:val="28"/>
        </w:rPr>
      </w:pPr>
      <w:r w:rsidRPr="008A7047">
        <w:rPr>
          <w:color w:val="000000" w:themeColor="text1"/>
          <w:spacing w:val="-4"/>
          <w:sz w:val="28"/>
          <w:szCs w:val="28"/>
        </w:rPr>
        <w:t>2.19.4</w:t>
      </w:r>
      <w:r w:rsidR="006D24A6" w:rsidRPr="008A7047">
        <w:rPr>
          <w:color w:val="000000" w:themeColor="text1"/>
          <w:spacing w:val="-4"/>
          <w:sz w:val="28"/>
          <w:szCs w:val="28"/>
        </w:rPr>
        <w:t xml:space="preserve">. Заявителям обеспечивается возможность получения информации о предоставляемой муниципальной услуге на Едином портале и </w:t>
      </w:r>
      <w:r w:rsidR="00C70131" w:rsidRPr="008A7047">
        <w:rPr>
          <w:color w:val="000000" w:themeColor="text1"/>
          <w:spacing w:val="-4"/>
          <w:sz w:val="28"/>
          <w:szCs w:val="28"/>
        </w:rPr>
        <w:t>Регионально</w:t>
      </w:r>
      <w:r w:rsidR="00BC27FF" w:rsidRPr="008A7047">
        <w:rPr>
          <w:color w:val="000000" w:themeColor="text1"/>
          <w:spacing w:val="-4"/>
          <w:sz w:val="28"/>
          <w:szCs w:val="28"/>
        </w:rPr>
        <w:t>м</w:t>
      </w:r>
      <w:r w:rsidR="00C70131" w:rsidRPr="008A7047">
        <w:rPr>
          <w:color w:val="000000" w:themeColor="text1"/>
          <w:spacing w:val="-4"/>
          <w:sz w:val="28"/>
          <w:szCs w:val="28"/>
        </w:rPr>
        <w:t xml:space="preserve"> п</w:t>
      </w:r>
      <w:r w:rsidR="00CE3BE6" w:rsidRPr="008A7047">
        <w:rPr>
          <w:color w:val="000000" w:themeColor="text1"/>
          <w:spacing w:val="-4"/>
          <w:sz w:val="28"/>
          <w:szCs w:val="28"/>
        </w:rPr>
        <w:t>о</w:t>
      </w:r>
      <w:r w:rsidR="00C70131" w:rsidRPr="008A7047">
        <w:rPr>
          <w:color w:val="000000" w:themeColor="text1"/>
          <w:spacing w:val="-4"/>
          <w:sz w:val="28"/>
          <w:szCs w:val="28"/>
        </w:rPr>
        <w:t>ртал</w:t>
      </w:r>
      <w:r w:rsidR="00BC27FF" w:rsidRPr="008A7047">
        <w:rPr>
          <w:color w:val="000000" w:themeColor="text1"/>
          <w:spacing w:val="-4"/>
          <w:sz w:val="28"/>
          <w:szCs w:val="28"/>
        </w:rPr>
        <w:t>е</w:t>
      </w:r>
      <w:r w:rsidR="006D24A6" w:rsidRPr="008A7047">
        <w:rPr>
          <w:color w:val="000000" w:themeColor="text1"/>
          <w:spacing w:val="-4"/>
          <w:sz w:val="28"/>
          <w:szCs w:val="28"/>
        </w:rPr>
        <w:t>.</w:t>
      </w:r>
    </w:p>
    <w:p w:rsidR="006D24A6" w:rsidRPr="008A7047" w:rsidRDefault="006D24A6" w:rsidP="006D24A6">
      <w:pPr>
        <w:ind w:firstLine="709"/>
        <w:jc w:val="both"/>
        <w:rPr>
          <w:color w:val="000000" w:themeColor="text1"/>
          <w:spacing w:val="-4"/>
          <w:sz w:val="28"/>
          <w:szCs w:val="28"/>
        </w:rPr>
      </w:pPr>
      <w:proofErr w:type="gramStart"/>
      <w:r w:rsidRPr="008A7047">
        <w:rPr>
          <w:color w:val="000000" w:themeColor="text1"/>
          <w:spacing w:val="-4"/>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D63D4A" w:rsidRPr="008A7047">
        <w:rPr>
          <w:color w:val="000000" w:themeColor="text1"/>
          <w:spacing w:val="-4"/>
          <w:sz w:val="28"/>
          <w:szCs w:val="28"/>
        </w:rPr>
        <w:t>Уполномоченный орган</w:t>
      </w:r>
      <w:r w:rsidRPr="008A7047">
        <w:rPr>
          <w:color w:val="000000" w:themeColor="text1"/>
          <w:spacing w:val="-4"/>
          <w:sz w:val="28"/>
          <w:szCs w:val="28"/>
        </w:rPr>
        <w:t xml:space="preserve"> (указать наименование </w:t>
      </w:r>
      <w:r w:rsidR="00D63D4A" w:rsidRPr="008A7047">
        <w:rPr>
          <w:color w:val="000000" w:themeColor="text1"/>
          <w:spacing w:val="-4"/>
          <w:sz w:val="28"/>
          <w:szCs w:val="28"/>
        </w:rPr>
        <w:t>Уполномоченного органа</w:t>
      </w:r>
      <w:r w:rsidR="00F77483" w:rsidRPr="008A7047">
        <w:rPr>
          <w:color w:val="000000" w:themeColor="text1"/>
          <w:spacing w:val="-4"/>
          <w:sz w:val="28"/>
          <w:szCs w:val="28"/>
        </w:rPr>
        <w:t xml:space="preserve"> согласно Устава</w:t>
      </w:r>
      <w:r w:rsidRPr="008A7047">
        <w:rPr>
          <w:color w:val="000000" w:themeColor="text1"/>
          <w:spacing w:val="-4"/>
          <w:sz w:val="28"/>
          <w:szCs w:val="28"/>
        </w:rPr>
        <w:t xml:space="preserve">) Краснодарского края с перечнем оказываемых муниципальных услуг и информацией по каждой услуге. </w:t>
      </w:r>
      <w:proofErr w:type="gramEnd"/>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для оформления документов посредством сети «Интернет» заявителю необходимо пройти процедуру</w:t>
      </w:r>
      <w:r w:rsidR="006D3503" w:rsidRPr="008A7047">
        <w:rPr>
          <w:color w:val="000000" w:themeColor="text1"/>
          <w:spacing w:val="-4"/>
          <w:sz w:val="28"/>
          <w:szCs w:val="28"/>
        </w:rPr>
        <w:t xml:space="preserve"> (действия)</w:t>
      </w:r>
      <w:r w:rsidRPr="008A7047">
        <w:rPr>
          <w:color w:val="000000" w:themeColor="text1"/>
          <w:spacing w:val="-4"/>
          <w:sz w:val="28"/>
          <w:szCs w:val="28"/>
        </w:rPr>
        <w:t xml:space="preserve"> авторизации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для авторизации заявителю необходимо ввести страховой номер индивидуального лицевого счета застрахованного лица, выданный </w:t>
      </w:r>
      <w:proofErr w:type="gramStart"/>
      <w:r w:rsidRPr="008A7047">
        <w:rPr>
          <w:color w:val="000000" w:themeColor="text1"/>
          <w:spacing w:val="-4"/>
          <w:sz w:val="28"/>
          <w:szCs w:val="28"/>
        </w:rPr>
        <w:t>Пенсионным</w:t>
      </w:r>
      <w:proofErr w:type="gramEnd"/>
    </w:p>
    <w:p w:rsidR="006D24A6" w:rsidRPr="008A7047" w:rsidRDefault="006D24A6" w:rsidP="006D24A6">
      <w:pPr>
        <w:widowControl w:val="0"/>
        <w:autoSpaceDE w:val="0"/>
        <w:autoSpaceDN w:val="0"/>
        <w:adjustRightInd w:val="0"/>
        <w:jc w:val="both"/>
        <w:rPr>
          <w:color w:val="000000" w:themeColor="text1"/>
          <w:spacing w:val="-4"/>
          <w:sz w:val="28"/>
          <w:szCs w:val="28"/>
        </w:rPr>
      </w:pPr>
      <w:r w:rsidRPr="008A7047">
        <w:rPr>
          <w:color w:val="000000" w:themeColor="text1"/>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CE3BE6">
      <w:pPr>
        <w:widowControl w:val="0"/>
        <w:autoSpaceDE w:val="0"/>
        <w:autoSpaceDN w:val="0"/>
        <w:adjustRightInd w:val="0"/>
        <w:ind w:firstLine="567"/>
        <w:jc w:val="both"/>
        <w:rPr>
          <w:color w:val="000000" w:themeColor="text1"/>
          <w:sz w:val="28"/>
          <w:szCs w:val="28"/>
        </w:rPr>
      </w:pPr>
      <w:r w:rsidRPr="008A7047">
        <w:rPr>
          <w:color w:val="000000" w:themeColor="text1"/>
          <w:spacing w:val="-4"/>
          <w:sz w:val="28"/>
          <w:szCs w:val="28"/>
        </w:rPr>
        <w:t>заявление вместе с электронными копиями документов попадает в инфор</w:t>
      </w:r>
      <w:r w:rsidR="003B71D8" w:rsidRPr="008A7047">
        <w:rPr>
          <w:color w:val="000000" w:themeColor="text1"/>
          <w:spacing w:val="-4"/>
          <w:sz w:val="28"/>
          <w:szCs w:val="28"/>
        </w:rPr>
        <w:t>мационную систему У</w:t>
      </w:r>
      <w:r w:rsidRPr="008A7047">
        <w:rPr>
          <w:color w:val="000000" w:themeColor="text1"/>
          <w:spacing w:val="-4"/>
          <w:sz w:val="28"/>
          <w:szCs w:val="28"/>
        </w:rPr>
        <w:t>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8A7047">
        <w:rPr>
          <w:color w:val="000000" w:themeColor="text1"/>
          <w:sz w:val="28"/>
          <w:szCs w:val="28"/>
        </w:rPr>
        <w:t xml:space="preserve">), поступивших с Единого портала и </w:t>
      </w:r>
      <w:r w:rsidR="00C70131" w:rsidRPr="008A7047">
        <w:rPr>
          <w:color w:val="000000" w:themeColor="text1"/>
          <w:sz w:val="28"/>
          <w:szCs w:val="28"/>
        </w:rPr>
        <w:t>Региональном портале</w:t>
      </w:r>
      <w:r w:rsidRPr="008A7047">
        <w:rPr>
          <w:color w:val="000000" w:themeColor="text1"/>
          <w:sz w:val="28"/>
          <w:szCs w:val="28"/>
        </w:rPr>
        <w:t xml:space="preserve"> и (или) через систему</w:t>
      </w:r>
      <w:r w:rsidR="005B357D" w:rsidRPr="008A7047">
        <w:rPr>
          <w:color w:val="000000" w:themeColor="text1"/>
          <w:sz w:val="28"/>
          <w:szCs w:val="28"/>
        </w:rPr>
        <w:t xml:space="preserve"> </w:t>
      </w:r>
      <w:r w:rsidRPr="008A7047">
        <w:rPr>
          <w:color w:val="000000" w:themeColor="text1"/>
          <w:sz w:val="28"/>
          <w:szCs w:val="28"/>
        </w:rPr>
        <w:t>межведомственного</w:t>
      </w:r>
      <w:r w:rsidR="005B357D" w:rsidRPr="008A7047">
        <w:rPr>
          <w:color w:val="000000" w:themeColor="text1"/>
          <w:sz w:val="28"/>
          <w:szCs w:val="28"/>
        </w:rPr>
        <w:t xml:space="preserve"> </w:t>
      </w:r>
      <w:r w:rsidRPr="008A7047">
        <w:rPr>
          <w:color w:val="000000" w:themeColor="text1"/>
          <w:sz w:val="28"/>
          <w:szCs w:val="28"/>
        </w:rPr>
        <w:lastRenderedPageBreak/>
        <w:t xml:space="preserve">электронного взаимодействия. </w:t>
      </w:r>
    </w:p>
    <w:p w:rsidR="006D24A6" w:rsidRPr="008A7047" w:rsidRDefault="003B71D8" w:rsidP="006D24A6">
      <w:pPr>
        <w:ind w:firstLine="709"/>
        <w:jc w:val="both"/>
        <w:rPr>
          <w:color w:val="000000" w:themeColor="text1"/>
          <w:sz w:val="28"/>
          <w:szCs w:val="28"/>
        </w:rPr>
      </w:pPr>
      <w:r w:rsidRPr="008A7047">
        <w:rPr>
          <w:color w:val="000000" w:themeColor="text1"/>
          <w:sz w:val="28"/>
          <w:szCs w:val="28"/>
        </w:rPr>
        <w:t>2.19.5</w:t>
      </w:r>
      <w:r w:rsidR="006D24A6" w:rsidRPr="008A7047">
        <w:rPr>
          <w:color w:val="000000" w:themeColor="text1"/>
          <w:sz w:val="28"/>
          <w:szCs w:val="28"/>
        </w:rPr>
        <w:t xml:space="preserve">. Для заявителей обеспечивается возможность осуществлять с использованием Единого портала и </w:t>
      </w:r>
      <w:r w:rsidR="00C70131" w:rsidRPr="008A7047">
        <w:rPr>
          <w:color w:val="000000" w:themeColor="text1"/>
          <w:sz w:val="28"/>
          <w:szCs w:val="28"/>
        </w:rPr>
        <w:t>Регионального п</w:t>
      </w:r>
      <w:r w:rsidR="00CE3BE6" w:rsidRPr="008A7047">
        <w:rPr>
          <w:color w:val="000000" w:themeColor="text1"/>
          <w:sz w:val="28"/>
          <w:szCs w:val="28"/>
        </w:rPr>
        <w:t>о</w:t>
      </w:r>
      <w:r w:rsidR="00C70131" w:rsidRPr="008A7047">
        <w:rPr>
          <w:color w:val="000000" w:themeColor="text1"/>
          <w:sz w:val="28"/>
          <w:szCs w:val="28"/>
        </w:rPr>
        <w:t>ртала</w:t>
      </w:r>
      <w:r w:rsidR="006D24A6" w:rsidRPr="008A7047">
        <w:rPr>
          <w:color w:val="000000" w:themeColor="text1"/>
          <w:sz w:val="28"/>
          <w:szCs w:val="28"/>
        </w:rPr>
        <w:t xml:space="preserve"> края получение сведений о ходе выполнения запроса о предоставлении муниципальной услуги.</w:t>
      </w:r>
    </w:p>
    <w:p w:rsidR="006D24A6" w:rsidRPr="008A7047" w:rsidRDefault="006D24A6" w:rsidP="006D24A6">
      <w:pPr>
        <w:widowControl w:val="0"/>
        <w:autoSpaceDE w:val="0"/>
        <w:autoSpaceDN w:val="0"/>
        <w:adjustRightInd w:val="0"/>
        <w:ind w:firstLine="567"/>
        <w:jc w:val="both"/>
        <w:rPr>
          <w:color w:val="000000" w:themeColor="text1"/>
          <w:sz w:val="28"/>
          <w:szCs w:val="28"/>
        </w:rPr>
      </w:pPr>
      <w:r w:rsidRPr="008A7047">
        <w:rPr>
          <w:color w:val="000000" w:themeColor="text1"/>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00C70131" w:rsidRPr="008A7047">
        <w:rPr>
          <w:color w:val="000000" w:themeColor="text1"/>
          <w:sz w:val="28"/>
          <w:szCs w:val="28"/>
        </w:rPr>
        <w:t>Региональном портале</w:t>
      </w:r>
      <w:r w:rsidRPr="008A7047">
        <w:rPr>
          <w:color w:val="000000" w:themeColor="text1"/>
          <w:sz w:val="28"/>
          <w:szCs w:val="28"/>
        </w:rPr>
        <w:t>.</w:t>
      </w:r>
    </w:p>
    <w:p w:rsidR="006D24A6" w:rsidRPr="008A7047" w:rsidRDefault="003B71D8" w:rsidP="001F3D84">
      <w:pPr>
        <w:ind w:firstLine="709"/>
        <w:jc w:val="both"/>
        <w:rPr>
          <w:color w:val="000000" w:themeColor="text1"/>
          <w:sz w:val="28"/>
          <w:szCs w:val="28"/>
        </w:rPr>
      </w:pPr>
      <w:r w:rsidRPr="008A7047">
        <w:rPr>
          <w:color w:val="000000" w:themeColor="text1"/>
          <w:sz w:val="28"/>
          <w:szCs w:val="28"/>
        </w:rPr>
        <w:t>2.19.6</w:t>
      </w:r>
      <w:r w:rsidR="006D24A6" w:rsidRPr="008A7047">
        <w:rPr>
          <w:color w:val="000000" w:themeColor="text1"/>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6D24A6" w:rsidRPr="008A7047" w:rsidRDefault="001F3D84" w:rsidP="006D24A6">
      <w:pPr>
        <w:widowControl w:val="0"/>
        <w:autoSpaceDE w:val="0"/>
        <w:autoSpaceDN w:val="0"/>
        <w:adjustRightInd w:val="0"/>
        <w:ind w:firstLine="567"/>
        <w:jc w:val="both"/>
        <w:rPr>
          <w:color w:val="000000" w:themeColor="text1"/>
          <w:sz w:val="28"/>
          <w:szCs w:val="28"/>
        </w:rPr>
      </w:pPr>
      <w:r w:rsidRPr="008A7047">
        <w:rPr>
          <w:color w:val="000000" w:themeColor="text1"/>
          <w:sz w:val="28"/>
          <w:szCs w:val="28"/>
        </w:rPr>
        <w:t>2.19</w:t>
      </w:r>
      <w:r w:rsidR="006D24A6" w:rsidRPr="008A7047">
        <w:rPr>
          <w:color w:val="000000" w:themeColor="text1"/>
          <w:sz w:val="28"/>
          <w:szCs w:val="28"/>
        </w:rPr>
        <w:t>.</w:t>
      </w:r>
      <w:r w:rsidRPr="008A7047">
        <w:rPr>
          <w:color w:val="000000" w:themeColor="text1"/>
          <w:sz w:val="28"/>
          <w:szCs w:val="28"/>
        </w:rPr>
        <w:t>7</w:t>
      </w:r>
      <w:r w:rsidR="006D24A6" w:rsidRPr="008A7047">
        <w:rPr>
          <w:color w:val="000000" w:themeColor="text1"/>
          <w:sz w:val="28"/>
          <w:szCs w:val="28"/>
        </w:rPr>
        <w:t xml:space="preserve">. </w:t>
      </w:r>
      <w:r w:rsidRPr="008A7047">
        <w:rPr>
          <w:color w:val="000000" w:themeColor="text1"/>
          <w:sz w:val="28"/>
          <w:szCs w:val="28"/>
        </w:rPr>
        <w:t>МФЦ</w:t>
      </w:r>
      <w:r w:rsidR="006D24A6" w:rsidRPr="008A7047">
        <w:rPr>
          <w:color w:val="000000" w:themeColor="text1"/>
          <w:sz w:val="28"/>
          <w:szCs w:val="28"/>
        </w:rPr>
        <w:t xml:space="preserve">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w:t>
      </w:r>
      <w:r w:rsidR="00C04DA1" w:rsidRPr="008A7047">
        <w:rPr>
          <w:color w:val="000000" w:themeColor="text1"/>
          <w:sz w:val="28"/>
          <w:szCs w:val="28"/>
        </w:rPr>
        <w:t>аверение с целью направления в У</w:t>
      </w:r>
      <w:r w:rsidR="006D24A6" w:rsidRPr="008A7047">
        <w:rPr>
          <w:color w:val="000000" w:themeColor="text1"/>
          <w:sz w:val="28"/>
          <w:szCs w:val="28"/>
        </w:rPr>
        <w:t>полномоченный орган.</w:t>
      </w:r>
    </w:p>
    <w:p w:rsidR="006D24A6" w:rsidRPr="008A7047" w:rsidRDefault="001F3D84" w:rsidP="006D24A6">
      <w:pPr>
        <w:spacing w:line="0" w:lineRule="atLeast"/>
        <w:ind w:firstLine="709"/>
        <w:jc w:val="both"/>
        <w:rPr>
          <w:color w:val="000000" w:themeColor="text1"/>
          <w:sz w:val="28"/>
          <w:szCs w:val="28"/>
        </w:rPr>
      </w:pPr>
      <w:r w:rsidRPr="008A7047">
        <w:rPr>
          <w:color w:val="000000" w:themeColor="text1"/>
          <w:sz w:val="28"/>
          <w:szCs w:val="28"/>
        </w:rPr>
        <w:t>2.19.8</w:t>
      </w:r>
      <w:r w:rsidR="006D24A6" w:rsidRPr="008A7047">
        <w:rPr>
          <w:color w:val="000000" w:themeColor="text1"/>
          <w:sz w:val="28"/>
          <w:szCs w:val="28"/>
        </w:rPr>
        <w:t xml:space="preserve">. </w:t>
      </w:r>
      <w:r w:rsidR="00997D51" w:rsidRPr="008A7047">
        <w:rPr>
          <w:color w:val="000000" w:themeColor="text1"/>
          <w:sz w:val="28"/>
          <w:szCs w:val="28"/>
        </w:rPr>
        <w:t>МФЦ</w:t>
      </w:r>
      <w:r w:rsidR="006D24A6" w:rsidRPr="008A7047">
        <w:rPr>
          <w:color w:val="000000" w:themeColor="text1"/>
          <w:sz w:val="28"/>
          <w:szCs w:val="28"/>
        </w:rPr>
        <w:t xml:space="preserve"> при обращении заявителя за предоставлением муниципальной услуги осуществляют: </w:t>
      </w:r>
    </w:p>
    <w:p w:rsidR="006D24A6" w:rsidRPr="008A7047" w:rsidRDefault="006D24A6" w:rsidP="006D24A6">
      <w:pPr>
        <w:spacing w:line="0" w:lineRule="atLeast"/>
        <w:ind w:firstLine="709"/>
        <w:jc w:val="both"/>
        <w:rPr>
          <w:color w:val="000000" w:themeColor="text1"/>
          <w:sz w:val="28"/>
          <w:szCs w:val="28"/>
        </w:rPr>
      </w:pPr>
      <w:r w:rsidRPr="008A7047">
        <w:rPr>
          <w:color w:val="000000" w:themeColor="text1"/>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sidR="00336EB6" w:rsidRPr="008A7047">
        <w:rPr>
          <w:color w:val="000000" w:themeColor="text1"/>
          <w:sz w:val="28"/>
          <w:szCs w:val="28"/>
        </w:rPr>
        <w:t xml:space="preserve">подписью </w:t>
      </w:r>
      <w:r w:rsidRPr="008A7047">
        <w:rPr>
          <w:color w:val="000000" w:themeColor="text1"/>
          <w:sz w:val="28"/>
          <w:szCs w:val="28"/>
        </w:rPr>
        <w:t>в установленном порядке;</w:t>
      </w:r>
    </w:p>
    <w:p w:rsidR="007678BE" w:rsidRPr="008A7047" w:rsidRDefault="006D24A6" w:rsidP="006D24A6">
      <w:pPr>
        <w:spacing w:line="0" w:lineRule="atLeast"/>
        <w:ind w:firstLine="709"/>
        <w:jc w:val="both"/>
        <w:rPr>
          <w:color w:val="000000" w:themeColor="text1"/>
          <w:sz w:val="28"/>
          <w:szCs w:val="28"/>
          <w:highlight w:val="cyan"/>
        </w:rPr>
      </w:pPr>
      <w:r w:rsidRPr="008A7047">
        <w:rPr>
          <w:color w:val="000000" w:themeColor="text1"/>
          <w:sz w:val="28"/>
          <w:szCs w:val="28"/>
        </w:rPr>
        <w:t xml:space="preserve">направление с использованием информационно-телекоммуникационных технологий электронных документов и (или) электронных </w:t>
      </w:r>
      <w:r w:rsidR="00C04DA1" w:rsidRPr="008A7047">
        <w:rPr>
          <w:color w:val="000000" w:themeColor="text1"/>
          <w:sz w:val="28"/>
          <w:szCs w:val="28"/>
        </w:rPr>
        <w:t>образов документов, заверенных У</w:t>
      </w:r>
      <w:r w:rsidRPr="008A7047">
        <w:rPr>
          <w:color w:val="000000" w:themeColor="text1"/>
          <w:sz w:val="28"/>
          <w:szCs w:val="28"/>
        </w:rPr>
        <w:t xml:space="preserve">полномоченным должностным лицом </w:t>
      </w:r>
      <w:r w:rsidR="001F3D84" w:rsidRPr="008A7047">
        <w:rPr>
          <w:color w:val="000000" w:themeColor="text1"/>
          <w:sz w:val="28"/>
          <w:szCs w:val="28"/>
        </w:rPr>
        <w:t>МФЦ</w:t>
      </w:r>
      <w:r w:rsidRPr="008A7047">
        <w:rPr>
          <w:color w:val="000000" w:themeColor="text1"/>
          <w:sz w:val="28"/>
          <w:szCs w:val="28"/>
        </w:rPr>
        <w:t xml:space="preserve">, в </w:t>
      </w:r>
      <w:r w:rsidR="001F3D84" w:rsidRPr="008A7047">
        <w:rPr>
          <w:color w:val="000000" w:themeColor="text1"/>
          <w:sz w:val="28"/>
          <w:szCs w:val="28"/>
        </w:rPr>
        <w:t>Уполномоченный орган</w:t>
      </w:r>
      <w:r w:rsidR="00A67AC4" w:rsidRPr="008A7047">
        <w:rPr>
          <w:color w:val="000000" w:themeColor="text1"/>
          <w:sz w:val="28"/>
          <w:szCs w:val="28"/>
        </w:rPr>
        <w:t>;</w:t>
      </w:r>
      <w:r w:rsidR="00331368" w:rsidRPr="008A7047">
        <w:rPr>
          <w:color w:val="000000" w:themeColor="text1"/>
          <w:sz w:val="28"/>
          <w:szCs w:val="28"/>
        </w:rPr>
        <w:t xml:space="preserve"> </w:t>
      </w:r>
    </w:p>
    <w:p w:rsidR="006D24A6" w:rsidRPr="008A7047" w:rsidRDefault="007678BE" w:rsidP="006D24A6">
      <w:pPr>
        <w:spacing w:line="0" w:lineRule="atLeast"/>
        <w:ind w:firstLine="709"/>
        <w:jc w:val="both"/>
        <w:rPr>
          <w:color w:val="000000" w:themeColor="text1"/>
          <w:sz w:val="28"/>
          <w:szCs w:val="28"/>
        </w:rPr>
      </w:pPr>
      <w:r w:rsidRPr="008A7047">
        <w:rPr>
          <w:color w:val="000000" w:themeColor="text1"/>
          <w:sz w:val="28"/>
          <w:szCs w:val="28"/>
        </w:rPr>
        <w:t>направление</w:t>
      </w:r>
      <w:r w:rsidR="00331368" w:rsidRPr="008A7047">
        <w:rPr>
          <w:color w:val="000000" w:themeColor="text1"/>
          <w:sz w:val="28"/>
          <w:szCs w:val="28"/>
        </w:rPr>
        <w:t xml:space="preserve"> </w:t>
      </w:r>
      <w:r w:rsidR="00D97F68" w:rsidRPr="008A7047">
        <w:rPr>
          <w:color w:val="000000" w:themeColor="text1"/>
          <w:sz w:val="28"/>
          <w:szCs w:val="28"/>
        </w:rPr>
        <w:t>с использованием информационно-телекоммуникационных технологий по защищенным каналам связи электронны</w:t>
      </w:r>
      <w:r w:rsidRPr="008A7047">
        <w:rPr>
          <w:color w:val="000000" w:themeColor="text1"/>
          <w:sz w:val="28"/>
          <w:szCs w:val="28"/>
        </w:rPr>
        <w:t>х</w:t>
      </w:r>
      <w:r w:rsidR="00D97F68" w:rsidRPr="008A7047">
        <w:rPr>
          <w:color w:val="000000" w:themeColor="text1"/>
          <w:sz w:val="28"/>
          <w:szCs w:val="28"/>
        </w:rPr>
        <w:t xml:space="preserve"> документ</w:t>
      </w:r>
      <w:r w:rsidRPr="008A7047">
        <w:rPr>
          <w:color w:val="000000" w:themeColor="text1"/>
          <w:sz w:val="28"/>
          <w:szCs w:val="28"/>
        </w:rPr>
        <w:t xml:space="preserve">ов </w:t>
      </w:r>
      <w:r w:rsidR="00D97F68" w:rsidRPr="008A7047">
        <w:rPr>
          <w:color w:val="000000" w:themeColor="text1"/>
          <w:sz w:val="28"/>
          <w:szCs w:val="28"/>
        </w:rPr>
        <w:t>и (или) электронны</w:t>
      </w:r>
      <w:r w:rsidRPr="008A7047">
        <w:rPr>
          <w:color w:val="000000" w:themeColor="text1"/>
          <w:sz w:val="28"/>
          <w:szCs w:val="28"/>
        </w:rPr>
        <w:t>х</w:t>
      </w:r>
      <w:r w:rsidR="00D97F68" w:rsidRPr="008A7047">
        <w:rPr>
          <w:color w:val="000000" w:themeColor="text1"/>
          <w:sz w:val="28"/>
          <w:szCs w:val="28"/>
        </w:rPr>
        <w:t xml:space="preserve"> образ</w:t>
      </w:r>
      <w:r w:rsidRPr="008A7047">
        <w:rPr>
          <w:color w:val="000000" w:themeColor="text1"/>
          <w:sz w:val="28"/>
          <w:szCs w:val="28"/>
        </w:rPr>
        <w:t>ов</w:t>
      </w:r>
      <w:r w:rsidR="00D97F68" w:rsidRPr="008A7047">
        <w:rPr>
          <w:color w:val="000000" w:themeColor="text1"/>
          <w:sz w:val="28"/>
          <w:szCs w:val="28"/>
        </w:rPr>
        <w:t xml:space="preserve"> документов, заверенны</w:t>
      </w:r>
      <w:r w:rsidRPr="008A7047">
        <w:rPr>
          <w:color w:val="000000" w:themeColor="text1"/>
          <w:sz w:val="28"/>
          <w:szCs w:val="28"/>
        </w:rPr>
        <w:t>х</w:t>
      </w:r>
      <w:r w:rsidR="00D97F68" w:rsidRPr="008A7047">
        <w:rPr>
          <w:color w:val="000000" w:themeColor="text1"/>
          <w:sz w:val="28"/>
          <w:szCs w:val="28"/>
        </w:rPr>
        <w:t xml:space="preserve"> уполномоченным должностным лицом МФЦ, в</w:t>
      </w:r>
      <w:r w:rsidR="00D97F68" w:rsidRPr="008A7047">
        <w:rPr>
          <w:rFonts w:eastAsia="Calibri"/>
          <w:color w:val="000000" w:themeColor="text1"/>
          <w:sz w:val="28"/>
          <w:szCs w:val="28"/>
          <w:lang w:eastAsia="en-US"/>
        </w:rPr>
        <w:t xml:space="preserve"> Уполномоченный орган</w:t>
      </w:r>
      <w:r w:rsidR="00D97F68" w:rsidRPr="008A7047">
        <w:rPr>
          <w:color w:val="000000" w:themeColor="text1"/>
          <w:sz w:val="28"/>
          <w:szCs w:val="28"/>
        </w:rPr>
        <w:t>, предоставляющий муниципальную услугу</w:t>
      </w:r>
      <w:r w:rsidR="00067C3E" w:rsidRPr="008A7047">
        <w:rPr>
          <w:color w:val="000000" w:themeColor="text1"/>
          <w:sz w:val="28"/>
          <w:szCs w:val="28"/>
        </w:rPr>
        <w:t xml:space="preserve">, расположенный на территории </w:t>
      </w:r>
      <w:r w:rsidR="00067C3E" w:rsidRPr="008A7047">
        <w:rPr>
          <w:rFonts w:eastAsia="Calibri"/>
          <w:color w:val="000000" w:themeColor="text1"/>
          <w:sz w:val="28"/>
          <w:szCs w:val="28"/>
          <w:lang w:eastAsia="en-US"/>
        </w:rPr>
        <w:t>Краснодарского края</w:t>
      </w:r>
      <w:r w:rsidR="006D24A6" w:rsidRPr="008A7047">
        <w:rPr>
          <w:color w:val="000000" w:themeColor="text1"/>
          <w:sz w:val="28"/>
          <w:szCs w:val="28"/>
        </w:rPr>
        <w:t xml:space="preserve">. </w:t>
      </w:r>
    </w:p>
    <w:p w:rsidR="00F47E65" w:rsidRPr="008A7047" w:rsidRDefault="00F47E65" w:rsidP="006D24A6">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6E2166" w:rsidRPr="008A7047" w:rsidRDefault="006E2166" w:rsidP="00B368C6">
      <w:pPr>
        <w:widowControl w:val="0"/>
        <w:autoSpaceDE w:val="0"/>
        <w:autoSpaceDN w:val="0"/>
        <w:adjustRightInd w:val="0"/>
        <w:jc w:val="center"/>
        <w:outlineLvl w:val="1"/>
        <w:rPr>
          <w:color w:val="000000" w:themeColor="text1"/>
          <w:sz w:val="28"/>
          <w:szCs w:val="28"/>
        </w:rPr>
      </w:pPr>
    </w:p>
    <w:p w:rsidR="009A05BE" w:rsidRPr="008A7047" w:rsidRDefault="00A83C93" w:rsidP="00B368C6">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3</w:t>
      </w:r>
      <w:r w:rsidRPr="008A7047">
        <w:rPr>
          <w:color w:val="000000" w:themeColor="text1"/>
          <w:sz w:val="28"/>
          <w:szCs w:val="28"/>
        </w:rPr>
        <w:t xml:space="preserve">. СОСТАВ, ПОСЛЕДОВАТЕЛЬНОСТЬ И СРОКИ </w:t>
      </w:r>
      <w:r w:rsidRPr="008A7047">
        <w:rPr>
          <w:color w:val="000000" w:themeColor="text1"/>
          <w:sz w:val="28"/>
          <w:szCs w:val="28"/>
        </w:rPr>
        <w:br/>
        <w:t>ВЫПОЛНЕНИЯ АДМИНИСТРАТИВНЫХ ПРОЦЕДУР</w:t>
      </w:r>
      <w:r w:rsidR="005840BE" w:rsidRPr="008A7047">
        <w:rPr>
          <w:color w:val="000000" w:themeColor="text1"/>
          <w:sz w:val="28"/>
          <w:szCs w:val="28"/>
        </w:rPr>
        <w:t xml:space="preserve"> </w:t>
      </w:r>
      <w:r w:rsidR="00604213" w:rsidRPr="008A7047">
        <w:rPr>
          <w:color w:val="000000" w:themeColor="text1"/>
          <w:sz w:val="28"/>
          <w:szCs w:val="28"/>
        </w:rPr>
        <w:t>(ДЕЙСТ</w:t>
      </w:r>
      <w:r w:rsidR="005840BE" w:rsidRPr="008A7047">
        <w:rPr>
          <w:color w:val="000000" w:themeColor="text1"/>
          <w:sz w:val="28"/>
          <w:szCs w:val="28"/>
        </w:rPr>
        <w:t>ВИЙ), ТРЕБОВАНИЯ</w:t>
      </w:r>
      <w:r w:rsidR="005B357D" w:rsidRPr="008A7047">
        <w:rPr>
          <w:color w:val="000000" w:themeColor="text1"/>
          <w:sz w:val="28"/>
          <w:szCs w:val="28"/>
        </w:rPr>
        <w:t xml:space="preserve"> </w:t>
      </w:r>
      <w:r w:rsidRPr="008A7047">
        <w:rPr>
          <w:color w:val="000000" w:themeColor="text1"/>
          <w:sz w:val="28"/>
          <w:szCs w:val="28"/>
        </w:rPr>
        <w:t xml:space="preserve">К ПОРЯДКУ ИХ ВЫПОЛНЕНИЯ, В ТОМ ЧИСЛЕ </w:t>
      </w:r>
      <w:r w:rsidRPr="008A7047">
        <w:rPr>
          <w:color w:val="000000" w:themeColor="text1"/>
          <w:sz w:val="28"/>
          <w:szCs w:val="28"/>
        </w:rPr>
        <w:lastRenderedPageBreak/>
        <w:t>ОСОБЕННОСТИ ВЫПОЛНЕНИЯ АДМИНИСТРАТИВНЫХ ПРОЦЕДУР</w:t>
      </w:r>
      <w:r w:rsidR="005840BE" w:rsidRPr="008A7047">
        <w:rPr>
          <w:color w:val="000000" w:themeColor="text1"/>
          <w:sz w:val="28"/>
          <w:szCs w:val="28"/>
        </w:rPr>
        <w:t xml:space="preserve"> (ДЕЙСТВИЙ)</w:t>
      </w:r>
      <w:r w:rsidR="000F469D" w:rsidRPr="008A7047">
        <w:rPr>
          <w:color w:val="000000" w:themeColor="text1"/>
          <w:sz w:val="28"/>
          <w:szCs w:val="28"/>
        </w:rPr>
        <w:t xml:space="preserve"> В ЭЛЕКТРОННОЙ ФОРМЕ</w:t>
      </w:r>
    </w:p>
    <w:p w:rsidR="009A05BE" w:rsidRPr="008A7047" w:rsidRDefault="009A05BE" w:rsidP="009A05BE">
      <w:pPr>
        <w:widowControl w:val="0"/>
        <w:autoSpaceDE w:val="0"/>
        <w:autoSpaceDN w:val="0"/>
        <w:adjustRightInd w:val="0"/>
        <w:ind w:firstLine="567"/>
        <w:jc w:val="center"/>
        <w:outlineLvl w:val="1"/>
        <w:rPr>
          <w:color w:val="000000" w:themeColor="text1"/>
          <w:sz w:val="28"/>
          <w:szCs w:val="28"/>
        </w:rPr>
      </w:pPr>
    </w:p>
    <w:p w:rsidR="00471808" w:rsidRPr="008A7047" w:rsidRDefault="00A83C93" w:rsidP="00D338BB">
      <w:pPr>
        <w:autoSpaceDE w:val="0"/>
        <w:autoSpaceDN w:val="0"/>
        <w:adjustRightInd w:val="0"/>
        <w:jc w:val="center"/>
        <w:outlineLvl w:val="1"/>
        <w:rPr>
          <w:color w:val="000000" w:themeColor="text1"/>
          <w:sz w:val="28"/>
          <w:szCs w:val="28"/>
        </w:rPr>
      </w:pPr>
      <w:r w:rsidRPr="008A7047">
        <w:rPr>
          <w:color w:val="000000" w:themeColor="text1"/>
          <w:sz w:val="28"/>
          <w:szCs w:val="28"/>
        </w:rPr>
        <w:t>Подраздел 3.1. СОСТАВ И ПОСЛЕДОВАТЕЛЬНОСТЬ</w:t>
      </w:r>
      <w:r w:rsidR="00CE3BE6" w:rsidRPr="008A7047">
        <w:rPr>
          <w:color w:val="000000" w:themeColor="text1"/>
          <w:sz w:val="28"/>
          <w:szCs w:val="28"/>
        </w:rPr>
        <w:t>,</w:t>
      </w:r>
      <w:r w:rsidR="00D338BB" w:rsidRPr="008A7047">
        <w:rPr>
          <w:color w:val="000000" w:themeColor="text1"/>
          <w:sz w:val="28"/>
          <w:szCs w:val="28"/>
        </w:rPr>
        <w:t xml:space="preserve"> И СРОКИ ВЫПОЛНЕНИЯ АДМИНИСТРАТИВНЫХ ПРОЦЕДУР</w:t>
      </w:r>
      <w:r w:rsidR="006D3503" w:rsidRPr="008A7047">
        <w:rPr>
          <w:color w:val="000000" w:themeColor="text1"/>
          <w:sz w:val="28"/>
          <w:szCs w:val="28"/>
        </w:rPr>
        <w:t xml:space="preserve"> (ДЕЙСТВИЙ)</w:t>
      </w:r>
      <w:r w:rsidR="00D338BB" w:rsidRPr="008A7047">
        <w:rPr>
          <w:color w:val="000000" w:themeColor="text1"/>
          <w:sz w:val="28"/>
          <w:szCs w:val="28"/>
        </w:rPr>
        <w:t>, ТРЕБОВАНИЯ К П</w:t>
      </w:r>
      <w:r w:rsidR="00604213" w:rsidRPr="008A7047">
        <w:rPr>
          <w:color w:val="000000" w:themeColor="text1"/>
          <w:sz w:val="28"/>
          <w:szCs w:val="28"/>
        </w:rPr>
        <w:t>О</w:t>
      </w:r>
      <w:r w:rsidR="00D338BB" w:rsidRPr="008A7047">
        <w:rPr>
          <w:color w:val="000000" w:themeColor="text1"/>
          <w:sz w:val="28"/>
          <w:szCs w:val="28"/>
        </w:rPr>
        <w:t>РЯДКУ ВЫПОЛНЕНИЯ</w:t>
      </w:r>
      <w:r w:rsidRPr="008A7047">
        <w:rPr>
          <w:color w:val="000000" w:themeColor="text1"/>
          <w:sz w:val="28"/>
          <w:szCs w:val="28"/>
        </w:rPr>
        <w:t xml:space="preserve"> </w:t>
      </w:r>
      <w:r w:rsidRPr="008A7047">
        <w:rPr>
          <w:color w:val="000000" w:themeColor="text1"/>
          <w:sz w:val="28"/>
          <w:szCs w:val="28"/>
        </w:rPr>
        <w:br/>
      </w:r>
    </w:p>
    <w:p w:rsidR="009A05BE" w:rsidRPr="008A7047" w:rsidRDefault="009A05BE" w:rsidP="009A05BE">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3.1.1. Предоставление муниципальной услуги включает в себя следующие административные процедуры (действия):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1) прием заявления и прилагаемых к нему документов, регистрация заявления и выдача заявителю расписки в п</w:t>
      </w:r>
      <w:r w:rsidR="00C7442A" w:rsidRPr="008A7047">
        <w:rPr>
          <w:color w:val="000000" w:themeColor="text1"/>
          <w:sz w:val="28"/>
          <w:szCs w:val="28"/>
        </w:rPr>
        <w:t>олучении заявления и документов.</w:t>
      </w:r>
    </w:p>
    <w:p w:rsidR="009A05BE" w:rsidRPr="008A7047" w:rsidRDefault="00D7638F" w:rsidP="009A05BE">
      <w:pPr>
        <w:widowControl w:val="0"/>
        <w:ind w:firstLine="709"/>
        <w:jc w:val="both"/>
        <w:rPr>
          <w:color w:val="000000" w:themeColor="text1"/>
          <w:sz w:val="28"/>
          <w:szCs w:val="28"/>
        </w:rPr>
      </w:pPr>
      <w:r w:rsidRPr="008A7047">
        <w:rPr>
          <w:color w:val="000000" w:themeColor="text1"/>
          <w:sz w:val="28"/>
          <w:szCs w:val="28"/>
        </w:rPr>
        <w:t xml:space="preserve"> </w:t>
      </w:r>
    </w:p>
    <w:p w:rsidR="00315A75" w:rsidRPr="008A7047" w:rsidRDefault="0044309E" w:rsidP="009A05BE">
      <w:pPr>
        <w:widowControl w:val="0"/>
        <w:tabs>
          <w:tab w:val="left" w:pos="851"/>
        </w:tabs>
        <w:ind w:firstLine="709"/>
        <w:jc w:val="both"/>
        <w:rPr>
          <w:color w:val="000000" w:themeColor="text1"/>
          <w:sz w:val="28"/>
          <w:szCs w:val="28"/>
        </w:rPr>
      </w:pPr>
      <w:bookmarkStart w:id="7" w:name="OLE_LINK12"/>
      <w:bookmarkStart w:id="8" w:name="OLE_LINK13"/>
      <w:bookmarkStart w:id="9" w:name="OLE_LINK14"/>
      <w:r w:rsidRPr="008A7047">
        <w:rPr>
          <w:color w:val="000000" w:themeColor="text1"/>
          <w:sz w:val="28"/>
          <w:szCs w:val="28"/>
        </w:rPr>
        <w:t>Административные процедуры (действия):</w:t>
      </w:r>
    </w:p>
    <w:p w:rsidR="009A05BE" w:rsidRPr="008A7047" w:rsidRDefault="0044309E" w:rsidP="009A05BE">
      <w:pPr>
        <w:widowControl w:val="0"/>
        <w:tabs>
          <w:tab w:val="left" w:pos="851"/>
        </w:tabs>
        <w:ind w:firstLine="709"/>
        <w:jc w:val="both"/>
        <w:rPr>
          <w:color w:val="000000" w:themeColor="text1"/>
          <w:sz w:val="28"/>
          <w:szCs w:val="28"/>
        </w:rPr>
      </w:pPr>
      <w:r w:rsidRPr="008A7047">
        <w:rPr>
          <w:color w:val="000000" w:themeColor="text1"/>
          <w:sz w:val="28"/>
          <w:szCs w:val="28"/>
        </w:rPr>
        <w:t>3.</w:t>
      </w:r>
      <w:r w:rsidR="00F76940" w:rsidRPr="008A7047">
        <w:rPr>
          <w:color w:val="000000" w:themeColor="text1"/>
          <w:sz w:val="28"/>
          <w:szCs w:val="28"/>
        </w:rPr>
        <w:t>1.2.</w:t>
      </w:r>
      <w:r w:rsidRPr="008A7047">
        <w:rPr>
          <w:color w:val="000000" w:themeColor="text1"/>
          <w:sz w:val="28"/>
          <w:szCs w:val="28"/>
        </w:rPr>
        <w:t xml:space="preserve"> </w:t>
      </w:r>
      <w:r w:rsidR="009A05BE" w:rsidRPr="008A7047">
        <w:rPr>
          <w:color w:val="000000" w:themeColor="text1"/>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9A05BE" w:rsidRPr="008A7047" w:rsidRDefault="00F76940"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3.1.2.1. </w:t>
      </w:r>
      <w:r w:rsidR="009A05BE"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w:t>
      </w:r>
      <w:r w:rsidR="009A05BE" w:rsidRPr="008A7047">
        <w:rPr>
          <w:color w:val="000000" w:themeColor="text1"/>
          <w:sz w:val="28"/>
          <w:szCs w:val="28"/>
        </w:rPr>
        <w:t xml:space="preserve">является обращение гражданина 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полномоченный орган</w:t>
      </w:r>
      <w:r w:rsidR="009A05BE" w:rsidRPr="008A7047">
        <w:rPr>
          <w:color w:val="000000" w:themeColor="text1"/>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w:t>
      </w:r>
      <w:r w:rsidR="00C70131" w:rsidRPr="008A7047">
        <w:rPr>
          <w:color w:val="000000" w:themeColor="text1"/>
          <w:sz w:val="28"/>
          <w:szCs w:val="28"/>
        </w:rPr>
        <w:t>Регионального портала</w:t>
      </w:r>
      <w:r w:rsidR="009A05BE" w:rsidRPr="008A7047">
        <w:rPr>
          <w:color w:val="000000" w:themeColor="text1"/>
          <w:sz w:val="28"/>
          <w:szCs w:val="28"/>
        </w:rPr>
        <w:t xml:space="preserve">, с заявлением и документами, указанными в </w:t>
      </w:r>
      <w:r w:rsidR="004D2FAE" w:rsidRPr="008A7047">
        <w:rPr>
          <w:color w:val="000000" w:themeColor="text1"/>
          <w:sz w:val="28"/>
          <w:szCs w:val="28"/>
        </w:rPr>
        <w:t>подпунктах</w:t>
      </w:r>
      <w:r w:rsidR="007D1432" w:rsidRPr="008A7047">
        <w:rPr>
          <w:color w:val="000000" w:themeColor="text1"/>
          <w:sz w:val="28"/>
          <w:szCs w:val="28"/>
        </w:rPr>
        <w:t xml:space="preserve"> </w:t>
      </w:r>
      <w:r w:rsidR="004A3A0F" w:rsidRPr="008A7047">
        <w:rPr>
          <w:color w:val="000000" w:themeColor="text1"/>
          <w:sz w:val="28"/>
          <w:szCs w:val="28"/>
        </w:rPr>
        <w:t>1</w:t>
      </w:r>
      <w:r w:rsidR="00801B34" w:rsidRPr="008A7047">
        <w:rPr>
          <w:color w:val="000000" w:themeColor="text1"/>
          <w:sz w:val="28"/>
          <w:szCs w:val="28"/>
        </w:rPr>
        <w:t xml:space="preserve">, </w:t>
      </w:r>
      <w:r w:rsidR="004A3A0F" w:rsidRPr="008A7047">
        <w:rPr>
          <w:color w:val="000000" w:themeColor="text1"/>
          <w:sz w:val="28"/>
          <w:szCs w:val="28"/>
        </w:rPr>
        <w:t>2</w:t>
      </w:r>
      <w:r w:rsidR="007D1432" w:rsidRPr="008A7047">
        <w:rPr>
          <w:color w:val="000000" w:themeColor="text1"/>
          <w:sz w:val="28"/>
          <w:szCs w:val="28"/>
        </w:rPr>
        <w:t xml:space="preserve"> пункта </w:t>
      </w:r>
      <w:r w:rsidR="004A3A0F" w:rsidRPr="008A7047">
        <w:rPr>
          <w:color w:val="000000" w:themeColor="text1"/>
          <w:sz w:val="28"/>
          <w:szCs w:val="28"/>
        </w:rPr>
        <w:t>2.6.1</w:t>
      </w:r>
      <w:r w:rsidR="007D1432" w:rsidRPr="008A7047">
        <w:rPr>
          <w:color w:val="000000" w:themeColor="text1"/>
          <w:sz w:val="28"/>
          <w:szCs w:val="28"/>
        </w:rPr>
        <w:t xml:space="preserve"> подраздела </w:t>
      </w:r>
      <w:r w:rsidR="004A3A0F" w:rsidRPr="008A7047">
        <w:rPr>
          <w:color w:val="000000" w:themeColor="text1"/>
          <w:sz w:val="28"/>
          <w:szCs w:val="28"/>
        </w:rPr>
        <w:t>2.6.1</w:t>
      </w:r>
      <w:r w:rsidR="007D1432" w:rsidRPr="008A7047">
        <w:rPr>
          <w:color w:val="000000" w:themeColor="text1"/>
          <w:sz w:val="28"/>
          <w:szCs w:val="28"/>
        </w:rPr>
        <w:t xml:space="preserve"> раздела </w:t>
      </w:r>
      <w:r w:rsidR="008713BA" w:rsidRPr="008A7047">
        <w:rPr>
          <w:color w:val="000000" w:themeColor="text1"/>
          <w:sz w:val="28"/>
          <w:szCs w:val="28"/>
        </w:rPr>
        <w:t>2</w:t>
      </w:r>
      <w:r w:rsidR="007D1432" w:rsidRPr="008A7047">
        <w:rPr>
          <w:color w:val="000000" w:themeColor="text1"/>
          <w:sz w:val="28"/>
          <w:szCs w:val="28"/>
        </w:rPr>
        <w:t xml:space="preserve"> Регламента</w:t>
      </w:r>
      <w:r w:rsidR="009A05BE" w:rsidRPr="008A7047">
        <w:rPr>
          <w:color w:val="000000" w:themeColor="text1"/>
          <w:sz w:val="28"/>
          <w:szCs w:val="28"/>
        </w:rPr>
        <w:t xml:space="preserve">. </w:t>
      </w:r>
    </w:p>
    <w:bookmarkEnd w:id="7"/>
    <w:bookmarkEnd w:id="8"/>
    <w:bookmarkEnd w:id="9"/>
    <w:p w:rsidR="00755028" w:rsidRPr="008A7047" w:rsidRDefault="00755028" w:rsidP="00755028">
      <w:pPr>
        <w:ind w:firstLine="709"/>
        <w:jc w:val="both"/>
        <w:rPr>
          <w:color w:val="000000" w:themeColor="text1"/>
          <w:sz w:val="28"/>
          <w:szCs w:val="28"/>
        </w:rPr>
      </w:pPr>
      <w:r w:rsidRPr="008A7047">
        <w:rPr>
          <w:color w:val="000000" w:themeColor="text1"/>
          <w:sz w:val="28"/>
          <w:szCs w:val="28"/>
        </w:rPr>
        <w:t xml:space="preserve">Поступление заявления и документов в </w:t>
      </w:r>
      <w:r w:rsidRPr="008A7047">
        <w:rPr>
          <w:rFonts w:eastAsia="Calibri"/>
          <w:color w:val="000000" w:themeColor="text1"/>
          <w:sz w:val="28"/>
          <w:szCs w:val="28"/>
          <w:lang w:eastAsia="en-US"/>
        </w:rPr>
        <w:t xml:space="preserve">Уполномоченный орган </w:t>
      </w:r>
      <w:r w:rsidRPr="008A7047">
        <w:rPr>
          <w:color w:val="000000" w:themeColor="text1"/>
          <w:sz w:val="28"/>
          <w:szCs w:val="28"/>
        </w:rPr>
        <w:t xml:space="preserve">из МФЦ </w:t>
      </w:r>
      <w:r w:rsidR="00066DFC" w:rsidRPr="008A7047">
        <w:rPr>
          <w:color w:val="000000" w:themeColor="text1"/>
          <w:sz w:val="28"/>
          <w:szCs w:val="28"/>
        </w:rPr>
        <w:t>на территории Краснодарского края</w:t>
      </w:r>
      <w:r w:rsidR="00F47E65" w:rsidRPr="008A7047">
        <w:rPr>
          <w:color w:val="000000" w:themeColor="text1"/>
          <w:sz w:val="28"/>
          <w:szCs w:val="28"/>
        </w:rPr>
        <w:t xml:space="preserve"> </w:t>
      </w:r>
      <w:r w:rsidRPr="008A7047">
        <w:rPr>
          <w:color w:val="000000" w:themeColor="text1"/>
          <w:sz w:val="28"/>
          <w:szCs w:val="28"/>
        </w:rPr>
        <w:t xml:space="preserve">осуществляется с учетом особенностей, установленных статьей 6.2 </w:t>
      </w:r>
      <w:r w:rsidRPr="008A7047">
        <w:rPr>
          <w:color w:val="000000" w:themeColor="text1"/>
          <w:sz w:val="28"/>
          <w:szCs w:val="28"/>
          <w:shd w:val="clear" w:color="auto" w:fill="FFFFFF"/>
        </w:rPr>
        <w:t>Закона Краснодарского края от 2 марта 2012 г</w:t>
      </w:r>
      <w:r w:rsidR="008713BA" w:rsidRPr="008A7047">
        <w:rPr>
          <w:color w:val="000000" w:themeColor="text1"/>
          <w:sz w:val="28"/>
          <w:szCs w:val="28"/>
          <w:shd w:val="clear" w:color="auto" w:fill="FFFFFF"/>
        </w:rPr>
        <w:t>ода</w:t>
      </w:r>
      <w:r w:rsidRPr="008A7047">
        <w:rPr>
          <w:color w:val="000000" w:themeColor="text1"/>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p>
    <w:p w:rsidR="009A05BE" w:rsidRPr="008A7047" w:rsidRDefault="009A05BE" w:rsidP="009A05BE">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27162" w:rsidRPr="008A7047" w:rsidRDefault="009A05BE"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Запись на прием проводится посредством Единого портала, </w:t>
      </w:r>
      <w:r w:rsidR="00C70131" w:rsidRPr="008A7047">
        <w:rPr>
          <w:color w:val="000000" w:themeColor="text1"/>
          <w:sz w:val="28"/>
          <w:szCs w:val="28"/>
        </w:rPr>
        <w:t>Регионального п</w:t>
      </w:r>
      <w:r w:rsidR="00CE3BE6" w:rsidRPr="008A7047">
        <w:rPr>
          <w:color w:val="000000" w:themeColor="text1"/>
          <w:sz w:val="28"/>
          <w:szCs w:val="28"/>
        </w:rPr>
        <w:t>о</w:t>
      </w:r>
      <w:r w:rsidR="00C70131" w:rsidRPr="008A7047">
        <w:rPr>
          <w:color w:val="000000" w:themeColor="text1"/>
          <w:sz w:val="28"/>
          <w:szCs w:val="28"/>
        </w:rPr>
        <w:t>ртала</w:t>
      </w:r>
      <w:r w:rsidR="00227162" w:rsidRPr="008A7047">
        <w:rPr>
          <w:color w:val="000000" w:themeColor="text1"/>
          <w:sz w:val="28"/>
          <w:szCs w:val="28"/>
          <w:lang w:eastAsia="en-US"/>
        </w:rPr>
        <w:t>.</w:t>
      </w:r>
    </w:p>
    <w:p w:rsidR="009A05BE" w:rsidRPr="008A7047" w:rsidRDefault="009A05BE" w:rsidP="009A05BE">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полномоченном органе</w:t>
      </w:r>
      <w:r w:rsidRPr="008A7047">
        <w:rPr>
          <w:color w:val="000000" w:themeColor="text1"/>
          <w:sz w:val="28"/>
          <w:szCs w:val="28"/>
        </w:rPr>
        <w:t>, МФЦ графика приема заявителей.</w:t>
      </w:r>
    </w:p>
    <w:p w:rsidR="009B7939" w:rsidRPr="008A7047" w:rsidRDefault="009B7939" w:rsidP="005618FA">
      <w:pPr>
        <w:autoSpaceDE w:val="0"/>
        <w:autoSpaceDN w:val="0"/>
        <w:adjustRightInd w:val="0"/>
        <w:ind w:firstLine="851"/>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D14D9" w:rsidRPr="008A7047">
        <w:rPr>
          <w:color w:val="000000" w:themeColor="text1"/>
          <w:sz w:val="28"/>
          <w:szCs w:val="28"/>
        </w:rPr>
        <w:t>Уполномоченном органе</w:t>
      </w:r>
      <w:r w:rsidRPr="008A7047">
        <w:rPr>
          <w:color w:val="000000" w:themeColor="text1"/>
          <w:sz w:val="28"/>
          <w:szCs w:val="28"/>
        </w:rPr>
        <w:t xml:space="preserve">, </w:t>
      </w:r>
      <w:r w:rsidR="003D14D9" w:rsidRPr="008A7047">
        <w:rPr>
          <w:color w:val="000000" w:themeColor="text1"/>
          <w:sz w:val="28"/>
          <w:szCs w:val="28"/>
        </w:rPr>
        <w:t xml:space="preserve">МФЦ </w:t>
      </w:r>
      <w:r w:rsidRPr="008A7047">
        <w:rPr>
          <w:color w:val="000000" w:themeColor="text1"/>
          <w:sz w:val="28"/>
          <w:szCs w:val="28"/>
        </w:rPr>
        <w:t xml:space="preserve">с использованием информационных технологий, предусмотренных </w:t>
      </w:r>
      <w:hyperlink r:id="rId23" w:history="1">
        <w:r w:rsidRPr="008A7047">
          <w:rPr>
            <w:color w:val="000000" w:themeColor="text1"/>
            <w:sz w:val="28"/>
            <w:szCs w:val="28"/>
          </w:rPr>
          <w:t>частью 18 статьи 14.1</w:t>
        </w:r>
      </w:hyperlink>
      <w:r w:rsidRPr="008A7047">
        <w:rPr>
          <w:color w:val="000000" w:themeColor="text1"/>
          <w:sz w:val="28"/>
          <w:szCs w:val="28"/>
        </w:rPr>
        <w:t xml:space="preserve"> Федерального закона от 27 июля 2006 года </w:t>
      </w:r>
      <w:r w:rsidR="00F47E65" w:rsidRPr="008A7047">
        <w:rPr>
          <w:color w:val="000000" w:themeColor="text1"/>
          <w:sz w:val="28"/>
          <w:szCs w:val="28"/>
        </w:rPr>
        <w:t>№</w:t>
      </w:r>
      <w:r w:rsidRPr="008A7047">
        <w:rPr>
          <w:color w:val="000000" w:themeColor="text1"/>
          <w:sz w:val="28"/>
          <w:szCs w:val="28"/>
        </w:rPr>
        <w:t xml:space="preserve"> 149-ФЗ </w:t>
      </w:r>
      <w:r w:rsidR="00F47E65" w:rsidRPr="008A7047">
        <w:rPr>
          <w:color w:val="000000" w:themeColor="text1"/>
          <w:sz w:val="28"/>
          <w:szCs w:val="28"/>
        </w:rPr>
        <w:t>«</w:t>
      </w:r>
      <w:r w:rsidRPr="008A7047">
        <w:rPr>
          <w:color w:val="000000" w:themeColor="text1"/>
          <w:sz w:val="28"/>
          <w:szCs w:val="28"/>
        </w:rPr>
        <w:t>Об информации, информационных</w:t>
      </w:r>
      <w:proofErr w:type="gramEnd"/>
      <w:r w:rsidRPr="008A7047">
        <w:rPr>
          <w:color w:val="000000" w:themeColor="text1"/>
          <w:sz w:val="28"/>
          <w:szCs w:val="28"/>
        </w:rPr>
        <w:t xml:space="preserve"> </w:t>
      </w:r>
      <w:proofErr w:type="gramStart"/>
      <w:r w:rsidRPr="008A7047">
        <w:rPr>
          <w:color w:val="000000" w:themeColor="text1"/>
          <w:sz w:val="28"/>
          <w:szCs w:val="28"/>
        </w:rPr>
        <w:t>технологиях</w:t>
      </w:r>
      <w:proofErr w:type="gramEnd"/>
      <w:r w:rsidRPr="008A7047">
        <w:rPr>
          <w:color w:val="000000" w:themeColor="text1"/>
          <w:sz w:val="28"/>
          <w:szCs w:val="28"/>
        </w:rPr>
        <w:t xml:space="preserve"> и о защите информации</w:t>
      </w:r>
      <w:r w:rsidR="00F47E65" w:rsidRPr="008A7047">
        <w:rPr>
          <w:color w:val="000000" w:themeColor="text1"/>
          <w:sz w:val="28"/>
          <w:szCs w:val="28"/>
        </w:rPr>
        <w:t>»</w:t>
      </w:r>
      <w:r w:rsidRPr="008A7047">
        <w:rPr>
          <w:color w:val="000000" w:themeColor="text1"/>
          <w:sz w:val="28"/>
          <w:szCs w:val="28"/>
        </w:rPr>
        <w:t>.</w:t>
      </w:r>
    </w:p>
    <w:p w:rsidR="005618FA" w:rsidRPr="008A7047" w:rsidRDefault="005618FA" w:rsidP="005618FA">
      <w:pPr>
        <w:ind w:firstLine="851"/>
        <w:jc w:val="both"/>
        <w:rPr>
          <w:color w:val="000000" w:themeColor="text1"/>
          <w:sz w:val="28"/>
          <w:szCs w:val="28"/>
        </w:rPr>
      </w:pPr>
      <w:r w:rsidRPr="008A7047">
        <w:rPr>
          <w:color w:val="000000" w:themeColor="text1"/>
          <w:sz w:val="28"/>
          <w:szCs w:val="28"/>
        </w:rPr>
        <w:lastRenderedPageBreak/>
        <w:t>При предоставлении муниципальных услуг в электронной форме идентификация и аутентификация могут осуществляться посредством:</w:t>
      </w:r>
    </w:p>
    <w:p w:rsidR="005618FA" w:rsidRPr="008A7047" w:rsidRDefault="005618FA" w:rsidP="005618FA">
      <w:pPr>
        <w:ind w:firstLine="851"/>
        <w:jc w:val="both"/>
        <w:rPr>
          <w:color w:val="000000" w:themeColor="text1"/>
          <w:sz w:val="28"/>
          <w:szCs w:val="28"/>
        </w:rPr>
      </w:pPr>
      <w:proofErr w:type="gramStart"/>
      <w:r w:rsidRPr="008A7047">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77" w:rsidRPr="008A7047" w:rsidRDefault="005618FA" w:rsidP="005618FA">
      <w:pPr>
        <w:ind w:firstLine="851"/>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16E77" w:rsidRPr="008A7047">
        <w:rPr>
          <w:color w:val="000000" w:themeColor="text1"/>
          <w:sz w:val="28"/>
          <w:szCs w:val="28"/>
        </w:rPr>
        <w:t xml:space="preserve"> </w:t>
      </w:r>
    </w:p>
    <w:p w:rsidR="005618FA" w:rsidRPr="008A7047" w:rsidRDefault="00616E77" w:rsidP="005618FA">
      <w:pPr>
        <w:ind w:firstLine="851"/>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9A05BE" w:rsidRPr="008A7047" w:rsidRDefault="0050750A" w:rsidP="005618FA">
      <w:pPr>
        <w:autoSpaceDE w:val="0"/>
        <w:autoSpaceDN w:val="0"/>
        <w:adjustRightInd w:val="0"/>
        <w:ind w:firstLine="851"/>
        <w:jc w:val="both"/>
        <w:rPr>
          <w:color w:val="000000" w:themeColor="text1"/>
          <w:sz w:val="28"/>
          <w:szCs w:val="28"/>
        </w:rPr>
      </w:pPr>
      <w:r w:rsidRPr="008A7047">
        <w:rPr>
          <w:color w:val="000000" w:themeColor="text1"/>
          <w:spacing w:val="-4"/>
          <w:sz w:val="28"/>
          <w:szCs w:val="28"/>
        </w:rPr>
        <w:t>Уполномоченный орган</w:t>
      </w:r>
      <w:r w:rsidR="009A05BE" w:rsidRPr="008A7047">
        <w:rPr>
          <w:color w:val="000000" w:themeColor="text1"/>
          <w:sz w:val="28"/>
          <w:szCs w:val="28"/>
        </w:rPr>
        <w:t xml:space="preserve">, МФЦ не вправе требовать от заявителя совершения иных действий, </w:t>
      </w:r>
      <w:r w:rsidR="00556368" w:rsidRPr="008A7047">
        <w:rPr>
          <w:color w:val="000000" w:themeColor="text1"/>
          <w:sz w:val="28"/>
          <w:szCs w:val="28"/>
        </w:rPr>
        <w:t>кроме прохождения идентификац</w:t>
      </w:r>
      <w:proofErr w:type="gramStart"/>
      <w:r w:rsidR="00556368" w:rsidRPr="008A7047">
        <w:rPr>
          <w:color w:val="000000" w:themeColor="text1"/>
          <w:sz w:val="28"/>
          <w:szCs w:val="28"/>
        </w:rPr>
        <w:t xml:space="preserve">ии </w:t>
      </w:r>
      <w:r w:rsidR="009A05BE" w:rsidRPr="008A7047">
        <w:rPr>
          <w:color w:val="000000" w:themeColor="text1"/>
          <w:sz w:val="28"/>
          <w:szCs w:val="28"/>
        </w:rPr>
        <w:t>и ау</w:t>
      </w:r>
      <w:proofErr w:type="gramEnd"/>
      <w:r w:rsidR="009A05BE" w:rsidRPr="008A7047">
        <w:rPr>
          <w:color w:val="000000" w:themeColor="text1"/>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A05BE" w:rsidRPr="008A7047" w:rsidRDefault="00F76940" w:rsidP="009A05BE">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3.1.2.2</w:t>
      </w:r>
      <w:r w:rsidR="009A05BE" w:rsidRPr="008A7047">
        <w:rPr>
          <w:color w:val="000000" w:themeColor="text1"/>
          <w:sz w:val="28"/>
          <w:szCs w:val="28"/>
        </w:rPr>
        <w:t xml:space="preserve">. При обращении заявителя в </w:t>
      </w:r>
      <w:r w:rsidR="007D1432" w:rsidRPr="008A7047">
        <w:rPr>
          <w:color w:val="000000" w:themeColor="text1"/>
          <w:sz w:val="28"/>
          <w:szCs w:val="28"/>
        </w:rPr>
        <w:t>Уполномоченный орган</w:t>
      </w:r>
      <w:r w:rsidR="002D53D6" w:rsidRPr="008A7047">
        <w:rPr>
          <w:color w:val="000000" w:themeColor="text1"/>
          <w:sz w:val="28"/>
          <w:szCs w:val="28"/>
        </w:rPr>
        <w:t>,</w:t>
      </w:r>
      <w:r w:rsidR="009A05BE" w:rsidRPr="008A7047">
        <w:rPr>
          <w:color w:val="000000" w:themeColor="text1"/>
          <w:sz w:val="28"/>
          <w:szCs w:val="28"/>
        </w:rPr>
        <w:t xml:space="preserve"> ответственный специалист при приеме заявления: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устанавливает предмет обращения;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проверяет соответствие представленных документов установленным требованиям, удостоверяясь, что:</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тексты документов написаны разборчиво;</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фамилии, имена и отчества физических лиц, адреса их мест жительства написаны полностью;</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в документах нет подчисток, приписок, зачеркнутых слов и иных не оговоренных в них исправлений;</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не исполнены карандашом;</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срок действия документов не истек;</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представлены в полном объеме;</w:t>
      </w:r>
    </w:p>
    <w:p w:rsidR="009A05BE" w:rsidRPr="008A7047" w:rsidRDefault="009A05BE" w:rsidP="009A05BE">
      <w:pPr>
        <w:widowControl w:val="0"/>
        <w:ind w:firstLine="709"/>
        <w:jc w:val="both"/>
        <w:rPr>
          <w:color w:val="000000" w:themeColor="text1"/>
          <w:sz w:val="28"/>
          <w:szCs w:val="28"/>
        </w:rPr>
      </w:pPr>
      <w:proofErr w:type="gramStart"/>
      <w:r w:rsidRPr="008A7047">
        <w:rPr>
          <w:color w:val="000000" w:themeColor="text1"/>
          <w:sz w:val="28"/>
          <w:szCs w:val="28"/>
        </w:rPr>
        <w:lastRenderedPageBreak/>
        <w:t xml:space="preserve">осуществляет копирование (сканирование) документов, предусмотренных </w:t>
      </w:r>
      <w:hyperlink r:id="rId24" w:history="1">
        <w:r w:rsidRPr="008A7047">
          <w:rPr>
            <w:color w:val="000000" w:themeColor="text1"/>
            <w:sz w:val="28"/>
            <w:szCs w:val="28"/>
          </w:rPr>
          <w:t>пунктами 1</w:t>
        </w:r>
      </w:hyperlink>
      <w:r w:rsidRPr="008A7047">
        <w:rPr>
          <w:color w:val="000000" w:themeColor="text1"/>
          <w:sz w:val="28"/>
          <w:szCs w:val="28"/>
        </w:rPr>
        <w:t>-</w:t>
      </w:r>
      <w:hyperlink r:id="rId25" w:history="1">
        <w:r w:rsidRPr="008A7047">
          <w:rPr>
            <w:color w:val="000000" w:themeColor="text1"/>
            <w:sz w:val="28"/>
            <w:szCs w:val="28"/>
          </w:rPr>
          <w:t>7</w:t>
        </w:r>
      </w:hyperlink>
      <w:r w:rsidRPr="008A7047">
        <w:rPr>
          <w:color w:val="000000" w:themeColor="text1"/>
          <w:sz w:val="28"/>
          <w:szCs w:val="28"/>
        </w:rPr>
        <w:t xml:space="preserve">, </w:t>
      </w:r>
      <w:hyperlink r:id="rId26" w:history="1">
        <w:r w:rsidRPr="008A7047">
          <w:rPr>
            <w:color w:val="000000" w:themeColor="text1"/>
            <w:sz w:val="28"/>
            <w:szCs w:val="28"/>
          </w:rPr>
          <w:t>9</w:t>
        </w:r>
      </w:hyperlink>
      <w:r w:rsidRPr="008A7047">
        <w:rPr>
          <w:color w:val="000000" w:themeColor="text1"/>
          <w:sz w:val="28"/>
          <w:szCs w:val="28"/>
        </w:rPr>
        <w:t xml:space="preserve">, </w:t>
      </w:r>
      <w:hyperlink r:id="rId27" w:history="1">
        <w:r w:rsidRPr="008A7047">
          <w:rPr>
            <w:color w:val="000000" w:themeColor="text1"/>
            <w:sz w:val="28"/>
            <w:szCs w:val="28"/>
          </w:rPr>
          <w:t>10</w:t>
        </w:r>
      </w:hyperlink>
      <w:r w:rsidRPr="008A7047">
        <w:rPr>
          <w:color w:val="000000" w:themeColor="text1"/>
          <w:sz w:val="28"/>
          <w:szCs w:val="28"/>
        </w:rPr>
        <w:t xml:space="preserve">, </w:t>
      </w:r>
      <w:hyperlink r:id="rId28" w:history="1">
        <w:r w:rsidRPr="008A7047">
          <w:rPr>
            <w:color w:val="000000" w:themeColor="text1"/>
            <w:sz w:val="28"/>
            <w:szCs w:val="28"/>
          </w:rPr>
          <w:t>14</w:t>
        </w:r>
      </w:hyperlink>
      <w:r w:rsidRPr="008A7047">
        <w:rPr>
          <w:color w:val="000000" w:themeColor="text1"/>
          <w:sz w:val="28"/>
          <w:szCs w:val="28"/>
        </w:rPr>
        <w:t xml:space="preserve">, </w:t>
      </w:r>
      <w:hyperlink r:id="rId29" w:history="1">
        <w:r w:rsidRPr="008A7047">
          <w:rPr>
            <w:color w:val="000000" w:themeColor="text1"/>
            <w:sz w:val="28"/>
            <w:szCs w:val="28"/>
          </w:rPr>
          <w:t>17</w:t>
        </w:r>
      </w:hyperlink>
      <w:r w:rsidRPr="008A7047">
        <w:rPr>
          <w:color w:val="000000" w:themeColor="text1"/>
          <w:sz w:val="28"/>
          <w:szCs w:val="28"/>
        </w:rPr>
        <w:t xml:space="preserve"> и </w:t>
      </w:r>
      <w:hyperlink r:id="rId30"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w:t>
      </w:r>
      <w:r w:rsidR="00785EE9" w:rsidRPr="008A7047">
        <w:rPr>
          <w:color w:val="000000" w:themeColor="text1"/>
          <w:sz w:val="28"/>
          <w:szCs w:val="28"/>
        </w:rPr>
        <w:t xml:space="preserve"> </w:t>
      </w:r>
      <w:r w:rsidR="00556368" w:rsidRPr="008A7047">
        <w:rPr>
          <w:color w:val="000000" w:themeColor="text1"/>
          <w:sz w:val="28"/>
          <w:szCs w:val="28"/>
        </w:rPr>
        <w:t xml:space="preserve"> </w:t>
      </w:r>
      <w:r w:rsidR="00785EE9" w:rsidRPr="008A7047">
        <w:rPr>
          <w:color w:val="000000" w:themeColor="text1"/>
          <w:sz w:val="28"/>
          <w:szCs w:val="28"/>
        </w:rPr>
        <w:t>№ 210-ФЗ</w:t>
      </w:r>
      <w:r w:rsidRPr="008A7047">
        <w:rPr>
          <w:color w:val="000000" w:themeColor="text1"/>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roofErr w:type="gramEnd"/>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D1432" w:rsidRPr="008A7047" w:rsidRDefault="009A05BE" w:rsidP="009A05BE">
      <w:pPr>
        <w:widowControl w:val="0"/>
        <w:ind w:firstLine="709"/>
        <w:jc w:val="both"/>
        <w:rPr>
          <w:color w:val="000000" w:themeColor="text1"/>
          <w:sz w:val="28"/>
          <w:szCs w:val="28"/>
        </w:rPr>
      </w:pPr>
      <w:r w:rsidRPr="008A7047">
        <w:rPr>
          <w:color w:val="000000" w:themeColor="text1"/>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8A7047">
        <w:rPr>
          <w:color w:val="000000" w:themeColor="text1"/>
          <w:sz w:val="28"/>
          <w:szCs w:val="28"/>
        </w:rPr>
        <w:t>заверительную</w:t>
      </w:r>
      <w:proofErr w:type="spellEnd"/>
      <w:r w:rsidRPr="008A7047">
        <w:rPr>
          <w:color w:val="000000" w:themeColor="text1"/>
          <w:sz w:val="28"/>
          <w:szCs w:val="28"/>
        </w:rPr>
        <w:t xml:space="preserve"> надпись: </w:t>
      </w:r>
      <w:proofErr w:type="gramStart"/>
      <w:r w:rsidRPr="008A7047">
        <w:rPr>
          <w:color w:val="000000" w:themeColor="text1"/>
          <w:sz w:val="28"/>
          <w:szCs w:val="28"/>
        </w:rPr>
        <w:t xml:space="preserve">«Верно»; </w:t>
      </w:r>
      <w:proofErr w:type="gramEnd"/>
    </w:p>
    <w:p w:rsidR="009A05BE" w:rsidRPr="008A7047" w:rsidRDefault="009A05BE" w:rsidP="007D1432">
      <w:pPr>
        <w:widowControl w:val="0"/>
        <w:jc w:val="both"/>
        <w:rPr>
          <w:color w:val="000000" w:themeColor="text1"/>
          <w:sz w:val="28"/>
          <w:szCs w:val="28"/>
        </w:rPr>
      </w:pPr>
      <w:proofErr w:type="gramStart"/>
      <w:r w:rsidRPr="008A7047">
        <w:rPr>
          <w:color w:val="000000" w:themeColor="text1"/>
          <w:sz w:val="28"/>
          <w:szCs w:val="28"/>
        </w:rPr>
        <w:t>должность лица, заверившего копию документа; личную подпись; расшифровку подписи (инициалы, фамилия); дату заверения; печать.</w:t>
      </w:r>
      <w:proofErr w:type="gramEnd"/>
      <w:r w:rsidRPr="008A7047">
        <w:rPr>
          <w:color w:val="000000" w:themeColor="text1"/>
          <w:sz w:val="28"/>
          <w:szCs w:val="28"/>
        </w:rPr>
        <w:t xml:space="preserve"> При заверении копий документов, объем которых превышает 1 (</w:t>
      </w:r>
      <w:proofErr w:type="gramStart"/>
      <w:r w:rsidRPr="008A7047">
        <w:rPr>
          <w:color w:val="000000" w:themeColor="text1"/>
          <w:sz w:val="28"/>
          <w:szCs w:val="28"/>
        </w:rPr>
        <w:t xml:space="preserve">один) </w:t>
      </w:r>
      <w:proofErr w:type="gramEnd"/>
      <w:r w:rsidRPr="008A7047">
        <w:rPr>
          <w:color w:val="000000" w:themeColor="text1"/>
          <w:sz w:val="28"/>
          <w:szCs w:val="28"/>
        </w:rPr>
        <w:t xml:space="preserve">лист заверяет отдельно каждый лист копии таким же способом, либо проставляет </w:t>
      </w:r>
      <w:proofErr w:type="spellStart"/>
      <w:r w:rsidRPr="008A7047">
        <w:rPr>
          <w:color w:val="000000" w:themeColor="text1"/>
          <w:sz w:val="28"/>
          <w:szCs w:val="28"/>
        </w:rPr>
        <w:t>заверительную</w:t>
      </w:r>
      <w:proofErr w:type="spellEnd"/>
      <w:r w:rsidRPr="008A7047">
        <w:rPr>
          <w:color w:val="000000" w:themeColor="text1"/>
          <w:sz w:val="28"/>
          <w:szCs w:val="28"/>
        </w:rPr>
        <w:t xml:space="preserve"> надпись, на оборотной стороне последнего листа копии прошитого, пронумерован документа, причем </w:t>
      </w:r>
      <w:proofErr w:type="spellStart"/>
      <w:r w:rsidRPr="008A7047">
        <w:rPr>
          <w:color w:val="000000" w:themeColor="text1"/>
          <w:sz w:val="28"/>
          <w:szCs w:val="28"/>
        </w:rPr>
        <w:t>заверительная</w:t>
      </w:r>
      <w:proofErr w:type="spellEnd"/>
      <w:r w:rsidRPr="008A7047">
        <w:rPr>
          <w:color w:val="000000" w:themeColor="text1"/>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при установлении фактов, указанных в подразделе 2.</w:t>
      </w:r>
      <w:r w:rsidR="00051163" w:rsidRPr="008A7047">
        <w:rPr>
          <w:color w:val="000000" w:themeColor="text1"/>
          <w:sz w:val="28"/>
          <w:szCs w:val="28"/>
        </w:rPr>
        <w:t>9</w:t>
      </w:r>
      <w:r w:rsidRPr="008A7047">
        <w:rPr>
          <w:color w:val="000000" w:themeColor="text1"/>
          <w:sz w:val="28"/>
          <w:szCs w:val="28"/>
        </w:rPr>
        <w:t xml:space="preserve"> раздела </w:t>
      </w:r>
      <w:r w:rsidR="008713BA" w:rsidRPr="008A7047">
        <w:rPr>
          <w:color w:val="000000" w:themeColor="text1"/>
          <w:sz w:val="28"/>
          <w:szCs w:val="28"/>
        </w:rPr>
        <w:t>2</w:t>
      </w:r>
      <w:r w:rsidR="006E4CD6" w:rsidRPr="008A7047">
        <w:rPr>
          <w:color w:val="000000" w:themeColor="text1"/>
          <w:sz w:val="28"/>
          <w:szCs w:val="28"/>
        </w:rPr>
        <w:t xml:space="preserve"> Регламента</w:t>
      </w:r>
      <w:r w:rsidRPr="008A7047">
        <w:rPr>
          <w:color w:val="000000" w:themeColor="text1"/>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05BE" w:rsidRPr="008A7047" w:rsidRDefault="009A05BE" w:rsidP="009A05BE">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полномоченного органа</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3.1.2.3. Срок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sidR="00713752" w:rsidRPr="008A7047">
        <w:rPr>
          <w:color w:val="000000" w:themeColor="text1"/>
          <w:sz w:val="28"/>
          <w:szCs w:val="28"/>
        </w:rPr>
        <w:t xml:space="preserve"> </w:t>
      </w:r>
      <w:r w:rsidRPr="008A7047">
        <w:rPr>
          <w:color w:val="000000" w:themeColor="text1"/>
          <w:sz w:val="28"/>
          <w:szCs w:val="28"/>
        </w:rPr>
        <w:t>–</w:t>
      </w:r>
      <w:r w:rsidR="00713752" w:rsidRPr="008A7047">
        <w:rPr>
          <w:color w:val="000000" w:themeColor="text1"/>
          <w:sz w:val="28"/>
          <w:szCs w:val="28"/>
        </w:rPr>
        <w:t xml:space="preserve"> </w:t>
      </w:r>
      <w:r w:rsidR="00801B34" w:rsidRPr="008A7047">
        <w:rPr>
          <w:color w:val="000000" w:themeColor="text1"/>
          <w:sz w:val="28"/>
          <w:szCs w:val="28"/>
        </w:rPr>
        <w:t xml:space="preserve">1 </w:t>
      </w:r>
      <w:r w:rsidRPr="008A7047">
        <w:rPr>
          <w:color w:val="000000" w:themeColor="text1"/>
          <w:sz w:val="28"/>
          <w:szCs w:val="28"/>
        </w:rPr>
        <w:t>рабочий день.</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3.1.2.4. Результатом административной процедуры</w:t>
      </w:r>
      <w:r w:rsidR="006D3503" w:rsidRPr="008A7047">
        <w:rPr>
          <w:color w:val="000000" w:themeColor="text1"/>
          <w:sz w:val="28"/>
          <w:szCs w:val="28"/>
        </w:rPr>
        <w:t xml:space="preserve"> (действия) </w:t>
      </w:r>
      <w:r w:rsidRPr="008A7047">
        <w:rPr>
          <w:color w:val="000000" w:themeColor="text1"/>
          <w:sz w:val="28"/>
          <w:szCs w:val="28"/>
        </w:rPr>
        <w:t>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sidR="0030086F" w:rsidRPr="008A7047">
        <w:rPr>
          <w:color w:val="000000" w:themeColor="text1"/>
          <w:sz w:val="28"/>
          <w:szCs w:val="28"/>
        </w:rPr>
        <w:t xml:space="preserve"> (Приложение № </w:t>
      </w:r>
      <w:r w:rsidR="00801B34" w:rsidRPr="008A7047">
        <w:rPr>
          <w:color w:val="000000" w:themeColor="text1"/>
          <w:sz w:val="28"/>
          <w:szCs w:val="28"/>
        </w:rPr>
        <w:t>1</w:t>
      </w:r>
      <w:r w:rsidR="00CE5289" w:rsidRPr="008A7047">
        <w:rPr>
          <w:color w:val="000000" w:themeColor="text1"/>
          <w:sz w:val="28"/>
          <w:szCs w:val="28"/>
        </w:rPr>
        <w:t xml:space="preserve"> </w:t>
      </w:r>
      <w:r w:rsidR="002B0B1A" w:rsidRPr="008A7047">
        <w:rPr>
          <w:color w:val="000000" w:themeColor="text1"/>
          <w:sz w:val="28"/>
          <w:szCs w:val="28"/>
        </w:rPr>
        <w:t>к Регламенту</w:t>
      </w:r>
      <w:r w:rsidR="0030086F" w:rsidRPr="008A7047">
        <w:rPr>
          <w:color w:val="000000" w:themeColor="text1"/>
          <w:sz w:val="28"/>
          <w:szCs w:val="28"/>
        </w:rPr>
        <w:t>)</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3.1.2.5. 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заявления и прилагаемых документов в порядке, установленном правилами делопроизводства </w:t>
      </w:r>
      <w:r w:rsidR="00051163" w:rsidRPr="008A7047">
        <w:rPr>
          <w:color w:val="000000" w:themeColor="text1"/>
          <w:sz w:val="28"/>
          <w:szCs w:val="28"/>
        </w:rPr>
        <w:t xml:space="preserve">Уполномоченного </w:t>
      </w:r>
      <w:r w:rsidR="00051163" w:rsidRPr="008A7047">
        <w:rPr>
          <w:color w:val="000000" w:themeColor="text1"/>
          <w:sz w:val="28"/>
          <w:szCs w:val="28"/>
        </w:rPr>
        <w:lastRenderedPageBreak/>
        <w:t>органа</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 xml:space="preserve">3.1.4. Рассмотрение заявления и прилагаемых к нему документов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полномоченным органом</w:t>
      </w:r>
      <w:r w:rsidRPr="008A7047">
        <w:rPr>
          <w:color w:val="000000" w:themeColor="text1"/>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801B34"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3.1.4.1.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ответственным специалистом заявления и прилагаемого к нему полного пакета докуме</w:t>
      </w:r>
      <w:r w:rsidR="00DC7000" w:rsidRPr="008A7047">
        <w:rPr>
          <w:color w:val="000000" w:themeColor="text1"/>
          <w:sz w:val="28"/>
          <w:szCs w:val="28"/>
        </w:rPr>
        <w:t xml:space="preserve">нтов, предусмотренных </w:t>
      </w:r>
      <w:r w:rsidR="004D2FAE" w:rsidRPr="008A7047">
        <w:rPr>
          <w:color w:val="000000" w:themeColor="text1"/>
          <w:sz w:val="28"/>
          <w:szCs w:val="28"/>
        </w:rPr>
        <w:t>подпунктами</w:t>
      </w:r>
      <w:r w:rsidR="00871634" w:rsidRPr="008A7047">
        <w:rPr>
          <w:color w:val="000000" w:themeColor="text1"/>
          <w:sz w:val="28"/>
          <w:szCs w:val="28"/>
        </w:rPr>
        <w:t xml:space="preserve"> </w:t>
      </w:r>
      <w:r w:rsidR="00B35D09" w:rsidRPr="008A7047">
        <w:rPr>
          <w:color w:val="000000" w:themeColor="text1"/>
          <w:sz w:val="28"/>
          <w:szCs w:val="28"/>
        </w:rPr>
        <w:t>1,</w:t>
      </w:r>
      <w:r w:rsidR="00801B34" w:rsidRPr="008A7047">
        <w:rPr>
          <w:color w:val="000000" w:themeColor="text1"/>
          <w:sz w:val="28"/>
          <w:szCs w:val="28"/>
        </w:rPr>
        <w:t xml:space="preserve"> </w:t>
      </w:r>
      <w:r w:rsidR="00B35D09" w:rsidRPr="008A7047">
        <w:rPr>
          <w:color w:val="000000" w:themeColor="text1"/>
          <w:sz w:val="28"/>
          <w:szCs w:val="28"/>
        </w:rPr>
        <w:t>2</w:t>
      </w:r>
      <w:r w:rsidR="00F07455" w:rsidRPr="008A7047">
        <w:rPr>
          <w:color w:val="000000" w:themeColor="text1"/>
          <w:sz w:val="28"/>
          <w:szCs w:val="28"/>
        </w:rPr>
        <w:t xml:space="preserve"> </w:t>
      </w:r>
      <w:r w:rsidR="00DC7000" w:rsidRPr="008A7047">
        <w:rPr>
          <w:color w:val="000000" w:themeColor="text1"/>
          <w:sz w:val="28"/>
          <w:szCs w:val="28"/>
        </w:rPr>
        <w:t xml:space="preserve">пункта </w:t>
      </w:r>
      <w:r w:rsidR="00B35D09" w:rsidRPr="008A7047">
        <w:rPr>
          <w:color w:val="000000" w:themeColor="text1"/>
          <w:sz w:val="28"/>
          <w:szCs w:val="28"/>
        </w:rPr>
        <w:t>2.6.1</w:t>
      </w:r>
      <w:r w:rsidR="00DC7000" w:rsidRPr="008A7047">
        <w:rPr>
          <w:color w:val="000000" w:themeColor="text1"/>
          <w:sz w:val="28"/>
          <w:szCs w:val="28"/>
        </w:rPr>
        <w:t xml:space="preserve"> подраздела </w:t>
      </w:r>
      <w:r w:rsidR="00B35D09" w:rsidRPr="008A7047">
        <w:rPr>
          <w:color w:val="000000" w:themeColor="text1"/>
          <w:sz w:val="28"/>
          <w:szCs w:val="28"/>
        </w:rPr>
        <w:t xml:space="preserve">2.6 </w:t>
      </w:r>
      <w:r w:rsidR="00DC7000" w:rsidRPr="008A7047">
        <w:rPr>
          <w:color w:val="000000" w:themeColor="text1"/>
          <w:sz w:val="28"/>
          <w:szCs w:val="28"/>
        </w:rPr>
        <w:t xml:space="preserve">раздела </w:t>
      </w:r>
      <w:r w:rsidR="008713BA" w:rsidRPr="008A7047">
        <w:rPr>
          <w:color w:val="000000" w:themeColor="text1"/>
          <w:sz w:val="28"/>
          <w:szCs w:val="28"/>
        </w:rPr>
        <w:t>2</w:t>
      </w:r>
      <w:r w:rsidR="00DC7000" w:rsidRPr="008A7047">
        <w:rPr>
          <w:color w:val="000000" w:themeColor="text1"/>
          <w:sz w:val="28"/>
          <w:szCs w:val="28"/>
        </w:rPr>
        <w:t xml:space="preserve"> Регламента</w:t>
      </w:r>
      <w:r w:rsidR="00801B34" w:rsidRPr="008A7047">
        <w:rPr>
          <w:color w:val="000000" w:themeColor="text1"/>
          <w:sz w:val="28"/>
          <w:szCs w:val="28"/>
        </w:rPr>
        <w:t>.</w:t>
      </w:r>
    </w:p>
    <w:p w:rsidR="008D3AC0" w:rsidRPr="008A7047" w:rsidRDefault="009A05BE" w:rsidP="00214F5D">
      <w:pPr>
        <w:widowControl w:val="0"/>
        <w:tabs>
          <w:tab w:val="left" w:pos="851"/>
        </w:tabs>
        <w:ind w:firstLine="709"/>
        <w:jc w:val="both"/>
        <w:rPr>
          <w:color w:val="000000" w:themeColor="text1"/>
          <w:sz w:val="28"/>
          <w:szCs w:val="28"/>
        </w:rPr>
      </w:pPr>
      <w:r w:rsidRPr="008A7047">
        <w:rPr>
          <w:color w:val="000000" w:themeColor="text1"/>
          <w:sz w:val="28"/>
          <w:szCs w:val="28"/>
        </w:rPr>
        <w:t xml:space="preserve">3.1.4.2. </w:t>
      </w:r>
      <w:r w:rsidR="008D3AC0" w:rsidRPr="008A7047">
        <w:rPr>
          <w:rFonts w:eastAsia="Lucida Sans Unicode"/>
          <w:color w:val="000000" w:themeColor="text1"/>
          <w:sz w:val="28"/>
          <w:szCs w:val="28"/>
          <w:lang w:eastAsia="en-US" w:bidi="en-US"/>
        </w:rPr>
        <w:t>Должностное лицо, ответственное за выполнение административной процедуры</w:t>
      </w:r>
      <w:r w:rsidR="006D3503" w:rsidRPr="008A7047">
        <w:rPr>
          <w:rFonts w:eastAsia="Lucida Sans Unicode"/>
          <w:color w:val="000000" w:themeColor="text1"/>
          <w:sz w:val="28"/>
          <w:szCs w:val="28"/>
          <w:lang w:eastAsia="en-US" w:bidi="en-US"/>
        </w:rPr>
        <w:t xml:space="preserve"> (действия)</w:t>
      </w:r>
      <w:r w:rsidR="008D3AC0" w:rsidRPr="008A7047">
        <w:rPr>
          <w:rFonts w:eastAsia="Lucida Sans Unicode"/>
          <w:color w:val="000000" w:themeColor="text1"/>
          <w:sz w:val="28"/>
          <w:szCs w:val="28"/>
          <w:lang w:eastAsia="en-US" w:bidi="en-US"/>
        </w:rPr>
        <w:t xml:space="preserve"> – специалист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полномоченного органа</w:t>
      </w:r>
      <w:r w:rsidR="008D3AC0" w:rsidRPr="008A7047">
        <w:rPr>
          <w:rFonts w:eastAsia="Lucida Sans Unicode"/>
          <w:color w:val="000000" w:themeColor="text1"/>
          <w:sz w:val="28"/>
          <w:szCs w:val="28"/>
          <w:lang w:eastAsia="en-US" w:bidi="en-US"/>
        </w:rPr>
        <w:t>.</w:t>
      </w:r>
    </w:p>
    <w:p w:rsidR="008D3AC0" w:rsidRPr="008A7047" w:rsidRDefault="008D3AC0" w:rsidP="008D3AC0">
      <w:pPr>
        <w:ind w:firstLine="709"/>
        <w:jc w:val="both"/>
        <w:rPr>
          <w:bCs/>
          <w:color w:val="000000" w:themeColor="text1"/>
          <w:sz w:val="28"/>
          <w:szCs w:val="28"/>
          <w:lang w:eastAsia="ar-SA"/>
        </w:rPr>
      </w:pPr>
      <w:r w:rsidRPr="008A7047">
        <w:rPr>
          <w:rFonts w:eastAsia="Lucida Sans Unicode"/>
          <w:color w:val="000000" w:themeColor="text1"/>
          <w:sz w:val="28"/>
          <w:szCs w:val="28"/>
          <w:lang w:eastAsia="en-US" w:bidi="en-US"/>
        </w:rPr>
        <w:t>С</w:t>
      </w:r>
      <w:r w:rsidRPr="008A7047">
        <w:rPr>
          <w:color w:val="000000" w:themeColor="text1"/>
          <w:sz w:val="28"/>
          <w:szCs w:val="28"/>
          <w:lang w:bidi="en-US"/>
        </w:rPr>
        <w:t>пециалист</w:t>
      </w:r>
      <w:r w:rsidR="00CE5289" w:rsidRPr="008A7047">
        <w:rPr>
          <w:color w:val="000000" w:themeColor="text1"/>
          <w:sz w:val="28"/>
          <w:szCs w:val="28"/>
          <w:lang w:bidi="en-US"/>
        </w:rPr>
        <w:t xml:space="preserve"> Уполномоченного органа</w:t>
      </w:r>
      <w:r w:rsidRPr="008A7047">
        <w:rPr>
          <w:color w:val="000000" w:themeColor="text1"/>
          <w:sz w:val="28"/>
          <w:szCs w:val="28"/>
          <w:lang w:bidi="en-US"/>
        </w:rPr>
        <w:t xml:space="preserve">, ответственный за подготовку </w:t>
      </w:r>
      <w:r w:rsidR="00202EFF" w:rsidRPr="008A7047">
        <w:rPr>
          <w:color w:val="000000" w:themeColor="text1"/>
          <w:sz w:val="28"/>
          <w:szCs w:val="28"/>
          <w:lang w:bidi="en-US"/>
        </w:rPr>
        <w:t>ответа по предоставлению информации</w:t>
      </w:r>
      <w:r w:rsidRPr="008A7047">
        <w:rPr>
          <w:color w:val="000000" w:themeColor="text1"/>
          <w:sz w:val="28"/>
          <w:szCs w:val="28"/>
          <w:lang w:bidi="en-US"/>
        </w:rPr>
        <w:t>, после проведения экспертизы готовит:</w:t>
      </w:r>
    </w:p>
    <w:p w:rsidR="008D3AC0" w:rsidRPr="008A7047" w:rsidRDefault="004669EB" w:rsidP="00DC7000">
      <w:pPr>
        <w:widowControl w:val="0"/>
        <w:suppressAutoHyphens/>
        <w:ind w:firstLine="567"/>
        <w:jc w:val="both"/>
        <w:rPr>
          <w:color w:val="000000" w:themeColor="text1"/>
          <w:sz w:val="28"/>
          <w:szCs w:val="28"/>
          <w:lang w:bidi="en-US"/>
        </w:rPr>
      </w:pPr>
      <w:r w:rsidRPr="008A7047">
        <w:rPr>
          <w:color w:val="000000" w:themeColor="text1"/>
          <w:sz w:val="28"/>
          <w:szCs w:val="28"/>
          <w:lang w:bidi="en-US"/>
        </w:rPr>
        <w:t>1)</w:t>
      </w:r>
      <w:r w:rsidR="00764EC5" w:rsidRPr="008A7047">
        <w:rPr>
          <w:color w:val="000000" w:themeColor="text1"/>
          <w:sz w:val="28"/>
          <w:szCs w:val="28"/>
          <w:lang w:bidi="en-US"/>
        </w:rPr>
        <w:t xml:space="preserve"> </w:t>
      </w:r>
      <w:r w:rsidR="00202EFF" w:rsidRPr="008A7047">
        <w:rPr>
          <w:color w:val="000000" w:themeColor="text1"/>
          <w:sz w:val="28"/>
          <w:szCs w:val="28"/>
          <w:lang w:bidi="en-US"/>
        </w:rPr>
        <w:t>письменный ответ</w:t>
      </w:r>
      <w:r w:rsidR="008D3AC0" w:rsidRPr="008A7047">
        <w:rPr>
          <w:color w:val="000000" w:themeColor="text1"/>
          <w:sz w:val="28"/>
          <w:szCs w:val="28"/>
          <w:lang w:bidi="en-US"/>
        </w:rPr>
        <w:t>;</w:t>
      </w:r>
    </w:p>
    <w:p w:rsidR="008D3AC0" w:rsidRPr="008A7047" w:rsidRDefault="004669EB" w:rsidP="00DC7000">
      <w:pPr>
        <w:widowControl w:val="0"/>
        <w:suppressAutoHyphens/>
        <w:ind w:firstLine="567"/>
        <w:jc w:val="both"/>
        <w:rPr>
          <w:color w:val="000000" w:themeColor="text1"/>
          <w:sz w:val="28"/>
          <w:szCs w:val="28"/>
          <w:lang w:bidi="en-US"/>
        </w:rPr>
      </w:pPr>
      <w:r w:rsidRPr="008A7047">
        <w:rPr>
          <w:color w:val="000000" w:themeColor="text1"/>
          <w:sz w:val="28"/>
          <w:szCs w:val="28"/>
          <w:lang w:bidi="en-US"/>
        </w:rPr>
        <w:t>2)</w:t>
      </w:r>
      <w:r w:rsidR="00764EC5" w:rsidRPr="008A7047">
        <w:rPr>
          <w:color w:val="000000" w:themeColor="text1"/>
          <w:sz w:val="28"/>
          <w:szCs w:val="28"/>
          <w:lang w:bidi="en-US"/>
        </w:rPr>
        <w:t xml:space="preserve"> </w:t>
      </w:r>
      <w:r w:rsidR="00186B65" w:rsidRPr="008A7047">
        <w:rPr>
          <w:color w:val="000000" w:themeColor="text1"/>
          <w:sz w:val="28"/>
          <w:szCs w:val="28"/>
          <w:lang w:bidi="en-US"/>
        </w:rPr>
        <w:t xml:space="preserve">письменное </w:t>
      </w:r>
      <w:r w:rsidR="008D3AC0" w:rsidRPr="008A7047">
        <w:rPr>
          <w:color w:val="000000" w:themeColor="text1"/>
          <w:sz w:val="28"/>
          <w:szCs w:val="28"/>
          <w:lang w:bidi="en-US"/>
        </w:rPr>
        <w:t>уведомле</w:t>
      </w:r>
      <w:r w:rsidR="00764EC5" w:rsidRPr="008A7047">
        <w:rPr>
          <w:color w:val="000000" w:themeColor="text1"/>
          <w:sz w:val="28"/>
          <w:szCs w:val="28"/>
          <w:lang w:bidi="en-US"/>
        </w:rPr>
        <w:t>ние</w:t>
      </w:r>
      <w:r w:rsidR="008D3AC0" w:rsidRPr="008A7047">
        <w:rPr>
          <w:color w:val="000000" w:themeColor="text1"/>
          <w:sz w:val="28"/>
          <w:szCs w:val="28"/>
          <w:lang w:bidi="en-US"/>
        </w:rPr>
        <w:t xml:space="preserve"> </w:t>
      </w:r>
      <w:r w:rsidR="008D3AC0" w:rsidRPr="008A7047">
        <w:rPr>
          <w:color w:val="000000" w:themeColor="text1"/>
          <w:sz w:val="28"/>
          <w:szCs w:val="28"/>
        </w:rPr>
        <w:t xml:space="preserve">об отказе в </w:t>
      </w:r>
      <w:r w:rsidR="00202EFF" w:rsidRPr="008A7047">
        <w:rPr>
          <w:color w:val="000000" w:themeColor="text1"/>
          <w:sz w:val="28"/>
          <w:szCs w:val="28"/>
        </w:rPr>
        <w:t>предоставлении муниципальной услуги</w:t>
      </w:r>
      <w:r w:rsidR="008D3AC0" w:rsidRPr="008A7047">
        <w:rPr>
          <w:rFonts w:eastAsia="Lucida Sans Unicode"/>
          <w:color w:val="000000" w:themeColor="text1"/>
          <w:sz w:val="28"/>
          <w:szCs w:val="28"/>
          <w:lang w:eastAsia="en-US" w:bidi="en-US"/>
        </w:rPr>
        <w:t>;</w:t>
      </w:r>
    </w:p>
    <w:p w:rsidR="00C81E18" w:rsidRPr="008A7047" w:rsidRDefault="00C81E18" w:rsidP="00C81E18">
      <w:pPr>
        <w:tabs>
          <w:tab w:val="left" w:pos="993"/>
        </w:tabs>
        <w:autoSpaceDE w:val="0"/>
        <w:autoSpaceDN w:val="0"/>
        <w:adjustRightInd w:val="0"/>
        <w:ind w:firstLine="709"/>
        <w:jc w:val="both"/>
        <w:rPr>
          <w:color w:val="000000" w:themeColor="text1"/>
          <w:kern w:val="1"/>
          <w:sz w:val="28"/>
          <w:szCs w:val="28"/>
          <w:lang w:eastAsia="ar-SA"/>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результата предоставления муниципальной услуги, который предоставляется заявителю.</w:t>
      </w:r>
    </w:p>
    <w:p w:rsidR="008D3AC0" w:rsidRPr="008A7047" w:rsidRDefault="00C81E18" w:rsidP="00C81E18">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t xml:space="preserve">Результатом административной процедуры </w:t>
      </w:r>
      <w:r w:rsidR="006D3503" w:rsidRPr="008A7047">
        <w:rPr>
          <w:color w:val="000000" w:themeColor="text1"/>
          <w:kern w:val="1"/>
          <w:sz w:val="28"/>
          <w:szCs w:val="28"/>
          <w:lang w:eastAsia="ar-SA"/>
        </w:rPr>
        <w:t xml:space="preserve">(действия) </w:t>
      </w:r>
      <w:r w:rsidRPr="008A7047">
        <w:rPr>
          <w:color w:val="000000" w:themeColor="text1"/>
          <w:kern w:val="1"/>
          <w:sz w:val="28"/>
          <w:szCs w:val="28"/>
          <w:lang w:eastAsia="ar-SA"/>
        </w:rPr>
        <w:t>является выдача (направление) заявителю документов, являющихся результатом предоставления муниципальной услуги</w:t>
      </w:r>
      <w:r w:rsidR="008D3AC0" w:rsidRPr="008A7047">
        <w:rPr>
          <w:rFonts w:eastAsia="Lucida Sans Unicode"/>
          <w:color w:val="000000" w:themeColor="text1"/>
          <w:sz w:val="28"/>
          <w:szCs w:val="28"/>
          <w:lang w:eastAsia="en-US" w:bidi="en-US"/>
        </w:rPr>
        <w:t>:</w:t>
      </w:r>
    </w:p>
    <w:p w:rsidR="008D3AC0" w:rsidRPr="008A7047" w:rsidRDefault="004669EB" w:rsidP="00DC7000">
      <w:pPr>
        <w:widowControl w:val="0"/>
        <w:shd w:val="clear" w:color="auto" w:fill="FFFFFF"/>
        <w:suppressAutoHyphens/>
        <w:ind w:firstLine="567"/>
        <w:jc w:val="both"/>
        <w:rPr>
          <w:color w:val="000000" w:themeColor="text1"/>
          <w:sz w:val="28"/>
          <w:szCs w:val="28"/>
          <w:lang w:bidi="en-US"/>
        </w:rPr>
      </w:pPr>
      <w:r w:rsidRPr="008A7047">
        <w:rPr>
          <w:color w:val="000000" w:themeColor="text1"/>
          <w:sz w:val="28"/>
          <w:szCs w:val="28"/>
          <w:lang w:bidi="en-US"/>
        </w:rPr>
        <w:t>1)</w:t>
      </w:r>
      <w:r w:rsidR="00764EC5" w:rsidRPr="008A7047">
        <w:rPr>
          <w:color w:val="000000" w:themeColor="text1"/>
          <w:sz w:val="28"/>
          <w:szCs w:val="28"/>
          <w:lang w:bidi="en-US"/>
        </w:rPr>
        <w:t xml:space="preserve"> </w:t>
      </w:r>
      <w:r w:rsidR="00202EFF" w:rsidRPr="008A7047">
        <w:rPr>
          <w:color w:val="000000" w:themeColor="text1"/>
          <w:sz w:val="28"/>
          <w:szCs w:val="28"/>
          <w:lang w:bidi="en-US"/>
        </w:rPr>
        <w:t>письменный ответ</w:t>
      </w:r>
      <w:r w:rsidR="0070634D" w:rsidRPr="008A7047">
        <w:rPr>
          <w:color w:val="000000" w:themeColor="text1"/>
          <w:sz w:val="28"/>
          <w:szCs w:val="28"/>
          <w:lang w:bidi="en-US"/>
        </w:rPr>
        <w:t xml:space="preserve"> (уведомление)</w:t>
      </w:r>
      <w:r w:rsidR="008D3AC0" w:rsidRPr="008A7047">
        <w:rPr>
          <w:color w:val="000000" w:themeColor="text1"/>
          <w:sz w:val="28"/>
          <w:szCs w:val="28"/>
          <w:lang w:bidi="en-US"/>
        </w:rPr>
        <w:t>;</w:t>
      </w:r>
    </w:p>
    <w:p w:rsidR="008D3AC0" w:rsidRPr="008A7047" w:rsidRDefault="004669EB" w:rsidP="00DC7000">
      <w:pPr>
        <w:widowControl w:val="0"/>
        <w:shd w:val="clear" w:color="auto" w:fill="FFFFFF"/>
        <w:suppressAutoHyphens/>
        <w:ind w:firstLine="567"/>
        <w:jc w:val="both"/>
        <w:rPr>
          <w:rFonts w:eastAsia="Lucida Sans Unicode"/>
          <w:color w:val="000000" w:themeColor="text1"/>
          <w:sz w:val="28"/>
          <w:szCs w:val="28"/>
          <w:lang w:eastAsia="en-US" w:bidi="en-US"/>
        </w:rPr>
      </w:pPr>
      <w:r w:rsidRPr="008A7047">
        <w:rPr>
          <w:color w:val="000000" w:themeColor="text1"/>
          <w:sz w:val="28"/>
          <w:szCs w:val="28"/>
          <w:lang w:bidi="en-US"/>
        </w:rPr>
        <w:t>2)</w:t>
      </w:r>
      <w:r w:rsidR="00764EC5" w:rsidRPr="008A7047">
        <w:rPr>
          <w:color w:val="000000" w:themeColor="text1"/>
          <w:sz w:val="28"/>
          <w:szCs w:val="28"/>
          <w:lang w:bidi="en-US"/>
        </w:rPr>
        <w:t xml:space="preserve"> </w:t>
      </w:r>
      <w:r w:rsidR="00186B65" w:rsidRPr="008A7047">
        <w:rPr>
          <w:color w:val="000000" w:themeColor="text1"/>
          <w:sz w:val="28"/>
          <w:szCs w:val="28"/>
          <w:lang w:bidi="en-US"/>
        </w:rPr>
        <w:t xml:space="preserve">письменное </w:t>
      </w:r>
      <w:r w:rsidR="00764EC5" w:rsidRPr="008A7047">
        <w:rPr>
          <w:color w:val="000000" w:themeColor="text1"/>
          <w:sz w:val="28"/>
          <w:szCs w:val="28"/>
          <w:lang w:bidi="en-US"/>
        </w:rPr>
        <w:t>уведомление</w:t>
      </w:r>
      <w:r w:rsidR="008D3AC0" w:rsidRPr="008A7047">
        <w:rPr>
          <w:color w:val="000000" w:themeColor="text1"/>
          <w:sz w:val="28"/>
          <w:szCs w:val="28"/>
          <w:lang w:bidi="en-US"/>
        </w:rPr>
        <w:t xml:space="preserve"> </w:t>
      </w:r>
      <w:r w:rsidR="008D3AC0" w:rsidRPr="008A7047">
        <w:rPr>
          <w:color w:val="000000" w:themeColor="text1"/>
          <w:sz w:val="28"/>
          <w:szCs w:val="28"/>
        </w:rPr>
        <w:t xml:space="preserve">об отказе в выдаче </w:t>
      </w:r>
      <w:r w:rsidR="00202EFF" w:rsidRPr="008A7047">
        <w:rPr>
          <w:color w:val="000000" w:themeColor="text1"/>
          <w:sz w:val="28"/>
          <w:szCs w:val="28"/>
        </w:rPr>
        <w:t>результата предоставления муниципальной услуги</w:t>
      </w:r>
      <w:r w:rsidR="008D3AC0" w:rsidRPr="008A7047">
        <w:rPr>
          <w:rFonts w:eastAsia="Lucida Sans Unicode"/>
          <w:color w:val="000000" w:themeColor="text1"/>
          <w:sz w:val="28"/>
          <w:szCs w:val="28"/>
          <w:lang w:eastAsia="en-US" w:bidi="en-US"/>
        </w:rPr>
        <w:t>.</w:t>
      </w:r>
    </w:p>
    <w:p w:rsidR="009A05BE" w:rsidRPr="008A7047" w:rsidRDefault="009A05BE" w:rsidP="009A05BE">
      <w:pPr>
        <w:widowControl w:val="0"/>
        <w:autoSpaceDE w:val="0"/>
        <w:autoSpaceDN w:val="0"/>
        <w:adjustRightInd w:val="0"/>
        <w:ind w:firstLine="709"/>
        <w:jc w:val="both"/>
        <w:rPr>
          <w:color w:val="000000" w:themeColor="text1"/>
          <w:sz w:val="28"/>
          <w:szCs w:val="28"/>
          <w:lang w:eastAsia="ar-SA"/>
        </w:rPr>
      </w:pPr>
      <w:r w:rsidRPr="008A7047">
        <w:rPr>
          <w:color w:val="000000" w:themeColor="text1"/>
          <w:sz w:val="28"/>
          <w:szCs w:val="28"/>
        </w:rPr>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8A7047">
        <w:rPr>
          <w:color w:val="000000" w:themeColor="text1"/>
          <w:sz w:val="28"/>
          <w:szCs w:val="28"/>
          <w:lang w:eastAsia="ar-SA"/>
        </w:rPr>
        <w:t>:</w:t>
      </w:r>
    </w:p>
    <w:p w:rsidR="009A05BE" w:rsidRPr="008A7047" w:rsidRDefault="009A05BE" w:rsidP="009A05BE">
      <w:pPr>
        <w:widowControl w:val="0"/>
        <w:autoSpaceDE w:val="0"/>
        <w:autoSpaceDN w:val="0"/>
        <w:adjustRightInd w:val="0"/>
        <w:ind w:firstLine="709"/>
        <w:jc w:val="both"/>
        <w:rPr>
          <w:color w:val="000000" w:themeColor="text1"/>
          <w:sz w:val="28"/>
          <w:szCs w:val="28"/>
          <w:lang w:eastAsia="ar-SA"/>
        </w:rPr>
      </w:pPr>
      <w:proofErr w:type="gramStart"/>
      <w:r w:rsidRPr="008A7047">
        <w:rPr>
          <w:color w:val="000000" w:themeColor="text1"/>
          <w:sz w:val="28"/>
          <w:szCs w:val="28"/>
          <w:lang w:eastAsia="ar-SA"/>
        </w:rPr>
        <w:t xml:space="preserve">при наличии оснований для отказа в предоставлении муниципальной услуги, указанных в пункте </w:t>
      </w:r>
      <w:r w:rsidR="005F75FF" w:rsidRPr="008A7047">
        <w:rPr>
          <w:color w:val="000000" w:themeColor="text1"/>
          <w:sz w:val="28"/>
          <w:szCs w:val="28"/>
          <w:lang w:eastAsia="ar-SA"/>
        </w:rPr>
        <w:t>2.6.1</w:t>
      </w:r>
      <w:r w:rsidRPr="008A7047">
        <w:rPr>
          <w:color w:val="000000" w:themeColor="text1"/>
          <w:sz w:val="28"/>
          <w:szCs w:val="28"/>
          <w:lang w:eastAsia="ar-SA"/>
        </w:rPr>
        <w:t xml:space="preserve"> подраздела </w:t>
      </w:r>
      <w:r w:rsidR="005F75FF" w:rsidRPr="008A7047">
        <w:rPr>
          <w:color w:val="000000" w:themeColor="text1"/>
          <w:sz w:val="28"/>
          <w:szCs w:val="28"/>
          <w:lang w:eastAsia="ar-SA"/>
        </w:rPr>
        <w:t>2.6</w:t>
      </w:r>
      <w:r w:rsidRPr="008A7047">
        <w:rPr>
          <w:color w:val="000000" w:themeColor="text1"/>
          <w:sz w:val="28"/>
          <w:szCs w:val="28"/>
          <w:lang w:eastAsia="ar-SA"/>
        </w:rPr>
        <w:t xml:space="preserve"> раздела</w:t>
      </w:r>
      <w:r w:rsidR="00B35D09" w:rsidRPr="008A7047">
        <w:rPr>
          <w:color w:val="000000" w:themeColor="text1"/>
          <w:sz w:val="28"/>
          <w:szCs w:val="28"/>
          <w:lang w:eastAsia="ar-SA"/>
        </w:rPr>
        <w:t xml:space="preserve"> 2</w:t>
      </w:r>
      <w:r w:rsidR="006E4CD6" w:rsidRPr="008A7047">
        <w:rPr>
          <w:color w:val="000000" w:themeColor="text1"/>
          <w:sz w:val="28"/>
          <w:szCs w:val="28"/>
          <w:lang w:eastAsia="ar-SA"/>
        </w:rPr>
        <w:t xml:space="preserve"> Регламента</w:t>
      </w:r>
      <w:r w:rsidR="005F75FF" w:rsidRPr="008A7047">
        <w:rPr>
          <w:color w:val="000000" w:themeColor="text1"/>
          <w:sz w:val="28"/>
          <w:szCs w:val="28"/>
          <w:lang w:eastAsia="ar-SA"/>
        </w:rPr>
        <w:t xml:space="preserve">, в течение </w:t>
      </w:r>
      <w:r w:rsidR="00801B34" w:rsidRPr="008A7047">
        <w:rPr>
          <w:color w:val="000000" w:themeColor="text1"/>
          <w:sz w:val="28"/>
          <w:szCs w:val="28"/>
          <w:lang w:eastAsia="ar-SA"/>
        </w:rPr>
        <w:t xml:space="preserve">7 </w:t>
      </w:r>
      <w:r w:rsidR="00214F5D" w:rsidRPr="008A7047">
        <w:rPr>
          <w:color w:val="000000" w:themeColor="text1"/>
          <w:sz w:val="28"/>
          <w:szCs w:val="28"/>
          <w:lang w:eastAsia="ar-SA"/>
        </w:rPr>
        <w:t xml:space="preserve"> </w:t>
      </w:r>
      <w:r w:rsidRPr="008A7047">
        <w:rPr>
          <w:color w:val="000000" w:themeColor="text1"/>
          <w:sz w:val="28"/>
          <w:szCs w:val="28"/>
          <w:lang w:eastAsia="ar-SA"/>
        </w:rPr>
        <w:t xml:space="preserve">рабочих дней со дня регистрации заявления подготавливает проект письменного уведомления </w:t>
      </w:r>
      <w:r w:rsidR="009963C6" w:rsidRPr="008A7047">
        <w:rPr>
          <w:color w:val="000000" w:themeColor="text1"/>
          <w:sz w:val="28"/>
          <w:szCs w:val="28"/>
          <w:lang w:eastAsia="ar-SA"/>
        </w:rPr>
        <w:t>Уполномоченного органа</w:t>
      </w:r>
      <w:r w:rsidRPr="008A7047">
        <w:rPr>
          <w:color w:val="000000" w:themeColor="text1"/>
          <w:sz w:val="28"/>
          <w:szCs w:val="28"/>
          <w:lang w:eastAsia="ar-SA"/>
        </w:rPr>
        <w:t xml:space="preserve"> об отказе в предоставлении муниципальной услуги заявителю с указанием всех оснований для отказ</w:t>
      </w:r>
      <w:r w:rsidR="0016421B" w:rsidRPr="008A7047">
        <w:rPr>
          <w:color w:val="000000" w:themeColor="text1"/>
          <w:sz w:val="28"/>
          <w:szCs w:val="28"/>
          <w:lang w:eastAsia="ar-SA"/>
        </w:rPr>
        <w:t xml:space="preserve">а и после подписания его </w:t>
      </w:r>
      <w:r w:rsidR="005F75FF" w:rsidRPr="008A7047">
        <w:rPr>
          <w:color w:val="000000" w:themeColor="text1"/>
          <w:sz w:val="28"/>
          <w:szCs w:val="28"/>
          <w:lang w:eastAsia="ar-SA"/>
        </w:rPr>
        <w:t>руководителем Уполномоченного органа</w:t>
      </w:r>
      <w:r w:rsidRPr="008A7047">
        <w:rPr>
          <w:color w:val="000000" w:themeColor="text1"/>
          <w:sz w:val="28"/>
          <w:szCs w:val="28"/>
          <w:lang w:eastAsia="ar-SA"/>
        </w:rPr>
        <w:t xml:space="preserve"> в течение </w:t>
      </w:r>
      <w:r w:rsidR="005F75FF" w:rsidRPr="008A7047">
        <w:rPr>
          <w:color w:val="000000" w:themeColor="text1"/>
          <w:sz w:val="28"/>
          <w:szCs w:val="28"/>
          <w:lang w:eastAsia="ar-SA"/>
        </w:rPr>
        <w:t xml:space="preserve">1(одного) </w:t>
      </w:r>
      <w:r w:rsidR="00214F5D" w:rsidRPr="008A7047">
        <w:rPr>
          <w:color w:val="000000" w:themeColor="text1"/>
          <w:sz w:val="28"/>
          <w:szCs w:val="28"/>
          <w:lang w:eastAsia="ar-SA"/>
        </w:rPr>
        <w:t>рабочего дня</w:t>
      </w:r>
      <w:r w:rsidRPr="008A7047">
        <w:rPr>
          <w:color w:val="000000" w:themeColor="text1"/>
          <w:sz w:val="28"/>
          <w:szCs w:val="28"/>
          <w:lang w:eastAsia="ar-SA"/>
        </w:rPr>
        <w:t xml:space="preserve"> со</w:t>
      </w:r>
      <w:proofErr w:type="gramEnd"/>
      <w:r w:rsidRPr="008A7047">
        <w:rPr>
          <w:color w:val="000000" w:themeColor="text1"/>
          <w:sz w:val="28"/>
          <w:szCs w:val="28"/>
          <w:lang w:eastAsia="ar-SA"/>
        </w:rPr>
        <w:t xml:space="preserve">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
    <w:p w:rsidR="00214F5D" w:rsidRPr="008A7047" w:rsidRDefault="009A05BE" w:rsidP="006106A4">
      <w:pPr>
        <w:widowControl w:val="0"/>
        <w:autoSpaceDE w:val="0"/>
        <w:autoSpaceDN w:val="0"/>
        <w:adjustRightInd w:val="0"/>
        <w:ind w:firstLine="709"/>
        <w:jc w:val="both"/>
        <w:rPr>
          <w:color w:val="000000" w:themeColor="text1"/>
          <w:sz w:val="28"/>
          <w:szCs w:val="28"/>
        </w:rPr>
      </w:pPr>
      <w:r w:rsidRPr="008A7047">
        <w:rPr>
          <w:color w:val="000000" w:themeColor="text1"/>
          <w:sz w:val="28"/>
          <w:szCs w:val="28"/>
          <w:lang w:eastAsia="ar-SA"/>
        </w:rPr>
        <w:t xml:space="preserve">при отсутствии оснований для отказа в предоставлении муниципальной услуги, указанных в пункте 2.10.2 подраздела 2.10 раздела </w:t>
      </w:r>
      <w:r w:rsidR="00655C5E" w:rsidRPr="008A7047">
        <w:rPr>
          <w:color w:val="000000" w:themeColor="text1"/>
          <w:sz w:val="28"/>
          <w:szCs w:val="28"/>
          <w:lang w:eastAsia="ar-SA"/>
        </w:rPr>
        <w:t>2</w:t>
      </w:r>
      <w:r w:rsidR="006E4CD6" w:rsidRPr="008A7047">
        <w:rPr>
          <w:color w:val="000000" w:themeColor="text1"/>
          <w:sz w:val="28"/>
          <w:szCs w:val="28"/>
          <w:lang w:eastAsia="ar-SA"/>
        </w:rPr>
        <w:t xml:space="preserve"> Регламента</w:t>
      </w:r>
      <w:r w:rsidRPr="008A7047">
        <w:rPr>
          <w:color w:val="000000" w:themeColor="text1"/>
          <w:sz w:val="28"/>
          <w:szCs w:val="28"/>
          <w:lang w:eastAsia="ar-SA"/>
        </w:rPr>
        <w:t>,</w:t>
      </w:r>
      <w:r w:rsidR="00214F5D" w:rsidRPr="008A7047">
        <w:rPr>
          <w:color w:val="000000" w:themeColor="text1"/>
          <w:sz w:val="28"/>
          <w:szCs w:val="28"/>
          <w:lang w:eastAsia="ar-SA"/>
        </w:rPr>
        <w:t xml:space="preserve"> подготавливает </w:t>
      </w:r>
      <w:r w:rsidR="005F75FF" w:rsidRPr="008A7047">
        <w:rPr>
          <w:color w:val="000000" w:themeColor="text1"/>
          <w:sz w:val="28"/>
          <w:szCs w:val="28"/>
        </w:rPr>
        <w:t>письменный ответ о предоставлении муниципальной услуги</w:t>
      </w:r>
      <w:r w:rsidR="00214F5D"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3.1.4.4. Срок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w:t>
      </w:r>
      <w:r w:rsidR="00214F5D" w:rsidRPr="008A7047">
        <w:rPr>
          <w:color w:val="000000" w:themeColor="text1"/>
          <w:sz w:val="28"/>
          <w:szCs w:val="28"/>
        </w:rPr>
        <w:t>–</w:t>
      </w:r>
      <w:r w:rsidRPr="008A7047">
        <w:rPr>
          <w:color w:val="000000" w:themeColor="text1"/>
          <w:sz w:val="28"/>
          <w:szCs w:val="28"/>
        </w:rPr>
        <w:t xml:space="preserve"> </w:t>
      </w:r>
      <w:r w:rsidR="00B35D09" w:rsidRPr="008A7047">
        <w:rPr>
          <w:color w:val="000000" w:themeColor="text1"/>
          <w:sz w:val="28"/>
          <w:szCs w:val="28"/>
        </w:rPr>
        <w:lastRenderedPageBreak/>
        <w:t>1(один)</w:t>
      </w:r>
      <w:r w:rsidRPr="008A7047">
        <w:rPr>
          <w:color w:val="000000" w:themeColor="text1"/>
          <w:sz w:val="28"/>
          <w:szCs w:val="28"/>
        </w:rPr>
        <w:t xml:space="preserve"> </w:t>
      </w:r>
      <w:r w:rsidR="00214F5D" w:rsidRPr="008A7047">
        <w:rPr>
          <w:color w:val="000000" w:themeColor="text1"/>
          <w:sz w:val="28"/>
          <w:szCs w:val="28"/>
        </w:rPr>
        <w:t>рабочих дн</w:t>
      </w:r>
      <w:r w:rsidR="009E6790" w:rsidRPr="008A7047">
        <w:rPr>
          <w:color w:val="000000" w:themeColor="text1"/>
          <w:sz w:val="28"/>
          <w:szCs w:val="28"/>
        </w:rPr>
        <w:t>ей</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 xml:space="preserve">3.1.4.5. 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w:t>
      </w:r>
    </w:p>
    <w:p w:rsidR="009A05BE" w:rsidRPr="008A7047" w:rsidRDefault="004669EB" w:rsidP="006106A4">
      <w:pPr>
        <w:widowControl w:val="0"/>
        <w:tabs>
          <w:tab w:val="left" w:pos="851"/>
        </w:tabs>
        <w:ind w:firstLine="709"/>
        <w:jc w:val="both"/>
        <w:rPr>
          <w:color w:val="000000" w:themeColor="text1"/>
          <w:sz w:val="28"/>
          <w:szCs w:val="28"/>
        </w:rPr>
      </w:pPr>
      <w:r w:rsidRPr="008A7047">
        <w:rPr>
          <w:color w:val="000000" w:themeColor="text1"/>
          <w:sz w:val="28"/>
          <w:szCs w:val="28"/>
        </w:rPr>
        <w:t>1</w:t>
      </w:r>
      <w:r w:rsidR="00DA2AEB" w:rsidRPr="008A7047">
        <w:rPr>
          <w:color w:val="000000" w:themeColor="text1"/>
          <w:sz w:val="28"/>
          <w:szCs w:val="28"/>
        </w:rPr>
        <w:t xml:space="preserve">) </w:t>
      </w:r>
      <w:bookmarkStart w:id="10" w:name="sub_740"/>
      <w:r w:rsidR="006106A4" w:rsidRPr="008A7047">
        <w:rPr>
          <w:color w:val="000000" w:themeColor="text1"/>
          <w:sz w:val="28"/>
          <w:szCs w:val="28"/>
        </w:rPr>
        <w:t xml:space="preserve"> </w:t>
      </w:r>
      <w:r w:rsidR="005F75FF" w:rsidRPr="008A7047">
        <w:rPr>
          <w:color w:val="000000" w:themeColor="text1"/>
          <w:sz w:val="28"/>
          <w:szCs w:val="28"/>
        </w:rPr>
        <w:t>подготовка ответа;</w:t>
      </w:r>
    </w:p>
    <w:p w:rsidR="009A05BE" w:rsidRPr="008A7047" w:rsidRDefault="004669EB" w:rsidP="009A05BE">
      <w:pPr>
        <w:widowControl w:val="0"/>
        <w:suppressAutoHyphens/>
        <w:ind w:firstLine="709"/>
        <w:jc w:val="both"/>
        <w:rPr>
          <w:color w:val="000000" w:themeColor="text1"/>
          <w:sz w:val="28"/>
          <w:szCs w:val="28"/>
        </w:rPr>
      </w:pPr>
      <w:r w:rsidRPr="008A7047">
        <w:rPr>
          <w:color w:val="000000" w:themeColor="text1"/>
          <w:sz w:val="28"/>
          <w:szCs w:val="28"/>
          <w:lang w:eastAsia="ar-SA"/>
        </w:rPr>
        <w:t>2</w:t>
      </w:r>
      <w:r w:rsidR="00DA2AEB" w:rsidRPr="008A7047">
        <w:rPr>
          <w:color w:val="000000" w:themeColor="text1"/>
          <w:sz w:val="28"/>
          <w:szCs w:val="28"/>
          <w:lang w:eastAsia="ar-SA"/>
        </w:rPr>
        <w:t xml:space="preserve">) </w:t>
      </w:r>
      <w:r w:rsidR="009A05BE" w:rsidRPr="008A7047">
        <w:rPr>
          <w:color w:val="000000" w:themeColor="text1"/>
          <w:sz w:val="28"/>
          <w:szCs w:val="28"/>
          <w:lang w:eastAsia="ar-SA"/>
        </w:rPr>
        <w:t xml:space="preserve">письменное уведомление </w:t>
      </w:r>
      <w:r w:rsidR="00DC7000" w:rsidRPr="008A7047">
        <w:rPr>
          <w:color w:val="000000" w:themeColor="text1"/>
          <w:sz w:val="28"/>
          <w:szCs w:val="28"/>
          <w:lang w:eastAsia="ar-SA"/>
        </w:rPr>
        <w:t>Уполномоченного органа</w:t>
      </w:r>
      <w:r w:rsidR="002D53D6" w:rsidRPr="008A7047">
        <w:rPr>
          <w:color w:val="000000" w:themeColor="text1"/>
          <w:sz w:val="28"/>
          <w:szCs w:val="28"/>
          <w:lang w:eastAsia="ar-SA"/>
        </w:rPr>
        <w:t>,</w:t>
      </w:r>
      <w:r w:rsidR="009A05BE" w:rsidRPr="008A7047">
        <w:rPr>
          <w:color w:val="000000" w:themeColor="text1"/>
          <w:sz w:val="28"/>
          <w:szCs w:val="28"/>
          <w:lang w:eastAsia="ar-SA"/>
        </w:rPr>
        <w:t xml:space="preserve"> об отказе в предоставлении муниципальной услуги</w:t>
      </w:r>
      <w:r w:rsidR="00DA2AEB" w:rsidRPr="008A7047">
        <w:rPr>
          <w:color w:val="000000" w:themeColor="text1"/>
          <w:sz w:val="28"/>
          <w:szCs w:val="28"/>
          <w:lang w:eastAsia="ar-SA"/>
        </w:rPr>
        <w:t xml:space="preserve"> </w:t>
      </w:r>
      <w:r w:rsidR="00DA2AEB" w:rsidRPr="008A7047">
        <w:rPr>
          <w:b/>
          <w:color w:val="000000" w:themeColor="text1"/>
          <w:sz w:val="28"/>
          <w:szCs w:val="28"/>
          <w:lang w:eastAsia="ar-SA"/>
        </w:rPr>
        <w:t>(</w:t>
      </w:r>
      <w:r w:rsidR="00DA2AEB" w:rsidRPr="008A7047">
        <w:rPr>
          <w:color w:val="000000" w:themeColor="text1"/>
          <w:sz w:val="28"/>
          <w:szCs w:val="28"/>
          <w:lang w:eastAsia="ar-SA"/>
        </w:rPr>
        <w:t>приложение №</w:t>
      </w:r>
      <w:r w:rsidR="009A2BDE" w:rsidRPr="008A7047">
        <w:rPr>
          <w:color w:val="000000" w:themeColor="text1"/>
          <w:sz w:val="28"/>
          <w:szCs w:val="28"/>
        </w:rPr>
        <w:t xml:space="preserve"> </w:t>
      </w:r>
      <w:r w:rsidR="00801B34" w:rsidRPr="008A7047">
        <w:rPr>
          <w:color w:val="000000" w:themeColor="text1"/>
          <w:sz w:val="28"/>
          <w:szCs w:val="28"/>
        </w:rPr>
        <w:t xml:space="preserve">3 </w:t>
      </w:r>
      <w:r w:rsidR="002B0B1A" w:rsidRPr="008A7047">
        <w:rPr>
          <w:color w:val="000000" w:themeColor="text1"/>
          <w:sz w:val="28"/>
          <w:szCs w:val="28"/>
        </w:rPr>
        <w:t xml:space="preserve"> к Регламенту</w:t>
      </w:r>
      <w:r w:rsidR="00DA2AEB"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 Выдача заявителю результата предоставления муниципальной услуги.</w:t>
      </w:r>
    </w:p>
    <w:p w:rsidR="009A05BE" w:rsidRPr="008A7047" w:rsidRDefault="009A05BE" w:rsidP="009A05BE">
      <w:pPr>
        <w:autoSpaceDE w:val="0"/>
        <w:autoSpaceDN w:val="0"/>
        <w:adjustRightInd w:val="0"/>
        <w:ind w:firstLine="709"/>
        <w:jc w:val="both"/>
        <w:rPr>
          <w:color w:val="000000" w:themeColor="text1"/>
          <w:sz w:val="28"/>
          <w:szCs w:val="28"/>
        </w:rPr>
      </w:pPr>
      <w:r w:rsidRPr="008A7047">
        <w:rPr>
          <w:color w:val="000000" w:themeColor="text1"/>
          <w:sz w:val="28"/>
          <w:szCs w:val="28"/>
        </w:rPr>
        <w:t>3.1.5.1. В качестве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по его выбору вправе получить:</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а) </w:t>
      </w:r>
      <w:r w:rsidR="002C1F34" w:rsidRPr="008A7047">
        <w:rPr>
          <w:color w:val="000000" w:themeColor="text1"/>
          <w:sz w:val="28"/>
          <w:szCs w:val="28"/>
        </w:rPr>
        <w:t>уведомление</w:t>
      </w:r>
      <w:r w:rsidRPr="008A7047">
        <w:rPr>
          <w:color w:val="000000" w:themeColor="text1"/>
          <w:sz w:val="28"/>
          <w:szCs w:val="28"/>
        </w:rPr>
        <w:t xml:space="preserve"> в форме электронного документа, подписанного </w:t>
      </w:r>
      <w:r w:rsidRPr="008A7047">
        <w:rPr>
          <w:rFonts w:eastAsia="Calibri"/>
          <w:color w:val="000000" w:themeColor="text1"/>
          <w:sz w:val="28"/>
          <w:szCs w:val="28"/>
          <w:lang w:eastAsia="en-US"/>
        </w:rPr>
        <w:t>Уполномоченным должностным лицом Уполномоченного органа,</w:t>
      </w:r>
      <w:r w:rsidRPr="008A7047">
        <w:rPr>
          <w:color w:val="000000" w:themeColor="text1"/>
          <w:sz w:val="28"/>
          <w:szCs w:val="28"/>
        </w:rPr>
        <w:t xml:space="preserve"> с использованием усиленной квалифицированной электронной подписи;</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б)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Pr="008A7047">
        <w:rPr>
          <w:color w:val="000000" w:themeColor="text1"/>
          <w:sz w:val="28"/>
          <w:szCs w:val="28"/>
        </w:rPr>
        <w:t>на бумажном носителе, подтверждающ</w:t>
      </w:r>
      <w:r w:rsidR="00AE0759" w:rsidRPr="008A7047">
        <w:rPr>
          <w:color w:val="000000" w:themeColor="text1"/>
          <w:sz w:val="28"/>
          <w:szCs w:val="28"/>
        </w:rPr>
        <w:t>ее</w:t>
      </w:r>
      <w:r w:rsidRPr="008A7047">
        <w:rPr>
          <w:color w:val="000000" w:themeColor="text1"/>
          <w:sz w:val="28"/>
          <w:szCs w:val="28"/>
        </w:rPr>
        <w:t xml:space="preserve"> содержание электронного документа, направленного Уполномоченным органом </w:t>
      </w:r>
      <w:r w:rsidRPr="008A7047">
        <w:rPr>
          <w:color w:val="000000" w:themeColor="text1"/>
          <w:sz w:val="28"/>
          <w:szCs w:val="28"/>
        </w:rPr>
        <w:br/>
        <w:t>в МФЦ;</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в)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Pr="008A7047">
        <w:rPr>
          <w:color w:val="000000" w:themeColor="text1"/>
          <w:sz w:val="28"/>
          <w:szCs w:val="28"/>
          <w:lang w:eastAsia="ar-SA"/>
        </w:rPr>
        <w:t>на бумажном носител</w:t>
      </w:r>
      <w:r w:rsidR="006E0D25" w:rsidRPr="008A7047">
        <w:rPr>
          <w:color w:val="000000" w:themeColor="text1"/>
          <w:sz w:val="28"/>
          <w:szCs w:val="28"/>
          <w:lang w:eastAsia="ar-SA"/>
        </w:rPr>
        <w:t>е</w:t>
      </w:r>
      <w:r w:rsidRPr="008A7047">
        <w:rPr>
          <w:color w:val="000000" w:themeColor="text1"/>
          <w:sz w:val="28"/>
          <w:szCs w:val="28"/>
          <w:lang w:eastAsia="ar-SA"/>
        </w:rPr>
        <w:t>.</w:t>
      </w:r>
    </w:p>
    <w:p w:rsidR="009A05BE" w:rsidRPr="008A7047" w:rsidRDefault="009A05BE" w:rsidP="009A05BE">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A7047">
        <w:rPr>
          <w:color w:val="000000" w:themeColor="text1"/>
          <w:sz w:val="28"/>
          <w:szCs w:val="28"/>
        </w:rPr>
        <w:t>срока действия результата предоставления муниципальной услуги</w:t>
      </w:r>
      <w:proofErr w:type="gramEnd"/>
      <w:r w:rsidRPr="008A7047">
        <w:rPr>
          <w:color w:val="000000" w:themeColor="text1"/>
          <w:sz w:val="28"/>
          <w:szCs w:val="28"/>
        </w:rPr>
        <w:t>.</w:t>
      </w:r>
    </w:p>
    <w:p w:rsidR="009A05BE" w:rsidRPr="008A7047" w:rsidRDefault="009A05BE" w:rsidP="009A05BE">
      <w:pPr>
        <w:widowControl w:val="0"/>
        <w:ind w:firstLine="709"/>
        <w:jc w:val="both"/>
        <w:rPr>
          <w:color w:val="000000" w:themeColor="text1"/>
          <w:sz w:val="28"/>
          <w:szCs w:val="28"/>
        </w:rPr>
      </w:pPr>
      <w:bookmarkStart w:id="11" w:name="sub_741"/>
      <w:bookmarkEnd w:id="10"/>
      <w:r w:rsidRPr="008A7047">
        <w:rPr>
          <w:color w:val="000000" w:themeColor="text1"/>
          <w:sz w:val="28"/>
          <w:szCs w:val="28"/>
        </w:rPr>
        <w:t>3.1.5.2. Ответственный специалист:</w:t>
      </w:r>
    </w:p>
    <w:bookmarkEnd w:id="11"/>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вручает (направляет) заявителю соответствующий результат предоставления муниципальной услуги;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подтверждает получение документов личной подписью с расшифровкой в соответствующей графе журнала регистрации.</w:t>
      </w:r>
    </w:p>
    <w:p w:rsidR="009A05BE" w:rsidRPr="008A7047" w:rsidRDefault="009A05BE" w:rsidP="009A05BE">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w:t>
      </w:r>
      <w:r w:rsidR="00B35D09" w:rsidRPr="008A7047">
        <w:rPr>
          <w:color w:val="000000" w:themeColor="text1"/>
          <w:sz w:val="28"/>
          <w:szCs w:val="28"/>
        </w:rPr>
        <w:t>1(один)</w:t>
      </w:r>
      <w:r w:rsidR="005D29D2" w:rsidRPr="008A7047">
        <w:rPr>
          <w:color w:val="000000" w:themeColor="text1"/>
          <w:sz w:val="28"/>
          <w:szCs w:val="28"/>
        </w:rPr>
        <w:t xml:space="preserve"> рабоч</w:t>
      </w:r>
      <w:r w:rsidR="003E7DEE" w:rsidRPr="008A7047">
        <w:rPr>
          <w:color w:val="000000" w:themeColor="text1"/>
          <w:sz w:val="28"/>
          <w:szCs w:val="28"/>
        </w:rPr>
        <w:t>его дня</w:t>
      </w:r>
      <w:r w:rsidR="005D29D2" w:rsidRPr="008A7047">
        <w:rPr>
          <w:color w:val="000000" w:themeColor="text1"/>
          <w:sz w:val="28"/>
          <w:szCs w:val="28"/>
        </w:rPr>
        <w:t xml:space="preserve"> </w:t>
      </w:r>
      <w:r w:rsidRPr="008A7047">
        <w:rPr>
          <w:color w:val="000000" w:themeColor="text1"/>
          <w:sz w:val="28"/>
          <w:szCs w:val="28"/>
        </w:rPr>
        <w:t>со дня подготовки результата предоставления муниципальной услуги.</w:t>
      </w:r>
    </w:p>
    <w:p w:rsidR="009A05BE" w:rsidRPr="008A7047" w:rsidRDefault="009A05BE" w:rsidP="009A05BE">
      <w:pPr>
        <w:widowControl w:val="0"/>
        <w:tabs>
          <w:tab w:val="left" w:pos="851"/>
        </w:tabs>
        <w:autoSpaceDE w:val="0"/>
        <w:autoSpaceDN w:val="0"/>
        <w:adjustRightInd w:val="0"/>
        <w:ind w:firstLine="709"/>
        <w:jc w:val="both"/>
        <w:outlineLvl w:val="1"/>
        <w:rPr>
          <w:color w:val="000000" w:themeColor="text1"/>
          <w:sz w:val="28"/>
          <w:szCs w:val="28"/>
        </w:rPr>
      </w:pPr>
      <w:bookmarkStart w:id="12" w:name="sub_750"/>
      <w:r w:rsidRPr="008A7047">
        <w:rPr>
          <w:color w:val="000000" w:themeColor="text1"/>
          <w:sz w:val="28"/>
          <w:szCs w:val="28"/>
        </w:rPr>
        <w:t xml:space="preserve">3.1.5.3. Обращение заявителя с документами, предусмотренными подразделом 2.6 раздела </w:t>
      </w:r>
      <w:r w:rsidR="00655C5E" w:rsidRPr="008A7047">
        <w:rPr>
          <w:color w:val="000000" w:themeColor="text1"/>
          <w:sz w:val="28"/>
          <w:szCs w:val="28"/>
        </w:rPr>
        <w:t>2</w:t>
      </w:r>
      <w:r w:rsidR="006E4CD6" w:rsidRPr="008A7047">
        <w:rPr>
          <w:color w:val="000000" w:themeColor="text1"/>
          <w:sz w:val="28"/>
          <w:szCs w:val="28"/>
        </w:rPr>
        <w:t xml:space="preserve"> Регламента</w:t>
      </w:r>
      <w:r w:rsidRPr="008A7047">
        <w:rPr>
          <w:color w:val="000000" w:themeColor="text1"/>
          <w:sz w:val="28"/>
          <w:szCs w:val="28"/>
        </w:rPr>
        <w:t>,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w:t>
      </w:r>
      <w:r w:rsidR="0030642D" w:rsidRPr="008A7047">
        <w:rPr>
          <w:color w:val="000000" w:themeColor="text1"/>
          <w:sz w:val="28"/>
          <w:szCs w:val="28"/>
        </w:rPr>
        <w:t xml:space="preserve"> Уполномоченного органа</w:t>
      </w:r>
      <w:r w:rsidRPr="008A7047">
        <w:rPr>
          <w:color w:val="000000" w:themeColor="text1"/>
          <w:sz w:val="28"/>
          <w:szCs w:val="28"/>
        </w:rPr>
        <w:t xml:space="preserve">. </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3.1.5.4. Срок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выдаче заявителю результата предоставления муниципальной услуги </w:t>
      </w:r>
      <w:r w:rsidR="00B35D09" w:rsidRPr="008A7047">
        <w:rPr>
          <w:color w:val="000000" w:themeColor="text1"/>
          <w:sz w:val="28"/>
          <w:szCs w:val="28"/>
        </w:rPr>
        <w:t>–</w:t>
      </w:r>
      <w:r w:rsidRPr="008A7047">
        <w:rPr>
          <w:color w:val="000000" w:themeColor="text1"/>
          <w:sz w:val="28"/>
          <w:szCs w:val="28"/>
        </w:rPr>
        <w:t xml:space="preserve"> </w:t>
      </w:r>
      <w:r w:rsidR="00B35D09" w:rsidRPr="008A7047">
        <w:rPr>
          <w:color w:val="000000" w:themeColor="text1"/>
          <w:sz w:val="28"/>
          <w:szCs w:val="28"/>
        </w:rPr>
        <w:t>1(один)</w:t>
      </w:r>
      <w:r w:rsidRPr="008A7047">
        <w:rPr>
          <w:color w:val="000000" w:themeColor="text1"/>
          <w:sz w:val="28"/>
          <w:szCs w:val="28"/>
        </w:rPr>
        <w:t xml:space="preserve"> </w:t>
      </w:r>
      <w:r w:rsidR="005D29D2" w:rsidRPr="008A7047">
        <w:rPr>
          <w:color w:val="000000" w:themeColor="text1"/>
          <w:sz w:val="28"/>
          <w:szCs w:val="28"/>
        </w:rPr>
        <w:t>рабочий день</w:t>
      </w:r>
      <w:r w:rsidRPr="008A7047">
        <w:rPr>
          <w:color w:val="000000" w:themeColor="text1"/>
          <w:sz w:val="28"/>
          <w:szCs w:val="28"/>
        </w:rPr>
        <w:t>.</w:t>
      </w:r>
    </w:p>
    <w:p w:rsidR="00186B65"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3.1.5.5. 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выдача (направление) заявителю</w:t>
      </w:r>
      <w:r w:rsidR="00186B65" w:rsidRPr="008A7047">
        <w:rPr>
          <w:color w:val="000000" w:themeColor="text1"/>
          <w:sz w:val="28"/>
          <w:szCs w:val="28"/>
        </w:rPr>
        <w:t>:</w:t>
      </w:r>
      <w:r w:rsidRPr="008A7047">
        <w:rPr>
          <w:color w:val="000000" w:themeColor="text1"/>
          <w:sz w:val="28"/>
          <w:szCs w:val="28"/>
        </w:rPr>
        <w:t xml:space="preserve"> </w:t>
      </w:r>
      <w:r w:rsidR="00186B65" w:rsidRPr="008A7047">
        <w:rPr>
          <w:color w:val="000000" w:themeColor="text1"/>
          <w:sz w:val="28"/>
          <w:szCs w:val="28"/>
        </w:rPr>
        <w:t xml:space="preserve"> </w:t>
      </w:r>
    </w:p>
    <w:p w:rsidR="005D29D2" w:rsidRPr="008A7047" w:rsidRDefault="00186B65" w:rsidP="006106A4">
      <w:pPr>
        <w:widowControl w:val="0"/>
        <w:tabs>
          <w:tab w:val="left" w:pos="851"/>
        </w:tabs>
        <w:ind w:firstLine="709"/>
        <w:jc w:val="both"/>
        <w:rPr>
          <w:color w:val="000000" w:themeColor="text1"/>
          <w:sz w:val="28"/>
          <w:szCs w:val="28"/>
          <w:lang w:eastAsia="ar-SA"/>
        </w:rPr>
      </w:pPr>
      <w:r w:rsidRPr="008A7047">
        <w:rPr>
          <w:color w:val="000000" w:themeColor="text1"/>
          <w:sz w:val="28"/>
          <w:szCs w:val="28"/>
        </w:rPr>
        <w:t xml:space="preserve">1) </w:t>
      </w:r>
      <w:r w:rsidR="006106A4" w:rsidRPr="008A7047">
        <w:rPr>
          <w:color w:val="000000" w:themeColor="text1"/>
          <w:sz w:val="28"/>
          <w:szCs w:val="28"/>
        </w:rPr>
        <w:t xml:space="preserve"> </w:t>
      </w:r>
      <w:r w:rsidR="005F75FF" w:rsidRPr="008A7047">
        <w:rPr>
          <w:color w:val="000000" w:themeColor="text1"/>
          <w:sz w:val="28"/>
          <w:szCs w:val="28"/>
        </w:rPr>
        <w:t>письменного ответа</w:t>
      </w:r>
      <w:r w:rsidR="001C085E" w:rsidRPr="008A7047">
        <w:rPr>
          <w:color w:val="000000" w:themeColor="text1"/>
          <w:sz w:val="28"/>
          <w:szCs w:val="28"/>
        </w:rPr>
        <w:t xml:space="preserve"> (уведомления)</w:t>
      </w:r>
      <w:r w:rsidR="005F75FF" w:rsidRPr="008A7047">
        <w:rPr>
          <w:color w:val="000000" w:themeColor="text1"/>
          <w:sz w:val="28"/>
          <w:szCs w:val="28"/>
        </w:rPr>
        <w:t>;</w:t>
      </w:r>
    </w:p>
    <w:p w:rsidR="00564C31" w:rsidRPr="008A7047" w:rsidRDefault="00186B65" w:rsidP="00564C31">
      <w:pPr>
        <w:widowControl w:val="0"/>
        <w:suppressAutoHyphens/>
        <w:ind w:firstLine="709"/>
        <w:jc w:val="both"/>
        <w:rPr>
          <w:color w:val="000000" w:themeColor="text1"/>
          <w:sz w:val="28"/>
          <w:szCs w:val="28"/>
        </w:rPr>
      </w:pPr>
      <w:r w:rsidRPr="008A7047">
        <w:rPr>
          <w:color w:val="000000" w:themeColor="text1"/>
          <w:sz w:val="28"/>
          <w:szCs w:val="28"/>
          <w:lang w:eastAsia="ar-SA"/>
        </w:rPr>
        <w:t>2</w:t>
      </w:r>
      <w:r w:rsidR="00564C31" w:rsidRPr="008A7047">
        <w:rPr>
          <w:color w:val="000000" w:themeColor="text1"/>
          <w:sz w:val="28"/>
          <w:szCs w:val="28"/>
          <w:lang w:eastAsia="ar-SA"/>
        </w:rPr>
        <w:t>) письменно</w:t>
      </w:r>
      <w:r w:rsidR="0030642D" w:rsidRPr="008A7047">
        <w:rPr>
          <w:color w:val="000000" w:themeColor="text1"/>
          <w:sz w:val="28"/>
          <w:szCs w:val="28"/>
          <w:lang w:eastAsia="ar-SA"/>
        </w:rPr>
        <w:t>го</w:t>
      </w:r>
      <w:r w:rsidR="00564C31" w:rsidRPr="008A7047">
        <w:rPr>
          <w:color w:val="000000" w:themeColor="text1"/>
          <w:sz w:val="28"/>
          <w:szCs w:val="28"/>
          <w:lang w:eastAsia="ar-SA"/>
        </w:rPr>
        <w:t xml:space="preserve"> уведомлени</w:t>
      </w:r>
      <w:r w:rsidR="0030642D" w:rsidRPr="008A7047">
        <w:rPr>
          <w:color w:val="000000" w:themeColor="text1"/>
          <w:sz w:val="28"/>
          <w:szCs w:val="28"/>
          <w:lang w:eastAsia="ar-SA"/>
        </w:rPr>
        <w:t>я</w:t>
      </w:r>
      <w:r w:rsidR="00564C31" w:rsidRPr="008A7047">
        <w:rPr>
          <w:color w:val="000000" w:themeColor="text1"/>
          <w:sz w:val="28"/>
          <w:szCs w:val="28"/>
          <w:lang w:eastAsia="ar-SA"/>
        </w:rPr>
        <w:t xml:space="preserve"> Уполномоченного органа об отказе в предоставлении муниципальной услуги</w:t>
      </w:r>
      <w:r w:rsidR="00564C31" w:rsidRPr="008A7047">
        <w:rPr>
          <w:color w:val="000000" w:themeColor="text1"/>
          <w:sz w:val="28"/>
          <w:szCs w:val="28"/>
        </w:rPr>
        <w:t>.</w:t>
      </w:r>
    </w:p>
    <w:p w:rsidR="009A05BE" w:rsidRPr="008A7047" w:rsidRDefault="00315A75" w:rsidP="009A05BE">
      <w:pPr>
        <w:widowControl w:val="0"/>
        <w:ind w:firstLine="709"/>
        <w:jc w:val="both"/>
        <w:rPr>
          <w:color w:val="000000" w:themeColor="text1"/>
          <w:sz w:val="28"/>
          <w:szCs w:val="28"/>
        </w:rPr>
      </w:pPr>
      <w:r w:rsidRPr="008A7047">
        <w:rPr>
          <w:color w:val="000000" w:themeColor="text1"/>
          <w:sz w:val="28"/>
          <w:szCs w:val="28"/>
        </w:rPr>
        <w:lastRenderedPageBreak/>
        <w:t>3.1.6</w:t>
      </w:r>
      <w:r w:rsidR="009A05BE" w:rsidRPr="008A7047">
        <w:rPr>
          <w:color w:val="000000" w:themeColor="text1"/>
          <w:sz w:val="28"/>
          <w:szCs w:val="28"/>
        </w:rPr>
        <w:t>. Заявитель</w:t>
      </w:r>
      <w:r w:rsidR="00AA2EE7" w:rsidRPr="008A7047">
        <w:rPr>
          <w:color w:val="000000" w:themeColor="text1"/>
          <w:sz w:val="28"/>
          <w:szCs w:val="28"/>
        </w:rPr>
        <w:t xml:space="preserve"> </w:t>
      </w:r>
      <w:r w:rsidR="009A05BE"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полномоченным органом</w:t>
      </w:r>
      <w:r w:rsidR="009A05BE" w:rsidRPr="008A7047">
        <w:rPr>
          <w:color w:val="000000" w:themeColor="text1"/>
          <w:sz w:val="28"/>
          <w:szCs w:val="28"/>
        </w:rPr>
        <w:t xml:space="preserve">, обратившись с соответствующим заявлением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A05BE" w:rsidRPr="008A7047">
        <w:rPr>
          <w:color w:val="000000" w:themeColor="text1"/>
          <w:sz w:val="28"/>
          <w:szCs w:val="28"/>
        </w:rPr>
        <w:t>, в том числе в электронной форме, либо в МФЦ.</w:t>
      </w:r>
    </w:p>
    <w:bookmarkEnd w:id="12"/>
    <w:p w:rsidR="00F54784" w:rsidRPr="008A7047" w:rsidRDefault="00315A75" w:rsidP="00F54784">
      <w:pPr>
        <w:autoSpaceDE w:val="0"/>
        <w:autoSpaceDN w:val="0"/>
        <w:adjustRightInd w:val="0"/>
        <w:ind w:firstLine="708"/>
        <w:jc w:val="both"/>
        <w:rPr>
          <w:color w:val="000000" w:themeColor="text1"/>
          <w:sz w:val="28"/>
          <w:szCs w:val="28"/>
        </w:rPr>
      </w:pPr>
      <w:r w:rsidRPr="008A7047">
        <w:rPr>
          <w:color w:val="000000" w:themeColor="text1"/>
          <w:sz w:val="28"/>
          <w:szCs w:val="28"/>
        </w:rPr>
        <w:t>3.1.7</w:t>
      </w:r>
      <w:r w:rsidR="00F54784" w:rsidRPr="008A7047">
        <w:rPr>
          <w:color w:val="000000" w:themeColor="text1"/>
          <w:sz w:val="28"/>
          <w:szCs w:val="28"/>
        </w:rPr>
        <w:t xml:space="preserve">. При предоставлении муниципальной услуги </w:t>
      </w:r>
      <w:r w:rsidR="00F54784" w:rsidRPr="008A7047">
        <w:rPr>
          <w:color w:val="000000" w:themeColor="text1"/>
          <w:sz w:val="28"/>
          <w:szCs w:val="28"/>
        </w:rPr>
        <w:br/>
        <w:t xml:space="preserve">по экстерриториальному принципу </w:t>
      </w:r>
      <w:r w:rsidR="00997D51" w:rsidRPr="008A7047">
        <w:rPr>
          <w:color w:val="000000" w:themeColor="text1"/>
          <w:sz w:val="28"/>
          <w:szCs w:val="28"/>
        </w:rPr>
        <w:t>МФЦ</w:t>
      </w:r>
      <w:r w:rsidR="00F54784" w:rsidRPr="008A7047">
        <w:rPr>
          <w:color w:val="000000" w:themeColor="text1"/>
          <w:sz w:val="28"/>
          <w:szCs w:val="28"/>
        </w:rPr>
        <w:t>:</w:t>
      </w:r>
    </w:p>
    <w:p w:rsidR="00F54784" w:rsidRPr="008A7047" w:rsidRDefault="00F54784" w:rsidP="00F54784">
      <w:pPr>
        <w:autoSpaceDE w:val="0"/>
        <w:autoSpaceDN w:val="0"/>
        <w:adjustRightInd w:val="0"/>
        <w:ind w:firstLine="708"/>
        <w:jc w:val="both"/>
        <w:rPr>
          <w:color w:val="000000" w:themeColor="text1"/>
          <w:sz w:val="28"/>
          <w:szCs w:val="28"/>
        </w:rPr>
      </w:pPr>
      <w:r w:rsidRPr="008A7047">
        <w:rPr>
          <w:color w:val="000000" w:themeColor="text1"/>
          <w:sz w:val="28"/>
          <w:szCs w:val="28"/>
        </w:rPr>
        <w:t xml:space="preserve">1) принимает от заявителя </w:t>
      </w:r>
      <w:r w:rsidR="00E82FC7" w:rsidRPr="008A7047">
        <w:rPr>
          <w:color w:val="000000" w:themeColor="text1"/>
          <w:sz w:val="28"/>
          <w:szCs w:val="28"/>
        </w:rPr>
        <w:t xml:space="preserve">заявление </w:t>
      </w:r>
      <w:r w:rsidRPr="008A7047">
        <w:rPr>
          <w:color w:val="000000" w:themeColor="text1"/>
          <w:sz w:val="28"/>
          <w:szCs w:val="28"/>
        </w:rPr>
        <w:t>и документы, представленные заявителем;</w:t>
      </w:r>
    </w:p>
    <w:p w:rsidR="00F54784" w:rsidRPr="008A7047" w:rsidRDefault="00F54784" w:rsidP="00F54784">
      <w:pPr>
        <w:autoSpaceDE w:val="0"/>
        <w:autoSpaceDN w:val="0"/>
        <w:adjustRightInd w:val="0"/>
        <w:ind w:firstLine="708"/>
        <w:jc w:val="both"/>
        <w:rPr>
          <w:color w:val="000000" w:themeColor="text1"/>
          <w:sz w:val="28"/>
          <w:szCs w:val="28"/>
        </w:rPr>
      </w:pPr>
      <w:proofErr w:type="gramStart"/>
      <w:r w:rsidRPr="008A7047">
        <w:rPr>
          <w:color w:val="000000" w:themeColor="text1"/>
          <w:sz w:val="28"/>
          <w:szCs w:val="28"/>
        </w:rPr>
        <w:t xml:space="preserve">2) осуществляет копирование (сканирование) документов, предусмотренных </w:t>
      </w:r>
      <w:hyperlink r:id="rId31" w:history="1">
        <w:r w:rsidRPr="008A7047">
          <w:rPr>
            <w:color w:val="000000" w:themeColor="text1"/>
            <w:sz w:val="28"/>
            <w:szCs w:val="28"/>
          </w:rPr>
          <w:t>пунктами 1</w:t>
        </w:r>
      </w:hyperlink>
      <w:r w:rsidR="006106A4" w:rsidRPr="008A7047">
        <w:rPr>
          <w:color w:val="000000" w:themeColor="text1"/>
          <w:sz w:val="28"/>
          <w:szCs w:val="28"/>
        </w:rPr>
        <w:t>-</w:t>
      </w:r>
      <w:hyperlink r:id="rId32" w:history="1">
        <w:r w:rsidRPr="008A7047">
          <w:rPr>
            <w:color w:val="000000" w:themeColor="text1"/>
            <w:sz w:val="28"/>
            <w:szCs w:val="28"/>
          </w:rPr>
          <w:t>7</w:t>
        </w:r>
      </w:hyperlink>
      <w:r w:rsidRPr="008A7047">
        <w:rPr>
          <w:color w:val="000000" w:themeColor="text1"/>
          <w:sz w:val="28"/>
          <w:szCs w:val="28"/>
        </w:rPr>
        <w:t xml:space="preserve">, </w:t>
      </w:r>
      <w:hyperlink r:id="rId33" w:history="1">
        <w:r w:rsidRPr="008A7047">
          <w:rPr>
            <w:color w:val="000000" w:themeColor="text1"/>
            <w:sz w:val="28"/>
            <w:szCs w:val="28"/>
          </w:rPr>
          <w:t>9</w:t>
        </w:r>
      </w:hyperlink>
      <w:r w:rsidRPr="008A7047">
        <w:rPr>
          <w:color w:val="000000" w:themeColor="text1"/>
          <w:sz w:val="28"/>
          <w:szCs w:val="28"/>
        </w:rPr>
        <w:t xml:space="preserve">, </w:t>
      </w:r>
      <w:hyperlink r:id="rId34" w:history="1">
        <w:r w:rsidRPr="008A7047">
          <w:rPr>
            <w:color w:val="000000" w:themeColor="text1"/>
            <w:sz w:val="28"/>
            <w:szCs w:val="28"/>
          </w:rPr>
          <w:t>10</w:t>
        </w:r>
      </w:hyperlink>
      <w:r w:rsidRPr="008A7047">
        <w:rPr>
          <w:color w:val="000000" w:themeColor="text1"/>
          <w:sz w:val="28"/>
          <w:szCs w:val="28"/>
        </w:rPr>
        <w:t xml:space="preserve">, </w:t>
      </w:r>
      <w:hyperlink r:id="rId35" w:history="1">
        <w:r w:rsidRPr="008A7047">
          <w:rPr>
            <w:color w:val="000000" w:themeColor="text1"/>
            <w:sz w:val="28"/>
            <w:szCs w:val="28"/>
          </w:rPr>
          <w:t>14</w:t>
        </w:r>
      </w:hyperlink>
      <w:r w:rsidRPr="008A7047">
        <w:rPr>
          <w:color w:val="000000" w:themeColor="text1"/>
          <w:sz w:val="28"/>
          <w:szCs w:val="28"/>
        </w:rPr>
        <w:t xml:space="preserve">, </w:t>
      </w:r>
      <w:hyperlink r:id="rId36" w:history="1">
        <w:r w:rsidRPr="008A7047">
          <w:rPr>
            <w:color w:val="000000" w:themeColor="text1"/>
            <w:sz w:val="28"/>
            <w:szCs w:val="28"/>
          </w:rPr>
          <w:t>17</w:t>
        </w:r>
      </w:hyperlink>
      <w:r w:rsidRPr="008A7047">
        <w:rPr>
          <w:color w:val="000000" w:themeColor="text1"/>
          <w:sz w:val="28"/>
          <w:szCs w:val="28"/>
        </w:rPr>
        <w:t xml:space="preserve"> и </w:t>
      </w:r>
      <w:hyperlink r:id="rId37"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w:t>
      </w:r>
      <w:r w:rsidR="00842FB8" w:rsidRPr="008A7047">
        <w:rPr>
          <w:color w:val="000000" w:themeColor="text1"/>
          <w:sz w:val="28"/>
          <w:szCs w:val="28"/>
        </w:rPr>
        <w:t xml:space="preserve"> </w:t>
      </w:r>
      <w:r w:rsidRPr="008A7047">
        <w:rPr>
          <w:color w:val="000000" w:themeColor="text1"/>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sidR="00E82FC7" w:rsidRPr="008A7047">
        <w:rPr>
          <w:color w:val="000000" w:themeColor="text1"/>
          <w:sz w:val="28"/>
          <w:szCs w:val="28"/>
        </w:rPr>
        <w:t xml:space="preserve">ставления муниципальной услуги </w:t>
      </w:r>
      <w:r w:rsidRPr="008A7047">
        <w:rPr>
          <w:color w:val="000000" w:themeColor="text1"/>
          <w:sz w:val="28"/>
          <w:szCs w:val="28"/>
        </w:rPr>
        <w:t>для ее предоставления необходима копия документа лич</w:t>
      </w:r>
      <w:r w:rsidR="00E82FC7" w:rsidRPr="008A7047">
        <w:rPr>
          <w:color w:val="000000" w:themeColor="text1"/>
          <w:sz w:val="28"/>
          <w:szCs w:val="28"/>
        </w:rPr>
        <w:t xml:space="preserve">ного хранения </w:t>
      </w:r>
      <w:r w:rsidRPr="008A7047">
        <w:rPr>
          <w:color w:val="000000" w:themeColor="text1"/>
          <w:sz w:val="28"/>
          <w:szCs w:val="28"/>
        </w:rPr>
        <w:t>(за исключением случая</w:t>
      </w:r>
      <w:proofErr w:type="gramEnd"/>
      <w:r w:rsidRPr="008A7047">
        <w:rPr>
          <w:color w:val="000000" w:themeColor="text1"/>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54784" w:rsidRPr="008A7047" w:rsidRDefault="00F54784" w:rsidP="00F54784">
      <w:pPr>
        <w:autoSpaceDE w:val="0"/>
        <w:autoSpaceDN w:val="0"/>
        <w:adjustRightInd w:val="0"/>
        <w:ind w:firstLine="708"/>
        <w:jc w:val="both"/>
        <w:rPr>
          <w:color w:val="000000" w:themeColor="text1"/>
          <w:sz w:val="28"/>
          <w:szCs w:val="28"/>
        </w:rPr>
      </w:pPr>
      <w:r w:rsidRPr="008A7047">
        <w:rPr>
          <w:color w:val="000000" w:themeColor="text1"/>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sidR="00334654" w:rsidRPr="008A7047">
        <w:rPr>
          <w:color w:val="000000" w:themeColor="text1"/>
          <w:sz w:val="28"/>
          <w:szCs w:val="28"/>
        </w:rPr>
        <w:t xml:space="preserve">заверение электронной подписью </w:t>
      </w:r>
      <w:r w:rsidRPr="008A7047">
        <w:rPr>
          <w:color w:val="000000" w:themeColor="text1"/>
          <w:sz w:val="28"/>
          <w:szCs w:val="28"/>
        </w:rPr>
        <w:t>в установленном порядке;</w:t>
      </w:r>
    </w:p>
    <w:p w:rsidR="000D651F" w:rsidRPr="008A7047" w:rsidRDefault="00F54784" w:rsidP="00F54784">
      <w:pPr>
        <w:spacing w:line="0" w:lineRule="atLeast"/>
        <w:ind w:firstLine="709"/>
        <w:jc w:val="both"/>
        <w:rPr>
          <w:color w:val="000000" w:themeColor="text1"/>
          <w:sz w:val="28"/>
          <w:szCs w:val="28"/>
        </w:rPr>
      </w:pPr>
      <w:r w:rsidRPr="008A7047">
        <w:rPr>
          <w:color w:val="000000" w:themeColor="text1"/>
          <w:sz w:val="28"/>
          <w:szCs w:val="28"/>
        </w:rPr>
        <w:t>4) с использованием информационно-телекоммуникационных технологий направляет электронные документы и (или) электронные</w:t>
      </w:r>
      <w:r w:rsidR="00C04DA1" w:rsidRPr="008A7047">
        <w:rPr>
          <w:color w:val="000000" w:themeColor="text1"/>
          <w:sz w:val="28"/>
          <w:szCs w:val="28"/>
        </w:rPr>
        <w:t xml:space="preserve"> образы документов, заверенные У</w:t>
      </w:r>
      <w:r w:rsidRPr="008A7047">
        <w:rPr>
          <w:color w:val="000000" w:themeColor="text1"/>
          <w:sz w:val="28"/>
          <w:szCs w:val="28"/>
        </w:rPr>
        <w:t xml:space="preserve">полномоченным должностным лицом </w:t>
      </w:r>
      <w:r w:rsidR="00997D51" w:rsidRPr="008A7047">
        <w:rPr>
          <w:color w:val="000000" w:themeColor="text1"/>
          <w:sz w:val="28"/>
          <w:szCs w:val="28"/>
        </w:rPr>
        <w:t>МФЦ</w:t>
      </w:r>
      <w:r w:rsidR="009E5D34" w:rsidRPr="008A7047">
        <w:rPr>
          <w:color w:val="000000" w:themeColor="text1"/>
          <w:sz w:val="28"/>
          <w:szCs w:val="28"/>
        </w:rPr>
        <w:t>,</w:t>
      </w:r>
      <w:r w:rsidRPr="008A7047">
        <w:rPr>
          <w:color w:val="000000" w:themeColor="text1"/>
          <w:sz w:val="28"/>
          <w:szCs w:val="28"/>
        </w:rPr>
        <w:t xml:space="preserve"> в </w:t>
      </w:r>
      <w:r w:rsidR="00D63D4A" w:rsidRPr="008A7047">
        <w:rPr>
          <w:color w:val="000000" w:themeColor="text1"/>
          <w:sz w:val="28"/>
          <w:szCs w:val="28"/>
        </w:rPr>
        <w:t>Уполномоченный орган</w:t>
      </w:r>
      <w:r w:rsidR="00360548" w:rsidRPr="008A7047">
        <w:rPr>
          <w:color w:val="000000" w:themeColor="text1"/>
          <w:sz w:val="28"/>
          <w:szCs w:val="28"/>
        </w:rPr>
        <w:t>;</w:t>
      </w:r>
    </w:p>
    <w:p w:rsidR="00F54784" w:rsidRPr="008A7047" w:rsidRDefault="00360548" w:rsidP="00F54784">
      <w:pPr>
        <w:spacing w:line="0" w:lineRule="atLeast"/>
        <w:ind w:firstLine="709"/>
        <w:jc w:val="both"/>
        <w:rPr>
          <w:color w:val="000000" w:themeColor="text1"/>
          <w:sz w:val="28"/>
          <w:szCs w:val="28"/>
        </w:rPr>
      </w:pPr>
      <w:r w:rsidRPr="008A7047">
        <w:rPr>
          <w:color w:val="000000" w:themeColor="text1"/>
          <w:sz w:val="28"/>
          <w:szCs w:val="28"/>
        </w:rPr>
        <w:t xml:space="preserve">5) </w:t>
      </w:r>
      <w:r w:rsidR="00D97F68" w:rsidRPr="008A7047">
        <w:rPr>
          <w:color w:val="000000" w:themeColor="text1"/>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D97F68" w:rsidRPr="008A7047">
        <w:rPr>
          <w:rFonts w:eastAsia="Calibri"/>
          <w:color w:val="000000" w:themeColor="text1"/>
          <w:sz w:val="28"/>
          <w:szCs w:val="28"/>
          <w:lang w:eastAsia="en-US"/>
        </w:rPr>
        <w:t xml:space="preserve"> Уполномоченный орган</w:t>
      </w:r>
      <w:r w:rsidR="00D97F68" w:rsidRPr="008A7047">
        <w:rPr>
          <w:color w:val="000000" w:themeColor="text1"/>
          <w:sz w:val="28"/>
          <w:szCs w:val="28"/>
        </w:rPr>
        <w:t>, предоставляющий муниципальную услугу</w:t>
      </w:r>
      <w:r w:rsidR="009E5D34" w:rsidRPr="008A7047">
        <w:rPr>
          <w:color w:val="000000" w:themeColor="text1"/>
          <w:sz w:val="28"/>
          <w:szCs w:val="28"/>
        </w:rPr>
        <w:t>, расположенный на территории</w:t>
      </w:r>
      <w:r w:rsidR="009E5D34" w:rsidRPr="008A7047">
        <w:rPr>
          <w:rFonts w:eastAsia="Calibri"/>
          <w:color w:val="000000" w:themeColor="text1"/>
          <w:sz w:val="28"/>
          <w:szCs w:val="28"/>
          <w:lang w:eastAsia="en-US"/>
        </w:rPr>
        <w:t xml:space="preserve"> Краснодарского края</w:t>
      </w:r>
      <w:r w:rsidR="00F54784" w:rsidRPr="008A7047">
        <w:rPr>
          <w:color w:val="000000" w:themeColor="text1"/>
          <w:sz w:val="28"/>
          <w:szCs w:val="28"/>
        </w:rPr>
        <w:t>.</w:t>
      </w:r>
    </w:p>
    <w:p w:rsidR="00F47E65" w:rsidRPr="008A7047" w:rsidRDefault="00F47E65" w:rsidP="00F47E65">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8B6E5C" w:rsidRPr="008A7047" w:rsidRDefault="008B6E5C" w:rsidP="00471808">
      <w:pPr>
        <w:tabs>
          <w:tab w:val="left" w:pos="720"/>
          <w:tab w:val="left" w:pos="6480"/>
        </w:tabs>
        <w:jc w:val="both"/>
        <w:rPr>
          <w:color w:val="000000" w:themeColor="text1"/>
          <w:sz w:val="28"/>
          <w:szCs w:val="28"/>
        </w:rPr>
      </w:pPr>
    </w:p>
    <w:p w:rsidR="00997619" w:rsidRPr="008A7047" w:rsidRDefault="00D338BB" w:rsidP="009175CC">
      <w:pPr>
        <w:widowControl w:val="0"/>
        <w:tabs>
          <w:tab w:val="left" w:pos="851"/>
        </w:tabs>
        <w:autoSpaceDE w:val="0"/>
        <w:autoSpaceDN w:val="0"/>
        <w:adjustRightInd w:val="0"/>
        <w:jc w:val="center"/>
        <w:outlineLvl w:val="1"/>
        <w:rPr>
          <w:color w:val="000000" w:themeColor="text1"/>
          <w:sz w:val="28"/>
          <w:szCs w:val="28"/>
        </w:rPr>
      </w:pPr>
      <w:r w:rsidRPr="008A7047">
        <w:rPr>
          <w:color w:val="000000" w:themeColor="text1"/>
          <w:sz w:val="28"/>
          <w:szCs w:val="28"/>
        </w:rPr>
        <w:t>Подраздел 3.2</w:t>
      </w:r>
      <w:r w:rsidR="00997619" w:rsidRPr="008A7047">
        <w:rPr>
          <w:color w:val="000000" w:themeColor="text1"/>
          <w:sz w:val="28"/>
          <w:szCs w:val="28"/>
        </w:rPr>
        <w:t xml:space="preserve">. </w:t>
      </w:r>
      <w:r w:rsidR="00783782" w:rsidRPr="008A7047">
        <w:rPr>
          <w:color w:val="000000" w:themeColor="text1"/>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w:t>
      </w:r>
      <w:r w:rsidR="006E0D25" w:rsidRPr="008A7047">
        <w:rPr>
          <w:color w:val="000000" w:themeColor="text1"/>
          <w:sz w:val="28"/>
          <w:szCs w:val="28"/>
        </w:rPr>
        <w:t>Т</w:t>
      </w:r>
      <w:r w:rsidR="00783782" w:rsidRPr="008A7047">
        <w:rPr>
          <w:color w:val="000000" w:themeColor="text1"/>
          <w:sz w:val="28"/>
          <w:szCs w:val="28"/>
        </w:rPr>
        <w:t>РАТИВНЫХ ПРОЦЕДУР (ДЕЙСТВИЙ) В ЭЛЕКТРОННОЙ ФОРМЕ</w:t>
      </w:r>
    </w:p>
    <w:p w:rsidR="00997619" w:rsidRPr="008A7047" w:rsidRDefault="00997619" w:rsidP="00997619">
      <w:pPr>
        <w:autoSpaceDE w:val="0"/>
        <w:autoSpaceDN w:val="0"/>
        <w:adjustRightInd w:val="0"/>
        <w:jc w:val="center"/>
        <w:outlineLvl w:val="1"/>
        <w:rPr>
          <w:color w:val="000000" w:themeColor="text1"/>
          <w:sz w:val="28"/>
          <w:szCs w:val="28"/>
        </w:rPr>
      </w:pPr>
    </w:p>
    <w:p w:rsidR="0044309E" w:rsidRPr="008A7047" w:rsidRDefault="0044309E" w:rsidP="0044309E">
      <w:pPr>
        <w:widowControl w:val="0"/>
        <w:tabs>
          <w:tab w:val="left" w:pos="851"/>
        </w:tabs>
        <w:autoSpaceDE w:val="0"/>
        <w:autoSpaceDN w:val="0"/>
        <w:adjustRightInd w:val="0"/>
        <w:jc w:val="center"/>
        <w:outlineLvl w:val="1"/>
        <w:rPr>
          <w:rFonts w:eastAsia="DejaVu Sans"/>
          <w:color w:val="000000" w:themeColor="text1"/>
          <w:kern w:val="3"/>
          <w:sz w:val="28"/>
          <w:szCs w:val="28"/>
          <w:lang w:eastAsia="zh-CN" w:bidi="hi-IN"/>
        </w:rPr>
      </w:pPr>
      <w:r w:rsidRPr="008A7047">
        <w:rPr>
          <w:color w:val="000000" w:themeColor="text1"/>
          <w:sz w:val="28"/>
          <w:szCs w:val="28"/>
        </w:rPr>
        <w:lastRenderedPageBreak/>
        <w:t>3.2.1. ПОРЯДОК ОСУЩЕСТВЛЕНИЯ</w:t>
      </w:r>
      <w:r w:rsidR="005B357D" w:rsidRPr="008A7047">
        <w:rPr>
          <w:rFonts w:eastAsia="DejaVu Sans"/>
          <w:color w:val="000000" w:themeColor="text1"/>
          <w:kern w:val="3"/>
          <w:sz w:val="28"/>
          <w:szCs w:val="28"/>
          <w:lang w:eastAsia="zh-CN" w:bidi="hi-IN"/>
        </w:rPr>
        <w:t xml:space="preserve"> </w:t>
      </w:r>
      <w:r w:rsidRPr="008A7047">
        <w:rPr>
          <w:rFonts w:eastAsia="DejaVu Sans"/>
          <w:color w:val="000000" w:themeColor="text1"/>
          <w:kern w:val="3"/>
          <w:sz w:val="28"/>
          <w:szCs w:val="28"/>
          <w:lang w:eastAsia="zh-CN" w:bidi="hi-IN"/>
        </w:rPr>
        <w:t>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w:t>
      </w:r>
      <w:r w:rsidR="005B357D" w:rsidRPr="008A7047">
        <w:rPr>
          <w:rFonts w:eastAsia="DejaVu Sans"/>
          <w:color w:val="000000" w:themeColor="text1"/>
          <w:kern w:val="3"/>
          <w:sz w:val="28"/>
          <w:szCs w:val="28"/>
          <w:lang w:eastAsia="zh-CN" w:bidi="hi-IN"/>
        </w:rPr>
        <w:t xml:space="preserve"> </w:t>
      </w:r>
      <w:r w:rsidRPr="008A7047">
        <w:rPr>
          <w:rFonts w:eastAsia="DejaVu Sans"/>
          <w:color w:val="000000" w:themeColor="text1"/>
          <w:kern w:val="3"/>
          <w:sz w:val="28"/>
          <w:szCs w:val="28"/>
          <w:lang w:eastAsia="zh-CN" w:bidi="hi-IN"/>
        </w:rPr>
        <w:t>№ 210-ФЗ «ОБ ОРГАНИЗАЦИИ ПРЕДОСТАВЛЕНИЯ ГОСУДАРСТВЕННЫХ И МУНИЦИПАЛЬНЫХ УСЛУГ»</w:t>
      </w:r>
    </w:p>
    <w:p w:rsidR="0044309E" w:rsidRPr="008A7047" w:rsidRDefault="0044309E" w:rsidP="00997619">
      <w:pPr>
        <w:autoSpaceDE w:val="0"/>
        <w:autoSpaceDN w:val="0"/>
        <w:adjustRightInd w:val="0"/>
        <w:jc w:val="center"/>
        <w:outlineLvl w:val="1"/>
        <w:rPr>
          <w:color w:val="000000" w:themeColor="text1"/>
          <w:sz w:val="28"/>
          <w:szCs w:val="28"/>
        </w:rPr>
      </w:pPr>
    </w:p>
    <w:p w:rsidR="009175CC" w:rsidRPr="008A7047" w:rsidRDefault="00D338BB" w:rsidP="009175CC">
      <w:pPr>
        <w:suppressAutoHyphens/>
        <w:ind w:firstLine="709"/>
        <w:jc w:val="both"/>
        <w:rPr>
          <w:color w:val="000000" w:themeColor="text1"/>
          <w:sz w:val="28"/>
          <w:szCs w:val="28"/>
        </w:rPr>
      </w:pPr>
      <w:r w:rsidRPr="008A7047">
        <w:rPr>
          <w:color w:val="000000" w:themeColor="text1"/>
          <w:sz w:val="28"/>
          <w:szCs w:val="28"/>
        </w:rPr>
        <w:t>3.2</w:t>
      </w:r>
      <w:r w:rsidR="009175CC" w:rsidRPr="008A7047">
        <w:rPr>
          <w:color w:val="000000" w:themeColor="text1"/>
          <w:sz w:val="28"/>
          <w:szCs w:val="28"/>
        </w:rPr>
        <w:t>.1.</w:t>
      </w:r>
      <w:r w:rsidR="008113EA" w:rsidRPr="008A7047">
        <w:rPr>
          <w:color w:val="000000" w:themeColor="text1"/>
          <w:sz w:val="28"/>
          <w:szCs w:val="28"/>
        </w:rPr>
        <w:t>1.</w:t>
      </w:r>
      <w:r w:rsidR="009175CC" w:rsidRPr="008A7047">
        <w:rPr>
          <w:color w:val="000000" w:themeColor="text1"/>
          <w:sz w:val="28"/>
          <w:szCs w:val="28"/>
        </w:rPr>
        <w:t xml:space="preserve"> </w:t>
      </w:r>
      <w:r w:rsidR="00101A22" w:rsidRPr="008A7047">
        <w:rPr>
          <w:color w:val="000000" w:themeColor="text1"/>
          <w:sz w:val="28"/>
          <w:szCs w:val="28"/>
        </w:rPr>
        <w:t>Предоставление муниципальной услуги включает в себя следующие административные процедуры (действия) в электронной форме</w:t>
      </w:r>
      <w:r w:rsidR="009175CC" w:rsidRPr="008A7047">
        <w:rPr>
          <w:color w:val="000000" w:themeColor="text1"/>
          <w:sz w:val="28"/>
          <w:szCs w:val="28"/>
        </w:rPr>
        <w:t>:</w:t>
      </w:r>
    </w:p>
    <w:p w:rsidR="00117A40" w:rsidRPr="008A7047" w:rsidRDefault="00117A40" w:rsidP="00117A40">
      <w:pPr>
        <w:widowControl w:val="0"/>
        <w:autoSpaceDE w:val="0"/>
        <w:autoSpaceDN w:val="0"/>
        <w:adjustRightInd w:val="0"/>
        <w:ind w:firstLine="708"/>
        <w:jc w:val="both"/>
        <w:rPr>
          <w:color w:val="000000" w:themeColor="text1"/>
          <w:sz w:val="28"/>
          <w:szCs w:val="28"/>
        </w:rPr>
      </w:pPr>
      <w:bookmarkStart w:id="13" w:name="sub_10021"/>
      <w:bookmarkStart w:id="14" w:name="sub_1007"/>
      <w:bookmarkEnd w:id="13"/>
      <w:bookmarkEnd w:id="14"/>
      <w:r w:rsidRPr="008A7047">
        <w:rPr>
          <w:color w:val="000000" w:themeColor="text1"/>
          <w:sz w:val="28"/>
          <w:szCs w:val="28"/>
        </w:rPr>
        <w:t>1) получение информации о порядке и сроках предоставления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2)</w:t>
      </w:r>
      <w:r w:rsidR="00BC3304" w:rsidRPr="008A7047">
        <w:rPr>
          <w:color w:val="000000" w:themeColor="text1"/>
          <w:sz w:val="28"/>
          <w:szCs w:val="28"/>
        </w:rPr>
        <w:t xml:space="preserve"> </w:t>
      </w:r>
      <w:r w:rsidRPr="008A7047">
        <w:rPr>
          <w:color w:val="000000" w:themeColor="text1"/>
          <w:sz w:val="28"/>
          <w:szCs w:val="28"/>
        </w:rPr>
        <w:t xml:space="preserve">запись на прием в </w:t>
      </w:r>
      <w:r w:rsidR="00D51932" w:rsidRPr="008A7047">
        <w:rPr>
          <w:color w:val="000000" w:themeColor="text1"/>
          <w:sz w:val="28"/>
          <w:szCs w:val="28"/>
        </w:rPr>
        <w:t>Уполномоченный орган</w:t>
      </w:r>
      <w:r w:rsidRPr="008A7047">
        <w:rPr>
          <w:color w:val="000000" w:themeColor="text1"/>
          <w:sz w:val="28"/>
          <w:szCs w:val="28"/>
        </w:rPr>
        <w:t xml:space="preserve">, </w:t>
      </w:r>
      <w:r w:rsidR="00997D51" w:rsidRPr="008A7047">
        <w:rPr>
          <w:color w:val="000000" w:themeColor="text1"/>
          <w:sz w:val="28"/>
          <w:szCs w:val="28"/>
        </w:rPr>
        <w:t>МФЦ</w:t>
      </w:r>
      <w:r w:rsidRPr="008A7047">
        <w:rPr>
          <w:color w:val="000000" w:themeColor="text1"/>
          <w:sz w:val="28"/>
          <w:szCs w:val="28"/>
        </w:rPr>
        <w:t xml:space="preserve"> предоставления муниципальных услуг для подачи запроса </w:t>
      </w:r>
      <w:r w:rsidRPr="008A7047">
        <w:rPr>
          <w:color w:val="000000" w:themeColor="text1"/>
          <w:sz w:val="28"/>
          <w:szCs w:val="28"/>
        </w:rPr>
        <w:br/>
        <w:t>о предоставлении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3) формирование запроса о предоставлении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 xml:space="preserve">4) прием и регистрация </w:t>
      </w:r>
      <w:r w:rsidR="00D51932" w:rsidRPr="008A7047">
        <w:rPr>
          <w:color w:val="000000" w:themeColor="text1"/>
          <w:sz w:val="28"/>
          <w:szCs w:val="28"/>
        </w:rPr>
        <w:t>Уполномоченным органо</w:t>
      </w:r>
      <w:r w:rsidR="00D97F68" w:rsidRPr="008A7047">
        <w:rPr>
          <w:color w:val="000000" w:themeColor="text1"/>
          <w:sz w:val="28"/>
          <w:szCs w:val="28"/>
        </w:rPr>
        <w:t>м</w:t>
      </w:r>
      <w:r w:rsidR="002D53D6" w:rsidRPr="008A7047">
        <w:rPr>
          <w:color w:val="000000" w:themeColor="text1"/>
          <w:sz w:val="28"/>
          <w:szCs w:val="28"/>
        </w:rPr>
        <w:t>,</w:t>
      </w:r>
      <w:r w:rsidRPr="008A7047">
        <w:rPr>
          <w:color w:val="000000" w:themeColor="text1"/>
          <w:sz w:val="28"/>
          <w:szCs w:val="28"/>
        </w:rPr>
        <w:t xml:space="preserve"> запроса </w:t>
      </w:r>
      <w:r w:rsidRPr="008A7047">
        <w:rPr>
          <w:color w:val="000000" w:themeColor="text1"/>
          <w:sz w:val="28"/>
          <w:szCs w:val="28"/>
        </w:rPr>
        <w:br/>
        <w:t>и иных документов, необходимых для предоставления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5) получение результата предоставления муниципальной услуги;</w:t>
      </w:r>
    </w:p>
    <w:p w:rsidR="00117A40"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6</w:t>
      </w:r>
      <w:r w:rsidR="00117A40" w:rsidRPr="008A7047">
        <w:rPr>
          <w:color w:val="000000" w:themeColor="text1"/>
          <w:sz w:val="28"/>
          <w:szCs w:val="28"/>
        </w:rPr>
        <w:t>)</w:t>
      </w:r>
      <w:r w:rsidR="00D51932" w:rsidRPr="008A7047">
        <w:rPr>
          <w:color w:val="000000" w:themeColor="text1"/>
          <w:sz w:val="28"/>
          <w:szCs w:val="28"/>
        </w:rPr>
        <w:t xml:space="preserve"> </w:t>
      </w:r>
      <w:r w:rsidR="00117A40" w:rsidRPr="008A7047">
        <w:rPr>
          <w:color w:val="000000" w:themeColor="text1"/>
          <w:sz w:val="28"/>
          <w:szCs w:val="28"/>
        </w:rPr>
        <w:t>получение сведений о ходе выполнения запроса;</w:t>
      </w:r>
    </w:p>
    <w:p w:rsidR="00260C49"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7</w:t>
      </w:r>
      <w:r w:rsidR="00260C49" w:rsidRPr="008A7047">
        <w:rPr>
          <w:color w:val="000000" w:themeColor="text1"/>
          <w:sz w:val="28"/>
          <w:szCs w:val="28"/>
        </w:rPr>
        <w:t>) осуществление оценки качества предоставления услуги;</w:t>
      </w:r>
    </w:p>
    <w:p w:rsidR="0015409B"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8</w:t>
      </w:r>
      <w:r w:rsidR="0015409B" w:rsidRPr="008A7047">
        <w:rPr>
          <w:color w:val="000000" w:themeColor="text1"/>
          <w:sz w:val="28"/>
          <w:szCs w:val="28"/>
        </w:rPr>
        <w:t>) досудебное (внесудебное) обжалование решений и действий (бездействий органа (организации), должностного лица органа (органи</w:t>
      </w:r>
      <w:r w:rsidR="00260C49" w:rsidRPr="008A7047">
        <w:rPr>
          <w:color w:val="000000" w:themeColor="text1"/>
          <w:sz w:val="28"/>
          <w:szCs w:val="28"/>
        </w:rPr>
        <w:t>зации) муниципального служащего.</w:t>
      </w:r>
    </w:p>
    <w:p w:rsidR="00227162" w:rsidRPr="008A7047" w:rsidRDefault="009175CC"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w:t>
      </w:r>
      <w:r w:rsidR="00C70131" w:rsidRPr="008A7047">
        <w:rPr>
          <w:color w:val="000000" w:themeColor="text1"/>
          <w:sz w:val="28"/>
          <w:szCs w:val="28"/>
        </w:rPr>
        <w:t>Региональном портале</w:t>
      </w:r>
      <w:r w:rsidR="00227162" w:rsidRPr="008A7047">
        <w:rPr>
          <w:color w:val="000000" w:themeColor="text1"/>
          <w:sz w:val="28"/>
          <w:szCs w:val="28"/>
          <w:lang w:eastAsia="en-US"/>
        </w:rPr>
        <w:t>.</w:t>
      </w:r>
    </w:p>
    <w:p w:rsidR="009175CC" w:rsidRPr="008A7047" w:rsidRDefault="009175CC" w:rsidP="009175CC">
      <w:pPr>
        <w:widowControl w:val="0"/>
        <w:suppressAutoHyphens/>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xml:space="preserve">, обратившись с соответствующим заявлением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Pr="008A7047">
        <w:rPr>
          <w:color w:val="000000" w:themeColor="text1"/>
          <w:sz w:val="28"/>
          <w:szCs w:val="28"/>
        </w:rPr>
        <w:t>, в том числе в электронной форме, либо в МФЦ.</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2. Получение информации о порядке и сроках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Информация о предоставлении муниципальной услуги размещается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а также на официальном сайте.</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На Едином портале, </w:t>
      </w:r>
      <w:r w:rsidR="00C70131" w:rsidRPr="008A7047">
        <w:rPr>
          <w:color w:val="000000" w:themeColor="text1"/>
          <w:sz w:val="28"/>
          <w:szCs w:val="28"/>
        </w:rPr>
        <w:t>Региональном портале</w:t>
      </w:r>
      <w:r w:rsidR="00942BC9" w:rsidRPr="008A7047">
        <w:rPr>
          <w:color w:val="000000" w:themeColor="text1"/>
          <w:sz w:val="28"/>
          <w:szCs w:val="28"/>
        </w:rPr>
        <w:t xml:space="preserve"> </w:t>
      </w:r>
      <w:r w:rsidRPr="008A7047">
        <w:rPr>
          <w:color w:val="000000" w:themeColor="text1"/>
          <w:sz w:val="28"/>
          <w:szCs w:val="28"/>
        </w:rPr>
        <w:t>размещается следующая информация:</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1) исчерпывающий перечень документов, необходимых </w:t>
      </w:r>
      <w:r w:rsidRPr="008A7047">
        <w:rPr>
          <w:color w:val="000000" w:themeColor="text1"/>
          <w:sz w:val="28"/>
          <w:szCs w:val="28"/>
        </w:rPr>
        <w:br/>
        <w:t xml:space="preserve">для предоставления муниципальной услуги, требования </w:t>
      </w:r>
      <w:r w:rsidRPr="008A7047">
        <w:rPr>
          <w:color w:val="000000" w:themeColor="text1"/>
          <w:sz w:val="28"/>
          <w:szCs w:val="28"/>
        </w:rPr>
        <w:br/>
        <w:t>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 xml:space="preserve"> вправе представить по собственной инициативе;</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lastRenderedPageBreak/>
        <w:t>2) круг заявителей;</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3) срок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5) размер государственной пошлины, взимаемой за предоставление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6) исчерпывающий перечень оснований для приостановления или отказа </w:t>
      </w:r>
      <w:r w:rsidRPr="008A7047">
        <w:rPr>
          <w:color w:val="000000" w:themeColor="text1"/>
          <w:sz w:val="28"/>
          <w:szCs w:val="28"/>
        </w:rPr>
        <w:br/>
        <w:t>в предоставлении муниципальной услуги;</w:t>
      </w:r>
    </w:p>
    <w:p w:rsidR="00101A22" w:rsidRPr="008A7047" w:rsidRDefault="00101A22"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7) о праве заявителя на досудебное (внесудебное) обжалование решений действий (бездействия), принятых (осуществляемых) в </w:t>
      </w:r>
      <w:r w:rsidR="006E0D25" w:rsidRPr="008A7047">
        <w:rPr>
          <w:color w:val="000000" w:themeColor="text1"/>
          <w:sz w:val="28"/>
          <w:szCs w:val="28"/>
        </w:rPr>
        <w:t>х</w:t>
      </w:r>
      <w:r w:rsidRPr="008A7047">
        <w:rPr>
          <w:color w:val="000000" w:themeColor="text1"/>
          <w:sz w:val="28"/>
          <w:szCs w:val="28"/>
        </w:rPr>
        <w:t>оде предоставления муниципальной услуги</w:t>
      </w:r>
    </w:p>
    <w:p w:rsidR="009E5441" w:rsidRPr="008A7047" w:rsidRDefault="00101A22" w:rsidP="009E5441">
      <w:pPr>
        <w:autoSpaceDE w:val="0"/>
        <w:autoSpaceDN w:val="0"/>
        <w:adjustRightInd w:val="0"/>
        <w:ind w:firstLine="851"/>
        <w:jc w:val="both"/>
        <w:rPr>
          <w:color w:val="000000" w:themeColor="text1"/>
          <w:sz w:val="28"/>
          <w:szCs w:val="28"/>
        </w:rPr>
      </w:pPr>
      <w:r w:rsidRPr="008A7047">
        <w:rPr>
          <w:color w:val="000000" w:themeColor="text1"/>
          <w:sz w:val="28"/>
          <w:szCs w:val="28"/>
        </w:rPr>
        <w:t>8</w:t>
      </w:r>
      <w:r w:rsidR="009E5441" w:rsidRPr="008A7047">
        <w:rPr>
          <w:color w:val="000000" w:themeColor="text1"/>
          <w:sz w:val="28"/>
          <w:szCs w:val="28"/>
        </w:rPr>
        <w:t xml:space="preserve">) формы заявлений (уведомлений, сообщений), используемые </w:t>
      </w:r>
      <w:r w:rsidR="009E5441" w:rsidRPr="008A7047">
        <w:rPr>
          <w:color w:val="000000" w:themeColor="text1"/>
          <w:sz w:val="28"/>
          <w:szCs w:val="28"/>
        </w:rPr>
        <w:br/>
        <w:t>при предоставлении муниципальной</w:t>
      </w:r>
      <w:r w:rsidR="00CD6AE1" w:rsidRPr="008A7047">
        <w:rPr>
          <w:color w:val="000000" w:themeColor="text1"/>
          <w:sz w:val="28"/>
          <w:szCs w:val="28"/>
        </w:rPr>
        <w:t xml:space="preserve">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Информация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xml:space="preserve">, официальном сайте </w:t>
      </w:r>
      <w:r w:rsidR="005B1602" w:rsidRPr="008A7047">
        <w:rPr>
          <w:color w:val="000000" w:themeColor="text1"/>
          <w:sz w:val="28"/>
          <w:szCs w:val="28"/>
        </w:rPr>
        <w:t>Уполномоченного органа</w:t>
      </w:r>
      <w:r w:rsidRPr="008A7047">
        <w:rPr>
          <w:color w:val="000000" w:themeColor="text1"/>
          <w:sz w:val="28"/>
          <w:szCs w:val="28"/>
        </w:rPr>
        <w:t xml:space="preserve"> предоставляется заявителю бесплатно. </w:t>
      </w:r>
    </w:p>
    <w:p w:rsidR="009E5441" w:rsidRPr="008A7047" w:rsidRDefault="00101A22" w:rsidP="00C7013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8A7047">
        <w:rPr>
          <w:color w:val="000000" w:themeColor="text1"/>
          <w:sz w:val="28"/>
          <w:szCs w:val="28"/>
        </w:rPr>
        <w:br/>
        <w:t xml:space="preserve">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8A7047">
        <w:rPr>
          <w:color w:val="000000" w:themeColor="text1"/>
          <w:sz w:val="28"/>
          <w:szCs w:val="28"/>
        </w:rPr>
        <w:t xml:space="preserve">Региональном портале </w:t>
      </w:r>
      <w:r w:rsidR="009E5441" w:rsidRPr="008A7047">
        <w:rPr>
          <w:color w:val="000000" w:themeColor="text1"/>
          <w:sz w:val="28"/>
          <w:szCs w:val="28"/>
        </w:rPr>
        <w:t xml:space="preserve">информации о сроках и порядке предоставления </w:t>
      </w:r>
      <w:r w:rsidR="005251EB" w:rsidRPr="008A7047">
        <w:rPr>
          <w:color w:val="000000" w:themeColor="text1"/>
          <w:sz w:val="28"/>
          <w:szCs w:val="28"/>
        </w:rPr>
        <w:t>муниципальной</w:t>
      </w:r>
      <w:r w:rsidR="009E5441" w:rsidRPr="008A7047">
        <w:rPr>
          <w:color w:val="000000" w:themeColor="text1"/>
          <w:sz w:val="28"/>
          <w:szCs w:val="28"/>
        </w:rPr>
        <w:t xml:space="preserve"> услуги осуществляется без</w:t>
      </w:r>
      <w:proofErr w:type="gramEnd"/>
      <w:r w:rsidR="009E5441" w:rsidRPr="008A7047">
        <w:rPr>
          <w:color w:val="000000" w:themeColor="text1"/>
          <w:sz w:val="28"/>
          <w:szCs w:val="28"/>
        </w:rPr>
        <w:t xml:space="preserve">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w:t>
      </w:r>
      <w:r w:rsidR="005251EB" w:rsidRPr="008A7047">
        <w:rPr>
          <w:color w:val="000000" w:themeColor="text1"/>
          <w:sz w:val="28"/>
          <w:szCs w:val="28"/>
        </w:rPr>
        <w:t xml:space="preserve">нзионного или иного соглашения </w:t>
      </w:r>
      <w:r w:rsidR="009E5441" w:rsidRPr="008A7047">
        <w:rPr>
          <w:color w:val="000000" w:themeColor="text1"/>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w:t>
      </w:r>
      <w:r w:rsidR="005251EB" w:rsidRPr="008A7047">
        <w:rPr>
          <w:color w:val="000000" w:themeColor="text1"/>
          <w:sz w:val="28"/>
          <w:szCs w:val="28"/>
        </w:rPr>
        <w:t xml:space="preserve">ение </w:t>
      </w:r>
      <w:r w:rsidR="009E5441" w:rsidRPr="008A7047">
        <w:rPr>
          <w:color w:val="000000" w:themeColor="text1"/>
          <w:sz w:val="28"/>
          <w:szCs w:val="28"/>
        </w:rPr>
        <w:t xml:space="preserve">им персональных данных. </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 xml:space="preserve">3. Запись на прием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175CC" w:rsidRPr="008A7047">
        <w:rPr>
          <w:rFonts w:eastAsia="DejaVu Sans"/>
          <w:color w:val="000000" w:themeColor="text1"/>
          <w:sz w:val="28"/>
          <w:szCs w:val="28"/>
        </w:rPr>
        <w:t>, МФЦ для подачи запроса о предоставлении муниципальной услуги.</w:t>
      </w:r>
    </w:p>
    <w:p w:rsidR="009175CC" w:rsidRPr="008A7047" w:rsidRDefault="009175CC" w:rsidP="009175CC">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w:t>
      </w:r>
      <w:r w:rsidR="006E0D25" w:rsidRPr="008A7047">
        <w:rPr>
          <w:color w:val="000000" w:themeColor="text1"/>
          <w:sz w:val="28"/>
          <w:szCs w:val="28"/>
        </w:rPr>
        <w:t>вляется обращение заявителя  на</w:t>
      </w:r>
      <w:r w:rsidRPr="008A7047">
        <w:rPr>
          <w:color w:val="000000" w:themeColor="text1"/>
          <w:sz w:val="28"/>
          <w:szCs w:val="28"/>
        </w:rPr>
        <w:t xml:space="preserve"> Единый портал, </w:t>
      </w:r>
      <w:r w:rsidR="00C70131" w:rsidRPr="008A7047">
        <w:rPr>
          <w:color w:val="000000" w:themeColor="text1"/>
          <w:sz w:val="28"/>
          <w:szCs w:val="28"/>
        </w:rPr>
        <w:t>Региональный портал</w:t>
      </w:r>
      <w:r w:rsidRPr="008A7047">
        <w:rPr>
          <w:color w:val="000000" w:themeColor="text1"/>
          <w:sz w:val="28"/>
          <w:szCs w:val="28"/>
        </w:rPr>
        <w:t xml:space="preserve"> с целью получения муниципальной услуги по предварительной записи.</w:t>
      </w:r>
    </w:p>
    <w:p w:rsidR="00227162" w:rsidRPr="008A7047" w:rsidRDefault="009175CC"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Запись на прием проводится посредством Единого портала, </w:t>
      </w:r>
      <w:r w:rsidR="00C70131" w:rsidRPr="008A7047">
        <w:rPr>
          <w:color w:val="000000" w:themeColor="text1"/>
          <w:sz w:val="28"/>
          <w:szCs w:val="28"/>
        </w:rPr>
        <w:t>Регионального п</w:t>
      </w:r>
      <w:r w:rsidR="006E0D25" w:rsidRPr="008A7047">
        <w:rPr>
          <w:color w:val="000000" w:themeColor="text1"/>
          <w:sz w:val="28"/>
          <w:szCs w:val="28"/>
        </w:rPr>
        <w:t>о</w:t>
      </w:r>
      <w:r w:rsidR="00C70131" w:rsidRPr="008A7047">
        <w:rPr>
          <w:color w:val="000000" w:themeColor="text1"/>
          <w:sz w:val="28"/>
          <w:szCs w:val="28"/>
        </w:rPr>
        <w:t>ртала</w:t>
      </w:r>
      <w:r w:rsidR="00227162" w:rsidRPr="008A7047">
        <w:rPr>
          <w:color w:val="000000" w:themeColor="text1"/>
          <w:sz w:val="28"/>
          <w:szCs w:val="28"/>
          <w:lang w:eastAsia="en-US"/>
        </w:rPr>
        <w:t>.</w:t>
      </w:r>
    </w:p>
    <w:p w:rsidR="009175CC" w:rsidRPr="008A7047" w:rsidRDefault="009175CC" w:rsidP="009175CC">
      <w:pPr>
        <w:autoSpaceDE w:val="0"/>
        <w:autoSpaceDN w:val="0"/>
        <w:adjustRightInd w:val="0"/>
        <w:ind w:firstLine="851"/>
        <w:jc w:val="both"/>
        <w:rPr>
          <w:color w:val="000000" w:themeColor="text1"/>
          <w:sz w:val="28"/>
          <w:szCs w:val="28"/>
        </w:rPr>
      </w:pPr>
      <w:r w:rsidRPr="008A7047">
        <w:rPr>
          <w:color w:val="000000" w:themeColor="text1"/>
          <w:sz w:val="28"/>
          <w:szCs w:val="28"/>
        </w:rPr>
        <w:t>Заявителю предоставляется возможность записи в любые свободные для приема дату и время в пределах установленн</w:t>
      </w:r>
      <w:r w:rsidR="006472AE" w:rsidRPr="008A7047">
        <w:rPr>
          <w:color w:val="000000" w:themeColor="text1"/>
          <w:sz w:val="28"/>
          <w:szCs w:val="28"/>
        </w:rPr>
        <w:t>ого</w:t>
      </w:r>
      <w:r w:rsidR="006E0D25"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МФЦ графика приема заявителей.</w:t>
      </w:r>
    </w:p>
    <w:p w:rsidR="00B679D5" w:rsidRPr="008A7047" w:rsidRDefault="00B679D5" w:rsidP="00B679D5">
      <w:pPr>
        <w:ind w:firstLine="851"/>
        <w:jc w:val="both"/>
        <w:rPr>
          <w:color w:val="000000" w:themeColor="text1"/>
          <w:sz w:val="28"/>
          <w:szCs w:val="28"/>
        </w:rPr>
      </w:pPr>
      <w:r w:rsidRPr="008A7047">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B679D5" w:rsidRPr="008A7047" w:rsidRDefault="00B679D5" w:rsidP="00B679D5">
      <w:pPr>
        <w:ind w:firstLine="851"/>
        <w:jc w:val="both"/>
        <w:rPr>
          <w:color w:val="000000" w:themeColor="text1"/>
          <w:sz w:val="28"/>
          <w:szCs w:val="28"/>
        </w:rPr>
      </w:pPr>
      <w:proofErr w:type="gramStart"/>
      <w:r w:rsidRPr="008A7047">
        <w:rPr>
          <w:color w:val="000000" w:themeColor="text1"/>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77" w:rsidRPr="008A7047" w:rsidRDefault="00B679D5" w:rsidP="00F47E65">
      <w:pPr>
        <w:ind w:firstLine="851"/>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47E65" w:rsidRPr="008A7047" w:rsidRDefault="00616E77" w:rsidP="00F47E65">
      <w:pPr>
        <w:ind w:firstLine="851"/>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9175CC" w:rsidRPr="008A7047" w:rsidRDefault="00954078" w:rsidP="00F47E65">
      <w:pPr>
        <w:ind w:firstLine="851"/>
        <w:jc w:val="both"/>
        <w:rPr>
          <w:color w:val="000000" w:themeColor="text1"/>
          <w:sz w:val="28"/>
          <w:szCs w:val="28"/>
        </w:rPr>
      </w:pPr>
      <w:r w:rsidRPr="008A7047">
        <w:rPr>
          <w:color w:val="000000" w:themeColor="text1"/>
          <w:spacing w:val="-4"/>
          <w:sz w:val="28"/>
          <w:szCs w:val="28"/>
        </w:rPr>
        <w:t>Уполномоченный орган</w:t>
      </w:r>
      <w:r w:rsidR="009175CC" w:rsidRPr="008A7047">
        <w:rPr>
          <w:color w:val="000000" w:themeColor="text1"/>
          <w:sz w:val="28"/>
          <w:szCs w:val="28"/>
        </w:rPr>
        <w:t>, МФЦ не вправе требовать от заявителя совершения иных действий, кроме прохождения идентификац</w:t>
      </w:r>
      <w:proofErr w:type="gramStart"/>
      <w:r w:rsidR="009175CC" w:rsidRPr="008A7047">
        <w:rPr>
          <w:color w:val="000000" w:themeColor="text1"/>
          <w:sz w:val="28"/>
          <w:szCs w:val="28"/>
        </w:rPr>
        <w:t>ии и ау</w:t>
      </w:r>
      <w:proofErr w:type="gramEnd"/>
      <w:r w:rsidR="009175CC" w:rsidRPr="008A7047">
        <w:rPr>
          <w:color w:val="000000" w:themeColor="text1"/>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свободных для приема даты и времени в пределах установленного в МФЦ графика приема заявителей.</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заявителем: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 использованием средств </w:t>
      </w:r>
      <w:r w:rsidR="00C70131" w:rsidRPr="008A7047">
        <w:rPr>
          <w:color w:val="000000" w:themeColor="text1"/>
          <w:sz w:val="28"/>
          <w:szCs w:val="28"/>
        </w:rPr>
        <w:t>Регионального п</w:t>
      </w:r>
      <w:r w:rsidR="006472AE"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 в личном кабинете заявителя уведомления о записи на прием в МФЦ;</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 использованием средств Единого портала МФЦ уведомления </w:t>
      </w:r>
      <w:r w:rsidRPr="008A7047">
        <w:rPr>
          <w:color w:val="000000" w:themeColor="text1"/>
          <w:sz w:val="28"/>
          <w:szCs w:val="28"/>
        </w:rPr>
        <w:br/>
        <w:t xml:space="preserve">о записи на прием в МФЦ на данном портале.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сформированное уведомление о записи на прием в МФЦ.</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4. Формирование запроса</w:t>
      </w:r>
      <w:r w:rsidR="007273B8" w:rsidRPr="008A7047">
        <w:rPr>
          <w:rFonts w:eastAsia="DejaVu Sans"/>
          <w:color w:val="000000" w:themeColor="text1"/>
          <w:sz w:val="28"/>
          <w:szCs w:val="28"/>
        </w:rPr>
        <w:t xml:space="preserve"> о предоставлении муниципальной услуги</w:t>
      </w:r>
      <w:r w:rsidR="009175CC" w:rsidRPr="008A7047">
        <w:rPr>
          <w:rFonts w:eastAsia="DejaVu Sans"/>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авторизация заявителя с использованием учетной записи в Единой системе идентификац</w:t>
      </w:r>
      <w:proofErr w:type="gramStart"/>
      <w:r w:rsidRPr="008A7047">
        <w:rPr>
          <w:color w:val="000000" w:themeColor="text1"/>
          <w:sz w:val="28"/>
          <w:szCs w:val="28"/>
        </w:rPr>
        <w:t>ии и ау</w:t>
      </w:r>
      <w:proofErr w:type="gramEnd"/>
      <w:r w:rsidRPr="008A7047">
        <w:rPr>
          <w:color w:val="000000" w:themeColor="text1"/>
          <w:sz w:val="28"/>
          <w:szCs w:val="28"/>
        </w:rPr>
        <w:t xml:space="preserve">тентификации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с целью подачи в Уполномоченный  орган, предоставляющий муниципальную услугу,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 предоставлении муниципальной услуги в электронном виде.</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Формирование запроса заявителем осуществляется посредством заполнения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на </w:t>
      </w:r>
      <w:r w:rsidR="005251EB" w:rsidRPr="008A7047">
        <w:rPr>
          <w:color w:val="000000" w:themeColor="text1"/>
          <w:sz w:val="28"/>
          <w:szCs w:val="28"/>
        </w:rPr>
        <w:t>Едином портале</w:t>
      </w:r>
      <w:r w:rsidRPr="008A7047">
        <w:rPr>
          <w:color w:val="000000" w:themeColor="text1"/>
          <w:sz w:val="28"/>
          <w:szCs w:val="28"/>
        </w:rPr>
        <w:t xml:space="preserve">, </w:t>
      </w:r>
      <w:r w:rsidR="00C70131" w:rsidRPr="008A7047">
        <w:rPr>
          <w:color w:val="000000" w:themeColor="text1"/>
          <w:sz w:val="28"/>
          <w:szCs w:val="28"/>
        </w:rPr>
        <w:t>Региональном портале</w:t>
      </w:r>
      <w:r w:rsidRPr="008A7047">
        <w:rPr>
          <w:color w:val="000000" w:themeColor="text1"/>
          <w:sz w:val="28"/>
          <w:szCs w:val="28"/>
        </w:rPr>
        <w:t>, без необходимости дополнительной подачи запроса в какой-либо иной форме.</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На Едином портал</w:t>
      </w:r>
      <w:r w:rsidR="00D41B7E" w:rsidRPr="008A7047">
        <w:rPr>
          <w:color w:val="000000" w:themeColor="text1"/>
          <w:sz w:val="28"/>
          <w:szCs w:val="28"/>
        </w:rPr>
        <w:t xml:space="preserve">е, </w:t>
      </w:r>
      <w:r w:rsidR="00C70131" w:rsidRPr="008A7047">
        <w:rPr>
          <w:color w:val="000000" w:themeColor="text1"/>
          <w:sz w:val="28"/>
          <w:szCs w:val="28"/>
        </w:rPr>
        <w:t>Региональном портале</w:t>
      </w:r>
      <w:r w:rsidRPr="008A7047">
        <w:rPr>
          <w:color w:val="000000" w:themeColor="text1"/>
          <w:sz w:val="28"/>
          <w:szCs w:val="28"/>
        </w:rPr>
        <w:t>, размещаются образцы заполнения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lastRenderedPageBreak/>
        <w:t>Форматно-логическая проверка сформированного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осуществляется автоматически после заполнения заявителем каждого из полей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При выявлении некорректно заполненного поля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заявитель</w:t>
      </w:r>
      <w:r w:rsidR="00AA2EE7" w:rsidRPr="008A7047">
        <w:rPr>
          <w:color w:val="000000" w:themeColor="text1"/>
          <w:sz w:val="28"/>
          <w:szCs w:val="28"/>
        </w:rPr>
        <w:t xml:space="preserve"> </w:t>
      </w:r>
      <w:r w:rsidRPr="008A7047">
        <w:rPr>
          <w:color w:val="000000" w:themeColor="text1"/>
          <w:sz w:val="28"/>
          <w:szCs w:val="28"/>
        </w:rPr>
        <w:t>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При формировании запроса заявителю обеспечивается:</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а) возможность копирования и сохранения запроса и иных документов, указанных в </w:t>
      </w:r>
      <w:r w:rsidR="004D2FAE" w:rsidRPr="008A7047">
        <w:rPr>
          <w:color w:val="000000" w:themeColor="text1"/>
          <w:sz w:val="28"/>
          <w:szCs w:val="28"/>
        </w:rPr>
        <w:t>подпунктах</w:t>
      </w:r>
      <w:r w:rsidR="00871634" w:rsidRPr="008A7047">
        <w:rPr>
          <w:color w:val="000000" w:themeColor="text1"/>
          <w:sz w:val="28"/>
          <w:szCs w:val="28"/>
        </w:rPr>
        <w:t xml:space="preserve"> </w:t>
      </w:r>
      <w:r w:rsidR="005F75FF" w:rsidRPr="008A7047">
        <w:rPr>
          <w:color w:val="000000" w:themeColor="text1"/>
          <w:sz w:val="28"/>
          <w:szCs w:val="28"/>
        </w:rPr>
        <w:t>1, 2</w:t>
      </w:r>
      <w:r w:rsidR="0009094E" w:rsidRPr="008A7047">
        <w:rPr>
          <w:color w:val="000000" w:themeColor="text1"/>
          <w:sz w:val="28"/>
          <w:szCs w:val="28"/>
        </w:rPr>
        <w:t xml:space="preserve"> пункта </w:t>
      </w:r>
      <w:r w:rsidR="005F75FF" w:rsidRPr="008A7047">
        <w:rPr>
          <w:color w:val="000000" w:themeColor="text1"/>
          <w:sz w:val="28"/>
          <w:szCs w:val="28"/>
        </w:rPr>
        <w:t>2.6.1</w:t>
      </w:r>
      <w:r w:rsidR="0009094E" w:rsidRPr="008A7047">
        <w:rPr>
          <w:color w:val="000000" w:themeColor="text1"/>
          <w:sz w:val="28"/>
          <w:szCs w:val="28"/>
        </w:rPr>
        <w:t xml:space="preserve"> подраздела </w:t>
      </w:r>
      <w:r w:rsidR="005F75FF" w:rsidRPr="008A7047">
        <w:rPr>
          <w:color w:val="000000" w:themeColor="text1"/>
          <w:sz w:val="28"/>
          <w:szCs w:val="28"/>
        </w:rPr>
        <w:t xml:space="preserve">2.6 </w:t>
      </w:r>
      <w:r w:rsidR="0009094E" w:rsidRPr="008A7047">
        <w:rPr>
          <w:color w:val="000000" w:themeColor="text1"/>
          <w:sz w:val="28"/>
          <w:szCs w:val="28"/>
        </w:rPr>
        <w:t xml:space="preserve">раздела </w:t>
      </w:r>
      <w:r w:rsidR="00655C5E" w:rsidRPr="008A7047">
        <w:rPr>
          <w:color w:val="000000" w:themeColor="text1"/>
          <w:sz w:val="28"/>
          <w:szCs w:val="28"/>
        </w:rPr>
        <w:t>2</w:t>
      </w:r>
      <w:r w:rsidR="0009094E" w:rsidRPr="008A7047">
        <w:rPr>
          <w:color w:val="000000" w:themeColor="text1"/>
          <w:sz w:val="28"/>
          <w:szCs w:val="28"/>
        </w:rPr>
        <w:t xml:space="preserve"> Регламента,</w:t>
      </w:r>
      <w:r w:rsidRPr="008A7047">
        <w:rPr>
          <w:color w:val="000000" w:themeColor="text1"/>
          <w:sz w:val="28"/>
          <w:szCs w:val="28"/>
        </w:rPr>
        <w:t xml:space="preserve"> необходимых для предоставления муниципальной услуги;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8A7047">
        <w:rPr>
          <w:i/>
          <w:color w:val="000000" w:themeColor="text1"/>
          <w:sz w:val="28"/>
          <w:szCs w:val="28"/>
        </w:rPr>
        <w:t>;</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в) возможность печати на бумажном носителе копии электронной формы запроса;</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г) сохранение ранее введенных в электронную форму запроса значений </w:t>
      </w:r>
      <w:r w:rsidRPr="008A7047">
        <w:rPr>
          <w:color w:val="000000" w:themeColor="text1"/>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273B8" w:rsidRPr="008A7047" w:rsidRDefault="007273B8" w:rsidP="007273B8">
      <w:pPr>
        <w:autoSpaceDE w:val="0"/>
        <w:autoSpaceDN w:val="0"/>
        <w:adjustRightInd w:val="0"/>
        <w:ind w:firstLine="851"/>
        <w:jc w:val="both"/>
        <w:rPr>
          <w:color w:val="000000" w:themeColor="text1"/>
          <w:sz w:val="28"/>
          <w:szCs w:val="28"/>
        </w:rPr>
      </w:pPr>
      <w:proofErr w:type="gramStart"/>
      <w:r w:rsidRPr="008A7047">
        <w:rPr>
          <w:color w:val="000000" w:themeColor="text1"/>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w:t>
      </w:r>
      <w:r w:rsidR="00F424C6" w:rsidRPr="008A7047">
        <w:rPr>
          <w:color w:val="000000" w:themeColor="text1"/>
          <w:sz w:val="28"/>
          <w:szCs w:val="28"/>
        </w:rPr>
        <w:t xml:space="preserve"> «Единая система идентификации </w:t>
      </w:r>
      <w:r w:rsidRPr="008A7047">
        <w:rPr>
          <w:color w:val="000000" w:themeColor="text1"/>
          <w:sz w:val="28"/>
          <w:szCs w:val="28"/>
        </w:rPr>
        <w:t>и аутентификации в инфраструктуре, обеспечивающей информационно-технологическое взаимодействие инфор</w:t>
      </w:r>
      <w:r w:rsidR="00F424C6" w:rsidRPr="008A7047">
        <w:rPr>
          <w:color w:val="000000" w:themeColor="text1"/>
          <w:sz w:val="28"/>
          <w:szCs w:val="28"/>
        </w:rPr>
        <w:t xml:space="preserve">мационных систем, используемых  </w:t>
      </w:r>
      <w:r w:rsidRPr="008A7047">
        <w:rPr>
          <w:color w:val="000000" w:themeColor="text1"/>
          <w:sz w:val="28"/>
          <w:szCs w:val="28"/>
        </w:rP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w:t>
      </w:r>
      <w:r w:rsidR="0065717E" w:rsidRPr="008A7047">
        <w:rPr>
          <w:color w:val="000000" w:themeColor="text1"/>
          <w:sz w:val="28"/>
          <w:szCs w:val="28"/>
        </w:rPr>
        <w:t>а Едином портале</w:t>
      </w:r>
      <w:r w:rsidRPr="008A7047">
        <w:rPr>
          <w:color w:val="000000" w:themeColor="text1"/>
          <w:sz w:val="28"/>
          <w:szCs w:val="28"/>
        </w:rPr>
        <w:t xml:space="preserve">, </w:t>
      </w:r>
      <w:r w:rsidR="00C70131" w:rsidRPr="008A7047">
        <w:rPr>
          <w:color w:val="000000" w:themeColor="text1"/>
          <w:sz w:val="28"/>
          <w:szCs w:val="28"/>
        </w:rPr>
        <w:t>Региональном портале</w:t>
      </w:r>
      <w:r w:rsidRPr="008A7047">
        <w:rPr>
          <w:color w:val="000000" w:themeColor="text1"/>
          <w:sz w:val="28"/>
          <w:szCs w:val="28"/>
        </w:rPr>
        <w:t>, в части, касающейся сведений</w:t>
      </w:r>
      <w:proofErr w:type="gramEnd"/>
      <w:r w:rsidRPr="008A7047">
        <w:rPr>
          <w:color w:val="000000" w:themeColor="text1"/>
          <w:sz w:val="28"/>
          <w:szCs w:val="28"/>
        </w:rPr>
        <w:t>, отсутствующих в единой системе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е) возможность вернуться на любой из этапов заполнения электронной формы запроса без </w:t>
      </w:r>
      <w:proofErr w:type="gramStart"/>
      <w:r w:rsidRPr="008A7047">
        <w:rPr>
          <w:color w:val="000000" w:themeColor="text1"/>
          <w:sz w:val="28"/>
          <w:szCs w:val="28"/>
        </w:rPr>
        <w:t>потери</w:t>
      </w:r>
      <w:proofErr w:type="gramEnd"/>
      <w:r w:rsidRPr="008A7047">
        <w:rPr>
          <w:color w:val="000000" w:themeColor="text1"/>
          <w:sz w:val="28"/>
          <w:szCs w:val="28"/>
        </w:rPr>
        <w:t xml:space="preserve"> ранее введенной информации;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ж) во</w:t>
      </w:r>
      <w:r w:rsidR="000406E3" w:rsidRPr="008A7047">
        <w:rPr>
          <w:color w:val="000000" w:themeColor="text1"/>
          <w:sz w:val="28"/>
          <w:szCs w:val="28"/>
        </w:rPr>
        <w:t>зможность доступа заявителя на Е</w:t>
      </w:r>
      <w:r w:rsidRPr="008A7047">
        <w:rPr>
          <w:color w:val="000000" w:themeColor="text1"/>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Сформированный и подписанный запрос</w:t>
      </w:r>
      <w:r w:rsidR="001A6C9F" w:rsidRPr="008A7047">
        <w:rPr>
          <w:color w:val="000000" w:themeColor="text1"/>
          <w:sz w:val="28"/>
          <w:szCs w:val="28"/>
        </w:rPr>
        <w:t xml:space="preserve"> (заявление)</w:t>
      </w:r>
      <w:r w:rsidRPr="008A7047">
        <w:rPr>
          <w:color w:val="000000" w:themeColor="text1"/>
          <w:sz w:val="28"/>
          <w:szCs w:val="28"/>
        </w:rPr>
        <w:t>, и иные документы, указанные</w:t>
      </w:r>
      <w:r w:rsidR="004D2FAE" w:rsidRPr="008A7047">
        <w:rPr>
          <w:color w:val="000000" w:themeColor="text1"/>
          <w:sz w:val="28"/>
          <w:szCs w:val="28"/>
        </w:rPr>
        <w:t xml:space="preserve"> в</w:t>
      </w:r>
      <w:r w:rsidRPr="008A7047">
        <w:rPr>
          <w:color w:val="000000" w:themeColor="text1"/>
          <w:sz w:val="28"/>
          <w:szCs w:val="28"/>
        </w:rPr>
        <w:t xml:space="preserve"> </w:t>
      </w:r>
      <w:r w:rsidR="004D2FAE" w:rsidRPr="008A7047">
        <w:rPr>
          <w:color w:val="000000" w:themeColor="text1"/>
          <w:sz w:val="28"/>
          <w:szCs w:val="28"/>
        </w:rPr>
        <w:t>подпункте</w:t>
      </w:r>
      <w:r w:rsidR="00871634" w:rsidRPr="008A7047">
        <w:rPr>
          <w:color w:val="000000" w:themeColor="text1"/>
          <w:sz w:val="28"/>
          <w:szCs w:val="28"/>
        </w:rPr>
        <w:t xml:space="preserve"> </w:t>
      </w:r>
      <w:r w:rsidR="00522FE2" w:rsidRPr="008A7047">
        <w:rPr>
          <w:color w:val="000000" w:themeColor="text1"/>
          <w:sz w:val="28"/>
          <w:szCs w:val="28"/>
        </w:rPr>
        <w:t>2.6.1</w:t>
      </w:r>
      <w:r w:rsidR="0009094E" w:rsidRPr="008A7047">
        <w:rPr>
          <w:color w:val="000000" w:themeColor="text1"/>
          <w:sz w:val="28"/>
          <w:szCs w:val="28"/>
        </w:rPr>
        <w:t xml:space="preserve"> подраздела </w:t>
      </w:r>
      <w:r w:rsidR="005F75FF" w:rsidRPr="008A7047">
        <w:rPr>
          <w:color w:val="000000" w:themeColor="text1"/>
          <w:sz w:val="28"/>
          <w:szCs w:val="28"/>
        </w:rPr>
        <w:t>2.6</w:t>
      </w:r>
      <w:r w:rsidR="00522FE2" w:rsidRPr="008A7047">
        <w:rPr>
          <w:color w:val="000000" w:themeColor="text1"/>
          <w:sz w:val="28"/>
          <w:szCs w:val="28"/>
        </w:rPr>
        <w:t xml:space="preserve"> </w:t>
      </w:r>
      <w:r w:rsidR="0009094E" w:rsidRPr="008A7047">
        <w:rPr>
          <w:color w:val="000000" w:themeColor="text1"/>
          <w:sz w:val="28"/>
          <w:szCs w:val="28"/>
        </w:rPr>
        <w:t xml:space="preserve">раздела </w:t>
      </w:r>
      <w:r w:rsidR="00655C5E" w:rsidRPr="008A7047">
        <w:rPr>
          <w:color w:val="000000" w:themeColor="text1"/>
          <w:sz w:val="28"/>
          <w:szCs w:val="28"/>
        </w:rPr>
        <w:t>2</w:t>
      </w:r>
      <w:r w:rsidR="0009094E" w:rsidRPr="008A7047">
        <w:rPr>
          <w:color w:val="000000" w:themeColor="text1"/>
          <w:sz w:val="28"/>
          <w:szCs w:val="28"/>
        </w:rPr>
        <w:t xml:space="preserve"> Регламента, </w:t>
      </w:r>
      <w:r w:rsidRPr="008A7047">
        <w:rPr>
          <w:color w:val="000000" w:themeColor="text1"/>
          <w:sz w:val="28"/>
          <w:szCs w:val="28"/>
        </w:rPr>
        <w:t xml:space="preserve">необходимые для предоставления муниципальной услуги, направляются в </w:t>
      </w:r>
      <w:r w:rsidR="00E609A1" w:rsidRPr="008A7047">
        <w:rPr>
          <w:color w:val="000000" w:themeColor="text1"/>
          <w:sz w:val="28"/>
          <w:szCs w:val="28"/>
        </w:rPr>
        <w:t>Уполномоченный орган</w:t>
      </w:r>
      <w:r w:rsidR="002D53D6" w:rsidRPr="008A7047">
        <w:rPr>
          <w:color w:val="000000" w:themeColor="text1"/>
          <w:sz w:val="28"/>
          <w:szCs w:val="28"/>
        </w:rPr>
        <w:t>,</w:t>
      </w:r>
      <w:r w:rsidRPr="008A7047">
        <w:rPr>
          <w:color w:val="000000" w:themeColor="text1"/>
          <w:sz w:val="28"/>
          <w:szCs w:val="28"/>
        </w:rPr>
        <w:t xml:space="preserve"> посредством Единого портала, </w:t>
      </w:r>
      <w:r w:rsidR="00C70131" w:rsidRPr="008A7047">
        <w:rPr>
          <w:color w:val="000000" w:themeColor="text1"/>
          <w:sz w:val="28"/>
          <w:szCs w:val="28"/>
        </w:rPr>
        <w:t>Регионального п</w:t>
      </w:r>
      <w:r w:rsidR="006472AE"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корректное заполнение заявителем полей электронной </w:t>
      </w:r>
      <w:r w:rsidRPr="008A7047">
        <w:rPr>
          <w:color w:val="000000" w:themeColor="text1"/>
          <w:sz w:val="28"/>
          <w:szCs w:val="28"/>
        </w:rPr>
        <w:lastRenderedPageBreak/>
        <w:t>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 предоставлении муниципальной услуги в электронном виде.</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Формирование запроса</w:t>
      </w:r>
      <w:r w:rsidR="001A6C9F" w:rsidRPr="008A7047">
        <w:rPr>
          <w:color w:val="000000" w:themeColor="text1"/>
          <w:sz w:val="28"/>
          <w:szCs w:val="28"/>
        </w:rPr>
        <w:t xml:space="preserve"> (заявления)</w:t>
      </w:r>
      <w:r w:rsidRPr="008A7047">
        <w:rPr>
          <w:color w:val="000000" w:themeColor="text1"/>
          <w:sz w:val="28"/>
          <w:szCs w:val="28"/>
        </w:rPr>
        <w:t xml:space="preserve"> заявителем осуществляется посредством заполнения электронной формы запроса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rFonts w:eastAsia="Calibri"/>
          <w:color w:val="000000" w:themeColor="text1"/>
          <w:sz w:val="28"/>
          <w:szCs w:val="28"/>
        </w:rPr>
        <w:t>Результатом административной процедуры</w:t>
      </w:r>
      <w:r w:rsidR="006D3503" w:rsidRPr="008A7047">
        <w:rPr>
          <w:rFonts w:eastAsia="Calibri"/>
          <w:color w:val="000000" w:themeColor="text1"/>
          <w:sz w:val="28"/>
          <w:szCs w:val="28"/>
        </w:rPr>
        <w:t xml:space="preserve"> (действия)</w:t>
      </w:r>
      <w:r w:rsidRPr="008A7047">
        <w:rPr>
          <w:rFonts w:eastAsia="Calibri"/>
          <w:color w:val="000000" w:themeColor="text1"/>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8A7047">
        <w:rPr>
          <w:color w:val="000000" w:themeColor="text1"/>
          <w:sz w:val="28"/>
          <w:szCs w:val="28"/>
        </w:rPr>
        <w:t xml:space="preserve"> </w:t>
      </w:r>
      <w:r w:rsidRPr="008A7047">
        <w:rPr>
          <w:rFonts w:eastAsia="Calibri"/>
          <w:color w:val="000000" w:themeColor="text1"/>
          <w:sz w:val="28"/>
          <w:szCs w:val="28"/>
        </w:rPr>
        <w:t xml:space="preserve">посредством Единого портала, </w:t>
      </w:r>
      <w:r w:rsidR="00C70131" w:rsidRPr="008A7047">
        <w:rPr>
          <w:rFonts w:eastAsia="Calibri"/>
          <w:color w:val="000000" w:themeColor="text1"/>
          <w:sz w:val="28"/>
          <w:szCs w:val="28"/>
        </w:rPr>
        <w:t>Регионального портала</w:t>
      </w:r>
      <w:r w:rsidRPr="008A7047">
        <w:rPr>
          <w:i/>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rFonts w:eastAsia="Calibri"/>
          <w:i/>
          <w:color w:val="000000" w:themeColor="text1"/>
          <w:sz w:val="28"/>
          <w:szCs w:val="28"/>
        </w:rPr>
        <w:t xml:space="preserve"> </w:t>
      </w:r>
      <w:r w:rsidRPr="008A7047">
        <w:rPr>
          <w:color w:val="000000" w:themeColor="text1"/>
          <w:sz w:val="28"/>
          <w:szCs w:val="28"/>
        </w:rPr>
        <w:t>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запроса (заявления) посредством Единого портала, </w:t>
      </w:r>
      <w:r w:rsidR="00C70131" w:rsidRPr="008A7047">
        <w:rPr>
          <w:color w:val="000000" w:themeColor="text1"/>
          <w:sz w:val="28"/>
          <w:szCs w:val="28"/>
        </w:rPr>
        <w:t>Регионального портала</w:t>
      </w:r>
      <w:r w:rsidR="001A6C9F" w:rsidRPr="008A7047">
        <w:rPr>
          <w:color w:val="000000" w:themeColor="text1"/>
          <w:sz w:val="28"/>
          <w:szCs w:val="28"/>
        </w:rPr>
        <w:t xml:space="preserve"> </w:t>
      </w:r>
      <w:r w:rsidRPr="008A7047">
        <w:rPr>
          <w:color w:val="000000" w:themeColor="text1"/>
          <w:sz w:val="28"/>
          <w:szCs w:val="28"/>
        </w:rPr>
        <w:t xml:space="preserve">и получение заявителем соответствующего уведомления </w:t>
      </w:r>
      <w:r w:rsidRPr="008A7047">
        <w:rPr>
          <w:rFonts w:eastAsia="Calibri"/>
          <w:color w:val="000000" w:themeColor="text1"/>
          <w:sz w:val="28"/>
          <w:szCs w:val="28"/>
        </w:rPr>
        <w:t>в личном кабинете.</w:t>
      </w:r>
    </w:p>
    <w:p w:rsidR="009175CC" w:rsidRPr="008A7047" w:rsidRDefault="00E6779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3.2.1.</w:t>
      </w:r>
      <w:r w:rsidR="009175CC" w:rsidRPr="008A7047">
        <w:rPr>
          <w:rFonts w:eastAsia="DejaVu Sans"/>
          <w:color w:val="000000" w:themeColor="text1"/>
          <w:sz w:val="28"/>
          <w:szCs w:val="28"/>
        </w:rPr>
        <w:t xml:space="preserve">5. Прием и регистрация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2D53D6" w:rsidRPr="008A7047">
        <w:rPr>
          <w:color w:val="000000" w:themeColor="text1"/>
          <w:spacing w:val="-4"/>
          <w:sz w:val="28"/>
          <w:szCs w:val="28"/>
        </w:rPr>
        <w:t>,</w:t>
      </w:r>
      <w:r w:rsidR="00855E42" w:rsidRPr="008A7047">
        <w:rPr>
          <w:rFonts w:eastAsia="DejaVu Sans"/>
          <w:color w:val="000000" w:themeColor="text1"/>
          <w:sz w:val="28"/>
          <w:szCs w:val="28"/>
        </w:rPr>
        <w:t xml:space="preserve"> </w:t>
      </w:r>
      <w:r w:rsidR="009175CC" w:rsidRPr="008A7047">
        <w:rPr>
          <w:rFonts w:eastAsia="DejaVu Sans"/>
          <w:color w:val="000000" w:themeColor="text1"/>
          <w:sz w:val="28"/>
          <w:szCs w:val="28"/>
        </w:rPr>
        <w:t>запроса и иных документов, необходимых для предоставления муниципальной услуги.</w:t>
      </w:r>
    </w:p>
    <w:p w:rsidR="00076D7E" w:rsidRPr="008A7047" w:rsidRDefault="00076D7E" w:rsidP="00076D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0058201F" w:rsidRPr="008A7047">
        <w:rPr>
          <w:color w:val="000000" w:themeColor="text1"/>
          <w:sz w:val="28"/>
          <w:szCs w:val="28"/>
        </w:rPr>
        <w:t xml:space="preserve"> является получение </w:t>
      </w:r>
      <w:r w:rsidRPr="008A7047">
        <w:rPr>
          <w:color w:val="000000" w:themeColor="text1"/>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00C70131" w:rsidRPr="008A7047">
        <w:rPr>
          <w:color w:val="000000" w:themeColor="text1"/>
          <w:sz w:val="28"/>
          <w:szCs w:val="28"/>
        </w:rPr>
        <w:t>Регионально</w:t>
      </w:r>
      <w:r w:rsidR="00AD6948" w:rsidRPr="008A7047">
        <w:rPr>
          <w:color w:val="000000" w:themeColor="text1"/>
          <w:sz w:val="28"/>
          <w:szCs w:val="28"/>
        </w:rPr>
        <w:t>го</w:t>
      </w:r>
      <w:r w:rsidR="00C70131" w:rsidRPr="008A7047">
        <w:rPr>
          <w:color w:val="000000" w:themeColor="text1"/>
          <w:sz w:val="28"/>
          <w:szCs w:val="28"/>
        </w:rPr>
        <w:t xml:space="preserve"> портал</w:t>
      </w:r>
      <w:r w:rsidR="00AD6948" w:rsidRPr="008A7047">
        <w:rPr>
          <w:color w:val="000000" w:themeColor="text1"/>
          <w:sz w:val="28"/>
          <w:szCs w:val="28"/>
        </w:rPr>
        <w:t>а</w:t>
      </w:r>
      <w:r w:rsidRPr="008A7047">
        <w:rPr>
          <w:i/>
          <w:color w:val="000000" w:themeColor="text1"/>
          <w:sz w:val="28"/>
          <w:szCs w:val="28"/>
        </w:rPr>
        <w:t>.</w:t>
      </w:r>
    </w:p>
    <w:p w:rsidR="009175CC" w:rsidRPr="008A7047" w:rsidRDefault="00954078" w:rsidP="009175CC">
      <w:pPr>
        <w:widowControl w:val="0"/>
        <w:suppressAutoHyphens/>
        <w:ind w:firstLine="709"/>
        <w:jc w:val="both"/>
        <w:rPr>
          <w:rFonts w:eastAsia="DejaVu Sans"/>
          <w:color w:val="000000" w:themeColor="text1"/>
          <w:sz w:val="28"/>
          <w:szCs w:val="28"/>
        </w:rPr>
      </w:pPr>
      <w:r w:rsidRPr="008A7047">
        <w:rPr>
          <w:color w:val="000000" w:themeColor="text1"/>
          <w:spacing w:val="-4"/>
          <w:sz w:val="28"/>
          <w:szCs w:val="28"/>
        </w:rPr>
        <w:t>Уполномоченный орган</w:t>
      </w:r>
      <w:r w:rsidR="002D53D6" w:rsidRPr="008A7047">
        <w:rPr>
          <w:color w:val="000000" w:themeColor="text1"/>
          <w:spacing w:val="-4"/>
          <w:sz w:val="28"/>
          <w:szCs w:val="28"/>
        </w:rPr>
        <w:t>,</w:t>
      </w:r>
      <w:r w:rsidR="009175CC" w:rsidRPr="008A7047">
        <w:rPr>
          <w:rFonts w:eastAsia="DejaVu Sans"/>
          <w:color w:val="000000" w:themeColor="text1"/>
          <w:sz w:val="28"/>
          <w:szCs w:val="28"/>
        </w:rPr>
        <w:t xml:space="preserve"> обеспечивает прием документов, необходимых для предоставления муниципальной услуги, и регистрацию запроса</w:t>
      </w:r>
      <w:r w:rsidR="001F7F3B" w:rsidRPr="008A7047">
        <w:rPr>
          <w:rFonts w:eastAsia="DejaVu Sans"/>
          <w:color w:val="000000" w:themeColor="text1"/>
          <w:sz w:val="28"/>
          <w:szCs w:val="28"/>
        </w:rPr>
        <w:t xml:space="preserve"> (заявления)</w:t>
      </w:r>
      <w:r w:rsidR="009175CC" w:rsidRPr="008A7047">
        <w:rPr>
          <w:rFonts w:eastAsia="DejaVu Sans"/>
          <w:color w:val="000000" w:themeColor="text1"/>
          <w:sz w:val="28"/>
          <w:szCs w:val="28"/>
        </w:rPr>
        <w:t xml:space="preserve"> без необходимости повторного представления заявителем таких документов на бумажном носителе. </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 xml:space="preserve">Срок регистрации запроса – </w:t>
      </w:r>
      <w:r w:rsidR="00732CF6" w:rsidRPr="008A7047">
        <w:rPr>
          <w:rFonts w:eastAsia="DejaVu Sans"/>
          <w:color w:val="000000" w:themeColor="text1"/>
          <w:sz w:val="28"/>
          <w:szCs w:val="28"/>
        </w:rPr>
        <w:t>1(один)</w:t>
      </w:r>
      <w:r w:rsidR="0058201F" w:rsidRPr="008A7047">
        <w:rPr>
          <w:rFonts w:eastAsia="DejaVu Sans"/>
          <w:color w:val="000000" w:themeColor="text1"/>
          <w:sz w:val="28"/>
          <w:szCs w:val="28"/>
        </w:rPr>
        <w:t xml:space="preserve"> </w:t>
      </w:r>
      <w:r w:rsidRPr="008A7047">
        <w:rPr>
          <w:rFonts w:eastAsia="DejaVu Sans"/>
          <w:color w:val="000000" w:themeColor="text1"/>
          <w:sz w:val="28"/>
          <w:szCs w:val="28"/>
        </w:rPr>
        <w:t>рабочий день.</w:t>
      </w:r>
    </w:p>
    <w:p w:rsidR="00260C49" w:rsidRPr="008A7047" w:rsidRDefault="00260C49" w:rsidP="000406E3">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При отправке запроса</w:t>
      </w:r>
      <w:r w:rsidR="001F7F3B" w:rsidRPr="008A7047">
        <w:rPr>
          <w:color w:val="000000" w:themeColor="text1"/>
          <w:sz w:val="28"/>
          <w:szCs w:val="28"/>
        </w:rPr>
        <w:t xml:space="preserve"> (заявления)</w:t>
      </w:r>
      <w:r w:rsidRPr="008A7047">
        <w:rPr>
          <w:color w:val="000000" w:themeColor="text1"/>
          <w:sz w:val="28"/>
          <w:szCs w:val="28"/>
        </w:rPr>
        <w:t xml:space="preserve">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xml:space="preserve"> автоматически осуществляется форматно-логическая проверка сформированного запроса</w:t>
      </w:r>
      <w:r w:rsidR="001F7F3B" w:rsidRPr="008A7047">
        <w:rPr>
          <w:color w:val="000000" w:themeColor="text1"/>
          <w:sz w:val="28"/>
          <w:szCs w:val="28"/>
        </w:rPr>
        <w:t xml:space="preserve"> (заявления)</w:t>
      </w:r>
      <w:r w:rsidRPr="008A7047">
        <w:rPr>
          <w:color w:val="000000" w:themeColor="text1"/>
          <w:sz w:val="28"/>
          <w:szCs w:val="28"/>
        </w:rPr>
        <w:t xml:space="preserve"> в порядке, определяем</w:t>
      </w:r>
      <w:r w:rsidR="001F7F3B" w:rsidRPr="008A7047">
        <w:rPr>
          <w:color w:val="000000" w:themeColor="text1"/>
          <w:sz w:val="28"/>
          <w:szCs w:val="28"/>
        </w:rPr>
        <w:t>ом У</w:t>
      </w:r>
      <w:r w:rsidRPr="008A7047">
        <w:rPr>
          <w:color w:val="000000" w:themeColor="text1"/>
          <w:sz w:val="28"/>
          <w:szCs w:val="28"/>
        </w:rPr>
        <w:t xml:space="preserve">полномоченным </w:t>
      </w:r>
      <w:r w:rsidR="001F7F3B" w:rsidRPr="008A7047">
        <w:rPr>
          <w:color w:val="000000" w:themeColor="text1"/>
          <w:sz w:val="28"/>
          <w:szCs w:val="28"/>
        </w:rPr>
        <w:t>органом</w:t>
      </w:r>
      <w:r w:rsidR="002D53D6" w:rsidRPr="008A7047">
        <w:rPr>
          <w:color w:val="000000" w:themeColor="text1"/>
          <w:sz w:val="28"/>
          <w:szCs w:val="28"/>
        </w:rPr>
        <w:t>,</w:t>
      </w:r>
      <w:r w:rsidR="001F7F3B" w:rsidRPr="008A7047">
        <w:rPr>
          <w:color w:val="000000" w:themeColor="text1"/>
          <w:sz w:val="28"/>
          <w:szCs w:val="28"/>
        </w:rPr>
        <w:t xml:space="preserve"> </w:t>
      </w:r>
      <w:r w:rsidRPr="008A7047">
        <w:rPr>
          <w:color w:val="000000" w:themeColor="text1"/>
          <w:sz w:val="28"/>
          <w:szCs w:val="28"/>
        </w:rPr>
        <w:t>на предоставление муниципальной услуги органом, после заполнения заявителем каждого из полей электронной формы запроса</w:t>
      </w:r>
      <w:r w:rsidR="001F7F3B" w:rsidRPr="008A7047">
        <w:rPr>
          <w:color w:val="000000" w:themeColor="text1"/>
          <w:sz w:val="28"/>
          <w:szCs w:val="28"/>
        </w:rPr>
        <w:t xml:space="preserve"> (заявления)</w:t>
      </w:r>
      <w:r w:rsidRPr="008A7047">
        <w:rPr>
          <w:color w:val="000000" w:themeColor="text1"/>
          <w:sz w:val="28"/>
          <w:szCs w:val="28"/>
        </w:rPr>
        <w:t>. При выявлении некорректно заполненного поля электронной формы запроса</w:t>
      </w:r>
      <w:r w:rsidR="001F7F3B" w:rsidRPr="008A7047">
        <w:rPr>
          <w:color w:val="000000" w:themeColor="text1"/>
          <w:sz w:val="28"/>
          <w:szCs w:val="28"/>
        </w:rPr>
        <w:t xml:space="preserve"> (заявления)</w:t>
      </w:r>
      <w:r w:rsidRPr="008A7047">
        <w:rPr>
          <w:color w:val="000000" w:themeColor="text1"/>
          <w:sz w:val="28"/>
          <w:szCs w:val="28"/>
        </w:rPr>
        <w:t xml:space="preserve"> заявитель</w:t>
      </w:r>
      <w:r w:rsidR="00AA2EE7" w:rsidRPr="008A7047">
        <w:rPr>
          <w:color w:val="000000" w:themeColor="text1"/>
          <w:sz w:val="28"/>
          <w:szCs w:val="28"/>
        </w:rPr>
        <w:t xml:space="preserve"> </w:t>
      </w:r>
      <w:r w:rsidRPr="008A7047">
        <w:rPr>
          <w:color w:val="000000" w:themeColor="text1"/>
          <w:sz w:val="28"/>
          <w:szCs w:val="28"/>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1F7F3B" w:rsidRPr="008A7047">
        <w:rPr>
          <w:color w:val="000000" w:themeColor="text1"/>
          <w:sz w:val="28"/>
          <w:szCs w:val="28"/>
        </w:rPr>
        <w:t xml:space="preserve"> (заявления)</w:t>
      </w:r>
      <w:r w:rsidRPr="008A7047">
        <w:rPr>
          <w:color w:val="000000" w:themeColor="text1"/>
          <w:sz w:val="28"/>
          <w:szCs w:val="28"/>
        </w:rPr>
        <w:t xml:space="preserve">. </w:t>
      </w:r>
    </w:p>
    <w:p w:rsidR="00260C49" w:rsidRPr="008A7047" w:rsidRDefault="00260C49" w:rsidP="000406E3">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При успешной отправке запросу</w:t>
      </w:r>
      <w:r w:rsidR="001F7F3B" w:rsidRPr="008A7047">
        <w:rPr>
          <w:color w:val="000000" w:themeColor="text1"/>
          <w:sz w:val="28"/>
          <w:szCs w:val="28"/>
        </w:rPr>
        <w:t xml:space="preserve"> (заявлению)</w:t>
      </w:r>
      <w:r w:rsidRPr="008A7047">
        <w:rPr>
          <w:color w:val="000000" w:themeColor="text1"/>
          <w:sz w:val="28"/>
          <w:szCs w:val="28"/>
        </w:rPr>
        <w:t xml:space="preserve"> п</w:t>
      </w:r>
      <w:r w:rsidR="001F7F3B" w:rsidRPr="008A7047">
        <w:rPr>
          <w:color w:val="000000" w:themeColor="text1"/>
          <w:sz w:val="28"/>
          <w:szCs w:val="28"/>
        </w:rPr>
        <w:t xml:space="preserve">рисваивается уникальный номер, </w:t>
      </w:r>
      <w:r w:rsidRPr="008A7047">
        <w:rPr>
          <w:color w:val="000000" w:themeColor="text1"/>
          <w:sz w:val="28"/>
          <w:szCs w:val="28"/>
        </w:rPr>
        <w:t xml:space="preserve">по которому в личном кабинете заявителя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заявителю будет представлена информация о ходе выполнения указанного запроса</w:t>
      </w:r>
      <w:r w:rsidR="001F7F3B" w:rsidRPr="008A7047">
        <w:rPr>
          <w:color w:val="000000" w:themeColor="text1"/>
          <w:sz w:val="28"/>
          <w:szCs w:val="28"/>
        </w:rPr>
        <w:t xml:space="preserve"> (заявления)</w:t>
      </w:r>
      <w:r w:rsidRPr="008A7047">
        <w:rPr>
          <w:color w:val="000000" w:themeColor="text1"/>
          <w:sz w:val="28"/>
          <w:szCs w:val="28"/>
        </w:rPr>
        <w:t>.</w:t>
      </w:r>
    </w:p>
    <w:p w:rsidR="001F7F3B" w:rsidRPr="008A7047" w:rsidRDefault="001F7F3B" w:rsidP="001F7F3B">
      <w:pPr>
        <w:autoSpaceDE w:val="0"/>
        <w:autoSpaceDN w:val="0"/>
        <w:adjustRightInd w:val="0"/>
        <w:ind w:firstLine="709"/>
        <w:jc w:val="both"/>
        <w:rPr>
          <w:color w:val="000000" w:themeColor="text1"/>
          <w:sz w:val="28"/>
          <w:szCs w:val="28"/>
        </w:rPr>
      </w:pPr>
      <w:r w:rsidRPr="008A7047">
        <w:rPr>
          <w:color w:val="000000" w:themeColor="text1"/>
          <w:sz w:val="28"/>
          <w:szCs w:val="28"/>
        </w:rPr>
        <w:t>После принятия запроса должностным лицом, Уполномоченного органа</w:t>
      </w:r>
      <w:r w:rsidR="002D53D6" w:rsidRPr="008A7047">
        <w:rPr>
          <w:color w:val="000000" w:themeColor="text1"/>
          <w:sz w:val="28"/>
          <w:szCs w:val="28"/>
        </w:rPr>
        <w:t>,</w:t>
      </w:r>
      <w:r w:rsidR="00F424C6" w:rsidRPr="008A7047">
        <w:rPr>
          <w:color w:val="000000" w:themeColor="text1"/>
          <w:sz w:val="28"/>
          <w:szCs w:val="28"/>
        </w:rPr>
        <w:t xml:space="preserve"> </w:t>
      </w:r>
      <w:r w:rsidRPr="008A7047">
        <w:rPr>
          <w:color w:val="000000" w:themeColor="text1"/>
          <w:sz w:val="28"/>
          <w:szCs w:val="28"/>
        </w:rPr>
        <w:t xml:space="preserve">на предоставление муниципальной услуги, запросу (заявлению) в личном кабинете заявителя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xml:space="preserve"> присваивается статус, подтверждающий его регистрацию.</w:t>
      </w:r>
    </w:p>
    <w:p w:rsidR="00563CB4" w:rsidRPr="008A7047" w:rsidRDefault="00563CB4" w:rsidP="00563CB4">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w:t>
      </w:r>
      <w:r w:rsidRPr="008A7047">
        <w:rPr>
          <w:rFonts w:eastAsia="DejaVu Sans"/>
          <w:color w:val="000000" w:themeColor="text1"/>
          <w:sz w:val="28"/>
          <w:szCs w:val="28"/>
        </w:rPr>
        <w:lastRenderedPageBreak/>
        <w:t xml:space="preserve">раздела </w:t>
      </w:r>
      <w:r w:rsidR="00655C5E" w:rsidRPr="008A7047">
        <w:rPr>
          <w:rFonts w:eastAsia="DejaVu Sans"/>
          <w:color w:val="000000" w:themeColor="text1"/>
          <w:sz w:val="28"/>
          <w:szCs w:val="28"/>
        </w:rPr>
        <w:t>2</w:t>
      </w:r>
      <w:r w:rsidRPr="008A7047">
        <w:rPr>
          <w:rFonts w:eastAsia="DejaVu Sans"/>
          <w:color w:val="000000" w:themeColor="text1"/>
          <w:sz w:val="28"/>
          <w:szCs w:val="28"/>
        </w:rPr>
        <w:t xml:space="preserve"> Регламента, а также осуществляются следующие действия:</w:t>
      </w:r>
    </w:p>
    <w:p w:rsidR="00563CB4" w:rsidRPr="008A7047" w:rsidRDefault="00563CB4" w:rsidP="00563CB4">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63CB4" w:rsidRPr="008A7047" w:rsidRDefault="00563CB4" w:rsidP="00563CB4">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00AD6948" w:rsidRPr="008A7047">
        <w:rPr>
          <w:color w:val="000000" w:themeColor="text1"/>
          <w:sz w:val="28"/>
          <w:szCs w:val="28"/>
        </w:rPr>
        <w:t xml:space="preserve">Регионального портала </w:t>
      </w:r>
      <w:r w:rsidRPr="008A7047">
        <w:rPr>
          <w:rFonts w:eastAsia="DejaVu Sans"/>
          <w:color w:val="000000" w:themeColor="text1"/>
          <w:sz w:val="28"/>
          <w:szCs w:val="28"/>
        </w:rPr>
        <w:t>заявителю будет представлена информация о ходе выполнения указанного запроса.</w:t>
      </w:r>
    </w:p>
    <w:p w:rsidR="00260C49" w:rsidRPr="008A7047" w:rsidRDefault="00260C49" w:rsidP="00260C49">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наличии хотя бы одного из оснований должностное лицо </w:t>
      </w:r>
      <w:r w:rsidR="00E609A1" w:rsidRPr="008A7047">
        <w:rPr>
          <w:color w:val="000000" w:themeColor="text1"/>
          <w:sz w:val="28"/>
          <w:szCs w:val="28"/>
        </w:rPr>
        <w:t>У</w:t>
      </w:r>
      <w:r w:rsidRPr="008A7047">
        <w:rPr>
          <w:color w:val="000000" w:themeColor="text1"/>
          <w:sz w:val="28"/>
          <w:szCs w:val="28"/>
        </w:rPr>
        <w:t>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Прием и регистрация запроса осуществляются ответственным специалистом</w:t>
      </w:r>
      <w:r w:rsidR="00E609A1" w:rsidRPr="008A7047">
        <w:rPr>
          <w:rFonts w:eastAsia="DejaVu Sans"/>
          <w:color w:val="000000" w:themeColor="text1"/>
          <w:sz w:val="28"/>
          <w:szCs w:val="28"/>
        </w:rPr>
        <w:t xml:space="preserve"> Уполномоченного органа</w:t>
      </w:r>
      <w:r w:rsidRPr="008A7047">
        <w:rPr>
          <w:rFonts w:eastAsia="DejaVu Sans"/>
          <w:color w:val="000000" w:themeColor="text1"/>
          <w:sz w:val="28"/>
          <w:szCs w:val="28"/>
        </w:rPr>
        <w:t>.</w:t>
      </w:r>
    </w:p>
    <w:p w:rsidR="009175CC" w:rsidRPr="008A7047" w:rsidRDefault="009175CC" w:rsidP="00FC58E8">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После принятия запрос</w:t>
      </w:r>
      <w:r w:rsidR="00C04DA1" w:rsidRPr="008A7047">
        <w:rPr>
          <w:rFonts w:eastAsia="DejaVu Sans"/>
          <w:color w:val="000000" w:themeColor="text1"/>
          <w:sz w:val="28"/>
          <w:szCs w:val="28"/>
        </w:rPr>
        <w:t>а заявителя должностным лицом</w:t>
      </w:r>
      <w:r w:rsidR="00E609A1" w:rsidRPr="008A7047">
        <w:rPr>
          <w:rFonts w:eastAsia="DejaVu Sans"/>
          <w:color w:val="000000" w:themeColor="text1"/>
          <w:sz w:val="28"/>
          <w:szCs w:val="28"/>
        </w:rPr>
        <w:t xml:space="preserve"> Уполномоченного органа</w:t>
      </w:r>
      <w:r w:rsidR="00C04DA1" w:rsidRPr="008A7047">
        <w:rPr>
          <w:rFonts w:eastAsia="DejaVu Sans"/>
          <w:color w:val="000000" w:themeColor="text1"/>
          <w:sz w:val="28"/>
          <w:szCs w:val="28"/>
        </w:rPr>
        <w:t>, У</w:t>
      </w:r>
      <w:r w:rsidRPr="008A7047">
        <w:rPr>
          <w:rFonts w:eastAsia="DejaVu Sans"/>
          <w:color w:val="000000" w:themeColor="text1"/>
          <w:sz w:val="28"/>
          <w:szCs w:val="28"/>
        </w:rPr>
        <w:t xml:space="preserve">полномоченным на предоставление муниципальной услуги, статус запроса заявителя в личном кабинете на Едином портале, </w:t>
      </w:r>
      <w:r w:rsidR="00AD6948" w:rsidRPr="008A7047">
        <w:rPr>
          <w:color w:val="000000" w:themeColor="text1"/>
          <w:sz w:val="28"/>
          <w:szCs w:val="28"/>
        </w:rPr>
        <w:t>Региональном портале</w:t>
      </w:r>
      <w:r w:rsidRPr="008A7047">
        <w:rPr>
          <w:rFonts w:eastAsia="DejaVu Sans"/>
          <w:color w:val="000000" w:themeColor="text1"/>
          <w:sz w:val="28"/>
          <w:szCs w:val="28"/>
        </w:rPr>
        <w:t xml:space="preserve"> обновляется до статуса «принято».</w:t>
      </w:r>
    </w:p>
    <w:p w:rsidR="009175CC" w:rsidRPr="008A7047" w:rsidRDefault="009175CC" w:rsidP="00824E3B">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В случае поступления заявления и документов, указанных</w:t>
      </w:r>
      <w:r w:rsidR="0009094E" w:rsidRPr="008A7047">
        <w:rPr>
          <w:color w:val="000000" w:themeColor="text1"/>
          <w:sz w:val="28"/>
          <w:szCs w:val="28"/>
        </w:rPr>
        <w:t xml:space="preserve"> в </w:t>
      </w:r>
      <w:r w:rsidR="004D2FAE" w:rsidRPr="008A7047">
        <w:rPr>
          <w:color w:val="000000" w:themeColor="text1"/>
          <w:sz w:val="28"/>
          <w:szCs w:val="28"/>
        </w:rPr>
        <w:t>подпунктах</w:t>
      </w:r>
      <w:r w:rsidR="00871634" w:rsidRPr="008A7047">
        <w:rPr>
          <w:color w:val="000000" w:themeColor="text1"/>
          <w:sz w:val="28"/>
          <w:szCs w:val="28"/>
        </w:rPr>
        <w:t xml:space="preserve"> </w:t>
      </w:r>
      <w:r w:rsidR="00522FE2" w:rsidRPr="008A7047">
        <w:rPr>
          <w:color w:val="000000" w:themeColor="text1"/>
          <w:sz w:val="28"/>
          <w:szCs w:val="28"/>
        </w:rPr>
        <w:t>1, 2</w:t>
      </w:r>
      <w:r w:rsidR="0009094E" w:rsidRPr="008A7047">
        <w:rPr>
          <w:color w:val="000000" w:themeColor="text1"/>
          <w:sz w:val="28"/>
          <w:szCs w:val="28"/>
        </w:rPr>
        <w:t xml:space="preserve"> пункта </w:t>
      </w:r>
      <w:r w:rsidR="00522FE2" w:rsidRPr="008A7047">
        <w:rPr>
          <w:color w:val="000000" w:themeColor="text1"/>
          <w:sz w:val="28"/>
          <w:szCs w:val="28"/>
        </w:rPr>
        <w:t>2.6.1</w:t>
      </w:r>
      <w:r w:rsidR="0009094E" w:rsidRPr="008A7047">
        <w:rPr>
          <w:color w:val="000000" w:themeColor="text1"/>
          <w:sz w:val="28"/>
          <w:szCs w:val="28"/>
        </w:rPr>
        <w:t xml:space="preserve"> подраздела </w:t>
      </w:r>
      <w:r w:rsidR="00522FE2" w:rsidRPr="008A7047">
        <w:rPr>
          <w:color w:val="000000" w:themeColor="text1"/>
          <w:sz w:val="28"/>
          <w:szCs w:val="28"/>
        </w:rPr>
        <w:t>2.6 р</w:t>
      </w:r>
      <w:r w:rsidR="0009094E" w:rsidRPr="008A7047">
        <w:rPr>
          <w:color w:val="000000" w:themeColor="text1"/>
          <w:sz w:val="28"/>
          <w:szCs w:val="28"/>
        </w:rPr>
        <w:t xml:space="preserve">аздела </w:t>
      </w:r>
      <w:r w:rsidR="00655C5E" w:rsidRPr="008A7047">
        <w:rPr>
          <w:color w:val="000000" w:themeColor="text1"/>
          <w:sz w:val="28"/>
          <w:szCs w:val="28"/>
        </w:rPr>
        <w:t>2</w:t>
      </w:r>
      <w:r w:rsidR="0009094E" w:rsidRPr="008A7047">
        <w:rPr>
          <w:color w:val="000000" w:themeColor="text1"/>
          <w:sz w:val="28"/>
          <w:szCs w:val="28"/>
        </w:rPr>
        <w:t xml:space="preserve"> Регламента,</w:t>
      </w:r>
      <w:r w:rsidRPr="008A7047">
        <w:rPr>
          <w:rFonts w:eastAsia="DejaVu Sans"/>
          <w:color w:val="000000" w:themeColor="text1"/>
          <w:sz w:val="28"/>
          <w:szCs w:val="28"/>
        </w:rPr>
        <w:t xml:space="preserve"> в электронной форме с использованием Единого портала, </w:t>
      </w:r>
      <w:r w:rsidR="00AD6948" w:rsidRPr="008A7047">
        <w:rPr>
          <w:color w:val="000000" w:themeColor="text1"/>
          <w:sz w:val="28"/>
          <w:szCs w:val="28"/>
        </w:rPr>
        <w:t>Регионального портала</w:t>
      </w:r>
      <w:r w:rsidRPr="008A7047">
        <w:rPr>
          <w:rFonts w:eastAsia="DejaVu Sans"/>
          <w:color w:val="000000" w:themeColor="text1"/>
          <w:sz w:val="28"/>
          <w:szCs w:val="28"/>
        </w:rPr>
        <w:t>, подписанных усиленной квалифицированной электронной подписью, должностное лицо</w:t>
      </w:r>
      <w:r w:rsidR="00E609A1" w:rsidRPr="008A7047">
        <w:rPr>
          <w:rFonts w:eastAsia="DejaVu Sans"/>
          <w:color w:val="000000" w:themeColor="text1"/>
          <w:sz w:val="28"/>
          <w:szCs w:val="28"/>
        </w:rPr>
        <w:t xml:space="preserve"> Уполномоченного органа</w:t>
      </w:r>
      <w:r w:rsidRPr="008A7047">
        <w:rPr>
          <w:rFonts w:eastAsia="DejaVu Sans"/>
          <w:color w:val="000000" w:themeColor="text1"/>
          <w:sz w:val="28"/>
          <w:szCs w:val="28"/>
        </w:rPr>
        <w:t>, отвечающее за предоставление муниципальной услуги:</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9175CC" w:rsidRPr="008A7047" w:rsidRDefault="009175CC" w:rsidP="00E76C86">
      <w:pPr>
        <w:autoSpaceDE w:val="0"/>
        <w:autoSpaceDN w:val="0"/>
        <w:adjustRightInd w:val="0"/>
        <w:ind w:firstLine="709"/>
        <w:jc w:val="both"/>
        <w:rPr>
          <w:rFonts w:eastAsia="DejaVu Sans"/>
          <w:color w:val="000000" w:themeColor="text1"/>
          <w:sz w:val="28"/>
          <w:szCs w:val="28"/>
        </w:rPr>
      </w:pPr>
      <w:r w:rsidRPr="008A7047">
        <w:rPr>
          <w:rFonts w:eastAsia="DejaVu Sans"/>
          <w:color w:val="000000" w:themeColor="text1"/>
          <w:sz w:val="28"/>
          <w:szCs w:val="28"/>
        </w:rPr>
        <w:t>Результатом административной процедуры</w:t>
      </w:r>
      <w:r w:rsidR="006D3503" w:rsidRPr="008A7047">
        <w:rPr>
          <w:rFonts w:eastAsia="DejaVu Sans"/>
          <w:color w:val="000000" w:themeColor="text1"/>
          <w:sz w:val="28"/>
          <w:szCs w:val="28"/>
        </w:rPr>
        <w:t xml:space="preserve"> (действия)</w:t>
      </w:r>
      <w:r w:rsidRPr="008A7047">
        <w:rPr>
          <w:rFonts w:eastAsia="DejaVu Sans"/>
          <w:color w:val="000000" w:themeColor="text1"/>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w:t>
      </w:r>
      <w:r w:rsidR="00AD6948" w:rsidRPr="008A7047">
        <w:rPr>
          <w:color w:val="000000" w:themeColor="text1"/>
          <w:sz w:val="28"/>
          <w:szCs w:val="28"/>
        </w:rPr>
        <w:t>Регионального п</w:t>
      </w:r>
      <w:r w:rsidR="006472AE" w:rsidRPr="008A7047">
        <w:rPr>
          <w:color w:val="000000" w:themeColor="text1"/>
          <w:sz w:val="28"/>
          <w:szCs w:val="28"/>
        </w:rPr>
        <w:t>о</w:t>
      </w:r>
      <w:r w:rsidR="00AD6948" w:rsidRPr="008A7047">
        <w:rPr>
          <w:color w:val="000000" w:themeColor="text1"/>
          <w:sz w:val="28"/>
          <w:szCs w:val="28"/>
        </w:rPr>
        <w:t>ртала</w:t>
      </w:r>
      <w:r w:rsidR="00E76C86" w:rsidRPr="008A7047">
        <w:rPr>
          <w:color w:val="000000" w:themeColor="text1"/>
          <w:sz w:val="28"/>
          <w:szCs w:val="28"/>
          <w:lang w:eastAsia="en-US"/>
        </w:rPr>
        <w:t xml:space="preserve"> </w:t>
      </w:r>
      <w:r w:rsidRPr="008A7047">
        <w:rPr>
          <w:rFonts w:eastAsia="DejaVu Sans"/>
          <w:color w:val="000000" w:themeColor="text1"/>
          <w:sz w:val="28"/>
          <w:szCs w:val="28"/>
        </w:rPr>
        <w:t>является прием и регистрация заявления и прилагаемых к нему документов.</w:t>
      </w:r>
    </w:p>
    <w:p w:rsidR="00563CB4" w:rsidRPr="008A7047" w:rsidRDefault="00563CB4" w:rsidP="00563CB4">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присвоение регистрационного номера по</w:t>
      </w:r>
      <w:r w:rsidR="006D3503" w:rsidRPr="008A7047">
        <w:rPr>
          <w:color w:val="000000" w:themeColor="text1"/>
          <w:sz w:val="28"/>
          <w:szCs w:val="28"/>
        </w:rPr>
        <w:t xml:space="preserve">ступившему </w:t>
      </w:r>
      <w:r w:rsidR="006D3503" w:rsidRPr="008A7047">
        <w:rPr>
          <w:color w:val="000000" w:themeColor="text1"/>
          <w:sz w:val="28"/>
          <w:szCs w:val="28"/>
        </w:rPr>
        <w:lastRenderedPageBreak/>
        <w:t xml:space="preserve">запросу (заявлению) </w:t>
      </w:r>
      <w:r w:rsidRPr="008A7047">
        <w:rPr>
          <w:color w:val="000000" w:themeColor="text1"/>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9175CC" w:rsidRPr="008A7047" w:rsidRDefault="00D338BB" w:rsidP="00260C49">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 xml:space="preserve">6. </w:t>
      </w:r>
      <w:r w:rsidR="00564C31" w:rsidRPr="008A7047">
        <w:rPr>
          <w:color w:val="000000" w:themeColor="text1"/>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7. Получение результата предоставления муниципальной услуги.</w:t>
      </w:r>
    </w:p>
    <w:p w:rsidR="00563CB4" w:rsidRPr="008A7047" w:rsidRDefault="00D300DA" w:rsidP="009175CC">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является готовый </w:t>
      </w:r>
      <w:r w:rsidRPr="008A7047">
        <w:rPr>
          <w:color w:val="000000" w:themeColor="text1"/>
          <w:sz w:val="28"/>
          <w:szCs w:val="28"/>
        </w:rPr>
        <w:t>к выдаче результат предоставления муниципальной услуги.</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В качестве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 xml:space="preserve"> по его выбору вправе получить:</w:t>
      </w:r>
    </w:p>
    <w:p w:rsidR="009175CC"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1</w:t>
      </w:r>
      <w:r w:rsidR="009175CC" w:rsidRPr="008A7047">
        <w:rPr>
          <w:color w:val="000000" w:themeColor="text1"/>
          <w:sz w:val="28"/>
          <w:szCs w:val="28"/>
        </w:rPr>
        <w:t>)</w:t>
      </w:r>
      <w:r w:rsidR="00B03995" w:rsidRPr="008A7047">
        <w:rPr>
          <w:color w:val="000000" w:themeColor="text1"/>
          <w:sz w:val="28"/>
          <w:szCs w:val="28"/>
        </w:rPr>
        <w:t xml:space="preserve"> </w:t>
      </w:r>
      <w:r w:rsidR="002C1F34" w:rsidRPr="008A7047">
        <w:rPr>
          <w:color w:val="000000" w:themeColor="text1"/>
          <w:sz w:val="28"/>
          <w:szCs w:val="28"/>
        </w:rPr>
        <w:t>уведомление</w:t>
      </w:r>
      <w:r w:rsidR="00564C31" w:rsidRPr="008A7047">
        <w:rPr>
          <w:color w:val="000000" w:themeColor="text1"/>
          <w:sz w:val="28"/>
          <w:szCs w:val="28"/>
        </w:rPr>
        <w:t xml:space="preserve"> </w:t>
      </w:r>
      <w:r w:rsidR="009175CC" w:rsidRPr="008A7047">
        <w:rPr>
          <w:color w:val="000000" w:themeColor="text1"/>
          <w:sz w:val="28"/>
          <w:szCs w:val="28"/>
        </w:rPr>
        <w:t xml:space="preserve">в форме электронного документа, подписанного </w:t>
      </w:r>
      <w:r w:rsidR="00734AA1" w:rsidRPr="008A7047">
        <w:rPr>
          <w:rFonts w:eastAsia="Calibri"/>
          <w:color w:val="000000" w:themeColor="text1"/>
          <w:sz w:val="28"/>
          <w:szCs w:val="28"/>
          <w:lang w:eastAsia="en-US"/>
        </w:rPr>
        <w:t xml:space="preserve">Уполномоченным должностным лицом </w:t>
      </w:r>
      <w:r w:rsidR="00D63D4A" w:rsidRPr="008A7047">
        <w:rPr>
          <w:rFonts w:eastAsia="Calibri"/>
          <w:color w:val="000000" w:themeColor="text1"/>
          <w:sz w:val="28"/>
          <w:szCs w:val="28"/>
          <w:lang w:eastAsia="en-US"/>
        </w:rPr>
        <w:t>Уполномоченного органа</w:t>
      </w:r>
      <w:r w:rsidR="00734AA1" w:rsidRPr="008A7047">
        <w:rPr>
          <w:rFonts w:eastAsia="Calibri"/>
          <w:color w:val="000000" w:themeColor="text1"/>
          <w:sz w:val="28"/>
          <w:szCs w:val="28"/>
          <w:lang w:eastAsia="en-US"/>
        </w:rPr>
        <w:t>,</w:t>
      </w:r>
      <w:r w:rsidR="005B357D" w:rsidRPr="008A7047">
        <w:rPr>
          <w:color w:val="000000" w:themeColor="text1"/>
          <w:sz w:val="28"/>
          <w:szCs w:val="28"/>
        </w:rPr>
        <w:t xml:space="preserve"> </w:t>
      </w:r>
      <w:r w:rsidR="009175CC" w:rsidRPr="008A7047">
        <w:rPr>
          <w:color w:val="000000" w:themeColor="text1"/>
          <w:sz w:val="28"/>
          <w:szCs w:val="28"/>
        </w:rPr>
        <w:t>с использованием усиленной квалифицированной электронной подписи;</w:t>
      </w:r>
    </w:p>
    <w:p w:rsidR="009175CC"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2</w:t>
      </w:r>
      <w:r w:rsidR="009175CC" w:rsidRPr="008A7047">
        <w:rPr>
          <w:color w:val="000000" w:themeColor="text1"/>
          <w:sz w:val="28"/>
          <w:szCs w:val="28"/>
        </w:rPr>
        <w:t>)</w:t>
      </w:r>
      <w:r w:rsidR="005B357D" w:rsidRPr="008A7047">
        <w:rPr>
          <w:color w:val="000000" w:themeColor="text1"/>
          <w:sz w:val="28"/>
          <w:szCs w:val="28"/>
        </w:rPr>
        <w:t xml:space="preserve"> </w:t>
      </w:r>
      <w:r w:rsidR="002C1F34" w:rsidRPr="008A7047">
        <w:rPr>
          <w:color w:val="000000" w:themeColor="text1"/>
          <w:sz w:val="28"/>
          <w:szCs w:val="28"/>
        </w:rPr>
        <w:t xml:space="preserve">уведомление </w:t>
      </w:r>
      <w:r w:rsidR="00564C31" w:rsidRPr="008A7047">
        <w:rPr>
          <w:color w:val="000000" w:themeColor="text1"/>
          <w:sz w:val="28"/>
          <w:szCs w:val="28"/>
        </w:rPr>
        <w:t>на бумажном носителе</w:t>
      </w:r>
      <w:r w:rsidR="00D300DA" w:rsidRPr="008A7047">
        <w:rPr>
          <w:color w:val="000000" w:themeColor="text1"/>
          <w:sz w:val="28"/>
          <w:szCs w:val="28"/>
        </w:rPr>
        <w:t>, подтверждающ</w:t>
      </w:r>
      <w:r w:rsidR="00F424C6" w:rsidRPr="008A7047">
        <w:rPr>
          <w:color w:val="000000" w:themeColor="text1"/>
          <w:sz w:val="28"/>
          <w:szCs w:val="28"/>
        </w:rPr>
        <w:t>ее</w:t>
      </w:r>
      <w:r w:rsidR="00D300DA" w:rsidRPr="008A7047">
        <w:rPr>
          <w:color w:val="000000" w:themeColor="text1"/>
          <w:sz w:val="28"/>
          <w:szCs w:val="28"/>
        </w:rPr>
        <w:t xml:space="preserve"> содержание электронного документа, направленного Уполномоченным </w:t>
      </w:r>
      <w:r w:rsidR="001658EB" w:rsidRPr="008A7047">
        <w:rPr>
          <w:color w:val="000000" w:themeColor="text1"/>
          <w:sz w:val="28"/>
          <w:szCs w:val="28"/>
        </w:rPr>
        <w:t>органом</w:t>
      </w:r>
      <w:r w:rsidR="00D300DA" w:rsidRPr="008A7047">
        <w:rPr>
          <w:color w:val="000000" w:themeColor="text1"/>
          <w:sz w:val="28"/>
          <w:szCs w:val="28"/>
        </w:rPr>
        <w:t xml:space="preserve"> </w:t>
      </w:r>
      <w:r w:rsidR="00D300DA" w:rsidRPr="008A7047">
        <w:rPr>
          <w:color w:val="000000" w:themeColor="text1"/>
          <w:sz w:val="28"/>
          <w:szCs w:val="28"/>
        </w:rPr>
        <w:br/>
        <w:t>в МФЦ</w:t>
      </w:r>
      <w:r w:rsidR="00564C31" w:rsidRPr="008A7047">
        <w:rPr>
          <w:color w:val="000000" w:themeColor="text1"/>
          <w:sz w:val="28"/>
          <w:szCs w:val="28"/>
        </w:rPr>
        <w:t>;</w:t>
      </w:r>
    </w:p>
    <w:p w:rsidR="00564C31"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3</w:t>
      </w:r>
      <w:r w:rsidR="00D300DA" w:rsidRPr="008A7047">
        <w:rPr>
          <w:color w:val="000000" w:themeColor="text1"/>
          <w:sz w:val="28"/>
          <w:szCs w:val="28"/>
        </w:rPr>
        <w:t xml:space="preserve">)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00564C31" w:rsidRPr="008A7047">
        <w:rPr>
          <w:color w:val="000000" w:themeColor="text1"/>
          <w:sz w:val="28"/>
          <w:szCs w:val="28"/>
          <w:lang w:eastAsia="ar-SA"/>
        </w:rPr>
        <w:t>на бумажном носител</w:t>
      </w:r>
      <w:r w:rsidR="001658EB" w:rsidRPr="008A7047">
        <w:rPr>
          <w:color w:val="000000" w:themeColor="text1"/>
          <w:sz w:val="28"/>
          <w:szCs w:val="28"/>
          <w:lang w:eastAsia="ar-SA"/>
        </w:rPr>
        <w:t>е</w:t>
      </w:r>
      <w:r w:rsidR="00564C31" w:rsidRPr="008A7047">
        <w:rPr>
          <w:color w:val="000000" w:themeColor="text1"/>
          <w:sz w:val="28"/>
          <w:szCs w:val="28"/>
          <w:lang w:eastAsia="ar-SA"/>
        </w:rPr>
        <w:t>.</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A7047">
        <w:rPr>
          <w:color w:val="000000" w:themeColor="text1"/>
          <w:sz w:val="28"/>
          <w:szCs w:val="28"/>
        </w:rPr>
        <w:t>срока действия результата предоставления муниципальной услуги</w:t>
      </w:r>
      <w:proofErr w:type="gramEnd"/>
      <w:r w:rsidRPr="008A7047">
        <w:rPr>
          <w:color w:val="000000" w:themeColor="text1"/>
          <w:sz w:val="28"/>
          <w:szCs w:val="28"/>
        </w:rPr>
        <w:t>.</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При подаче заявления в электронном виде для получения подлинника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 xml:space="preserve">прибывает в </w:t>
      </w:r>
      <w:r w:rsidR="00954078" w:rsidRPr="008A7047">
        <w:rPr>
          <w:color w:val="000000" w:themeColor="text1"/>
          <w:spacing w:val="-4"/>
          <w:sz w:val="28"/>
          <w:szCs w:val="28"/>
        </w:rPr>
        <w:t>Уполномоченный орган</w:t>
      </w:r>
      <w:r w:rsidR="002D53D6" w:rsidRPr="008A7047">
        <w:rPr>
          <w:color w:val="000000" w:themeColor="text1"/>
          <w:spacing w:val="-4"/>
          <w:sz w:val="28"/>
          <w:szCs w:val="28"/>
        </w:rPr>
        <w:t>,</w:t>
      </w:r>
      <w:r w:rsidRPr="008A7047">
        <w:rPr>
          <w:color w:val="000000" w:themeColor="text1"/>
          <w:sz w:val="28"/>
          <w:szCs w:val="28"/>
        </w:rPr>
        <w:t xml:space="preserve"> лично с документом, удостоверяющим личность.</w:t>
      </w:r>
    </w:p>
    <w:p w:rsidR="00D300DA" w:rsidRPr="008A7047" w:rsidRDefault="00D300DA" w:rsidP="00D300DA">
      <w:pPr>
        <w:tabs>
          <w:tab w:val="left" w:pos="993"/>
        </w:tabs>
        <w:autoSpaceDE w:val="0"/>
        <w:autoSpaceDN w:val="0"/>
        <w:adjustRightInd w:val="0"/>
        <w:ind w:firstLine="709"/>
        <w:jc w:val="both"/>
        <w:rPr>
          <w:color w:val="000000" w:themeColor="text1"/>
          <w:kern w:val="1"/>
          <w:sz w:val="28"/>
          <w:szCs w:val="28"/>
          <w:lang w:eastAsia="ar-SA"/>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результата предоставления муниципальной услуги, который предоставляется заявителю.</w:t>
      </w:r>
    </w:p>
    <w:p w:rsidR="00D300DA" w:rsidRPr="008A7047" w:rsidRDefault="00D300DA" w:rsidP="00D300DA">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t xml:space="preserve">Результатом административной процедуры </w:t>
      </w:r>
      <w:r w:rsidR="006D3503" w:rsidRPr="008A7047">
        <w:rPr>
          <w:color w:val="000000" w:themeColor="text1"/>
          <w:kern w:val="1"/>
          <w:sz w:val="28"/>
          <w:szCs w:val="28"/>
          <w:lang w:eastAsia="ar-SA"/>
        </w:rPr>
        <w:t xml:space="preserve">(действия) </w:t>
      </w:r>
      <w:r w:rsidRPr="008A7047">
        <w:rPr>
          <w:color w:val="000000" w:themeColor="text1"/>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D300DA" w:rsidRPr="008A7047" w:rsidRDefault="00D300DA" w:rsidP="00D300DA">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t>Способом фиксации результата выполнения административной процедуры</w:t>
      </w:r>
      <w:r w:rsidR="006D3503" w:rsidRPr="008A7047">
        <w:rPr>
          <w:color w:val="000000" w:themeColor="text1"/>
          <w:kern w:val="1"/>
          <w:sz w:val="28"/>
          <w:szCs w:val="28"/>
          <w:lang w:eastAsia="ar-SA"/>
        </w:rPr>
        <w:t xml:space="preserve"> (действия)</w:t>
      </w:r>
      <w:r w:rsidR="005D2301" w:rsidRPr="008A7047">
        <w:rPr>
          <w:color w:val="000000" w:themeColor="text1"/>
          <w:kern w:val="1"/>
          <w:sz w:val="28"/>
          <w:szCs w:val="28"/>
          <w:lang w:eastAsia="ar-SA"/>
        </w:rPr>
        <w:t xml:space="preserve"> </w:t>
      </w:r>
      <w:r w:rsidRPr="008A7047">
        <w:rPr>
          <w:color w:val="000000" w:themeColor="text1"/>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sidR="002D53D6" w:rsidRPr="008A7047">
        <w:rPr>
          <w:color w:val="000000" w:themeColor="text1"/>
          <w:kern w:val="1"/>
          <w:sz w:val="28"/>
          <w:szCs w:val="28"/>
          <w:lang w:eastAsia="ar-SA"/>
        </w:rPr>
        <w:t>,</w:t>
      </w:r>
      <w:r w:rsidRPr="008A7047">
        <w:rPr>
          <w:color w:val="000000" w:themeColor="text1"/>
          <w:kern w:val="1"/>
          <w:sz w:val="28"/>
          <w:szCs w:val="28"/>
          <w:lang w:eastAsia="ar-SA"/>
        </w:rPr>
        <w:t xml:space="preserve"> является уведомление о готовности </w:t>
      </w:r>
      <w:r w:rsidRPr="008A7047">
        <w:rPr>
          <w:color w:val="000000" w:themeColor="text1"/>
          <w:sz w:val="28"/>
          <w:szCs w:val="28"/>
        </w:rPr>
        <w:t>результата предоставления муниципальной услуги</w:t>
      </w:r>
      <w:r w:rsidRPr="008A7047">
        <w:rPr>
          <w:color w:val="000000" w:themeColor="text1"/>
          <w:kern w:val="1"/>
          <w:sz w:val="28"/>
          <w:szCs w:val="28"/>
          <w:lang w:eastAsia="ar-SA"/>
        </w:rPr>
        <w:t xml:space="preserve"> в личном кабинете заявителя </w:t>
      </w:r>
      <w:r w:rsidRPr="008A7047">
        <w:rPr>
          <w:color w:val="000000" w:themeColor="text1"/>
          <w:sz w:val="28"/>
          <w:szCs w:val="28"/>
        </w:rPr>
        <w:t xml:space="preserve">на Едином портале, </w:t>
      </w:r>
      <w:r w:rsidR="00AD6948" w:rsidRPr="008A7047">
        <w:rPr>
          <w:color w:val="000000" w:themeColor="text1"/>
          <w:sz w:val="28"/>
          <w:szCs w:val="28"/>
        </w:rPr>
        <w:t>Региональном портале</w:t>
      </w:r>
      <w:r w:rsidRPr="008A7047">
        <w:rPr>
          <w:color w:val="000000" w:themeColor="text1"/>
          <w:sz w:val="28"/>
          <w:szCs w:val="28"/>
        </w:rPr>
        <w:t>.</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8113EA" w:rsidRPr="008A7047">
        <w:rPr>
          <w:rFonts w:eastAsia="DejaVu Sans"/>
          <w:color w:val="000000" w:themeColor="text1"/>
          <w:sz w:val="28"/>
          <w:szCs w:val="28"/>
        </w:rPr>
        <w:t>1.</w:t>
      </w:r>
      <w:r w:rsidRPr="008A7047">
        <w:rPr>
          <w:rFonts w:eastAsia="DejaVu Sans"/>
          <w:color w:val="000000" w:themeColor="text1"/>
          <w:sz w:val="28"/>
          <w:szCs w:val="28"/>
        </w:rPr>
        <w:t>8. Получение сведений о ходе выполнения запроса.</w:t>
      </w:r>
    </w:p>
    <w:p w:rsidR="003959FE" w:rsidRPr="008A7047" w:rsidRDefault="003959FE" w:rsidP="003959F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обращение заявителя на Единый портал, </w:t>
      </w:r>
      <w:r w:rsidR="00C70131" w:rsidRPr="008A7047">
        <w:rPr>
          <w:color w:val="000000" w:themeColor="text1"/>
          <w:sz w:val="28"/>
          <w:szCs w:val="28"/>
        </w:rPr>
        <w:t>Региональный портал</w:t>
      </w:r>
      <w:r w:rsidRPr="008A7047">
        <w:rPr>
          <w:color w:val="000000" w:themeColor="text1"/>
          <w:sz w:val="28"/>
          <w:szCs w:val="28"/>
        </w:rPr>
        <w:t>, с целью получения муниципальной услуги.</w:t>
      </w:r>
    </w:p>
    <w:p w:rsidR="001369DE" w:rsidRPr="008A7047" w:rsidRDefault="001369DE" w:rsidP="001369DE">
      <w:pPr>
        <w:autoSpaceDE w:val="0"/>
        <w:autoSpaceDN w:val="0"/>
        <w:adjustRightInd w:val="0"/>
        <w:ind w:firstLine="709"/>
        <w:jc w:val="both"/>
        <w:rPr>
          <w:b/>
          <w:i/>
          <w:color w:val="000000" w:themeColor="text1"/>
          <w:sz w:val="28"/>
          <w:szCs w:val="28"/>
          <w:u w:val="single"/>
        </w:rPr>
      </w:pPr>
      <w:r w:rsidRPr="008A7047">
        <w:rPr>
          <w:color w:val="000000" w:themeColor="text1"/>
          <w:sz w:val="28"/>
          <w:szCs w:val="28"/>
        </w:rPr>
        <w:t>Заявитель имеет возможность получения информации о ходе предоставления муниципальной услуги.</w:t>
      </w:r>
    </w:p>
    <w:p w:rsidR="001369DE" w:rsidRPr="008A7047" w:rsidRDefault="001369DE" w:rsidP="001369DE">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Информация о ходе предоставления муниципальной услуги направляется заявителю</w:t>
      </w:r>
      <w:r w:rsidR="00156239" w:rsidRPr="008A7047">
        <w:rPr>
          <w:color w:val="000000" w:themeColor="text1"/>
          <w:sz w:val="28"/>
          <w:szCs w:val="28"/>
        </w:rPr>
        <w:t xml:space="preserve"> Уполномоченным органам</w:t>
      </w:r>
      <w:r w:rsidR="002D53D6" w:rsidRPr="008A7047">
        <w:rPr>
          <w:color w:val="000000" w:themeColor="text1"/>
          <w:sz w:val="28"/>
          <w:szCs w:val="28"/>
        </w:rPr>
        <w:t>,</w:t>
      </w:r>
      <w:r w:rsidR="00DB137A" w:rsidRPr="008A7047">
        <w:rPr>
          <w:color w:val="000000" w:themeColor="text1"/>
          <w:sz w:val="28"/>
          <w:szCs w:val="28"/>
        </w:rPr>
        <w:t xml:space="preserve"> в срок, </w:t>
      </w:r>
      <w:r w:rsidRPr="008A7047">
        <w:rPr>
          <w:color w:val="000000" w:themeColor="text1"/>
          <w:sz w:val="28"/>
          <w:szCs w:val="28"/>
        </w:rPr>
        <w:t xml:space="preserve">не превышающий </w:t>
      </w:r>
      <w:r w:rsidR="00732CF6" w:rsidRPr="008A7047">
        <w:rPr>
          <w:color w:val="000000" w:themeColor="text1"/>
          <w:sz w:val="28"/>
          <w:szCs w:val="28"/>
        </w:rPr>
        <w:t xml:space="preserve">1(одного) </w:t>
      </w:r>
      <w:r w:rsidRPr="008A7047">
        <w:rPr>
          <w:color w:val="000000" w:themeColor="text1"/>
          <w:sz w:val="28"/>
          <w:szCs w:val="28"/>
        </w:rPr>
        <w:t xml:space="preserve">рабочего дня после завершения выполнения соответствующего действия, на адрес электронной почты или с использованием средств Единого портала, </w:t>
      </w:r>
      <w:r w:rsidR="00AD6948" w:rsidRPr="008A7047">
        <w:rPr>
          <w:color w:val="000000" w:themeColor="text1"/>
          <w:sz w:val="28"/>
          <w:szCs w:val="28"/>
        </w:rPr>
        <w:t>Регионального п</w:t>
      </w:r>
      <w:r w:rsidR="001658EB" w:rsidRPr="008A7047">
        <w:rPr>
          <w:color w:val="000000" w:themeColor="text1"/>
          <w:sz w:val="28"/>
          <w:szCs w:val="28"/>
        </w:rPr>
        <w:t>о</w:t>
      </w:r>
      <w:r w:rsidR="00AD6948" w:rsidRPr="008A7047">
        <w:rPr>
          <w:color w:val="000000" w:themeColor="text1"/>
          <w:sz w:val="28"/>
          <w:szCs w:val="28"/>
        </w:rPr>
        <w:t>ртала</w:t>
      </w:r>
      <w:r w:rsidR="00156239" w:rsidRPr="008A7047">
        <w:rPr>
          <w:color w:val="000000" w:themeColor="text1"/>
          <w:sz w:val="28"/>
          <w:szCs w:val="28"/>
        </w:rPr>
        <w:t xml:space="preserve"> </w:t>
      </w:r>
      <w:r w:rsidRPr="008A7047">
        <w:rPr>
          <w:color w:val="000000" w:themeColor="text1"/>
          <w:sz w:val="28"/>
          <w:szCs w:val="28"/>
        </w:rPr>
        <w:t>по выбору заявителя.</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При предоставлении муниципальной услуги в электронной форме заявителю</w:t>
      </w:r>
      <w:r w:rsidR="00156239" w:rsidRPr="008A7047">
        <w:rPr>
          <w:rFonts w:eastAsia="DejaVu Sans"/>
          <w:color w:val="000000" w:themeColor="text1"/>
          <w:sz w:val="28"/>
          <w:szCs w:val="28"/>
        </w:rPr>
        <w:t xml:space="preserve"> </w:t>
      </w:r>
      <w:r w:rsidRPr="008A7047">
        <w:rPr>
          <w:rFonts w:eastAsia="DejaVu Sans"/>
          <w:color w:val="000000" w:themeColor="text1"/>
          <w:sz w:val="28"/>
          <w:szCs w:val="28"/>
        </w:rPr>
        <w:t xml:space="preserve"> направляется:</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а) уведомление о записи на прием в Уполномоченный орган или МФЦ, содержащее сведения о дате, времени и месте приема;</w:t>
      </w:r>
    </w:p>
    <w:p w:rsidR="00156239" w:rsidRPr="008A7047" w:rsidRDefault="00156239" w:rsidP="00156239">
      <w:pPr>
        <w:ind w:firstLine="709"/>
        <w:jc w:val="both"/>
        <w:rPr>
          <w:color w:val="000000" w:themeColor="text1"/>
          <w:sz w:val="28"/>
          <w:szCs w:val="28"/>
        </w:rPr>
      </w:pPr>
      <w:proofErr w:type="gramStart"/>
      <w:r w:rsidRPr="008A7047">
        <w:rPr>
          <w:color w:val="000000" w:themeColor="text1"/>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sidR="006D3503" w:rsidRPr="008A7047">
        <w:rPr>
          <w:color w:val="000000" w:themeColor="text1"/>
          <w:sz w:val="28"/>
          <w:szCs w:val="28"/>
        </w:rPr>
        <w:t xml:space="preserve">(действия) </w:t>
      </w:r>
      <w:r w:rsidRPr="008A7047">
        <w:rPr>
          <w:color w:val="000000" w:themeColor="text1"/>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w:t>
      </w:r>
      <w:proofErr w:type="gramEnd"/>
      <w:r w:rsidRPr="008A7047">
        <w:rPr>
          <w:color w:val="000000" w:themeColor="text1"/>
          <w:sz w:val="28"/>
          <w:szCs w:val="28"/>
        </w:rPr>
        <w:t xml:space="preserve">  муниципальной услуги</w:t>
      </w:r>
      <w:bookmarkStart w:id="15" w:name="P0084"/>
      <w:bookmarkEnd w:id="15"/>
      <w:r w:rsidRPr="008A7047">
        <w:rPr>
          <w:color w:val="000000" w:themeColor="text1"/>
          <w:sz w:val="28"/>
          <w:szCs w:val="28"/>
        </w:rPr>
        <w:t>;</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в) уведомление о факте получения информации, подтверждающей оплату  муниципальной услуги;</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 xml:space="preserve">г) уведомление о результатах рассмотрения документов, необходимых </w:t>
      </w:r>
      <w:r w:rsidRPr="008A7047">
        <w:rPr>
          <w:color w:val="000000" w:themeColor="text1"/>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обращение заявителя  на Единый портал, </w:t>
      </w:r>
      <w:r w:rsidR="00C70131" w:rsidRPr="008A7047">
        <w:rPr>
          <w:color w:val="000000" w:themeColor="text1"/>
          <w:sz w:val="28"/>
          <w:szCs w:val="28"/>
        </w:rPr>
        <w:t>Региональный портал</w:t>
      </w:r>
      <w:r w:rsidRPr="008A7047">
        <w:rPr>
          <w:color w:val="000000" w:themeColor="text1"/>
          <w:sz w:val="28"/>
          <w:szCs w:val="28"/>
        </w:rPr>
        <w:t>, с целью получения муниципальной услуги.</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по выбору заявителя.</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в электронной форме.</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9. Осуществление оценки качества предоставления муниципальной услуги.</w:t>
      </w:r>
    </w:p>
    <w:p w:rsidR="00AF1110" w:rsidRPr="008A7047" w:rsidRDefault="00AF1110" w:rsidP="00AF1110">
      <w:pPr>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окончание предоставления </w:t>
      </w:r>
      <w:r w:rsidR="00DB137A" w:rsidRPr="008A7047">
        <w:rPr>
          <w:color w:val="000000" w:themeColor="text1"/>
          <w:sz w:val="28"/>
          <w:szCs w:val="28"/>
        </w:rPr>
        <w:t>муниципальной услуги заявителю</w:t>
      </w:r>
      <w:r w:rsidRPr="008A7047">
        <w:rPr>
          <w:color w:val="000000" w:themeColor="text1"/>
          <w:sz w:val="28"/>
          <w:szCs w:val="28"/>
        </w:rPr>
        <w:t>.</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Заявителям  обеспечивается возможность оценить доступность и качество муниципальной услуги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xml:space="preserve"> в случае формирования заявителем запроса (заявления) о предоставлении муниципальной услуги в электронной форме. </w:t>
      </w:r>
    </w:p>
    <w:p w:rsidR="00AF1110" w:rsidRPr="008A7047" w:rsidRDefault="00AF1110" w:rsidP="00AF1110">
      <w:pPr>
        <w:ind w:firstLine="709"/>
        <w:jc w:val="both"/>
        <w:rPr>
          <w:color w:val="000000" w:themeColor="text1"/>
          <w:sz w:val="28"/>
          <w:szCs w:val="28"/>
        </w:rPr>
      </w:pPr>
      <w:r w:rsidRPr="008A7047">
        <w:rPr>
          <w:color w:val="000000" w:themeColor="text1"/>
          <w:sz w:val="28"/>
          <w:szCs w:val="28"/>
        </w:rPr>
        <w:lastRenderedPageBreak/>
        <w:t>Критерием принятия решения по данной административной процед</w:t>
      </w:r>
      <w:r w:rsidR="00DB137A" w:rsidRPr="008A7047">
        <w:rPr>
          <w:color w:val="000000" w:themeColor="text1"/>
          <w:sz w:val="28"/>
          <w:szCs w:val="28"/>
        </w:rPr>
        <w:t xml:space="preserve">уре </w:t>
      </w:r>
      <w:r w:rsidR="006D3503" w:rsidRPr="008A7047">
        <w:rPr>
          <w:color w:val="000000" w:themeColor="text1"/>
          <w:sz w:val="28"/>
          <w:szCs w:val="28"/>
        </w:rPr>
        <w:t xml:space="preserve">(действия) </w:t>
      </w:r>
      <w:r w:rsidR="00DB137A" w:rsidRPr="008A7047">
        <w:rPr>
          <w:color w:val="000000" w:themeColor="text1"/>
          <w:sz w:val="28"/>
          <w:szCs w:val="28"/>
        </w:rPr>
        <w:t>является согласие заявителя</w:t>
      </w:r>
      <w:r w:rsidRPr="008A7047">
        <w:rPr>
          <w:color w:val="000000" w:themeColor="text1"/>
          <w:sz w:val="28"/>
          <w:szCs w:val="28"/>
        </w:rPr>
        <w:t xml:space="preserve"> осуществить оценку доступности и качества муниципальной услуги, с использованием средств Единого портала, </w:t>
      </w:r>
      <w:r w:rsidR="00C70131" w:rsidRPr="008A7047">
        <w:rPr>
          <w:color w:val="000000" w:themeColor="text1"/>
          <w:sz w:val="28"/>
          <w:szCs w:val="28"/>
        </w:rPr>
        <w:t>Региональном портале</w:t>
      </w:r>
      <w:r w:rsidRPr="008A7047">
        <w:rPr>
          <w:color w:val="000000" w:themeColor="text1"/>
          <w:sz w:val="28"/>
          <w:szCs w:val="28"/>
        </w:rPr>
        <w:t xml:space="preserve">. </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001658EB" w:rsidRPr="008A7047">
        <w:rPr>
          <w:color w:val="000000" w:themeColor="text1"/>
          <w:sz w:val="28"/>
          <w:szCs w:val="28"/>
        </w:rPr>
        <w:t xml:space="preserve">является оценка доступности </w:t>
      </w:r>
      <w:r w:rsidRPr="008A7047">
        <w:rPr>
          <w:color w:val="000000" w:themeColor="text1"/>
          <w:sz w:val="28"/>
          <w:szCs w:val="28"/>
        </w:rPr>
        <w:t xml:space="preserve">и качества </w:t>
      </w:r>
      <w:r w:rsidR="00066150" w:rsidRPr="008A7047">
        <w:rPr>
          <w:color w:val="000000" w:themeColor="text1"/>
          <w:sz w:val="28"/>
          <w:szCs w:val="28"/>
        </w:rPr>
        <w:t>муниципальной</w:t>
      </w:r>
      <w:r w:rsidRPr="008A7047">
        <w:rPr>
          <w:color w:val="000000" w:themeColor="text1"/>
          <w:sz w:val="28"/>
          <w:szCs w:val="28"/>
        </w:rPr>
        <w:t xml:space="preserve"> услуги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уведомление об осуществлении оценки доступности и качества м</w:t>
      </w:r>
      <w:r w:rsidR="00066150" w:rsidRPr="008A7047">
        <w:rPr>
          <w:color w:val="000000" w:themeColor="text1"/>
          <w:sz w:val="28"/>
          <w:szCs w:val="28"/>
        </w:rPr>
        <w:t>униципальной</w:t>
      </w:r>
      <w:r w:rsidRPr="008A7047">
        <w:rPr>
          <w:color w:val="000000" w:themeColor="text1"/>
          <w:sz w:val="28"/>
          <w:szCs w:val="28"/>
        </w:rPr>
        <w:t xml:space="preserve"> услуги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 xml:space="preserve">. </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3.2.1.10</w:t>
      </w:r>
      <w:r w:rsidR="0015409B" w:rsidRPr="008A7047">
        <w:rPr>
          <w:color w:val="000000" w:themeColor="text1"/>
          <w:sz w:val="28"/>
          <w:szCs w:val="28"/>
        </w:rPr>
        <w:t>.</w:t>
      </w:r>
      <w:r w:rsidR="00E6779B" w:rsidRPr="008A7047">
        <w:rPr>
          <w:color w:val="000000" w:themeColor="text1"/>
          <w:sz w:val="28"/>
          <w:szCs w:val="28"/>
        </w:rPr>
        <w:t xml:space="preserve"> </w:t>
      </w:r>
      <w:r w:rsidRPr="008A7047">
        <w:rPr>
          <w:color w:val="000000" w:themeColor="text1"/>
          <w:sz w:val="28"/>
          <w:szCs w:val="28"/>
        </w:rPr>
        <w:t>Досудебное (внесудебное) обжалование решений и действий (бездействия) Уполномоченного органа, должностного лица либо муниципального служащего.</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w:t>
      </w:r>
      <w:r w:rsidR="00DB137A" w:rsidRPr="008A7047">
        <w:rPr>
          <w:color w:val="000000" w:themeColor="text1"/>
          <w:sz w:val="28"/>
          <w:szCs w:val="28"/>
        </w:rPr>
        <w:t>тся обращение заявителя</w:t>
      </w:r>
      <w:r w:rsidRPr="008A7047">
        <w:rPr>
          <w:color w:val="000000" w:themeColor="text1"/>
          <w:sz w:val="28"/>
          <w:szCs w:val="28"/>
        </w:rPr>
        <w:t xml:space="preserve"> в  Уполномоченный орган, предоставляющий муниципальную услугу</w:t>
      </w:r>
      <w:r w:rsidRPr="008A7047">
        <w:rPr>
          <w:i/>
          <w:color w:val="000000" w:themeColor="text1"/>
          <w:sz w:val="28"/>
          <w:szCs w:val="28"/>
        </w:rPr>
        <w:t xml:space="preserve"> </w:t>
      </w:r>
      <w:r w:rsidRPr="008A7047">
        <w:rPr>
          <w:color w:val="000000" w:themeColor="text1"/>
          <w:sz w:val="28"/>
          <w:szCs w:val="28"/>
        </w:rPr>
        <w:t>с целью получения муниципальной услуги.</w:t>
      </w:r>
    </w:p>
    <w:p w:rsidR="005545C1" w:rsidRPr="008A7047" w:rsidRDefault="005545C1" w:rsidP="005545C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8" w:anchor="/document/12177515/entry/1102" w:history="1">
        <w:r w:rsidRPr="008A7047">
          <w:rPr>
            <w:color w:val="000000" w:themeColor="text1"/>
            <w:sz w:val="28"/>
            <w:szCs w:val="28"/>
          </w:rPr>
          <w:t>статьей 11.2</w:t>
        </w:r>
      </w:hyperlink>
      <w:r w:rsidRPr="008A7047">
        <w:rPr>
          <w:color w:val="000000" w:themeColor="text1"/>
          <w:sz w:val="28"/>
          <w:szCs w:val="28"/>
        </w:rPr>
        <w:t xml:space="preserve"> Федерального закона </w:t>
      </w:r>
      <w:r w:rsidR="00DB137A" w:rsidRPr="008A7047">
        <w:rPr>
          <w:color w:val="000000" w:themeColor="text1"/>
          <w:sz w:val="28"/>
          <w:szCs w:val="28"/>
        </w:rPr>
        <w:t xml:space="preserve"> </w:t>
      </w:r>
      <w:r w:rsidRPr="008A7047">
        <w:rPr>
          <w:color w:val="000000" w:themeColor="text1"/>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w:t>
      </w:r>
      <w:proofErr w:type="gramEnd"/>
      <w:r w:rsidRPr="008A7047">
        <w:rPr>
          <w:color w:val="000000" w:themeColor="text1"/>
          <w:sz w:val="28"/>
          <w:szCs w:val="28"/>
        </w:rPr>
        <w:t xml:space="preserve">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sidR="00573E4D" w:rsidRPr="008A7047">
        <w:rPr>
          <w:color w:val="000000" w:themeColor="text1"/>
          <w:sz w:val="28"/>
          <w:szCs w:val="28"/>
        </w:rPr>
        <w:t>ети «Интернет», ответ заявителю</w:t>
      </w:r>
      <w:r w:rsidRPr="008A7047">
        <w:rPr>
          <w:color w:val="000000" w:themeColor="text1"/>
          <w:sz w:val="28"/>
          <w:szCs w:val="28"/>
        </w:rPr>
        <w:t xml:space="preserve"> направляется посредством системы досудебного обжалования, а также способом, указанным заявителем при подаче жалобы.</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Критерием принятия решения по данной административной процедуре </w:t>
      </w:r>
      <w:r w:rsidR="006D3503" w:rsidRPr="008A7047">
        <w:rPr>
          <w:color w:val="000000" w:themeColor="text1"/>
          <w:sz w:val="28"/>
          <w:szCs w:val="28"/>
        </w:rPr>
        <w:t xml:space="preserve">(действия) </w:t>
      </w:r>
      <w:r w:rsidRPr="008A7047">
        <w:rPr>
          <w:color w:val="000000" w:themeColor="text1"/>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направление жалобы заявителя</w:t>
      </w:r>
      <w:r w:rsidR="00DB3720" w:rsidRPr="008A7047">
        <w:rPr>
          <w:color w:val="000000" w:themeColor="text1"/>
          <w:sz w:val="28"/>
          <w:szCs w:val="28"/>
        </w:rPr>
        <w:t xml:space="preserve"> </w:t>
      </w:r>
      <w:r w:rsidRPr="008A7047">
        <w:rPr>
          <w:color w:val="000000" w:themeColor="text1"/>
          <w:sz w:val="28"/>
          <w:szCs w:val="28"/>
        </w:rPr>
        <w:t xml:space="preserve"> в</w:t>
      </w:r>
      <w:r w:rsidR="00DB3720" w:rsidRPr="008A7047">
        <w:rPr>
          <w:color w:val="000000" w:themeColor="text1"/>
          <w:sz w:val="28"/>
          <w:szCs w:val="28"/>
        </w:rPr>
        <w:t xml:space="preserve"> Уполномоченный</w:t>
      </w:r>
      <w:r w:rsidRPr="008A7047">
        <w:rPr>
          <w:color w:val="000000" w:themeColor="text1"/>
          <w:sz w:val="28"/>
          <w:szCs w:val="28"/>
        </w:rPr>
        <w:t xml:space="preserve"> орган</w:t>
      </w:r>
      <w:r w:rsidR="002D53D6" w:rsidRPr="008A7047">
        <w:rPr>
          <w:color w:val="000000" w:themeColor="text1"/>
          <w:sz w:val="28"/>
          <w:szCs w:val="28"/>
        </w:rPr>
        <w:t>,</w:t>
      </w:r>
      <w:r w:rsidRPr="008A7047">
        <w:rPr>
          <w:color w:val="000000" w:themeColor="text1"/>
          <w:sz w:val="28"/>
          <w:szCs w:val="28"/>
        </w:rPr>
        <w:t xml:space="preserve"> предоставляющий </w:t>
      </w:r>
      <w:r w:rsidR="00DB3720" w:rsidRPr="008A7047">
        <w:rPr>
          <w:color w:val="000000" w:themeColor="text1"/>
          <w:sz w:val="28"/>
          <w:szCs w:val="28"/>
        </w:rPr>
        <w:t>муниципальную</w:t>
      </w:r>
      <w:r w:rsidRPr="008A7047">
        <w:rPr>
          <w:color w:val="000000" w:themeColor="text1"/>
          <w:sz w:val="28"/>
          <w:szCs w:val="28"/>
        </w:rPr>
        <w:t xml:space="preserve"> услугу, поданной с использованием системы досудебного обжалования в электронном виде.</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 xml:space="preserve">Способом фиксации результата административной процедуры </w:t>
      </w:r>
      <w:r w:rsidR="006D3503" w:rsidRPr="008A7047">
        <w:rPr>
          <w:color w:val="000000" w:themeColor="text1"/>
          <w:sz w:val="28"/>
          <w:szCs w:val="28"/>
        </w:rPr>
        <w:t xml:space="preserve"> (действия) </w:t>
      </w:r>
      <w:r w:rsidRPr="008A7047">
        <w:rPr>
          <w:color w:val="000000" w:themeColor="text1"/>
          <w:sz w:val="28"/>
          <w:szCs w:val="28"/>
        </w:rPr>
        <w:t>является регистрация жалобы заявителя, а также результата рассмотрения жалобы в системе досудебного обжалования.</w:t>
      </w:r>
    </w:p>
    <w:p w:rsidR="00D338BB" w:rsidRPr="008A7047" w:rsidRDefault="00D338BB" w:rsidP="00997619">
      <w:pPr>
        <w:widowControl w:val="0"/>
        <w:tabs>
          <w:tab w:val="left" w:pos="851"/>
        </w:tabs>
        <w:jc w:val="center"/>
        <w:rPr>
          <w:b/>
          <w:color w:val="000000" w:themeColor="text1"/>
          <w:sz w:val="28"/>
          <w:szCs w:val="28"/>
        </w:rPr>
      </w:pPr>
    </w:p>
    <w:p w:rsidR="00433A33" w:rsidRPr="008A7047" w:rsidRDefault="00433A33" w:rsidP="00997619">
      <w:pPr>
        <w:widowControl w:val="0"/>
        <w:tabs>
          <w:tab w:val="left" w:pos="851"/>
        </w:tabs>
        <w:jc w:val="center"/>
        <w:rPr>
          <w:color w:val="000000" w:themeColor="text1"/>
          <w:sz w:val="28"/>
          <w:szCs w:val="28"/>
        </w:rPr>
      </w:pPr>
      <w:r w:rsidRPr="008A7047">
        <w:rPr>
          <w:color w:val="000000" w:themeColor="text1"/>
          <w:sz w:val="28"/>
          <w:szCs w:val="28"/>
        </w:rPr>
        <w:t xml:space="preserve">3.2.2. </w:t>
      </w:r>
      <w:r w:rsidR="00997619" w:rsidRPr="008A7047">
        <w:rPr>
          <w:color w:val="000000" w:themeColor="text1"/>
          <w:sz w:val="28"/>
          <w:szCs w:val="28"/>
        </w:rPr>
        <w:t>ПОРЯДОК ИСПРАВЛ</w:t>
      </w:r>
      <w:r w:rsidRPr="008A7047">
        <w:rPr>
          <w:color w:val="000000" w:themeColor="text1"/>
          <w:sz w:val="28"/>
          <w:szCs w:val="28"/>
        </w:rPr>
        <w:t xml:space="preserve">ЕНИЯ ДОПУЩЕННЫХ ОПЕЧАТОК И </w:t>
      </w:r>
    </w:p>
    <w:p w:rsidR="00997619" w:rsidRPr="008A7047" w:rsidRDefault="00997619" w:rsidP="00997619">
      <w:pPr>
        <w:widowControl w:val="0"/>
        <w:tabs>
          <w:tab w:val="left" w:pos="851"/>
        </w:tabs>
        <w:jc w:val="center"/>
        <w:rPr>
          <w:color w:val="000000" w:themeColor="text1"/>
          <w:sz w:val="28"/>
          <w:szCs w:val="28"/>
        </w:rPr>
      </w:pPr>
      <w:r w:rsidRPr="008A7047">
        <w:rPr>
          <w:color w:val="000000" w:themeColor="text1"/>
          <w:sz w:val="28"/>
          <w:szCs w:val="28"/>
        </w:rPr>
        <w:t xml:space="preserve"> </w:t>
      </w:r>
      <w:proofErr w:type="gramStart"/>
      <w:r w:rsidRPr="008A7047">
        <w:rPr>
          <w:color w:val="000000" w:themeColor="text1"/>
          <w:sz w:val="28"/>
          <w:szCs w:val="28"/>
        </w:rPr>
        <w:t xml:space="preserve">ОШИБОК В ВЫДАННЫХ В РЕЗУЛЬТАТЕ ПРЕДОСТАВЛЕНИЯ </w:t>
      </w:r>
      <w:proofErr w:type="gramEnd"/>
    </w:p>
    <w:p w:rsidR="00997619" w:rsidRPr="008A7047" w:rsidRDefault="00997619" w:rsidP="00997619">
      <w:pPr>
        <w:widowControl w:val="0"/>
        <w:tabs>
          <w:tab w:val="left" w:pos="851"/>
        </w:tabs>
        <w:jc w:val="center"/>
        <w:rPr>
          <w:b/>
          <w:color w:val="000000" w:themeColor="text1"/>
          <w:sz w:val="28"/>
          <w:szCs w:val="28"/>
        </w:rPr>
      </w:pPr>
      <w:r w:rsidRPr="008A7047">
        <w:rPr>
          <w:color w:val="000000" w:themeColor="text1"/>
          <w:sz w:val="28"/>
          <w:szCs w:val="28"/>
        </w:rPr>
        <w:t xml:space="preserve">МУНИЦИПАЛЬНОЙ УСЛУГИ </w:t>
      </w:r>
      <w:proofErr w:type="gramStart"/>
      <w:r w:rsidRPr="008A7047">
        <w:rPr>
          <w:color w:val="000000" w:themeColor="text1"/>
          <w:sz w:val="28"/>
          <w:szCs w:val="28"/>
        </w:rPr>
        <w:t>ДОКУМЕНТАХ</w:t>
      </w:r>
      <w:proofErr w:type="gramEnd"/>
    </w:p>
    <w:p w:rsidR="00997619" w:rsidRPr="008A7047" w:rsidRDefault="00997619" w:rsidP="00997619">
      <w:pPr>
        <w:widowControl w:val="0"/>
        <w:tabs>
          <w:tab w:val="left" w:pos="851"/>
        </w:tabs>
        <w:ind w:firstLine="709"/>
        <w:jc w:val="both"/>
        <w:rPr>
          <w:color w:val="000000" w:themeColor="text1"/>
          <w:sz w:val="28"/>
          <w:szCs w:val="28"/>
        </w:rPr>
      </w:pPr>
    </w:p>
    <w:p w:rsidR="00997619" w:rsidRPr="008A7047" w:rsidRDefault="00433A33" w:rsidP="00997619">
      <w:pPr>
        <w:widowControl w:val="0"/>
        <w:tabs>
          <w:tab w:val="left" w:pos="851"/>
        </w:tabs>
        <w:ind w:firstLine="709"/>
        <w:jc w:val="both"/>
        <w:rPr>
          <w:color w:val="000000" w:themeColor="text1"/>
          <w:sz w:val="28"/>
          <w:szCs w:val="28"/>
        </w:rPr>
      </w:pPr>
      <w:bookmarkStart w:id="16" w:name="sub_1172"/>
      <w:r w:rsidRPr="008A7047">
        <w:rPr>
          <w:color w:val="000000" w:themeColor="text1"/>
          <w:sz w:val="28"/>
          <w:szCs w:val="28"/>
        </w:rPr>
        <w:t>3.2</w:t>
      </w:r>
      <w:r w:rsidR="00997619" w:rsidRPr="008A7047">
        <w:rPr>
          <w:color w:val="000000" w:themeColor="text1"/>
          <w:sz w:val="28"/>
          <w:szCs w:val="28"/>
        </w:rPr>
        <w:t>.</w:t>
      </w:r>
      <w:r w:rsidRPr="008A7047">
        <w:rPr>
          <w:color w:val="000000" w:themeColor="text1"/>
          <w:sz w:val="28"/>
          <w:szCs w:val="28"/>
        </w:rPr>
        <w:t>2.</w:t>
      </w:r>
      <w:r w:rsidR="00997619" w:rsidRPr="008A7047">
        <w:rPr>
          <w:color w:val="000000" w:themeColor="text1"/>
          <w:sz w:val="28"/>
          <w:szCs w:val="28"/>
        </w:rPr>
        <w:t>1.</w:t>
      </w:r>
      <w:r w:rsidR="00F725B4" w:rsidRPr="008A7047">
        <w:rPr>
          <w:color w:val="000000" w:themeColor="text1"/>
          <w:sz w:val="28"/>
          <w:szCs w:val="28"/>
        </w:rPr>
        <w:t xml:space="preserve"> </w:t>
      </w:r>
      <w:proofErr w:type="gramStart"/>
      <w:r w:rsidR="00997619" w:rsidRPr="008A7047">
        <w:rPr>
          <w:color w:val="000000" w:themeColor="text1"/>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997619" w:rsidRPr="008A7047">
        <w:rPr>
          <w:color w:val="000000" w:themeColor="text1"/>
          <w:sz w:val="28"/>
          <w:szCs w:val="28"/>
        </w:rPr>
        <w:t xml:space="preserve">, должностным лицом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997619" w:rsidRPr="008A7047">
        <w:rPr>
          <w:color w:val="000000" w:themeColor="text1"/>
          <w:sz w:val="28"/>
          <w:szCs w:val="28"/>
        </w:rPr>
        <w:t>, муниципальным служащим, заявитель</w:t>
      </w:r>
      <w:r w:rsidR="00AA2EE7" w:rsidRPr="008A7047">
        <w:rPr>
          <w:color w:val="000000" w:themeColor="text1"/>
          <w:sz w:val="28"/>
          <w:szCs w:val="28"/>
        </w:rPr>
        <w:t xml:space="preserve"> </w:t>
      </w:r>
      <w:r w:rsidR="00997619" w:rsidRPr="008A7047">
        <w:rPr>
          <w:color w:val="000000" w:themeColor="text1"/>
          <w:sz w:val="28"/>
          <w:szCs w:val="28"/>
        </w:rPr>
        <w:t xml:space="preserve">представляет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97619" w:rsidRPr="008A7047">
        <w:rPr>
          <w:color w:val="000000" w:themeColor="text1"/>
          <w:sz w:val="28"/>
          <w:szCs w:val="28"/>
        </w:rPr>
        <w:t>, МФЦ заявление об исправлении таких опечаток и (или) ошибок.</w:t>
      </w:r>
      <w:proofErr w:type="gramEnd"/>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Заявление должно содержать:</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1) фамилию, имя, отчество (последнее – при наличии), контактная информация заявителя;</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2) наименование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Pr="008A7047">
        <w:rPr>
          <w:color w:val="000000" w:themeColor="text1"/>
          <w:sz w:val="28"/>
          <w:szCs w:val="28"/>
        </w:rPr>
        <w:t>, выдавшего документы, в которых заявитель</w:t>
      </w:r>
      <w:r w:rsidR="00AA2EE7" w:rsidRPr="008A7047">
        <w:rPr>
          <w:color w:val="000000" w:themeColor="text1"/>
          <w:sz w:val="28"/>
          <w:szCs w:val="28"/>
        </w:rPr>
        <w:t xml:space="preserve"> </w:t>
      </w:r>
      <w:r w:rsidRPr="008A7047">
        <w:rPr>
          <w:color w:val="000000" w:themeColor="text1"/>
          <w:sz w:val="28"/>
          <w:szCs w:val="28"/>
        </w:rPr>
        <w:t xml:space="preserve"> выявил опечатки и (или) ошибки;</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3) реквизиты документов, в которых заявитель</w:t>
      </w:r>
      <w:r w:rsidR="00AA2EE7" w:rsidRPr="008A7047">
        <w:rPr>
          <w:color w:val="000000" w:themeColor="text1"/>
          <w:sz w:val="28"/>
          <w:szCs w:val="28"/>
        </w:rPr>
        <w:t xml:space="preserve"> </w:t>
      </w:r>
      <w:r w:rsidRPr="008A7047">
        <w:rPr>
          <w:color w:val="000000" w:themeColor="text1"/>
          <w:sz w:val="28"/>
          <w:szCs w:val="28"/>
        </w:rPr>
        <w:t>выявил опечатки и (или) ошибки;</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4) описание опечаток и (или) ошибок, выявленных заявителем;</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540D90" w:rsidRPr="008A7047">
        <w:rPr>
          <w:color w:val="000000" w:themeColor="text1"/>
          <w:sz w:val="28"/>
          <w:szCs w:val="28"/>
        </w:rPr>
        <w:t xml:space="preserve"> </w:t>
      </w:r>
      <w:r w:rsidRPr="008A7047">
        <w:rPr>
          <w:color w:val="000000" w:themeColor="text1"/>
          <w:sz w:val="28"/>
          <w:szCs w:val="28"/>
        </w:rPr>
        <w:t>прилагает к заявлению копии документов, требующих исправления и замены.</w:t>
      </w:r>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 xml:space="preserve">.2. </w:t>
      </w:r>
      <w:proofErr w:type="gramStart"/>
      <w:r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 xml:space="preserve">является обращение заявителя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E27149" w:rsidRPr="008A7047">
        <w:rPr>
          <w:color w:val="000000" w:themeColor="text1"/>
          <w:spacing w:val="-4"/>
          <w:sz w:val="28"/>
          <w:szCs w:val="28"/>
        </w:rPr>
        <w:t>,</w:t>
      </w:r>
      <w:r w:rsidR="001B102F" w:rsidRPr="008A7047">
        <w:rPr>
          <w:color w:val="000000" w:themeColor="text1"/>
          <w:sz w:val="28"/>
          <w:szCs w:val="28"/>
        </w:rPr>
        <w:t xml:space="preserve"> </w:t>
      </w:r>
      <w:r w:rsidRPr="008A7047">
        <w:rPr>
          <w:color w:val="000000" w:themeColor="text1"/>
          <w:sz w:val="28"/>
          <w:szCs w:val="28"/>
        </w:rPr>
        <w:t xml:space="preserve">об исправлении допущенных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xml:space="preserve">, должностным лицом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Pr="008A7047">
        <w:rPr>
          <w:color w:val="000000" w:themeColor="text1"/>
          <w:sz w:val="28"/>
          <w:szCs w:val="28"/>
        </w:rPr>
        <w:t>, муниципальным служащим</w:t>
      </w:r>
      <w:r w:rsidR="00F725B4" w:rsidRPr="008A7047">
        <w:rPr>
          <w:color w:val="000000" w:themeColor="text1"/>
          <w:sz w:val="28"/>
          <w:szCs w:val="28"/>
        </w:rPr>
        <w:t xml:space="preserve"> </w:t>
      </w:r>
      <w:r w:rsidRPr="008A7047">
        <w:rPr>
          <w:color w:val="000000" w:themeColor="text1"/>
          <w:sz w:val="28"/>
          <w:szCs w:val="28"/>
        </w:rPr>
        <w:t>опечаток и ошибок в выданных в результат</w:t>
      </w:r>
      <w:r w:rsidR="00545A35" w:rsidRPr="008A7047">
        <w:rPr>
          <w:color w:val="000000" w:themeColor="text1"/>
          <w:sz w:val="28"/>
          <w:szCs w:val="28"/>
        </w:rPr>
        <w:t xml:space="preserve">е предоставления муниципальной </w:t>
      </w:r>
      <w:r w:rsidRPr="008A7047">
        <w:rPr>
          <w:color w:val="000000" w:themeColor="text1"/>
          <w:sz w:val="28"/>
          <w:szCs w:val="28"/>
        </w:rPr>
        <w:t>слуги документах.</w:t>
      </w:r>
      <w:proofErr w:type="gramEnd"/>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.3. Ответственный специалист</w:t>
      </w:r>
      <w:r w:rsidR="00F725B4"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F725B4" w:rsidRPr="008A7047">
        <w:rPr>
          <w:color w:val="000000" w:themeColor="text1"/>
          <w:sz w:val="28"/>
          <w:szCs w:val="28"/>
        </w:rPr>
        <w:t xml:space="preserve"> </w:t>
      </w:r>
      <w:r w:rsidRPr="008A7047">
        <w:rPr>
          <w:color w:val="000000" w:themeColor="text1"/>
          <w:sz w:val="28"/>
          <w:szCs w:val="28"/>
        </w:rPr>
        <w:t xml:space="preserve">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 дня поступления соответствующего заявления, проводит проверку указанных в заявлении сведений.</w:t>
      </w:r>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.4. В случае подтверждения факта наличия опечаток и (или) ошибок в выданных в результате предоставления муниципальной услуги доку</w:t>
      </w:r>
      <w:r w:rsidR="00F725B4" w:rsidRPr="008A7047">
        <w:rPr>
          <w:color w:val="000000" w:themeColor="text1"/>
          <w:sz w:val="28"/>
          <w:szCs w:val="28"/>
        </w:rPr>
        <w:t>ментах ответственный специалист</w:t>
      </w:r>
      <w:r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F725B4" w:rsidRPr="008A7047">
        <w:rPr>
          <w:color w:val="000000" w:themeColor="text1"/>
          <w:sz w:val="28"/>
          <w:szCs w:val="28"/>
        </w:rPr>
        <w:t xml:space="preserve"> </w:t>
      </w:r>
      <w:r w:rsidRPr="008A7047">
        <w:rPr>
          <w:color w:val="000000" w:themeColor="text1"/>
          <w:sz w:val="28"/>
          <w:szCs w:val="28"/>
        </w:rPr>
        <w:t xml:space="preserve">осуществляет их замену 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w:t>
      </w:r>
      <w:r w:rsidR="00F725B4" w:rsidRPr="008A7047">
        <w:rPr>
          <w:color w:val="000000" w:themeColor="text1"/>
          <w:sz w:val="28"/>
          <w:szCs w:val="28"/>
        </w:rPr>
        <w:t xml:space="preserve"> </w:t>
      </w:r>
      <w:r w:rsidRPr="008A7047">
        <w:rPr>
          <w:color w:val="000000" w:themeColor="text1"/>
          <w:sz w:val="28"/>
          <w:szCs w:val="28"/>
        </w:rPr>
        <w:t>дня поступления соответствующего заявления.</w:t>
      </w:r>
    </w:p>
    <w:p w:rsidR="00997619" w:rsidRPr="008A7047" w:rsidRDefault="00997619" w:rsidP="00997619">
      <w:pPr>
        <w:widowControl w:val="0"/>
        <w:tabs>
          <w:tab w:val="left" w:pos="851"/>
        </w:tabs>
        <w:ind w:firstLine="709"/>
        <w:jc w:val="both"/>
        <w:rPr>
          <w:color w:val="000000" w:themeColor="text1"/>
          <w:sz w:val="28"/>
          <w:szCs w:val="28"/>
        </w:rPr>
      </w:pPr>
      <w:proofErr w:type="gramStart"/>
      <w:r w:rsidRPr="008A7047">
        <w:rPr>
          <w:color w:val="000000" w:themeColor="text1"/>
          <w:sz w:val="28"/>
          <w:szCs w:val="28"/>
        </w:rPr>
        <w:t xml:space="preserve">В случае </w:t>
      </w:r>
      <w:r w:rsidR="00D3196F" w:rsidRPr="008A7047">
        <w:rPr>
          <w:color w:val="000000" w:themeColor="text1"/>
          <w:sz w:val="28"/>
          <w:szCs w:val="28"/>
        </w:rPr>
        <w:t>не подтверждения</w:t>
      </w:r>
      <w:r w:rsidRPr="008A7047">
        <w:rPr>
          <w:color w:val="000000" w:themeColor="text1"/>
          <w:sz w:val="28"/>
          <w:szCs w:val="28"/>
        </w:rPr>
        <w:t xml:space="preserve"> факта наличия опечаток и (или) ошибок в выданных в результате предоставления муниципальной услуги документах ответственный специалист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Pr="008A7047">
        <w:rPr>
          <w:color w:val="000000" w:themeColor="text1"/>
          <w:sz w:val="28"/>
          <w:szCs w:val="28"/>
        </w:rPr>
        <w:t xml:space="preserve"> готовит уведомления об </w:t>
      </w:r>
      <w:r w:rsidRPr="008A7047">
        <w:rPr>
          <w:color w:val="000000" w:themeColor="text1"/>
          <w:sz w:val="28"/>
          <w:szCs w:val="28"/>
        </w:rPr>
        <w:lastRenderedPageBreak/>
        <w:t xml:space="preserve">отказе заявителю в исправлении опечаток и (или) ошибок 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 дня поступления соответствующего заявления, и после его подписания </w:t>
      </w:r>
      <w:r w:rsidR="00433A33" w:rsidRPr="008A7047">
        <w:rPr>
          <w:color w:val="000000" w:themeColor="text1"/>
          <w:sz w:val="28"/>
          <w:szCs w:val="28"/>
          <w:lang w:eastAsia="ar-SA"/>
        </w:rPr>
        <w:t xml:space="preserve">Уполномоченным должностным лицом </w:t>
      </w:r>
      <w:r w:rsidR="00D63D4A" w:rsidRPr="008A7047">
        <w:rPr>
          <w:rFonts w:eastAsia="Calibri"/>
          <w:color w:val="000000" w:themeColor="text1"/>
          <w:sz w:val="28"/>
          <w:szCs w:val="28"/>
          <w:lang w:eastAsia="en-US"/>
        </w:rPr>
        <w:t>Уполномоченного органа</w:t>
      </w:r>
      <w:r w:rsidR="00D63D4A" w:rsidRPr="008A7047">
        <w:rPr>
          <w:color w:val="000000" w:themeColor="text1"/>
          <w:sz w:val="28"/>
          <w:szCs w:val="28"/>
          <w:lang w:eastAsia="ar-SA"/>
        </w:rPr>
        <w:t>,</w:t>
      </w:r>
      <w:r w:rsidRPr="008A7047">
        <w:rPr>
          <w:color w:val="000000" w:themeColor="text1"/>
          <w:sz w:val="28"/>
          <w:szCs w:val="28"/>
          <w:lang w:eastAsia="ar-SA"/>
        </w:rPr>
        <w:t xml:space="preserve"> направляет заявителю </w:t>
      </w:r>
      <w:r w:rsidRPr="008A7047">
        <w:rPr>
          <w:color w:val="000000" w:themeColor="text1"/>
          <w:sz w:val="28"/>
          <w:szCs w:val="28"/>
        </w:rPr>
        <w:t>в срок, не превышающий</w:t>
      </w:r>
      <w:proofErr w:type="gramEnd"/>
      <w:r w:rsidRPr="008A7047">
        <w:rPr>
          <w:color w:val="000000" w:themeColor="text1"/>
          <w:sz w:val="28"/>
          <w:szCs w:val="28"/>
        </w:rPr>
        <w:t xml:space="preserve"> </w:t>
      </w:r>
      <w:r w:rsidR="002C1F34" w:rsidRPr="008A7047">
        <w:rPr>
          <w:color w:val="000000" w:themeColor="text1"/>
          <w:sz w:val="28"/>
          <w:szCs w:val="28"/>
        </w:rPr>
        <w:t>3</w:t>
      </w:r>
      <w:r w:rsidRPr="008A7047">
        <w:rPr>
          <w:color w:val="000000" w:themeColor="text1"/>
          <w:sz w:val="28"/>
          <w:szCs w:val="28"/>
        </w:rPr>
        <w:t xml:space="preserve"> рабочих дней со дня подписания и регистрации уведомления.</w:t>
      </w:r>
    </w:p>
    <w:bookmarkEnd w:id="16"/>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 xml:space="preserve">.5. 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 xml:space="preserve">является исправление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2D53D6" w:rsidRPr="008A7047">
        <w:rPr>
          <w:color w:val="000000" w:themeColor="text1"/>
          <w:spacing w:val="-4"/>
          <w:sz w:val="28"/>
          <w:szCs w:val="28"/>
        </w:rPr>
        <w:t>,</w:t>
      </w:r>
      <w:r w:rsidRPr="008A7047">
        <w:rPr>
          <w:color w:val="000000" w:themeColor="text1"/>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8361DA" w:rsidRPr="008A7047" w:rsidRDefault="008361DA" w:rsidP="008361DA">
      <w:pPr>
        <w:widowControl w:val="0"/>
        <w:tabs>
          <w:tab w:val="left" w:pos="851"/>
        </w:tabs>
        <w:ind w:firstLine="709"/>
        <w:jc w:val="both"/>
        <w:rPr>
          <w:color w:val="000000" w:themeColor="text1"/>
          <w:sz w:val="28"/>
          <w:szCs w:val="28"/>
        </w:rPr>
      </w:pPr>
      <w:r w:rsidRPr="008A7047">
        <w:rPr>
          <w:color w:val="000000" w:themeColor="text1"/>
          <w:sz w:val="28"/>
          <w:szCs w:val="28"/>
        </w:rPr>
        <w:t xml:space="preserve">3.2.2.6. </w:t>
      </w:r>
      <w:proofErr w:type="gramStart"/>
      <w:r w:rsidRPr="008A7047">
        <w:rPr>
          <w:color w:val="000000" w:themeColor="text1"/>
          <w:sz w:val="28"/>
          <w:szCs w:val="28"/>
        </w:rPr>
        <w:t>Заявитель вправе обжаловать в досудебном порядке отказ уполномочен</w:t>
      </w:r>
      <w:r w:rsidR="002D53D6" w:rsidRPr="008A7047">
        <w:rPr>
          <w:color w:val="000000" w:themeColor="text1"/>
          <w:sz w:val="28"/>
          <w:szCs w:val="28"/>
        </w:rPr>
        <w:t>ного органа, должностного лица У</w:t>
      </w:r>
      <w:r w:rsidRPr="008A7047">
        <w:rPr>
          <w:color w:val="000000" w:themeColor="text1"/>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sidR="00655C5E" w:rsidRPr="008A7047">
        <w:rPr>
          <w:color w:val="000000" w:themeColor="text1"/>
          <w:sz w:val="28"/>
          <w:szCs w:val="28"/>
        </w:rPr>
        <w:t>5</w:t>
      </w:r>
      <w:r w:rsidRPr="008A7047">
        <w:rPr>
          <w:color w:val="000000" w:themeColor="text1"/>
          <w:sz w:val="28"/>
          <w:szCs w:val="28"/>
        </w:rPr>
        <w:t xml:space="preserve"> Регламента.</w:t>
      </w:r>
      <w:proofErr w:type="gramEnd"/>
    </w:p>
    <w:p w:rsidR="00997619" w:rsidRPr="008A7047" w:rsidRDefault="00997619" w:rsidP="00997619">
      <w:pPr>
        <w:rPr>
          <w:color w:val="000000" w:themeColor="text1"/>
          <w:sz w:val="28"/>
          <w:szCs w:val="28"/>
        </w:rPr>
      </w:pPr>
    </w:p>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4</w:t>
      </w:r>
      <w:r w:rsidRPr="008A7047">
        <w:rPr>
          <w:color w:val="000000" w:themeColor="text1"/>
          <w:sz w:val="28"/>
          <w:szCs w:val="28"/>
        </w:rPr>
        <w:t xml:space="preserve">. ФОРМЫ </w:t>
      </w:r>
      <w:proofErr w:type="gramStart"/>
      <w:r w:rsidRPr="008A7047">
        <w:rPr>
          <w:color w:val="000000" w:themeColor="text1"/>
          <w:sz w:val="28"/>
          <w:szCs w:val="28"/>
        </w:rPr>
        <w:t>КОНТРОЛЯ ЗА</w:t>
      </w:r>
      <w:proofErr w:type="gramEnd"/>
      <w:r w:rsidRPr="008A7047">
        <w:rPr>
          <w:color w:val="000000" w:themeColor="text1"/>
          <w:sz w:val="28"/>
          <w:szCs w:val="28"/>
        </w:rPr>
        <w:t xml:space="preserve"> </w:t>
      </w:r>
      <w:r w:rsidR="000F469D" w:rsidRPr="008A7047">
        <w:rPr>
          <w:color w:val="000000" w:themeColor="text1"/>
          <w:sz w:val="28"/>
          <w:szCs w:val="28"/>
        </w:rPr>
        <w:t>ИСПОЛНЕНИЕМ РЕГЛАМ</w:t>
      </w:r>
      <w:r w:rsidR="001658EB" w:rsidRPr="008A7047">
        <w:rPr>
          <w:color w:val="000000" w:themeColor="text1"/>
          <w:sz w:val="28"/>
          <w:szCs w:val="28"/>
        </w:rPr>
        <w:t>Е</w:t>
      </w:r>
      <w:r w:rsidR="000F469D" w:rsidRPr="008A7047">
        <w:rPr>
          <w:color w:val="000000" w:themeColor="text1"/>
          <w:sz w:val="28"/>
          <w:szCs w:val="28"/>
        </w:rPr>
        <w:t>НТА</w:t>
      </w:r>
    </w:p>
    <w:p w:rsidR="00590494" w:rsidRPr="008A7047" w:rsidRDefault="00590494" w:rsidP="00997619">
      <w:pPr>
        <w:widowControl w:val="0"/>
        <w:autoSpaceDE w:val="0"/>
        <w:autoSpaceDN w:val="0"/>
        <w:adjustRightInd w:val="0"/>
        <w:outlineLvl w:val="2"/>
        <w:rPr>
          <w:color w:val="000000" w:themeColor="text1"/>
          <w:sz w:val="28"/>
          <w:szCs w:val="28"/>
        </w:rPr>
      </w:pPr>
    </w:p>
    <w:p w:rsidR="00A83C93" w:rsidRPr="008A7047" w:rsidRDefault="00A83C93" w:rsidP="00A83C93">
      <w:pPr>
        <w:widowControl w:val="0"/>
        <w:autoSpaceDE w:val="0"/>
        <w:autoSpaceDN w:val="0"/>
        <w:adjustRightInd w:val="0"/>
        <w:ind w:firstLine="720"/>
        <w:jc w:val="center"/>
        <w:outlineLvl w:val="2"/>
        <w:rPr>
          <w:color w:val="000000" w:themeColor="text1"/>
          <w:sz w:val="28"/>
          <w:szCs w:val="28"/>
        </w:rPr>
      </w:pPr>
      <w:bookmarkStart w:id="17" w:name="Par413"/>
      <w:bookmarkEnd w:id="17"/>
      <w:r w:rsidRPr="008A7047">
        <w:rPr>
          <w:color w:val="000000" w:themeColor="text1"/>
          <w:sz w:val="28"/>
          <w:szCs w:val="28"/>
        </w:rPr>
        <w:t xml:space="preserve">Подраздел 4.1. ПОРЯДОК ОСУЩЕСТВЛЕНИЯ ТЕКУЩЕГО </w:t>
      </w:r>
      <w:r w:rsidRPr="008A7047">
        <w:rPr>
          <w:color w:val="000000" w:themeColor="text1"/>
          <w:sz w:val="28"/>
          <w:szCs w:val="28"/>
        </w:rPr>
        <w:br/>
      </w:r>
      <w:proofErr w:type="gramStart"/>
      <w:r w:rsidRPr="008A7047">
        <w:rPr>
          <w:color w:val="000000" w:themeColor="text1"/>
          <w:sz w:val="28"/>
          <w:szCs w:val="28"/>
        </w:rPr>
        <w:t>КОНТРОЛЯ ЗА</w:t>
      </w:r>
      <w:proofErr w:type="gramEnd"/>
      <w:r w:rsidRPr="008A7047">
        <w:rPr>
          <w:color w:val="000000" w:themeColor="text1"/>
          <w:sz w:val="28"/>
          <w:szCs w:val="28"/>
        </w:rPr>
        <w:t xml:space="preserve"> СОБЛЮДЕНИЕМ И ИСПОЛНЕНИЕМ ОТВЕТСТВЕННЫМИ ДОЛЖНОСТНЫМИ ЛИЦАМИ ПОЛОЖЕНИЙ АДМИНИСТРАТИВНОГО </w:t>
      </w:r>
      <w:r w:rsidRPr="008A7047">
        <w:rPr>
          <w:color w:val="000000" w:themeColor="text1"/>
          <w:sz w:val="28"/>
          <w:szCs w:val="28"/>
        </w:rPr>
        <w:br/>
        <w:t xml:space="preserve">РЕГЛАМЕНТА И ИНЫХ НОРМАТИВНЫХ ПРАВОВЫХ АКТОВ, </w:t>
      </w:r>
      <w:r w:rsidRPr="008A7047">
        <w:rPr>
          <w:color w:val="000000" w:themeColor="text1"/>
          <w:sz w:val="28"/>
          <w:szCs w:val="28"/>
        </w:rPr>
        <w:br/>
        <w:t xml:space="preserve">УСТАНАВЛИВАЮЩИХ ТРЕБОВАНИЯ К ПРЕДОСТАВЛЕНИЮ </w:t>
      </w:r>
      <w:r w:rsidRPr="008A7047">
        <w:rPr>
          <w:color w:val="000000" w:themeColor="text1"/>
          <w:sz w:val="28"/>
          <w:szCs w:val="28"/>
        </w:rPr>
        <w:br/>
        <w:t>МУНИЦИПАЛЬНОЙ УСЛУГИ, А ТАКЖЕ ПРИНЯТИЕМ ИМИ РЕШЕНИЙ</w:t>
      </w:r>
    </w:p>
    <w:p w:rsidR="00CE0321" w:rsidRPr="008A7047" w:rsidRDefault="00CE0321" w:rsidP="00A83C93">
      <w:pPr>
        <w:widowControl w:val="0"/>
        <w:autoSpaceDE w:val="0"/>
        <w:autoSpaceDN w:val="0"/>
        <w:adjustRightInd w:val="0"/>
        <w:ind w:firstLine="720"/>
        <w:jc w:val="center"/>
        <w:outlineLvl w:val="2"/>
        <w:rPr>
          <w:color w:val="000000" w:themeColor="text1"/>
          <w:sz w:val="28"/>
          <w:szCs w:val="28"/>
        </w:rPr>
      </w:pP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4.1.1. Должностные лица, муниципальные служащие</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участвующие в предоставлении муниципальной услуги, руководствуются положениями настоящего Регламента.</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 должностных регламентах должностных лиц</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Должностные лица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Pr="008A7047">
        <w:rPr>
          <w:color w:val="000000" w:themeColor="text1"/>
          <w:sz w:val="28"/>
          <w:szCs w:val="28"/>
        </w:rPr>
        <w:t>, участвующи</w:t>
      </w:r>
      <w:r w:rsidR="006B255E" w:rsidRPr="008A7047">
        <w:rPr>
          <w:color w:val="000000" w:themeColor="text1"/>
          <w:sz w:val="28"/>
          <w:szCs w:val="28"/>
        </w:rPr>
        <w:t>е</w:t>
      </w:r>
      <w:r w:rsidRPr="008A7047">
        <w:rPr>
          <w:color w:val="000000" w:themeColor="text1"/>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6D3503" w:rsidRPr="008A7047">
        <w:rPr>
          <w:color w:val="000000" w:themeColor="text1"/>
          <w:sz w:val="28"/>
          <w:szCs w:val="28"/>
        </w:rPr>
        <w:t xml:space="preserve"> (действий)</w:t>
      </w:r>
      <w:r w:rsidRPr="008A7047">
        <w:rPr>
          <w:color w:val="000000" w:themeColor="text1"/>
          <w:sz w:val="28"/>
          <w:szCs w:val="28"/>
        </w:rPr>
        <w:t xml:space="preserve">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4.1.2. Текущий контроль и координация последовательности действий, определенных административными процедурами</w:t>
      </w:r>
      <w:r w:rsidR="006D3503" w:rsidRPr="008A7047">
        <w:rPr>
          <w:color w:val="000000" w:themeColor="text1"/>
          <w:sz w:val="28"/>
          <w:szCs w:val="28"/>
        </w:rPr>
        <w:t xml:space="preserve"> (действиями)</w:t>
      </w:r>
      <w:r w:rsidRPr="008A7047">
        <w:rPr>
          <w:color w:val="000000" w:themeColor="text1"/>
          <w:sz w:val="28"/>
          <w:szCs w:val="28"/>
        </w:rPr>
        <w:t xml:space="preserve"> по предоставлению муниципальной услуги должностными лицами </w:t>
      </w:r>
      <w:r w:rsidR="00C04DA1" w:rsidRPr="008A7047">
        <w:rPr>
          <w:color w:val="000000" w:themeColor="text1"/>
          <w:spacing w:val="-4"/>
          <w:sz w:val="28"/>
          <w:szCs w:val="28"/>
        </w:rPr>
        <w:lastRenderedPageBreak/>
        <w:t>У</w:t>
      </w:r>
      <w:r w:rsidR="000C1295"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0C1295" w:rsidRPr="008A7047">
        <w:rPr>
          <w:color w:val="000000" w:themeColor="text1"/>
          <w:spacing w:val="-4"/>
          <w:sz w:val="28"/>
          <w:szCs w:val="28"/>
        </w:rPr>
        <w:t xml:space="preserve"> </w:t>
      </w:r>
      <w:r w:rsidRPr="008A7047">
        <w:rPr>
          <w:color w:val="000000" w:themeColor="text1"/>
          <w:sz w:val="28"/>
          <w:szCs w:val="28"/>
        </w:rPr>
        <w:t xml:space="preserve">осуществляется постоянно непосредственно должностным лицом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Pr="008A7047">
        <w:rPr>
          <w:color w:val="000000" w:themeColor="text1"/>
          <w:sz w:val="28"/>
          <w:szCs w:val="28"/>
        </w:rPr>
        <w:t xml:space="preserve"> путем проведения проверок. </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Pr="008A7047">
        <w:rPr>
          <w:color w:val="000000" w:themeColor="text1"/>
          <w:sz w:val="28"/>
          <w:szCs w:val="28"/>
        </w:rPr>
        <w:t>, ответственных за предоставление муниципальной услуги.</w:t>
      </w:r>
    </w:p>
    <w:p w:rsidR="00CE0321" w:rsidRPr="008A7047" w:rsidRDefault="00CE0321" w:rsidP="00CE0321">
      <w:pPr>
        <w:autoSpaceDE w:val="0"/>
        <w:autoSpaceDN w:val="0"/>
        <w:adjustRightInd w:val="0"/>
        <w:ind w:firstLine="709"/>
        <w:jc w:val="both"/>
        <w:outlineLvl w:val="2"/>
        <w:rPr>
          <w:color w:val="000000" w:themeColor="text1"/>
          <w:sz w:val="28"/>
          <w:szCs w:val="28"/>
        </w:rPr>
      </w:pPr>
    </w:p>
    <w:p w:rsidR="00A83C93" w:rsidRPr="008A7047" w:rsidRDefault="00A83C93" w:rsidP="00A83C93">
      <w:pPr>
        <w:widowControl w:val="0"/>
        <w:autoSpaceDE w:val="0"/>
        <w:autoSpaceDN w:val="0"/>
        <w:adjustRightInd w:val="0"/>
        <w:ind w:firstLine="720"/>
        <w:jc w:val="center"/>
        <w:outlineLvl w:val="2"/>
        <w:rPr>
          <w:color w:val="000000" w:themeColor="text1"/>
          <w:sz w:val="28"/>
          <w:szCs w:val="28"/>
        </w:rPr>
      </w:pPr>
      <w:r w:rsidRPr="008A7047">
        <w:rPr>
          <w:color w:val="000000" w:themeColor="text1"/>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8A7047">
        <w:rPr>
          <w:color w:val="000000" w:themeColor="text1"/>
          <w:sz w:val="28"/>
          <w:szCs w:val="28"/>
        </w:rPr>
        <w:br/>
        <w:t xml:space="preserve">ПОРЯДОК И ФОРМЫ </w:t>
      </w:r>
      <w:proofErr w:type="gramStart"/>
      <w:r w:rsidRPr="008A7047">
        <w:rPr>
          <w:color w:val="000000" w:themeColor="text1"/>
          <w:sz w:val="28"/>
          <w:szCs w:val="28"/>
        </w:rPr>
        <w:t>КОНТРОЛЯ</w:t>
      </w:r>
      <w:r w:rsidR="00A91783" w:rsidRPr="008A7047">
        <w:rPr>
          <w:color w:val="000000" w:themeColor="text1"/>
          <w:sz w:val="28"/>
          <w:szCs w:val="28"/>
        </w:rPr>
        <w:t xml:space="preserve"> </w:t>
      </w:r>
      <w:r w:rsidRPr="008A7047">
        <w:rPr>
          <w:color w:val="000000" w:themeColor="text1"/>
          <w:sz w:val="28"/>
          <w:szCs w:val="28"/>
        </w:rPr>
        <w:t>ЗА</w:t>
      </w:r>
      <w:proofErr w:type="gramEnd"/>
      <w:r w:rsidRPr="008A7047">
        <w:rPr>
          <w:color w:val="000000" w:themeColor="text1"/>
          <w:sz w:val="28"/>
          <w:szCs w:val="28"/>
        </w:rPr>
        <w:t xml:space="preserve"> ПОЛНОТОЙ И КАЧЕСТВОМ </w:t>
      </w:r>
      <w:r w:rsidRPr="008A7047">
        <w:rPr>
          <w:color w:val="000000" w:themeColor="text1"/>
          <w:sz w:val="28"/>
          <w:szCs w:val="28"/>
        </w:rPr>
        <w:br/>
        <w:t>ПРЕДОСТАВЛЕНИЯ МУНИЦИПАЛЬНОЙ УСЛУГИ</w:t>
      </w:r>
    </w:p>
    <w:p w:rsidR="00A83C93" w:rsidRPr="008A7047" w:rsidRDefault="00A83C93" w:rsidP="00A83C93">
      <w:pPr>
        <w:autoSpaceDE w:val="0"/>
        <w:autoSpaceDN w:val="0"/>
        <w:adjustRightInd w:val="0"/>
        <w:ind w:firstLine="851"/>
        <w:jc w:val="center"/>
        <w:outlineLvl w:val="1"/>
        <w:rPr>
          <w:b/>
          <w:color w:val="000000" w:themeColor="text1"/>
          <w:sz w:val="28"/>
          <w:szCs w:val="28"/>
        </w:rPr>
      </w:pPr>
    </w:p>
    <w:p w:rsidR="00A83C93" w:rsidRPr="008A7047" w:rsidRDefault="00A83C93" w:rsidP="00A83C93">
      <w:pPr>
        <w:autoSpaceDE w:val="0"/>
        <w:autoSpaceDN w:val="0"/>
        <w:adjustRightInd w:val="0"/>
        <w:ind w:firstLine="709"/>
        <w:jc w:val="both"/>
        <w:outlineLvl w:val="2"/>
        <w:rPr>
          <w:color w:val="000000" w:themeColor="text1"/>
          <w:sz w:val="28"/>
          <w:szCs w:val="28"/>
        </w:rPr>
      </w:pPr>
      <w:proofErr w:type="gramStart"/>
      <w:r w:rsidRPr="008A7047">
        <w:rPr>
          <w:color w:val="000000" w:themeColor="text1"/>
          <w:sz w:val="28"/>
          <w:szCs w:val="28"/>
        </w:rPr>
        <w:t>Контроль за</w:t>
      </w:r>
      <w:proofErr w:type="gramEnd"/>
      <w:r w:rsidRPr="008A7047">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83C93" w:rsidRPr="008A7047" w:rsidRDefault="00A83C93" w:rsidP="00497822">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Плановые и внеплановые проверки могут проводиться </w:t>
      </w:r>
      <w:r w:rsidR="00A91783" w:rsidRPr="008A7047">
        <w:rPr>
          <w:color w:val="000000" w:themeColor="text1"/>
          <w:sz w:val="28"/>
          <w:szCs w:val="28"/>
        </w:rPr>
        <w:t>должностным лицом Уполномоченного органа</w:t>
      </w:r>
      <w:r w:rsidRPr="008A7047">
        <w:rPr>
          <w:color w:val="000000" w:themeColor="text1"/>
          <w:sz w:val="28"/>
          <w:szCs w:val="28"/>
        </w:rPr>
        <w:t>, через которое предоставляется муниципальная услуга.</w:t>
      </w:r>
    </w:p>
    <w:p w:rsidR="00A83C93" w:rsidRPr="008A7047" w:rsidRDefault="00A83C93" w:rsidP="00590494">
      <w:pPr>
        <w:autoSpaceDE w:val="0"/>
        <w:autoSpaceDN w:val="0"/>
        <w:adjustRightInd w:val="0"/>
        <w:ind w:firstLine="708"/>
        <w:jc w:val="both"/>
        <w:outlineLvl w:val="2"/>
        <w:rPr>
          <w:color w:val="000000" w:themeColor="text1"/>
          <w:sz w:val="28"/>
          <w:szCs w:val="28"/>
        </w:rPr>
      </w:pPr>
      <w:r w:rsidRPr="008A7047">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 ходе плановых и внеплановых проверок:</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проверяется соблюдение сроков и последовательности исполнения административных процедур</w:t>
      </w:r>
      <w:r w:rsidR="006D3503" w:rsidRPr="008A7047">
        <w:rPr>
          <w:color w:val="000000" w:themeColor="text1"/>
          <w:sz w:val="28"/>
          <w:szCs w:val="28"/>
        </w:rPr>
        <w:t xml:space="preserve"> (действий)</w:t>
      </w:r>
      <w:r w:rsidRPr="008A7047">
        <w:rPr>
          <w:color w:val="000000" w:themeColor="text1"/>
          <w:sz w:val="28"/>
          <w:szCs w:val="28"/>
        </w:rPr>
        <w:t>;</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A83C93" w:rsidRPr="008A7047" w:rsidRDefault="00A83C93" w:rsidP="00A83C93">
      <w:pPr>
        <w:autoSpaceDE w:val="0"/>
        <w:autoSpaceDN w:val="0"/>
        <w:adjustRightInd w:val="0"/>
        <w:ind w:firstLine="709"/>
        <w:jc w:val="both"/>
        <w:outlineLvl w:val="2"/>
        <w:rPr>
          <w:color w:val="000000" w:themeColor="text1"/>
          <w:sz w:val="28"/>
          <w:szCs w:val="28"/>
        </w:rPr>
      </w:pPr>
    </w:p>
    <w:p w:rsidR="00A83C93" w:rsidRPr="008A7047" w:rsidRDefault="00A83C93" w:rsidP="00CB31A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4.3. ОТВЕТСТВЕННОСТЬ ДОЛЖНОСТНЫХ ЛИЦ ОРГАНА МЕСТНОГО САМОУПРАВЛЕНИЯ ЗА РЕШЕНИЯ И ДЕЙСТВИЯ </w:t>
      </w:r>
      <w:r w:rsidRPr="008A7047">
        <w:rPr>
          <w:color w:val="000000" w:themeColor="text1"/>
          <w:sz w:val="28"/>
          <w:szCs w:val="28"/>
        </w:rPr>
        <w:br/>
        <w:t>(БЕЗДЕЙСТВИЕ), ПРИНИМАЕМЫЕ</w:t>
      </w:r>
      <w:r w:rsidR="00AC2506" w:rsidRPr="008A7047">
        <w:rPr>
          <w:color w:val="000000" w:themeColor="text1"/>
          <w:sz w:val="28"/>
          <w:szCs w:val="28"/>
        </w:rPr>
        <w:t xml:space="preserve"> </w:t>
      </w:r>
      <w:r w:rsidRPr="008A7047">
        <w:rPr>
          <w:color w:val="000000" w:themeColor="text1"/>
          <w:sz w:val="28"/>
          <w:szCs w:val="28"/>
        </w:rPr>
        <w:t>(ОСУЩЕСТВЛЯЕМЫЕ) ИМИ В ХОДЕ ПРЕДОСТАВЛЕНИЯ МУНИЦИПАЛЬНОЙ УСЛУГИ</w:t>
      </w:r>
    </w:p>
    <w:p w:rsidR="00A83C93" w:rsidRPr="008A7047" w:rsidRDefault="00A83C93" w:rsidP="00A83C93">
      <w:pPr>
        <w:autoSpaceDE w:val="0"/>
        <w:autoSpaceDN w:val="0"/>
        <w:adjustRightInd w:val="0"/>
        <w:ind w:firstLine="851"/>
        <w:jc w:val="both"/>
        <w:outlineLvl w:val="2"/>
        <w:rPr>
          <w:color w:val="000000" w:themeColor="text1"/>
          <w:sz w:val="28"/>
          <w:szCs w:val="28"/>
        </w:rPr>
      </w:pP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4.3.1. По результатам проведенных проверок</w:t>
      </w:r>
      <w:r w:rsidR="006B255E" w:rsidRPr="008A7047">
        <w:rPr>
          <w:color w:val="000000" w:themeColor="text1"/>
          <w:sz w:val="28"/>
          <w:szCs w:val="28"/>
        </w:rPr>
        <w:t>,</w:t>
      </w:r>
      <w:r w:rsidRPr="008A7047">
        <w:rPr>
          <w:color w:val="000000" w:themeColor="text1"/>
          <w:sz w:val="28"/>
          <w:szCs w:val="28"/>
        </w:rPr>
        <w:t xml:space="preserve"> в случае выявления нарушения порядка предоставления муниципальной услуги, прав заявителей</w:t>
      </w:r>
      <w:r w:rsidR="006B255E" w:rsidRPr="008A7047">
        <w:rPr>
          <w:color w:val="000000" w:themeColor="text1"/>
          <w:sz w:val="28"/>
          <w:szCs w:val="28"/>
        </w:rPr>
        <w:t>,</w:t>
      </w:r>
      <w:r w:rsidRPr="008A7047">
        <w:rPr>
          <w:color w:val="000000" w:themeColor="text1"/>
          <w:sz w:val="28"/>
          <w:szCs w:val="28"/>
        </w:rPr>
        <w:t xml:space="preserve"> виновные лица привлекаются к ответственности в соответствии с </w:t>
      </w:r>
      <w:r w:rsidRPr="008A7047">
        <w:rPr>
          <w:color w:val="000000" w:themeColor="text1"/>
          <w:sz w:val="28"/>
          <w:szCs w:val="28"/>
        </w:rPr>
        <w:lastRenderedPageBreak/>
        <w:t>законодательством Российской Федерации, и принимаются меры по устранению нарушений.</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4.3.2. Должностные лица, муниципальные служащие</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83C93" w:rsidRPr="008A7047" w:rsidRDefault="00A83C93" w:rsidP="009774F6">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774F6" w:rsidRPr="008A7047" w:rsidRDefault="009774F6" w:rsidP="009774F6">
      <w:pPr>
        <w:autoSpaceDE w:val="0"/>
        <w:autoSpaceDN w:val="0"/>
        <w:adjustRightInd w:val="0"/>
        <w:ind w:firstLine="709"/>
        <w:jc w:val="both"/>
        <w:outlineLvl w:val="2"/>
        <w:rPr>
          <w:color w:val="000000" w:themeColor="text1"/>
          <w:sz w:val="28"/>
          <w:szCs w:val="28"/>
        </w:rPr>
      </w:pPr>
    </w:p>
    <w:p w:rsidR="00A83C93" w:rsidRPr="008A7047" w:rsidRDefault="00A83C93" w:rsidP="00AC250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4.4. ПОЛОЖЕНИЯ, ХАРАКТЕРИЗУЮЩИЕ ТРЕБОВАНИЯ </w:t>
      </w:r>
      <w:r w:rsidRPr="008A7047">
        <w:rPr>
          <w:color w:val="000000" w:themeColor="text1"/>
          <w:sz w:val="28"/>
          <w:szCs w:val="28"/>
        </w:rPr>
        <w:br/>
        <w:t xml:space="preserve">К ПОРЯДКУ И ФОРМАМ КОНТРОЛЯ ЗА ПРЕДОСТАВЛЕНИЕ </w:t>
      </w:r>
      <w:r w:rsidRPr="008A7047">
        <w:rPr>
          <w:color w:val="000000" w:themeColor="text1"/>
          <w:sz w:val="28"/>
          <w:szCs w:val="28"/>
        </w:rPr>
        <w:br/>
        <w:t xml:space="preserve">МУНИЦИПАЛЬНОЙ УСЛУГИ, В ТОМ ЧИСЛЕ СО СТОРОНЫ </w:t>
      </w:r>
      <w:r w:rsidRPr="008A7047">
        <w:rPr>
          <w:color w:val="000000" w:themeColor="text1"/>
          <w:sz w:val="28"/>
          <w:szCs w:val="28"/>
        </w:rPr>
        <w:br/>
        <w:t>ГРАЖДАН, ИХ ОБЪЕДИНЕНИЙ И ОРГАНИЗАЦИЙ</w:t>
      </w:r>
    </w:p>
    <w:p w:rsidR="00A83C93" w:rsidRPr="008A7047" w:rsidRDefault="00A83C93" w:rsidP="00A83C93">
      <w:pPr>
        <w:autoSpaceDE w:val="0"/>
        <w:autoSpaceDN w:val="0"/>
        <w:adjustRightInd w:val="0"/>
        <w:ind w:firstLine="851"/>
        <w:jc w:val="both"/>
        <w:rPr>
          <w:color w:val="000000" w:themeColor="text1"/>
          <w:sz w:val="28"/>
          <w:szCs w:val="28"/>
        </w:rPr>
      </w:pPr>
    </w:p>
    <w:p w:rsidR="00590494" w:rsidRPr="008A7047" w:rsidRDefault="00A83C93" w:rsidP="0049782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Контроль за предоставление муниципальной услуги осуществляется в форме </w:t>
      </w:r>
      <w:proofErr w:type="gramStart"/>
      <w:r w:rsidRPr="008A7047">
        <w:rPr>
          <w:color w:val="000000" w:themeColor="text1"/>
          <w:sz w:val="28"/>
          <w:szCs w:val="28"/>
        </w:rPr>
        <w:t>контроля за</w:t>
      </w:r>
      <w:proofErr w:type="gramEnd"/>
      <w:r w:rsidRPr="008A7047">
        <w:rPr>
          <w:color w:val="000000" w:themeColor="text1"/>
          <w:sz w:val="28"/>
          <w:szCs w:val="28"/>
        </w:rPr>
        <w:t xml:space="preserve"> соблюдением последовательности действий, определенных </w:t>
      </w:r>
    </w:p>
    <w:p w:rsidR="00A83C93" w:rsidRPr="008A7047" w:rsidRDefault="00A83C93" w:rsidP="00590494">
      <w:pPr>
        <w:autoSpaceDE w:val="0"/>
        <w:autoSpaceDN w:val="0"/>
        <w:adjustRightInd w:val="0"/>
        <w:jc w:val="both"/>
        <w:rPr>
          <w:color w:val="000000" w:themeColor="text1"/>
          <w:sz w:val="28"/>
          <w:szCs w:val="28"/>
        </w:rPr>
      </w:pPr>
      <w:r w:rsidRPr="008A7047">
        <w:rPr>
          <w:color w:val="000000" w:themeColor="text1"/>
          <w:sz w:val="28"/>
          <w:szCs w:val="28"/>
        </w:rPr>
        <w:t xml:space="preserve">административными процедурами </w:t>
      </w:r>
      <w:r w:rsidR="006D3503" w:rsidRPr="008A7047">
        <w:rPr>
          <w:color w:val="000000" w:themeColor="text1"/>
          <w:sz w:val="28"/>
          <w:szCs w:val="28"/>
        </w:rPr>
        <w:t xml:space="preserve">(действиями) </w:t>
      </w:r>
      <w:r w:rsidRPr="008A7047">
        <w:rPr>
          <w:color w:val="000000" w:themeColor="text1"/>
          <w:sz w:val="28"/>
          <w:szCs w:val="28"/>
        </w:rPr>
        <w:t>по исполнению муниципальной услуги, и принятием решений должностными лицами</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xml:space="preserve">, путем проведения проверок соблюдения и </w:t>
      </w:r>
      <w:r w:rsidR="00C04DA1" w:rsidRPr="008A7047">
        <w:rPr>
          <w:color w:val="000000" w:themeColor="text1"/>
          <w:sz w:val="28"/>
          <w:szCs w:val="28"/>
        </w:rPr>
        <w:t>исполнения должностными лицами У</w:t>
      </w:r>
      <w:r w:rsidRPr="008A7047">
        <w:rPr>
          <w:color w:val="000000" w:themeColor="text1"/>
          <w:sz w:val="28"/>
          <w:szCs w:val="28"/>
        </w:rPr>
        <w:t>полномоченного органа</w:t>
      </w:r>
      <w:r w:rsidR="002D53D6" w:rsidRPr="008A7047">
        <w:rPr>
          <w:color w:val="000000" w:themeColor="text1"/>
          <w:sz w:val="28"/>
          <w:szCs w:val="28"/>
        </w:rPr>
        <w:t>,</w:t>
      </w:r>
      <w:r w:rsidR="00590494" w:rsidRPr="008A7047">
        <w:rPr>
          <w:color w:val="000000" w:themeColor="text1"/>
          <w:sz w:val="28"/>
          <w:szCs w:val="28"/>
        </w:rPr>
        <w:t xml:space="preserve"> </w:t>
      </w:r>
      <w:r w:rsidRPr="008A7047">
        <w:rPr>
          <w:color w:val="000000" w:themeColor="text1"/>
          <w:spacing w:val="-4"/>
          <w:sz w:val="28"/>
          <w:szCs w:val="28"/>
        </w:rPr>
        <w:t>нормативных правовых актов Российской Федерации, Краснодарского края, а также положений Регламента.</w:t>
      </w:r>
    </w:p>
    <w:p w:rsidR="00A83C93" w:rsidRPr="008A7047" w:rsidRDefault="00A83C93" w:rsidP="00A83C93">
      <w:pPr>
        <w:autoSpaceDE w:val="0"/>
        <w:autoSpaceDN w:val="0"/>
        <w:adjustRightInd w:val="0"/>
        <w:ind w:firstLine="709"/>
        <w:jc w:val="both"/>
        <w:outlineLvl w:val="2"/>
        <w:rPr>
          <w:color w:val="000000" w:themeColor="text1"/>
          <w:spacing w:val="-4"/>
          <w:sz w:val="28"/>
          <w:szCs w:val="28"/>
        </w:rPr>
      </w:pPr>
      <w:r w:rsidRPr="008A7047">
        <w:rPr>
          <w:color w:val="000000" w:themeColor="text1"/>
          <w:spacing w:val="-4"/>
          <w:sz w:val="28"/>
          <w:szCs w:val="28"/>
        </w:rPr>
        <w:t>Проверка также может проводиться по конкретному обращению гражданина или организации.</w:t>
      </w:r>
    </w:p>
    <w:p w:rsidR="00A83C93" w:rsidRPr="008A7047" w:rsidRDefault="00A83C93" w:rsidP="00A83C93">
      <w:pPr>
        <w:autoSpaceDE w:val="0"/>
        <w:autoSpaceDN w:val="0"/>
        <w:adjustRightInd w:val="0"/>
        <w:ind w:firstLine="709"/>
        <w:jc w:val="both"/>
        <w:outlineLvl w:val="2"/>
        <w:rPr>
          <w:color w:val="000000" w:themeColor="text1"/>
          <w:spacing w:val="-4"/>
          <w:sz w:val="28"/>
          <w:szCs w:val="28"/>
        </w:rPr>
      </w:pPr>
      <w:r w:rsidRPr="008A7047">
        <w:rPr>
          <w:color w:val="000000" w:themeColor="text1"/>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8A7047">
        <w:rPr>
          <w:color w:val="000000" w:themeColor="text1"/>
          <w:sz w:val="28"/>
          <w:szCs w:val="28"/>
        </w:rPr>
        <w:t>.</w:t>
      </w:r>
    </w:p>
    <w:p w:rsidR="00A83C93" w:rsidRPr="008A7047" w:rsidRDefault="00A83C93" w:rsidP="00A83C93">
      <w:pPr>
        <w:autoSpaceDE w:val="0"/>
        <w:autoSpaceDN w:val="0"/>
        <w:adjustRightInd w:val="0"/>
        <w:jc w:val="center"/>
        <w:outlineLvl w:val="1"/>
        <w:rPr>
          <w:color w:val="000000" w:themeColor="text1"/>
          <w:sz w:val="28"/>
          <w:szCs w:val="28"/>
        </w:rPr>
      </w:pPr>
    </w:p>
    <w:p w:rsidR="005F7DD9" w:rsidRPr="008A7047" w:rsidRDefault="005F7DD9" w:rsidP="00A83C93">
      <w:pPr>
        <w:autoSpaceDE w:val="0"/>
        <w:autoSpaceDN w:val="0"/>
        <w:adjustRightInd w:val="0"/>
        <w:jc w:val="center"/>
        <w:outlineLvl w:val="1"/>
        <w:rPr>
          <w:color w:val="000000" w:themeColor="text1"/>
          <w:sz w:val="28"/>
          <w:szCs w:val="28"/>
        </w:rPr>
      </w:pPr>
    </w:p>
    <w:p w:rsidR="00540D90" w:rsidRPr="008A7047" w:rsidRDefault="005513D9" w:rsidP="00540D90">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5</w:t>
      </w:r>
      <w:r w:rsidRPr="008A7047">
        <w:rPr>
          <w:color w:val="000000" w:themeColor="text1"/>
          <w:sz w:val="28"/>
          <w:szCs w:val="28"/>
        </w:rPr>
        <w:t xml:space="preserve">. </w:t>
      </w:r>
      <w:proofErr w:type="gramStart"/>
      <w:r w:rsidR="00540D90" w:rsidRPr="008A7047">
        <w:rPr>
          <w:color w:val="000000" w:themeColor="text1"/>
          <w:sz w:val="28"/>
          <w:szCs w:val="28"/>
        </w:rPr>
        <w:t xml:space="preserve">ДОСУДЕБНЫЙ (ВНЕСУДЕБНЫЙ) ПОРЯДОК ОБЖАЛОВАНИЯ РЕШЕНИЙ </w:t>
      </w:r>
      <w:r w:rsidR="00D451A4" w:rsidRPr="008A7047">
        <w:rPr>
          <w:color w:val="000000" w:themeColor="text1"/>
          <w:sz w:val="28"/>
          <w:szCs w:val="28"/>
        </w:rPr>
        <w:t xml:space="preserve">И (ИЛИ) </w:t>
      </w:r>
      <w:r w:rsidR="00540D90" w:rsidRPr="008A7047">
        <w:rPr>
          <w:color w:val="000000" w:themeColor="text1"/>
          <w:sz w:val="28"/>
          <w:szCs w:val="28"/>
        </w:rPr>
        <w:t>ДЕЙСТВИЙ (БЕЗДЕЙСТВИЯ) ОРГАНА, ПРЕДОСТАВЛЯЮЩЕГО МУНИЦИПАЛЬНУЮ УСЛУГУ,</w:t>
      </w:r>
      <w:r w:rsidR="00540D90" w:rsidRPr="008A7047">
        <w:rPr>
          <w:color w:val="000000" w:themeColor="text1"/>
          <w:sz w:val="28"/>
          <w:szCs w:val="28"/>
        </w:rPr>
        <w:tab/>
      </w:r>
      <w:proofErr w:type="gramEnd"/>
    </w:p>
    <w:p w:rsidR="00540D90" w:rsidRPr="008A7047" w:rsidRDefault="00540D90" w:rsidP="00540D90">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А ТАКЖЕ ИХ ДОЛЖНОСТНЫХ ЛИЦ </w:t>
      </w:r>
      <w:r w:rsidRPr="008A7047">
        <w:rPr>
          <w:color w:val="000000" w:themeColor="text1"/>
          <w:sz w:val="28"/>
          <w:szCs w:val="28"/>
          <w:lang w:eastAsia="en-US"/>
        </w:rPr>
        <w:t>ЛИБО МУНИЦИПАЛЬНЫ</w:t>
      </w:r>
      <w:r w:rsidR="00D451A4" w:rsidRPr="008A7047">
        <w:rPr>
          <w:color w:val="000000" w:themeColor="text1"/>
          <w:sz w:val="28"/>
          <w:szCs w:val="28"/>
          <w:lang w:eastAsia="en-US"/>
        </w:rPr>
        <w:t>Х</w:t>
      </w:r>
      <w:r w:rsidRPr="008A7047">
        <w:rPr>
          <w:color w:val="000000" w:themeColor="text1"/>
          <w:sz w:val="28"/>
          <w:szCs w:val="28"/>
          <w:lang w:eastAsia="en-US"/>
        </w:rPr>
        <w:t xml:space="preserve"> СЛУЖАЩА</w:t>
      </w:r>
      <w:r w:rsidR="00D451A4" w:rsidRPr="008A7047">
        <w:rPr>
          <w:color w:val="000000" w:themeColor="text1"/>
          <w:sz w:val="28"/>
          <w:szCs w:val="28"/>
          <w:lang w:eastAsia="en-US"/>
        </w:rPr>
        <w:t>ЩИХ</w:t>
      </w:r>
    </w:p>
    <w:p w:rsidR="00B03995" w:rsidRPr="008A7047" w:rsidRDefault="00B03995" w:rsidP="00540D90">
      <w:pPr>
        <w:widowControl w:val="0"/>
        <w:autoSpaceDE w:val="0"/>
        <w:autoSpaceDN w:val="0"/>
        <w:adjustRightInd w:val="0"/>
        <w:jc w:val="center"/>
        <w:outlineLvl w:val="2"/>
        <w:rPr>
          <w:color w:val="000000" w:themeColor="text1"/>
          <w:sz w:val="28"/>
          <w:szCs w:val="28"/>
        </w:rPr>
      </w:pPr>
    </w:p>
    <w:p w:rsidR="000F30F1" w:rsidRPr="008A7047" w:rsidRDefault="000F30F1" w:rsidP="000F30F1">
      <w:pPr>
        <w:autoSpaceDE w:val="0"/>
        <w:autoSpaceDN w:val="0"/>
        <w:adjustRightInd w:val="0"/>
        <w:spacing w:line="235" w:lineRule="auto"/>
        <w:jc w:val="center"/>
        <w:rPr>
          <w:color w:val="000000" w:themeColor="text1"/>
          <w:sz w:val="28"/>
          <w:szCs w:val="28"/>
        </w:rPr>
      </w:pPr>
      <w:bookmarkStart w:id="18" w:name="Par459"/>
      <w:bookmarkEnd w:id="18"/>
      <w:r w:rsidRPr="008A7047">
        <w:rPr>
          <w:color w:val="000000" w:themeColor="text1"/>
          <w:sz w:val="28"/>
          <w:szCs w:val="28"/>
        </w:rPr>
        <w:t xml:space="preserve">Подраздел 5.1. </w:t>
      </w:r>
      <w:proofErr w:type="gramStart"/>
      <w:r w:rsidRPr="008A7047">
        <w:rPr>
          <w:color w:val="000000" w:themeColor="text1"/>
          <w:sz w:val="28"/>
          <w:szCs w:val="28"/>
        </w:rPr>
        <w:t>ИНФОРМАЦИЯ ДЛЯ ЗАИНТЕРЕСОВА</w:t>
      </w:r>
      <w:r w:rsidR="006B255E" w:rsidRPr="008A7047">
        <w:rPr>
          <w:color w:val="000000" w:themeColor="text1"/>
          <w:sz w:val="28"/>
          <w:szCs w:val="28"/>
        </w:rPr>
        <w:t>Н</w:t>
      </w:r>
      <w:r w:rsidRPr="008A7047">
        <w:rPr>
          <w:color w:val="000000" w:themeColor="text1"/>
          <w:sz w:val="28"/>
          <w:szCs w:val="28"/>
        </w:rPr>
        <w:t xml:space="preserve">НЫХ ЛИЦ ОБ ИХ </w:t>
      </w:r>
      <w:r w:rsidR="00C80863" w:rsidRPr="008A7047">
        <w:rPr>
          <w:color w:val="000000" w:themeColor="text1"/>
          <w:sz w:val="28"/>
          <w:szCs w:val="28"/>
        </w:rPr>
        <w:t>ПРАВЕ</w:t>
      </w:r>
      <w:r w:rsidRPr="008A7047">
        <w:rPr>
          <w:color w:val="000000" w:themeColor="text1"/>
          <w:sz w:val="28"/>
          <w:szCs w:val="28"/>
        </w:rPr>
        <w:t xml:space="preserve"> </w:t>
      </w:r>
      <w:r w:rsidR="00C80863" w:rsidRPr="008A7047">
        <w:rPr>
          <w:color w:val="000000" w:themeColor="text1"/>
          <w:sz w:val="28"/>
          <w:szCs w:val="28"/>
        </w:rPr>
        <w:t>НА ДОСУДЕБНОЕ</w:t>
      </w:r>
      <w:r w:rsidRPr="008A7047">
        <w:rPr>
          <w:color w:val="000000" w:themeColor="text1"/>
          <w:sz w:val="28"/>
          <w:szCs w:val="28"/>
        </w:rPr>
        <w:t xml:space="preserve"> (</w:t>
      </w:r>
      <w:r w:rsidR="00C80863" w:rsidRPr="008A7047">
        <w:rPr>
          <w:color w:val="000000" w:themeColor="text1"/>
          <w:sz w:val="28"/>
          <w:szCs w:val="28"/>
        </w:rPr>
        <w:t>ВНЕСУДЕБНОЕ</w:t>
      </w:r>
      <w:r w:rsidRPr="008A7047">
        <w:rPr>
          <w:color w:val="000000" w:themeColor="text1"/>
          <w:sz w:val="28"/>
          <w:szCs w:val="28"/>
        </w:rPr>
        <w:t xml:space="preserve">) </w:t>
      </w:r>
      <w:r w:rsidR="00C80863" w:rsidRPr="008A7047">
        <w:rPr>
          <w:color w:val="000000" w:themeColor="text1"/>
          <w:sz w:val="28"/>
          <w:szCs w:val="28"/>
        </w:rPr>
        <w:t>ОБЖАЛОВАНИЕ</w:t>
      </w:r>
      <w:r w:rsidRPr="008A7047">
        <w:rPr>
          <w:color w:val="000000" w:themeColor="text1"/>
          <w:sz w:val="28"/>
          <w:szCs w:val="28"/>
        </w:rPr>
        <w:t xml:space="preserve"> </w:t>
      </w:r>
      <w:r w:rsidR="00C80863" w:rsidRPr="008A7047">
        <w:rPr>
          <w:color w:val="000000" w:themeColor="text1"/>
          <w:sz w:val="28"/>
          <w:szCs w:val="28"/>
        </w:rPr>
        <w:t>ДЕЙСТВИЙ</w:t>
      </w:r>
      <w:r w:rsidRPr="008A7047">
        <w:rPr>
          <w:color w:val="000000" w:themeColor="text1"/>
          <w:sz w:val="28"/>
          <w:szCs w:val="28"/>
        </w:rPr>
        <w:t xml:space="preserve"> (</w:t>
      </w:r>
      <w:r w:rsidR="00C80863" w:rsidRPr="008A7047">
        <w:rPr>
          <w:color w:val="000000" w:themeColor="text1"/>
          <w:sz w:val="28"/>
          <w:szCs w:val="28"/>
        </w:rPr>
        <w:t>БЕЗДЕЙСТВИЯ</w:t>
      </w:r>
      <w:r w:rsidRPr="008A7047">
        <w:rPr>
          <w:color w:val="000000" w:themeColor="text1"/>
          <w:sz w:val="28"/>
          <w:szCs w:val="28"/>
        </w:rPr>
        <w:t xml:space="preserve">) </w:t>
      </w:r>
      <w:r w:rsidR="00C80863" w:rsidRPr="008A7047">
        <w:rPr>
          <w:color w:val="000000" w:themeColor="text1"/>
          <w:sz w:val="28"/>
          <w:szCs w:val="28"/>
        </w:rPr>
        <w:t>И</w:t>
      </w:r>
      <w:r w:rsidRPr="008A7047">
        <w:rPr>
          <w:color w:val="000000" w:themeColor="text1"/>
          <w:sz w:val="28"/>
          <w:szCs w:val="28"/>
        </w:rPr>
        <w:t xml:space="preserve"> (</w:t>
      </w:r>
      <w:r w:rsidR="00C80863" w:rsidRPr="008A7047">
        <w:rPr>
          <w:color w:val="000000" w:themeColor="text1"/>
          <w:sz w:val="28"/>
          <w:szCs w:val="28"/>
        </w:rPr>
        <w:t>ИЛИ</w:t>
      </w:r>
      <w:r w:rsidRPr="008A7047">
        <w:rPr>
          <w:color w:val="000000" w:themeColor="text1"/>
          <w:sz w:val="28"/>
          <w:szCs w:val="28"/>
        </w:rPr>
        <w:t xml:space="preserve">) </w:t>
      </w:r>
      <w:r w:rsidR="00C80863" w:rsidRPr="008A7047">
        <w:rPr>
          <w:color w:val="000000" w:themeColor="text1"/>
          <w:sz w:val="28"/>
          <w:szCs w:val="28"/>
        </w:rPr>
        <w:t>РЕШЕНИЙ</w:t>
      </w:r>
      <w:r w:rsidRPr="008A7047">
        <w:rPr>
          <w:color w:val="000000" w:themeColor="text1"/>
          <w:sz w:val="28"/>
          <w:szCs w:val="28"/>
        </w:rPr>
        <w:t xml:space="preserve">, </w:t>
      </w:r>
      <w:r w:rsidR="00C80863" w:rsidRPr="008A7047">
        <w:rPr>
          <w:color w:val="000000" w:themeColor="text1"/>
          <w:sz w:val="28"/>
          <w:szCs w:val="28"/>
        </w:rPr>
        <w:t>ПРИНЯТЫХ</w:t>
      </w:r>
      <w:r w:rsidRPr="008A7047">
        <w:rPr>
          <w:color w:val="000000" w:themeColor="text1"/>
          <w:sz w:val="28"/>
          <w:szCs w:val="28"/>
        </w:rPr>
        <w:t xml:space="preserve"> </w:t>
      </w:r>
      <w:r w:rsidRPr="008A7047">
        <w:rPr>
          <w:color w:val="000000" w:themeColor="text1"/>
          <w:sz w:val="28"/>
          <w:szCs w:val="28"/>
        </w:rPr>
        <w:lastRenderedPageBreak/>
        <w:t>(</w:t>
      </w:r>
      <w:r w:rsidR="00C80863" w:rsidRPr="008A7047">
        <w:rPr>
          <w:color w:val="000000" w:themeColor="text1"/>
          <w:sz w:val="28"/>
          <w:szCs w:val="28"/>
        </w:rPr>
        <w:t>ОСУЩЕСТВЛЕННЫХ</w:t>
      </w:r>
      <w:r w:rsidRPr="008A7047">
        <w:rPr>
          <w:color w:val="000000" w:themeColor="text1"/>
          <w:sz w:val="28"/>
          <w:szCs w:val="28"/>
        </w:rPr>
        <w:t xml:space="preserve">) </w:t>
      </w:r>
      <w:r w:rsidR="00C80863" w:rsidRPr="008A7047">
        <w:rPr>
          <w:color w:val="000000" w:themeColor="text1"/>
          <w:sz w:val="28"/>
          <w:szCs w:val="28"/>
        </w:rPr>
        <w:t>В ХОДЕ</w:t>
      </w:r>
      <w:r w:rsidRPr="008A7047">
        <w:rPr>
          <w:color w:val="000000" w:themeColor="text1"/>
          <w:sz w:val="28"/>
          <w:szCs w:val="28"/>
        </w:rPr>
        <w:t xml:space="preserve"> </w:t>
      </w:r>
      <w:r w:rsidR="00C80863" w:rsidRPr="008A7047">
        <w:rPr>
          <w:color w:val="000000" w:themeColor="text1"/>
          <w:sz w:val="28"/>
          <w:szCs w:val="28"/>
        </w:rPr>
        <w:t>ПРЕДОСТАВЛЕНИЯ</w:t>
      </w:r>
      <w:r w:rsidRPr="008A7047">
        <w:rPr>
          <w:color w:val="000000" w:themeColor="text1"/>
          <w:sz w:val="28"/>
          <w:szCs w:val="28"/>
        </w:rPr>
        <w:t xml:space="preserve"> </w:t>
      </w:r>
      <w:r w:rsidR="00C80863" w:rsidRPr="008A7047">
        <w:rPr>
          <w:color w:val="000000" w:themeColor="text1"/>
          <w:sz w:val="28"/>
          <w:szCs w:val="28"/>
        </w:rPr>
        <w:t>МУНИЦИПАЛЬНОЙ УСЛУГИ</w:t>
      </w:r>
      <w:proofErr w:type="gramEnd"/>
    </w:p>
    <w:p w:rsidR="000F30F1" w:rsidRPr="008A7047" w:rsidRDefault="000F30F1" w:rsidP="000F30F1">
      <w:pPr>
        <w:autoSpaceDE w:val="0"/>
        <w:autoSpaceDN w:val="0"/>
        <w:adjustRightInd w:val="0"/>
        <w:spacing w:line="235" w:lineRule="auto"/>
        <w:jc w:val="center"/>
        <w:rPr>
          <w:b/>
          <w:color w:val="000000" w:themeColor="text1"/>
          <w:sz w:val="28"/>
          <w:szCs w:val="28"/>
        </w:rPr>
      </w:pPr>
    </w:p>
    <w:p w:rsidR="000F30F1" w:rsidRPr="008A7047" w:rsidRDefault="0006026F" w:rsidP="000F30F1">
      <w:pPr>
        <w:autoSpaceDE w:val="0"/>
        <w:autoSpaceDN w:val="0"/>
        <w:adjustRightInd w:val="0"/>
        <w:spacing w:line="235" w:lineRule="auto"/>
        <w:ind w:firstLine="709"/>
        <w:jc w:val="both"/>
        <w:rPr>
          <w:color w:val="000000" w:themeColor="text1"/>
          <w:sz w:val="28"/>
          <w:szCs w:val="28"/>
        </w:rPr>
      </w:pPr>
      <w:r w:rsidRPr="008A7047">
        <w:rPr>
          <w:color w:val="000000" w:themeColor="text1"/>
          <w:sz w:val="28"/>
          <w:szCs w:val="28"/>
        </w:rPr>
        <w:t>5.</w:t>
      </w:r>
      <w:r w:rsidR="000F30F1" w:rsidRPr="008A7047">
        <w:rPr>
          <w:color w:val="000000" w:themeColor="text1"/>
          <w:sz w:val="28"/>
          <w:szCs w:val="28"/>
        </w:rPr>
        <w:t>1.</w:t>
      </w:r>
      <w:r w:rsidRPr="008A7047">
        <w:rPr>
          <w:color w:val="000000" w:themeColor="text1"/>
          <w:sz w:val="28"/>
          <w:szCs w:val="28"/>
        </w:rPr>
        <w:t>1.</w:t>
      </w:r>
      <w:r w:rsidR="000F30F1" w:rsidRPr="008A7047">
        <w:rPr>
          <w:color w:val="000000" w:themeColor="text1"/>
          <w:sz w:val="28"/>
          <w:szCs w:val="28"/>
        </w:rPr>
        <w:t xml:space="preserve"> </w:t>
      </w:r>
      <w:proofErr w:type="gramStart"/>
      <w:r w:rsidR="000F30F1" w:rsidRPr="008A7047">
        <w:rPr>
          <w:color w:val="000000" w:themeColor="text1"/>
          <w:sz w:val="28"/>
          <w:szCs w:val="28"/>
        </w:rPr>
        <w:t>Заинтересованное лицо (далее – заявитель)</w:t>
      </w:r>
      <w:r w:rsidR="000F30F1" w:rsidRPr="008A7047">
        <w:rPr>
          <w:color w:val="000000" w:themeColor="text1"/>
          <w:sz w:val="28"/>
          <w:szCs w:val="28"/>
          <w:lang w:eastAsia="en-US"/>
        </w:rPr>
        <w:t xml:space="preserve"> имеет право на досудебное (внесудебное) обжалование решений и</w:t>
      </w:r>
      <w:r w:rsidR="00CE5BC1" w:rsidRPr="008A7047">
        <w:rPr>
          <w:color w:val="000000" w:themeColor="text1"/>
          <w:sz w:val="28"/>
          <w:szCs w:val="28"/>
          <w:lang w:eastAsia="en-US"/>
        </w:rPr>
        <w:t xml:space="preserve"> (или)</w:t>
      </w:r>
      <w:r w:rsidR="000F30F1" w:rsidRPr="008A7047">
        <w:rPr>
          <w:color w:val="000000" w:themeColor="text1"/>
          <w:sz w:val="28"/>
          <w:szCs w:val="28"/>
          <w:lang w:eastAsia="en-US"/>
        </w:rPr>
        <w:t xml:space="preserve"> действий (бездействия), принятых (осуществленных) </w:t>
      </w:r>
      <w:r w:rsidR="00C80863" w:rsidRPr="008A7047">
        <w:rPr>
          <w:color w:val="000000" w:themeColor="text1"/>
          <w:sz w:val="28"/>
          <w:szCs w:val="28"/>
          <w:lang w:eastAsia="en-US"/>
        </w:rPr>
        <w:t>Уполномоченным органом</w:t>
      </w:r>
      <w:r w:rsidR="000F30F1" w:rsidRPr="008A7047">
        <w:rPr>
          <w:color w:val="000000" w:themeColor="text1"/>
          <w:sz w:val="28"/>
          <w:szCs w:val="28"/>
          <w:lang w:eastAsia="en-US"/>
        </w:rPr>
        <w:t xml:space="preserve">, должностным лицом </w:t>
      </w:r>
      <w:r w:rsidR="00C80863" w:rsidRPr="008A7047">
        <w:rPr>
          <w:color w:val="000000" w:themeColor="text1"/>
          <w:sz w:val="28"/>
          <w:szCs w:val="28"/>
          <w:lang w:eastAsia="en-US"/>
        </w:rPr>
        <w:t>Уполномоченного органа</w:t>
      </w:r>
      <w:r w:rsidR="000F30F1" w:rsidRPr="008A7047">
        <w:rPr>
          <w:color w:val="000000" w:themeColor="text1"/>
          <w:sz w:val="28"/>
          <w:szCs w:val="28"/>
        </w:rPr>
        <w:t>,</w:t>
      </w:r>
      <w:r w:rsidR="000F30F1" w:rsidRPr="008A7047">
        <w:rPr>
          <w:color w:val="000000" w:themeColor="text1"/>
          <w:sz w:val="28"/>
          <w:szCs w:val="28"/>
          <w:lang w:eastAsia="en-US"/>
        </w:rPr>
        <w:t xml:space="preserve"> либо муниципальным служащим в ходе предоставления муниципальной услуги (далее – досудебное (внесудебное) обжалование).</w:t>
      </w:r>
      <w:proofErr w:type="gramEnd"/>
    </w:p>
    <w:p w:rsidR="000F30F1" w:rsidRPr="008A7047" w:rsidRDefault="000F30F1" w:rsidP="000F30F1">
      <w:pPr>
        <w:ind w:firstLine="709"/>
        <w:jc w:val="both"/>
        <w:rPr>
          <w:i/>
          <w:color w:val="000000" w:themeColor="text1"/>
          <w:sz w:val="28"/>
          <w:szCs w:val="28"/>
        </w:rPr>
      </w:pPr>
    </w:p>
    <w:p w:rsidR="000F30F1" w:rsidRPr="008A7047" w:rsidRDefault="00C80863" w:rsidP="000F30F1">
      <w:pPr>
        <w:autoSpaceDE w:val="0"/>
        <w:autoSpaceDN w:val="0"/>
        <w:adjustRightInd w:val="0"/>
        <w:spacing w:line="235" w:lineRule="auto"/>
        <w:jc w:val="center"/>
        <w:rPr>
          <w:color w:val="000000" w:themeColor="text1"/>
          <w:sz w:val="28"/>
          <w:szCs w:val="28"/>
        </w:rPr>
      </w:pPr>
      <w:r w:rsidRPr="008A7047">
        <w:rPr>
          <w:color w:val="000000" w:themeColor="text1"/>
          <w:sz w:val="28"/>
          <w:szCs w:val="28"/>
        </w:rPr>
        <w:t>Подраздел 5.2. ОРГАНЫ МЕСТНОГО САМОУПРАВЛЕНИЯ</w:t>
      </w:r>
      <w:r w:rsidR="000F30F1" w:rsidRPr="008A7047">
        <w:rPr>
          <w:color w:val="000000" w:themeColor="text1"/>
          <w:sz w:val="28"/>
          <w:szCs w:val="28"/>
        </w:rPr>
        <w:t xml:space="preserve">, </w:t>
      </w:r>
      <w:r w:rsidRPr="008A7047">
        <w:rPr>
          <w:color w:val="000000" w:themeColor="text1"/>
          <w:sz w:val="28"/>
          <w:szCs w:val="28"/>
        </w:rPr>
        <w:t>ОРГАНИЗАЦИИ</w:t>
      </w:r>
      <w:r w:rsidR="000F30F1" w:rsidRPr="008A7047">
        <w:rPr>
          <w:color w:val="000000" w:themeColor="text1"/>
          <w:sz w:val="28"/>
          <w:szCs w:val="28"/>
        </w:rPr>
        <w:t xml:space="preserve"> </w:t>
      </w:r>
      <w:r w:rsidRPr="008A7047">
        <w:rPr>
          <w:color w:val="000000" w:themeColor="text1"/>
          <w:sz w:val="28"/>
          <w:szCs w:val="28"/>
        </w:rPr>
        <w:t>И УПОЛНОМОЧЕННЫЕ НА РАСМОТРЕНИЕ</w:t>
      </w:r>
      <w:r w:rsidR="000F30F1" w:rsidRPr="008A7047">
        <w:rPr>
          <w:color w:val="000000" w:themeColor="text1"/>
          <w:sz w:val="28"/>
          <w:szCs w:val="28"/>
        </w:rPr>
        <w:t xml:space="preserve"> </w:t>
      </w:r>
      <w:r w:rsidRPr="008A7047">
        <w:rPr>
          <w:color w:val="000000" w:themeColor="text1"/>
          <w:sz w:val="28"/>
          <w:szCs w:val="28"/>
        </w:rPr>
        <w:t>ЖАЛОБЫ ЛИЦА</w:t>
      </w:r>
      <w:r w:rsidR="000F30F1" w:rsidRPr="008A7047">
        <w:rPr>
          <w:color w:val="000000" w:themeColor="text1"/>
          <w:sz w:val="28"/>
          <w:szCs w:val="28"/>
        </w:rPr>
        <w:t xml:space="preserve">, </w:t>
      </w:r>
      <w:r w:rsidRPr="008A7047">
        <w:rPr>
          <w:color w:val="000000" w:themeColor="text1"/>
          <w:sz w:val="28"/>
          <w:szCs w:val="28"/>
        </w:rPr>
        <w:t>КОТОРЫМ</w:t>
      </w:r>
      <w:r w:rsidR="000F30F1" w:rsidRPr="008A7047">
        <w:rPr>
          <w:color w:val="000000" w:themeColor="text1"/>
          <w:sz w:val="28"/>
          <w:szCs w:val="28"/>
        </w:rPr>
        <w:t xml:space="preserve"> </w:t>
      </w:r>
      <w:r w:rsidRPr="008A7047">
        <w:rPr>
          <w:color w:val="000000" w:themeColor="text1"/>
          <w:sz w:val="28"/>
          <w:szCs w:val="28"/>
        </w:rPr>
        <w:t>МОЖЕТ БЫТЬ НАПРАВЛЕНА</w:t>
      </w:r>
      <w:r w:rsidR="000F30F1" w:rsidRPr="008A7047">
        <w:rPr>
          <w:color w:val="000000" w:themeColor="text1"/>
          <w:sz w:val="28"/>
          <w:szCs w:val="28"/>
        </w:rPr>
        <w:t xml:space="preserve"> </w:t>
      </w:r>
      <w:r w:rsidRPr="008A7047">
        <w:rPr>
          <w:color w:val="000000" w:themeColor="text1"/>
          <w:sz w:val="28"/>
          <w:szCs w:val="28"/>
        </w:rPr>
        <w:t>ЖАЛОБА</w:t>
      </w:r>
      <w:r w:rsidR="000F30F1" w:rsidRPr="008A7047">
        <w:rPr>
          <w:color w:val="000000" w:themeColor="text1"/>
          <w:sz w:val="28"/>
          <w:szCs w:val="28"/>
        </w:rPr>
        <w:t xml:space="preserve"> </w:t>
      </w:r>
      <w:r w:rsidRPr="008A7047">
        <w:rPr>
          <w:color w:val="000000" w:themeColor="text1"/>
          <w:sz w:val="28"/>
          <w:szCs w:val="28"/>
        </w:rPr>
        <w:t>ЗАЯВИТЕЛЯ</w:t>
      </w:r>
      <w:r w:rsidR="000F30F1" w:rsidRPr="008A7047">
        <w:rPr>
          <w:color w:val="000000" w:themeColor="text1"/>
          <w:sz w:val="28"/>
          <w:szCs w:val="28"/>
        </w:rPr>
        <w:t xml:space="preserve"> </w:t>
      </w:r>
      <w:r w:rsidRPr="008A7047">
        <w:rPr>
          <w:color w:val="000000" w:themeColor="text1"/>
          <w:sz w:val="28"/>
          <w:szCs w:val="28"/>
        </w:rPr>
        <w:t>В ДОСУДЕБНОМ</w:t>
      </w:r>
      <w:r w:rsidR="000F30F1" w:rsidRPr="008A7047">
        <w:rPr>
          <w:color w:val="000000" w:themeColor="text1"/>
          <w:sz w:val="28"/>
          <w:szCs w:val="28"/>
        </w:rPr>
        <w:t xml:space="preserve"> (</w:t>
      </w:r>
      <w:r w:rsidRPr="008A7047">
        <w:rPr>
          <w:color w:val="000000" w:themeColor="text1"/>
          <w:sz w:val="28"/>
          <w:szCs w:val="28"/>
        </w:rPr>
        <w:t>ВНЕСУДЕБНОМ</w:t>
      </w:r>
      <w:r w:rsidR="000F30F1" w:rsidRPr="008A7047">
        <w:rPr>
          <w:color w:val="000000" w:themeColor="text1"/>
          <w:sz w:val="28"/>
          <w:szCs w:val="28"/>
        </w:rPr>
        <w:t xml:space="preserve">) </w:t>
      </w:r>
      <w:r w:rsidRPr="008A7047">
        <w:rPr>
          <w:color w:val="000000" w:themeColor="text1"/>
          <w:sz w:val="28"/>
          <w:szCs w:val="28"/>
        </w:rPr>
        <w:t>ПОРЯДКЕ</w:t>
      </w:r>
    </w:p>
    <w:p w:rsidR="000F30F1" w:rsidRPr="008A7047" w:rsidRDefault="000F30F1" w:rsidP="000F30F1">
      <w:pPr>
        <w:pStyle w:val="ConsPlusNormal"/>
        <w:jc w:val="center"/>
        <w:rPr>
          <w:rFonts w:ascii="Times New Roman" w:hAnsi="Times New Roman" w:cs="Times New Roman"/>
          <w:color w:val="000000" w:themeColor="text1"/>
          <w:sz w:val="28"/>
          <w:szCs w:val="28"/>
        </w:rPr>
      </w:pPr>
    </w:p>
    <w:p w:rsidR="000F30F1" w:rsidRPr="008A7047" w:rsidRDefault="0006026F" w:rsidP="000F30F1">
      <w:pPr>
        <w:ind w:firstLine="709"/>
        <w:jc w:val="both"/>
        <w:rPr>
          <w:color w:val="000000" w:themeColor="text1"/>
          <w:sz w:val="28"/>
          <w:szCs w:val="28"/>
        </w:rPr>
      </w:pPr>
      <w:r w:rsidRPr="008A7047">
        <w:rPr>
          <w:color w:val="000000" w:themeColor="text1"/>
          <w:sz w:val="28"/>
          <w:szCs w:val="28"/>
        </w:rPr>
        <w:t>5.</w:t>
      </w:r>
      <w:r w:rsidR="000F30F1" w:rsidRPr="008A7047">
        <w:rPr>
          <w:color w:val="000000" w:themeColor="text1"/>
          <w:sz w:val="28"/>
          <w:szCs w:val="28"/>
        </w:rPr>
        <w:t>2.</w:t>
      </w:r>
      <w:r w:rsidRPr="008A7047">
        <w:rPr>
          <w:color w:val="000000" w:themeColor="text1"/>
          <w:sz w:val="28"/>
          <w:szCs w:val="28"/>
        </w:rPr>
        <w:t>1.</w:t>
      </w:r>
      <w:r w:rsidR="000F30F1" w:rsidRPr="008A7047">
        <w:rPr>
          <w:color w:val="000000" w:themeColor="text1"/>
          <w:sz w:val="28"/>
          <w:szCs w:val="28"/>
        </w:rPr>
        <w:t xml:space="preserve"> Жалоба на решения и</w:t>
      </w:r>
      <w:r w:rsidR="00CE5BC1" w:rsidRPr="008A7047">
        <w:rPr>
          <w:color w:val="000000" w:themeColor="text1"/>
          <w:sz w:val="28"/>
          <w:szCs w:val="28"/>
        </w:rPr>
        <w:t xml:space="preserve"> </w:t>
      </w:r>
      <w:r w:rsidR="00CE5BC1" w:rsidRPr="008A7047">
        <w:rPr>
          <w:color w:val="000000" w:themeColor="text1"/>
          <w:sz w:val="28"/>
          <w:szCs w:val="28"/>
          <w:lang w:eastAsia="en-US"/>
        </w:rPr>
        <w:t>(или)</w:t>
      </w:r>
      <w:r w:rsidR="000F30F1" w:rsidRPr="008A7047">
        <w:rPr>
          <w:color w:val="000000" w:themeColor="text1"/>
          <w:sz w:val="28"/>
          <w:szCs w:val="28"/>
        </w:rPr>
        <w:t xml:space="preserve"> действия (бездействие) должностных лиц </w:t>
      </w:r>
      <w:r w:rsidR="00C80863" w:rsidRPr="008A7047">
        <w:rPr>
          <w:color w:val="000000" w:themeColor="text1"/>
          <w:sz w:val="28"/>
          <w:szCs w:val="28"/>
          <w:lang w:eastAsia="en-US"/>
        </w:rPr>
        <w:t>Уполномоченного органа</w:t>
      </w:r>
      <w:r w:rsidR="002D7860" w:rsidRPr="008A7047">
        <w:rPr>
          <w:color w:val="000000" w:themeColor="text1"/>
          <w:sz w:val="28"/>
          <w:szCs w:val="28"/>
          <w:lang w:eastAsia="en-US"/>
        </w:rPr>
        <w:t>, муниципальных служащих</w:t>
      </w:r>
      <w:r w:rsidR="000F30F1" w:rsidRPr="008A7047">
        <w:rPr>
          <w:color w:val="000000" w:themeColor="text1"/>
          <w:sz w:val="28"/>
          <w:szCs w:val="28"/>
          <w:lang w:eastAsia="en-US"/>
        </w:rPr>
        <w:t>, предоставляющ</w:t>
      </w:r>
      <w:r w:rsidR="002D7860" w:rsidRPr="008A7047">
        <w:rPr>
          <w:color w:val="000000" w:themeColor="text1"/>
          <w:sz w:val="28"/>
          <w:szCs w:val="28"/>
          <w:lang w:eastAsia="en-US"/>
        </w:rPr>
        <w:t>их</w:t>
      </w:r>
      <w:r w:rsidR="000F30F1" w:rsidRPr="008A7047">
        <w:rPr>
          <w:color w:val="000000" w:themeColor="text1"/>
          <w:sz w:val="28"/>
          <w:szCs w:val="28"/>
          <w:lang w:eastAsia="en-US"/>
        </w:rPr>
        <w:t xml:space="preserve"> муниципальную услу</w:t>
      </w:r>
      <w:r w:rsidRPr="008A7047">
        <w:rPr>
          <w:color w:val="000000" w:themeColor="text1"/>
          <w:sz w:val="28"/>
          <w:szCs w:val="28"/>
          <w:lang w:eastAsia="en-US"/>
        </w:rPr>
        <w:t>гу</w:t>
      </w:r>
      <w:r w:rsidR="000F30F1" w:rsidRPr="008A7047">
        <w:rPr>
          <w:color w:val="000000" w:themeColor="text1"/>
          <w:sz w:val="28"/>
          <w:szCs w:val="28"/>
        </w:rPr>
        <w:t xml:space="preserve">, подается заявителем в </w:t>
      </w:r>
      <w:r w:rsidRPr="008A7047">
        <w:rPr>
          <w:color w:val="000000" w:themeColor="text1"/>
          <w:sz w:val="28"/>
          <w:szCs w:val="28"/>
          <w:lang w:eastAsia="en-US"/>
        </w:rPr>
        <w:t>Уполномоченный орган</w:t>
      </w:r>
      <w:r w:rsidR="000F30F1" w:rsidRPr="008A7047">
        <w:rPr>
          <w:color w:val="000000" w:themeColor="text1"/>
          <w:sz w:val="28"/>
          <w:szCs w:val="28"/>
          <w:lang w:eastAsia="en-US"/>
        </w:rPr>
        <w:t xml:space="preserve">, предоставляющий муниципальную услугу </w:t>
      </w:r>
      <w:r w:rsidR="000F30F1" w:rsidRPr="008A7047">
        <w:rPr>
          <w:color w:val="000000" w:themeColor="text1"/>
          <w:sz w:val="28"/>
          <w:szCs w:val="28"/>
        </w:rPr>
        <w:t>на имя</w:t>
      </w:r>
      <w:r w:rsidR="00522FE2" w:rsidRPr="008A7047">
        <w:rPr>
          <w:color w:val="000000" w:themeColor="text1"/>
          <w:sz w:val="28"/>
          <w:szCs w:val="28"/>
        </w:rPr>
        <w:t xml:space="preserve"> </w:t>
      </w:r>
      <w:r w:rsidR="0070634D" w:rsidRPr="008A7047">
        <w:rPr>
          <w:color w:val="000000" w:themeColor="text1"/>
          <w:sz w:val="28"/>
          <w:szCs w:val="28"/>
        </w:rPr>
        <w:t>главы</w:t>
      </w:r>
      <w:r w:rsidR="00522FE2" w:rsidRPr="008A7047">
        <w:rPr>
          <w:color w:val="000000" w:themeColor="text1"/>
          <w:sz w:val="28"/>
          <w:szCs w:val="28"/>
        </w:rPr>
        <w:t xml:space="preserve"> </w:t>
      </w:r>
      <w:r w:rsidR="00D3196F" w:rsidRPr="008A7047">
        <w:rPr>
          <w:color w:val="000000" w:themeColor="text1"/>
          <w:sz w:val="28"/>
          <w:szCs w:val="28"/>
        </w:rPr>
        <w:t xml:space="preserve">администрации </w:t>
      </w:r>
      <w:r w:rsidR="00EA2DE4" w:rsidRPr="008A7047">
        <w:rPr>
          <w:color w:val="000000" w:themeColor="text1"/>
          <w:sz w:val="28"/>
          <w:szCs w:val="28"/>
        </w:rPr>
        <w:t>муниципального образования Мостовский район</w:t>
      </w:r>
      <w:r w:rsidR="000F30F1" w:rsidRPr="008A7047">
        <w:rPr>
          <w:color w:val="000000" w:themeColor="text1"/>
          <w:sz w:val="28"/>
          <w:szCs w:val="28"/>
        </w:rPr>
        <w:t>.</w:t>
      </w:r>
    </w:p>
    <w:p w:rsidR="000F30F1" w:rsidRPr="008A7047" w:rsidRDefault="000F30F1" w:rsidP="000F30F1">
      <w:pPr>
        <w:autoSpaceDE w:val="0"/>
        <w:autoSpaceDN w:val="0"/>
        <w:adjustRightInd w:val="0"/>
        <w:ind w:firstLine="709"/>
        <w:jc w:val="both"/>
        <w:rPr>
          <w:color w:val="000000" w:themeColor="text1"/>
          <w:sz w:val="28"/>
          <w:szCs w:val="28"/>
        </w:rPr>
      </w:pPr>
    </w:p>
    <w:p w:rsidR="000F30F1" w:rsidRPr="008A7047" w:rsidRDefault="0006026F" w:rsidP="000F30F1">
      <w:pPr>
        <w:autoSpaceDE w:val="0"/>
        <w:autoSpaceDN w:val="0"/>
        <w:adjustRightInd w:val="0"/>
        <w:jc w:val="center"/>
        <w:rPr>
          <w:color w:val="000000" w:themeColor="text1"/>
          <w:sz w:val="28"/>
          <w:szCs w:val="28"/>
        </w:rPr>
      </w:pPr>
      <w:r w:rsidRPr="008A7047">
        <w:rPr>
          <w:color w:val="000000" w:themeColor="text1"/>
          <w:sz w:val="28"/>
          <w:szCs w:val="28"/>
        </w:rPr>
        <w:t>Подраздел 5.3. СПОСОБЫ ИНФОРМИРОВАНИЯ</w:t>
      </w:r>
      <w:r w:rsidR="000F30F1" w:rsidRPr="008A7047">
        <w:rPr>
          <w:color w:val="000000" w:themeColor="text1"/>
          <w:sz w:val="28"/>
          <w:szCs w:val="28"/>
        </w:rPr>
        <w:t xml:space="preserve"> </w:t>
      </w:r>
      <w:r w:rsidRPr="008A7047">
        <w:rPr>
          <w:color w:val="000000" w:themeColor="text1"/>
          <w:sz w:val="28"/>
          <w:szCs w:val="28"/>
        </w:rPr>
        <w:t>ЗАЯВИТЕЛЕЙ О ПОРЯДКЕ</w:t>
      </w:r>
      <w:r w:rsidR="000F30F1" w:rsidRPr="008A7047">
        <w:rPr>
          <w:color w:val="000000" w:themeColor="text1"/>
          <w:sz w:val="28"/>
          <w:szCs w:val="28"/>
        </w:rPr>
        <w:t xml:space="preserve"> </w:t>
      </w:r>
    </w:p>
    <w:p w:rsidR="000F30F1" w:rsidRPr="008A7047" w:rsidRDefault="0006026F" w:rsidP="000F30F1">
      <w:pPr>
        <w:autoSpaceDE w:val="0"/>
        <w:autoSpaceDN w:val="0"/>
        <w:adjustRightInd w:val="0"/>
        <w:jc w:val="center"/>
        <w:rPr>
          <w:color w:val="000000" w:themeColor="text1"/>
          <w:sz w:val="28"/>
          <w:szCs w:val="28"/>
        </w:rPr>
      </w:pPr>
      <w:r w:rsidRPr="008A7047">
        <w:rPr>
          <w:color w:val="000000" w:themeColor="text1"/>
          <w:sz w:val="28"/>
          <w:szCs w:val="28"/>
        </w:rPr>
        <w:t>ПОДАЧИ И РАССМОТРЕНИЯ</w:t>
      </w:r>
      <w:r w:rsidR="000F30F1" w:rsidRPr="008A7047">
        <w:rPr>
          <w:color w:val="000000" w:themeColor="text1"/>
          <w:sz w:val="28"/>
          <w:szCs w:val="28"/>
        </w:rPr>
        <w:t xml:space="preserve"> </w:t>
      </w:r>
      <w:r w:rsidRPr="008A7047">
        <w:rPr>
          <w:color w:val="000000" w:themeColor="text1"/>
          <w:sz w:val="28"/>
          <w:szCs w:val="28"/>
        </w:rPr>
        <w:t>ЖАЛОБЫ</w:t>
      </w:r>
      <w:r w:rsidR="000F30F1" w:rsidRPr="008A7047">
        <w:rPr>
          <w:color w:val="000000" w:themeColor="text1"/>
          <w:sz w:val="28"/>
          <w:szCs w:val="28"/>
        </w:rPr>
        <w:t xml:space="preserve">, </w:t>
      </w:r>
      <w:r w:rsidRPr="008A7047">
        <w:rPr>
          <w:color w:val="000000" w:themeColor="text1"/>
          <w:sz w:val="28"/>
          <w:szCs w:val="28"/>
        </w:rPr>
        <w:t>В ТОМ ЧИСЛЕ С</w:t>
      </w:r>
      <w:r w:rsidR="000F30F1" w:rsidRPr="008A7047">
        <w:rPr>
          <w:color w:val="000000" w:themeColor="text1"/>
          <w:sz w:val="28"/>
          <w:szCs w:val="28"/>
        </w:rPr>
        <w:t xml:space="preserve"> </w:t>
      </w:r>
      <w:r w:rsidRPr="008A7047">
        <w:rPr>
          <w:color w:val="000000" w:themeColor="text1"/>
          <w:sz w:val="28"/>
          <w:szCs w:val="28"/>
        </w:rPr>
        <w:t>ИСПОЛЬЗОВАНИЕМ</w:t>
      </w:r>
      <w:r w:rsidR="000F30F1" w:rsidRPr="008A7047">
        <w:rPr>
          <w:color w:val="000000" w:themeColor="text1"/>
          <w:sz w:val="28"/>
          <w:szCs w:val="28"/>
        </w:rPr>
        <w:t xml:space="preserve"> </w:t>
      </w:r>
      <w:r w:rsidRPr="008A7047">
        <w:rPr>
          <w:color w:val="000000" w:themeColor="text1"/>
          <w:sz w:val="28"/>
          <w:szCs w:val="28"/>
        </w:rPr>
        <w:t>ЕДИНОГО П</w:t>
      </w:r>
      <w:r w:rsidR="006B255E" w:rsidRPr="008A7047">
        <w:rPr>
          <w:color w:val="000000" w:themeColor="text1"/>
          <w:sz w:val="28"/>
          <w:szCs w:val="28"/>
        </w:rPr>
        <w:t>О</w:t>
      </w:r>
      <w:r w:rsidRPr="008A7047">
        <w:rPr>
          <w:color w:val="000000" w:themeColor="text1"/>
          <w:sz w:val="28"/>
          <w:szCs w:val="28"/>
        </w:rPr>
        <w:t>РТАЛА</w:t>
      </w:r>
      <w:r w:rsidR="000F30F1" w:rsidRPr="008A7047">
        <w:rPr>
          <w:color w:val="000000" w:themeColor="text1"/>
          <w:sz w:val="28"/>
          <w:szCs w:val="28"/>
        </w:rPr>
        <w:t xml:space="preserve"> </w:t>
      </w:r>
      <w:r w:rsidRPr="008A7047">
        <w:rPr>
          <w:color w:val="000000" w:themeColor="text1"/>
          <w:sz w:val="28"/>
          <w:szCs w:val="28"/>
        </w:rPr>
        <w:t>ГОСУДАРСТВЕННЫХ И МУНИЦИПАЛЬНЫХ</w:t>
      </w:r>
      <w:r w:rsidR="000F30F1" w:rsidRPr="008A7047">
        <w:rPr>
          <w:color w:val="000000" w:themeColor="text1"/>
          <w:sz w:val="28"/>
          <w:szCs w:val="28"/>
        </w:rPr>
        <w:t xml:space="preserve"> </w:t>
      </w:r>
      <w:r w:rsidRPr="008A7047">
        <w:rPr>
          <w:color w:val="000000" w:themeColor="text1"/>
          <w:sz w:val="28"/>
          <w:szCs w:val="28"/>
        </w:rPr>
        <w:t>УСЛУГ</w:t>
      </w:r>
      <w:r w:rsidR="000F30F1" w:rsidRPr="008A7047">
        <w:rPr>
          <w:color w:val="000000" w:themeColor="text1"/>
          <w:sz w:val="28"/>
          <w:szCs w:val="28"/>
        </w:rPr>
        <w:t xml:space="preserve"> (</w:t>
      </w:r>
      <w:r w:rsidRPr="008A7047">
        <w:rPr>
          <w:color w:val="000000" w:themeColor="text1"/>
          <w:sz w:val="28"/>
          <w:szCs w:val="28"/>
        </w:rPr>
        <w:t>ФУНКЦИЙ</w:t>
      </w:r>
      <w:r w:rsidR="000F30F1" w:rsidRPr="008A7047">
        <w:rPr>
          <w:color w:val="000000" w:themeColor="text1"/>
          <w:sz w:val="28"/>
          <w:szCs w:val="28"/>
        </w:rPr>
        <w:t xml:space="preserve">) </w:t>
      </w:r>
      <w:r w:rsidRPr="008A7047">
        <w:rPr>
          <w:color w:val="000000" w:themeColor="text1"/>
          <w:sz w:val="28"/>
          <w:szCs w:val="28"/>
        </w:rPr>
        <w:t>И</w:t>
      </w:r>
      <w:r w:rsidR="000F30F1" w:rsidRPr="008A7047">
        <w:rPr>
          <w:color w:val="000000" w:themeColor="text1"/>
          <w:sz w:val="28"/>
          <w:szCs w:val="28"/>
        </w:rPr>
        <w:t xml:space="preserve"> </w:t>
      </w:r>
      <w:r w:rsidRPr="008A7047">
        <w:rPr>
          <w:color w:val="000000" w:themeColor="text1"/>
          <w:sz w:val="28"/>
          <w:szCs w:val="28"/>
        </w:rPr>
        <w:t>ПОРТАЛА</w:t>
      </w:r>
      <w:r w:rsidR="000F30F1" w:rsidRPr="008A7047">
        <w:rPr>
          <w:color w:val="000000" w:themeColor="text1"/>
          <w:sz w:val="28"/>
          <w:szCs w:val="28"/>
        </w:rPr>
        <w:t xml:space="preserve"> </w:t>
      </w:r>
      <w:r w:rsidRPr="008A7047">
        <w:rPr>
          <w:color w:val="000000" w:themeColor="text1"/>
          <w:sz w:val="28"/>
          <w:szCs w:val="28"/>
        </w:rPr>
        <w:t>ГОСУДАРСТВЕННЫХ И МУНИЦИПАЛЬНЫХ УСЛУГ</w:t>
      </w:r>
      <w:r w:rsidR="000F30F1" w:rsidRPr="008A7047">
        <w:rPr>
          <w:color w:val="000000" w:themeColor="text1"/>
          <w:sz w:val="28"/>
          <w:szCs w:val="28"/>
        </w:rPr>
        <w:t xml:space="preserve"> </w:t>
      </w:r>
      <w:r w:rsidRPr="008A7047">
        <w:rPr>
          <w:color w:val="000000" w:themeColor="text1"/>
          <w:sz w:val="28"/>
          <w:szCs w:val="28"/>
        </w:rPr>
        <w:t>КРАСНОДАРСКОГО КРАЯ</w:t>
      </w:r>
    </w:p>
    <w:p w:rsidR="000F30F1" w:rsidRPr="008A7047" w:rsidRDefault="000F30F1" w:rsidP="000F30F1">
      <w:pPr>
        <w:autoSpaceDE w:val="0"/>
        <w:autoSpaceDN w:val="0"/>
        <w:adjustRightInd w:val="0"/>
        <w:jc w:val="both"/>
        <w:rPr>
          <w:color w:val="000000" w:themeColor="text1"/>
          <w:sz w:val="28"/>
          <w:szCs w:val="28"/>
        </w:rPr>
      </w:pPr>
      <w:r w:rsidRPr="008A7047">
        <w:rPr>
          <w:color w:val="000000" w:themeColor="text1"/>
          <w:sz w:val="28"/>
          <w:szCs w:val="28"/>
        </w:rPr>
        <w:t xml:space="preserve"> </w:t>
      </w:r>
    </w:p>
    <w:p w:rsidR="000F30F1" w:rsidRPr="008A7047" w:rsidRDefault="0006026F" w:rsidP="000F30F1">
      <w:pPr>
        <w:autoSpaceDE w:val="0"/>
        <w:autoSpaceDN w:val="0"/>
        <w:adjustRightInd w:val="0"/>
        <w:ind w:firstLine="709"/>
        <w:jc w:val="both"/>
        <w:rPr>
          <w:color w:val="000000" w:themeColor="text1"/>
          <w:sz w:val="28"/>
          <w:szCs w:val="28"/>
        </w:rPr>
      </w:pPr>
      <w:r w:rsidRPr="008A7047">
        <w:rPr>
          <w:color w:val="000000" w:themeColor="text1"/>
          <w:sz w:val="28"/>
          <w:szCs w:val="28"/>
        </w:rPr>
        <w:t>5.3.1</w:t>
      </w:r>
      <w:r w:rsidR="000F30F1" w:rsidRPr="008A7047">
        <w:rPr>
          <w:color w:val="000000" w:themeColor="text1"/>
          <w:sz w:val="28"/>
          <w:szCs w:val="28"/>
        </w:rPr>
        <w:t xml:space="preserve">. </w:t>
      </w:r>
      <w:bookmarkStart w:id="19" w:name="Par418"/>
      <w:bookmarkEnd w:id="19"/>
      <w:r w:rsidR="000F30F1" w:rsidRPr="008A7047">
        <w:rPr>
          <w:color w:val="000000" w:themeColor="text1"/>
          <w:sz w:val="28"/>
          <w:szCs w:val="28"/>
        </w:rPr>
        <w:t>Информацию о порядке подачи и рассмотрения жалобы заявители могут получить на информационных стендах</w:t>
      </w:r>
      <w:r w:rsidR="00D451A4" w:rsidRPr="008A7047">
        <w:rPr>
          <w:color w:val="000000" w:themeColor="text1"/>
          <w:sz w:val="28"/>
          <w:szCs w:val="28"/>
        </w:rPr>
        <w:t>,</w:t>
      </w:r>
      <w:r w:rsidR="000F30F1" w:rsidRPr="008A7047">
        <w:rPr>
          <w:color w:val="000000" w:themeColor="text1"/>
          <w:sz w:val="28"/>
          <w:szCs w:val="28"/>
        </w:rPr>
        <w:t xml:space="preserve"> расположенных в местах предоставления муниципальной услуги непосредственно в </w:t>
      </w:r>
      <w:r w:rsidRPr="008A7047">
        <w:rPr>
          <w:color w:val="000000" w:themeColor="text1"/>
          <w:sz w:val="28"/>
          <w:szCs w:val="28"/>
          <w:lang w:eastAsia="en-US"/>
        </w:rPr>
        <w:t>Уполномоченном органе</w:t>
      </w:r>
      <w:r w:rsidR="000F30F1" w:rsidRPr="008A7047">
        <w:rPr>
          <w:color w:val="000000" w:themeColor="text1"/>
          <w:sz w:val="28"/>
          <w:szCs w:val="28"/>
          <w:lang w:eastAsia="en-US"/>
        </w:rPr>
        <w:t>, предоставляющем муниципальную услугу</w:t>
      </w:r>
      <w:r w:rsidR="000F30F1" w:rsidRPr="008A7047">
        <w:rPr>
          <w:color w:val="000000" w:themeColor="text1"/>
          <w:sz w:val="28"/>
          <w:szCs w:val="28"/>
        </w:rPr>
        <w:t xml:space="preserve">, на официальном сайте </w:t>
      </w:r>
      <w:r w:rsidRPr="008A7047">
        <w:rPr>
          <w:color w:val="000000" w:themeColor="text1"/>
          <w:sz w:val="28"/>
          <w:szCs w:val="28"/>
          <w:lang w:eastAsia="en-US"/>
        </w:rPr>
        <w:t>Уполномоченного органа</w:t>
      </w:r>
      <w:r w:rsidR="000F30F1" w:rsidRPr="008A7047">
        <w:rPr>
          <w:color w:val="000000" w:themeColor="text1"/>
          <w:sz w:val="28"/>
          <w:szCs w:val="28"/>
          <w:lang w:eastAsia="en-US"/>
        </w:rPr>
        <w:t>, предоставляющего муниципальную услугу</w:t>
      </w:r>
      <w:r w:rsidR="000F30F1" w:rsidRPr="008A7047">
        <w:rPr>
          <w:color w:val="000000" w:themeColor="text1"/>
          <w:sz w:val="28"/>
          <w:szCs w:val="28"/>
        </w:rPr>
        <w:t xml:space="preserve">, </w:t>
      </w:r>
      <w:r w:rsidRPr="008A7047">
        <w:rPr>
          <w:color w:val="000000" w:themeColor="text1"/>
          <w:sz w:val="28"/>
          <w:szCs w:val="28"/>
        </w:rPr>
        <w:t>на Едином Портале и</w:t>
      </w:r>
      <w:r w:rsidR="000F30F1" w:rsidRPr="008A7047">
        <w:rPr>
          <w:color w:val="000000" w:themeColor="text1"/>
          <w:sz w:val="28"/>
          <w:szCs w:val="28"/>
        </w:rPr>
        <w:t xml:space="preserve"> </w:t>
      </w:r>
      <w:r w:rsidR="00C70131" w:rsidRPr="008A7047">
        <w:rPr>
          <w:color w:val="000000" w:themeColor="text1"/>
          <w:sz w:val="28"/>
          <w:szCs w:val="28"/>
        </w:rPr>
        <w:t>Региональном портале</w:t>
      </w:r>
      <w:r w:rsidR="000F30F1" w:rsidRPr="008A7047">
        <w:rPr>
          <w:color w:val="000000" w:themeColor="text1"/>
          <w:sz w:val="28"/>
          <w:szCs w:val="28"/>
        </w:rPr>
        <w:t>.</w:t>
      </w:r>
    </w:p>
    <w:p w:rsidR="000F30F1" w:rsidRPr="008A7047" w:rsidRDefault="000F30F1" w:rsidP="000F30F1">
      <w:pPr>
        <w:autoSpaceDE w:val="0"/>
        <w:autoSpaceDN w:val="0"/>
        <w:adjustRightInd w:val="0"/>
        <w:ind w:firstLine="709"/>
        <w:jc w:val="both"/>
        <w:rPr>
          <w:color w:val="000000" w:themeColor="text1"/>
          <w:sz w:val="28"/>
          <w:szCs w:val="28"/>
        </w:rPr>
      </w:pPr>
    </w:p>
    <w:p w:rsidR="000F30F1" w:rsidRPr="008A7047" w:rsidRDefault="00D451A4" w:rsidP="000F30F1">
      <w:pPr>
        <w:autoSpaceDE w:val="0"/>
        <w:autoSpaceDN w:val="0"/>
        <w:adjustRightInd w:val="0"/>
        <w:ind w:firstLine="709"/>
        <w:jc w:val="center"/>
        <w:rPr>
          <w:color w:val="000000" w:themeColor="text1"/>
          <w:sz w:val="28"/>
          <w:szCs w:val="28"/>
        </w:rPr>
      </w:pPr>
      <w:r w:rsidRPr="008A7047">
        <w:rPr>
          <w:color w:val="000000" w:themeColor="text1"/>
          <w:sz w:val="28"/>
          <w:szCs w:val="28"/>
        </w:rPr>
        <w:t xml:space="preserve">Подраздел </w:t>
      </w:r>
      <w:r w:rsidR="001A46A5" w:rsidRPr="008A7047">
        <w:rPr>
          <w:color w:val="000000" w:themeColor="text1"/>
          <w:sz w:val="28"/>
          <w:szCs w:val="28"/>
        </w:rPr>
        <w:t>5.4</w:t>
      </w:r>
      <w:r w:rsidR="00CB24C0" w:rsidRPr="008A7047">
        <w:rPr>
          <w:color w:val="000000" w:themeColor="text1"/>
          <w:sz w:val="28"/>
          <w:szCs w:val="28"/>
        </w:rPr>
        <w:t>. ПЕРЕЧЕНЬ НОРМАТИВН</w:t>
      </w:r>
      <w:r w:rsidRPr="008A7047">
        <w:rPr>
          <w:color w:val="000000" w:themeColor="text1"/>
          <w:sz w:val="28"/>
          <w:szCs w:val="28"/>
        </w:rPr>
        <w:t>ЫХ</w:t>
      </w:r>
      <w:r w:rsidR="00CB24C0" w:rsidRPr="008A7047">
        <w:rPr>
          <w:color w:val="000000" w:themeColor="text1"/>
          <w:sz w:val="28"/>
          <w:szCs w:val="28"/>
        </w:rPr>
        <w:t xml:space="preserve"> ПРАВОВЫХ АКТОВ</w:t>
      </w:r>
      <w:r w:rsidR="000F30F1" w:rsidRPr="008A7047">
        <w:rPr>
          <w:color w:val="000000" w:themeColor="text1"/>
          <w:sz w:val="28"/>
          <w:szCs w:val="28"/>
        </w:rPr>
        <w:t xml:space="preserve">, </w:t>
      </w:r>
      <w:r w:rsidR="00CB24C0" w:rsidRPr="008A7047">
        <w:rPr>
          <w:color w:val="000000" w:themeColor="text1"/>
          <w:sz w:val="28"/>
          <w:szCs w:val="28"/>
        </w:rPr>
        <w:t>РЕГУЛИРУЮЩИХ</w:t>
      </w:r>
      <w:r w:rsidR="000F30F1" w:rsidRPr="008A7047">
        <w:rPr>
          <w:color w:val="000000" w:themeColor="text1"/>
          <w:sz w:val="28"/>
          <w:szCs w:val="28"/>
        </w:rPr>
        <w:t xml:space="preserve"> </w:t>
      </w:r>
      <w:r w:rsidR="00CB24C0" w:rsidRPr="008A7047">
        <w:rPr>
          <w:color w:val="000000" w:themeColor="text1"/>
          <w:sz w:val="28"/>
          <w:szCs w:val="28"/>
        </w:rPr>
        <w:t>ПОРЯДОК ДОСУДЕБНОГО</w:t>
      </w:r>
      <w:r w:rsidR="000F30F1" w:rsidRPr="008A7047">
        <w:rPr>
          <w:color w:val="000000" w:themeColor="text1"/>
          <w:sz w:val="28"/>
          <w:szCs w:val="28"/>
        </w:rPr>
        <w:t xml:space="preserve"> (</w:t>
      </w:r>
      <w:r w:rsidR="00CB24C0" w:rsidRPr="008A7047">
        <w:rPr>
          <w:color w:val="000000" w:themeColor="text1"/>
          <w:sz w:val="28"/>
          <w:szCs w:val="28"/>
        </w:rPr>
        <w:t>ВНЕСУДЕБНОГО</w:t>
      </w:r>
      <w:r w:rsidR="000F30F1" w:rsidRPr="008A7047">
        <w:rPr>
          <w:color w:val="000000" w:themeColor="text1"/>
          <w:sz w:val="28"/>
          <w:szCs w:val="28"/>
        </w:rPr>
        <w:t xml:space="preserve">) </w:t>
      </w:r>
      <w:r w:rsidR="00CB24C0" w:rsidRPr="008A7047">
        <w:rPr>
          <w:color w:val="000000" w:themeColor="text1"/>
          <w:sz w:val="28"/>
          <w:szCs w:val="28"/>
        </w:rPr>
        <w:t>ОБЖАЛОВАНИЯ</w:t>
      </w:r>
      <w:r w:rsidR="000F30F1" w:rsidRPr="008A7047">
        <w:rPr>
          <w:color w:val="000000" w:themeColor="text1"/>
          <w:sz w:val="28"/>
          <w:szCs w:val="28"/>
        </w:rPr>
        <w:t xml:space="preserve"> </w:t>
      </w:r>
      <w:r w:rsidR="00CB24C0" w:rsidRPr="008A7047">
        <w:rPr>
          <w:color w:val="000000" w:themeColor="text1"/>
          <w:sz w:val="28"/>
          <w:szCs w:val="28"/>
        </w:rPr>
        <w:t>РЕШЕНИЙ</w:t>
      </w:r>
      <w:r w:rsidR="000F30F1" w:rsidRPr="008A7047">
        <w:rPr>
          <w:color w:val="000000" w:themeColor="text1"/>
          <w:sz w:val="28"/>
          <w:szCs w:val="28"/>
        </w:rPr>
        <w:t xml:space="preserve"> </w:t>
      </w:r>
      <w:r w:rsidR="00CB24C0" w:rsidRPr="008A7047">
        <w:rPr>
          <w:color w:val="000000" w:themeColor="text1"/>
          <w:sz w:val="28"/>
          <w:szCs w:val="28"/>
        </w:rPr>
        <w:t>И</w:t>
      </w:r>
      <w:r w:rsidRPr="008A7047">
        <w:rPr>
          <w:color w:val="000000" w:themeColor="text1"/>
          <w:sz w:val="28"/>
          <w:szCs w:val="28"/>
        </w:rPr>
        <w:t xml:space="preserve"> (ИЛИ)</w:t>
      </w:r>
      <w:r w:rsidR="00CB24C0" w:rsidRPr="008A7047">
        <w:rPr>
          <w:color w:val="000000" w:themeColor="text1"/>
          <w:sz w:val="28"/>
          <w:szCs w:val="28"/>
        </w:rPr>
        <w:t xml:space="preserve"> ДЕЙСТВИЙ</w:t>
      </w:r>
      <w:r w:rsidR="000F30F1" w:rsidRPr="008A7047">
        <w:rPr>
          <w:color w:val="000000" w:themeColor="text1"/>
          <w:sz w:val="28"/>
          <w:szCs w:val="28"/>
        </w:rPr>
        <w:t xml:space="preserve"> (</w:t>
      </w:r>
      <w:r w:rsidR="00CB24C0" w:rsidRPr="008A7047">
        <w:rPr>
          <w:color w:val="000000" w:themeColor="text1"/>
          <w:sz w:val="28"/>
          <w:szCs w:val="28"/>
        </w:rPr>
        <w:t>БЕЗДЕЙСТВИЯ</w:t>
      </w:r>
      <w:r w:rsidR="000F30F1" w:rsidRPr="008A7047">
        <w:rPr>
          <w:color w:val="000000" w:themeColor="text1"/>
          <w:sz w:val="28"/>
          <w:szCs w:val="28"/>
        </w:rPr>
        <w:t xml:space="preserve">) </w:t>
      </w:r>
      <w:r w:rsidR="00CB24C0" w:rsidRPr="008A7047">
        <w:rPr>
          <w:color w:val="000000" w:themeColor="text1"/>
          <w:sz w:val="28"/>
          <w:szCs w:val="28"/>
        </w:rPr>
        <w:t>УПОЛНОМОЧЕННОГО ОРГАНА</w:t>
      </w:r>
      <w:r w:rsidR="000F30F1" w:rsidRPr="008A7047">
        <w:rPr>
          <w:color w:val="000000" w:themeColor="text1"/>
          <w:sz w:val="28"/>
          <w:szCs w:val="28"/>
        </w:rPr>
        <w:t xml:space="preserve">, </w:t>
      </w:r>
      <w:r w:rsidR="00CB24C0" w:rsidRPr="008A7047">
        <w:rPr>
          <w:color w:val="000000" w:themeColor="text1"/>
          <w:sz w:val="28"/>
          <w:szCs w:val="28"/>
        </w:rPr>
        <w:t>ПРЕДОСТАВЛЯЮЩЕГО МУНИЦИПАЛЬНУЮ УСЛУГУ, А ТАКЖЕ ДОЛЖНОСТНЫХ ЛИЦ И МУНИЦИПАЛЬНЫХ СЛУЖАЩИХ</w:t>
      </w:r>
      <w:r w:rsidR="000F30F1" w:rsidRPr="008A7047">
        <w:rPr>
          <w:color w:val="000000" w:themeColor="text1"/>
          <w:sz w:val="28"/>
          <w:szCs w:val="28"/>
        </w:rPr>
        <w:t xml:space="preserve"> </w:t>
      </w:r>
    </w:p>
    <w:p w:rsidR="000F30F1" w:rsidRPr="008A7047" w:rsidRDefault="000F30F1" w:rsidP="000F30F1">
      <w:pPr>
        <w:autoSpaceDE w:val="0"/>
        <w:autoSpaceDN w:val="0"/>
        <w:adjustRightInd w:val="0"/>
        <w:ind w:firstLine="709"/>
        <w:jc w:val="center"/>
        <w:rPr>
          <w:color w:val="000000" w:themeColor="text1"/>
          <w:sz w:val="28"/>
          <w:szCs w:val="28"/>
        </w:rPr>
      </w:pPr>
    </w:p>
    <w:p w:rsidR="000F30F1" w:rsidRPr="008A7047" w:rsidRDefault="000F30F1" w:rsidP="000F30F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5.</w:t>
      </w:r>
      <w:r w:rsidR="001A46A5" w:rsidRPr="008A7047">
        <w:rPr>
          <w:color w:val="000000" w:themeColor="text1"/>
          <w:sz w:val="28"/>
          <w:szCs w:val="28"/>
        </w:rPr>
        <w:t>4.1</w:t>
      </w:r>
      <w:r w:rsidRPr="008A7047">
        <w:rPr>
          <w:color w:val="000000" w:themeColor="text1"/>
          <w:sz w:val="28"/>
          <w:szCs w:val="28"/>
        </w:rPr>
        <w:t xml:space="preserve"> Нормативными правовыми актами, регулирующими порядок досудебного (внесудебного) обжалования решений и</w:t>
      </w:r>
      <w:r w:rsidR="00CE5BC1" w:rsidRPr="008A7047">
        <w:rPr>
          <w:color w:val="000000" w:themeColor="text1"/>
          <w:sz w:val="28"/>
          <w:szCs w:val="28"/>
        </w:rPr>
        <w:t xml:space="preserve"> </w:t>
      </w:r>
      <w:r w:rsidR="00CE5BC1" w:rsidRPr="008A7047">
        <w:rPr>
          <w:color w:val="000000" w:themeColor="text1"/>
          <w:sz w:val="28"/>
          <w:szCs w:val="28"/>
          <w:lang w:eastAsia="en-US"/>
        </w:rPr>
        <w:t xml:space="preserve">(или) </w:t>
      </w:r>
      <w:r w:rsidRPr="008A7047">
        <w:rPr>
          <w:color w:val="000000" w:themeColor="text1"/>
          <w:sz w:val="28"/>
          <w:szCs w:val="28"/>
        </w:rPr>
        <w:t xml:space="preserve"> действий </w:t>
      </w:r>
      <w:r w:rsidRPr="008A7047">
        <w:rPr>
          <w:color w:val="000000" w:themeColor="text1"/>
          <w:sz w:val="28"/>
          <w:szCs w:val="28"/>
        </w:rPr>
        <w:lastRenderedPageBreak/>
        <w:t xml:space="preserve">(бездействия) </w:t>
      </w:r>
      <w:r w:rsidR="001A46A5" w:rsidRPr="008A7047">
        <w:rPr>
          <w:color w:val="000000" w:themeColor="text1"/>
          <w:sz w:val="28"/>
          <w:szCs w:val="28"/>
          <w:lang w:eastAsia="en-US"/>
        </w:rPr>
        <w:t>Уполномоченного органа</w:t>
      </w:r>
      <w:r w:rsidRPr="008A7047">
        <w:rPr>
          <w:color w:val="000000" w:themeColor="text1"/>
          <w:sz w:val="28"/>
          <w:szCs w:val="28"/>
          <w:lang w:eastAsia="en-US"/>
        </w:rPr>
        <w:t>, предоставляющего муниципальную услугу</w:t>
      </w:r>
      <w:r w:rsidRPr="008A7047">
        <w:rPr>
          <w:color w:val="000000" w:themeColor="text1"/>
          <w:sz w:val="28"/>
          <w:szCs w:val="28"/>
        </w:rPr>
        <w:t xml:space="preserve">, </w:t>
      </w:r>
      <w:r w:rsidR="00703748" w:rsidRPr="008A7047">
        <w:rPr>
          <w:color w:val="000000" w:themeColor="text1"/>
          <w:sz w:val="28"/>
          <w:szCs w:val="28"/>
          <w:lang w:eastAsia="en-US"/>
        </w:rPr>
        <w:t xml:space="preserve">должностных лиц </w:t>
      </w:r>
      <w:r w:rsidR="001A46A5" w:rsidRPr="008A7047">
        <w:rPr>
          <w:color w:val="000000" w:themeColor="text1"/>
          <w:sz w:val="28"/>
          <w:szCs w:val="28"/>
          <w:lang w:eastAsia="en-US"/>
        </w:rPr>
        <w:t xml:space="preserve">Уполномоченного </w:t>
      </w:r>
      <w:r w:rsidRPr="008A7047">
        <w:rPr>
          <w:color w:val="000000" w:themeColor="text1"/>
          <w:sz w:val="28"/>
          <w:szCs w:val="28"/>
          <w:lang w:eastAsia="en-US"/>
        </w:rPr>
        <w:t>органа, предоставляющего муниципальную услугу</w:t>
      </w:r>
      <w:r w:rsidRPr="008A7047">
        <w:rPr>
          <w:color w:val="000000" w:themeColor="text1"/>
          <w:sz w:val="28"/>
          <w:szCs w:val="28"/>
        </w:rPr>
        <w:t>, либо муниципальных служащих являются:</w:t>
      </w:r>
      <w:proofErr w:type="gramEnd"/>
    </w:p>
    <w:p w:rsidR="000F30F1" w:rsidRPr="008A7047" w:rsidRDefault="000F30F1" w:rsidP="000F30F1">
      <w:pPr>
        <w:autoSpaceDE w:val="0"/>
        <w:autoSpaceDN w:val="0"/>
        <w:adjustRightInd w:val="0"/>
        <w:ind w:firstLine="709"/>
        <w:jc w:val="both"/>
        <w:rPr>
          <w:color w:val="000000" w:themeColor="text1"/>
          <w:sz w:val="28"/>
          <w:szCs w:val="28"/>
        </w:rPr>
      </w:pPr>
      <w:r w:rsidRPr="008A7047">
        <w:rPr>
          <w:color w:val="000000" w:themeColor="text1"/>
          <w:sz w:val="28"/>
          <w:szCs w:val="28"/>
        </w:rPr>
        <w:t>1) Федеральный закон № 210-ФЗ</w:t>
      </w:r>
      <w:r w:rsidR="001A46A5" w:rsidRPr="008A7047">
        <w:rPr>
          <w:color w:val="000000" w:themeColor="text1"/>
          <w:sz w:val="28"/>
          <w:szCs w:val="28"/>
        </w:rPr>
        <w:t>.</w:t>
      </w:r>
    </w:p>
    <w:p w:rsidR="002027DF" w:rsidRDefault="002027DF" w:rsidP="005120B9">
      <w:pPr>
        <w:autoSpaceDE w:val="0"/>
        <w:autoSpaceDN w:val="0"/>
        <w:adjustRightInd w:val="0"/>
        <w:jc w:val="center"/>
        <w:rPr>
          <w:b/>
          <w:color w:val="000000" w:themeColor="text1"/>
          <w:sz w:val="28"/>
          <w:szCs w:val="28"/>
        </w:rPr>
      </w:pPr>
    </w:p>
    <w:p w:rsidR="005120B9" w:rsidRPr="002027DF" w:rsidRDefault="002027DF" w:rsidP="005120B9">
      <w:pPr>
        <w:autoSpaceDE w:val="0"/>
        <w:autoSpaceDN w:val="0"/>
        <w:adjustRightInd w:val="0"/>
        <w:jc w:val="center"/>
        <w:rPr>
          <w:color w:val="000000" w:themeColor="text1"/>
          <w:sz w:val="28"/>
          <w:szCs w:val="28"/>
        </w:rPr>
      </w:pPr>
      <w:r w:rsidRPr="002027DF">
        <w:rPr>
          <w:color w:val="000000" w:themeColor="text1"/>
          <w:sz w:val="28"/>
          <w:szCs w:val="28"/>
        </w:rPr>
        <w:t>П</w:t>
      </w:r>
      <w:r>
        <w:rPr>
          <w:color w:val="000000" w:themeColor="text1"/>
          <w:sz w:val="28"/>
          <w:szCs w:val="28"/>
        </w:rPr>
        <w:t>одраздел</w:t>
      </w:r>
      <w:r w:rsidRPr="002027DF">
        <w:rPr>
          <w:color w:val="000000" w:themeColor="text1"/>
          <w:sz w:val="28"/>
          <w:szCs w:val="28"/>
        </w:rPr>
        <w:t xml:space="preserve"> 5.5. ИНФОРМАЦИЯ ДЛЯ ЗАЯВИТЕЛЯ О ЕГО ПРАВЕ ПОДАТЬ ЖАЛОБУ</w:t>
      </w:r>
    </w:p>
    <w:p w:rsidR="005120B9" w:rsidRPr="008A7047" w:rsidRDefault="005120B9" w:rsidP="005120B9">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5120B9" w:rsidRPr="008A7047" w:rsidRDefault="005120B9" w:rsidP="005120B9">
      <w:pPr>
        <w:autoSpaceDE w:val="0"/>
        <w:autoSpaceDN w:val="0"/>
        <w:adjustRightInd w:val="0"/>
        <w:jc w:val="center"/>
        <w:rPr>
          <w:b/>
          <w:color w:val="000000" w:themeColor="text1"/>
          <w:sz w:val="28"/>
          <w:szCs w:val="28"/>
        </w:rPr>
      </w:pPr>
    </w:p>
    <w:p w:rsidR="005120B9" w:rsidRPr="002027DF" w:rsidRDefault="005120B9" w:rsidP="005120B9">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5.6. </w:t>
      </w:r>
      <w:r w:rsidR="002027DF" w:rsidRPr="002027DF">
        <w:rPr>
          <w:color w:val="000000" w:themeColor="text1"/>
          <w:sz w:val="28"/>
          <w:szCs w:val="28"/>
        </w:rPr>
        <w:t>ПРЕДМЕТ ЖАЛОБЫ</w:t>
      </w:r>
    </w:p>
    <w:p w:rsidR="005120B9" w:rsidRPr="008A7047" w:rsidRDefault="005120B9" w:rsidP="005120B9">
      <w:pPr>
        <w:autoSpaceDE w:val="0"/>
        <w:autoSpaceDN w:val="0"/>
        <w:adjustRightInd w:val="0"/>
        <w:jc w:val="both"/>
        <w:rPr>
          <w:color w:val="000000" w:themeColor="text1"/>
          <w:sz w:val="28"/>
          <w:szCs w:val="28"/>
        </w:rPr>
      </w:pPr>
    </w:p>
    <w:p w:rsidR="005120B9" w:rsidRPr="008A7047" w:rsidRDefault="005120B9" w:rsidP="005120B9">
      <w:pPr>
        <w:autoSpaceDE w:val="0"/>
        <w:autoSpaceDN w:val="0"/>
        <w:adjustRightInd w:val="0"/>
        <w:ind w:firstLine="709"/>
        <w:jc w:val="both"/>
        <w:rPr>
          <w:color w:val="000000" w:themeColor="text1"/>
          <w:sz w:val="28"/>
          <w:szCs w:val="28"/>
        </w:rPr>
      </w:pPr>
      <w:r w:rsidRPr="008A7047">
        <w:rPr>
          <w:color w:val="000000" w:themeColor="text1"/>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120B9" w:rsidRPr="008A7047" w:rsidRDefault="005120B9" w:rsidP="005120B9">
      <w:pPr>
        <w:autoSpaceDE w:val="0"/>
        <w:autoSpaceDN w:val="0"/>
        <w:adjustRightInd w:val="0"/>
        <w:ind w:firstLine="709"/>
        <w:jc w:val="both"/>
        <w:rPr>
          <w:color w:val="000000" w:themeColor="text1"/>
          <w:sz w:val="28"/>
          <w:szCs w:val="28"/>
        </w:rPr>
      </w:pPr>
      <w:r w:rsidRPr="008A7047">
        <w:rPr>
          <w:color w:val="000000" w:themeColor="text1"/>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2) нарушение срока предоставления муниципальной услуги;</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w:t>
      </w:r>
      <w:r w:rsidR="007B4DFA" w:rsidRPr="008A7047">
        <w:rPr>
          <w:color w:val="000000" w:themeColor="text1"/>
          <w:sz w:val="28"/>
          <w:szCs w:val="28"/>
        </w:rPr>
        <w:t>муниципальной</w:t>
      </w:r>
      <w:r w:rsidRPr="008A7047">
        <w:rPr>
          <w:color w:val="000000" w:themeColor="text1"/>
          <w:sz w:val="28"/>
          <w:szCs w:val="28"/>
        </w:rPr>
        <w:t xml:space="preserve"> услуги; </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5120B9" w:rsidRPr="008A7047" w:rsidRDefault="005120B9" w:rsidP="005120B9">
      <w:pPr>
        <w:ind w:firstLine="709"/>
        <w:jc w:val="both"/>
        <w:rPr>
          <w:color w:val="000000" w:themeColor="text1"/>
          <w:sz w:val="28"/>
          <w:szCs w:val="28"/>
        </w:rPr>
      </w:pPr>
      <w:r w:rsidRPr="008A7047">
        <w:rPr>
          <w:color w:val="000000" w:themeColor="text1"/>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lastRenderedPageBreak/>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120B9" w:rsidRPr="008A7047" w:rsidRDefault="005120B9" w:rsidP="005120B9">
      <w:pPr>
        <w:ind w:firstLine="709"/>
        <w:jc w:val="both"/>
        <w:rPr>
          <w:color w:val="000000" w:themeColor="text1"/>
          <w:sz w:val="28"/>
          <w:szCs w:val="28"/>
        </w:rPr>
      </w:pPr>
      <w:r w:rsidRPr="008A7047">
        <w:rPr>
          <w:color w:val="000000" w:themeColor="text1"/>
          <w:sz w:val="28"/>
          <w:szCs w:val="28"/>
        </w:rPr>
        <w:t>8) нарушение срока или порядка выдачи документов по результатам предоставления муниципальной услуги;</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A7047">
          <w:rPr>
            <w:color w:val="000000" w:themeColor="text1"/>
            <w:sz w:val="28"/>
            <w:szCs w:val="28"/>
          </w:rPr>
          <w:t>пунктом 4 части 1 статьи 7</w:t>
        </w:r>
      </w:hyperlink>
      <w:r w:rsidRPr="008A7047">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5120B9" w:rsidRPr="008A7047" w:rsidRDefault="005120B9" w:rsidP="000F30F1">
      <w:pPr>
        <w:autoSpaceDE w:val="0"/>
        <w:autoSpaceDN w:val="0"/>
        <w:adjustRightInd w:val="0"/>
        <w:ind w:firstLine="709"/>
        <w:jc w:val="both"/>
        <w:rPr>
          <w:color w:val="000000" w:themeColor="text1"/>
          <w:sz w:val="28"/>
          <w:szCs w:val="28"/>
        </w:rPr>
      </w:pPr>
    </w:p>
    <w:p w:rsidR="005120B9" w:rsidRPr="002027DF" w:rsidRDefault="005120B9" w:rsidP="005120B9">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5.7. </w:t>
      </w:r>
      <w:r w:rsidR="002027DF" w:rsidRPr="002027DF">
        <w:rPr>
          <w:color w:val="000000" w:themeColor="text1"/>
          <w:sz w:val="28"/>
          <w:szCs w:val="28"/>
        </w:rPr>
        <w:t>ОРГАН, ПРЕДОСТАВЛЯЮЩИЙ МУНИЦИПАЛЬНУЮ УСЛУГУ, А ТАКЖЕ ДОЛЖНОСТНЫЕ ЛИЦА, КОТОРЫМ МОЖЕТ БЫТЬ НАПРАВЛЕНА ЖАЛОБА</w:t>
      </w:r>
    </w:p>
    <w:p w:rsidR="005120B9" w:rsidRPr="008A7047" w:rsidRDefault="005120B9" w:rsidP="005120B9">
      <w:pPr>
        <w:pStyle w:val="ConsPlusNormal"/>
        <w:jc w:val="center"/>
        <w:outlineLvl w:val="2"/>
        <w:rPr>
          <w:rFonts w:ascii="Times New Roman" w:hAnsi="Times New Roman" w:cs="Times New Roman"/>
          <w:color w:val="000000" w:themeColor="text1"/>
          <w:sz w:val="28"/>
          <w:szCs w:val="28"/>
        </w:rPr>
      </w:pP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.1. 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курирующему соответствующий орган.</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действия заместителя главы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курирующего отраслевой (функциональный) орган, через который предоставляется муниципальная услуга, подается главе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решения, принятые уполномоченным органом, подаются главе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w:t>
      </w: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5120B9" w:rsidRPr="008A7047" w:rsidRDefault="00820A67" w:rsidP="005120B9">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5.7</w:t>
      </w:r>
      <w:r w:rsidR="005120B9" w:rsidRPr="008A7047">
        <w:rPr>
          <w:color w:val="000000" w:themeColor="text1"/>
          <w:sz w:val="28"/>
          <w:szCs w:val="28"/>
        </w:rPr>
        <w:t xml:space="preserve">.4. </w:t>
      </w:r>
      <w:proofErr w:type="gramStart"/>
      <w:r w:rsidR="005120B9" w:rsidRPr="008A7047">
        <w:rPr>
          <w:color w:val="000000" w:themeColor="text1"/>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005120B9" w:rsidRPr="008A7047">
        <w:rPr>
          <w:color w:val="000000" w:themeColor="text1"/>
          <w:sz w:val="28"/>
          <w:szCs w:val="28"/>
        </w:rPr>
        <w:t xml:space="preserve"> </w:t>
      </w:r>
      <w:proofErr w:type="gramStart"/>
      <w:r w:rsidR="005120B9" w:rsidRPr="008A7047">
        <w:rPr>
          <w:color w:val="000000" w:themeColor="text1"/>
          <w:sz w:val="28"/>
          <w:szCs w:val="28"/>
        </w:rPr>
        <w:t xml:space="preserve">в установленной сфере деятельности, и их должностных лиц, организаций, предусмотренных </w:t>
      </w:r>
      <w:hyperlink r:id="rId39" w:history="1">
        <w:r w:rsidR="005120B9" w:rsidRPr="008A7047">
          <w:rPr>
            <w:color w:val="000000" w:themeColor="text1"/>
            <w:sz w:val="28"/>
            <w:szCs w:val="28"/>
          </w:rPr>
          <w:t>частью 1.1 статьи 16</w:t>
        </w:r>
      </w:hyperlink>
      <w:r w:rsidR="005120B9" w:rsidRPr="008A7047">
        <w:rPr>
          <w:color w:val="000000" w:themeColor="text1"/>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005120B9" w:rsidRPr="008A7047">
        <w:rPr>
          <w:color w:val="000000" w:themeColor="text1"/>
          <w:sz w:val="28"/>
          <w:szCs w:val="28"/>
        </w:rPr>
        <w:t xml:space="preserve">) </w:t>
      </w:r>
      <w:proofErr w:type="gramStart"/>
      <w:r w:rsidR="005120B9" w:rsidRPr="008A7047">
        <w:rPr>
          <w:color w:val="000000" w:themeColor="text1"/>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005120B9" w:rsidRPr="008A7047">
        <w:rPr>
          <w:color w:val="000000" w:themeColor="text1"/>
          <w:sz w:val="28"/>
          <w:szCs w:val="28"/>
        </w:rPr>
        <w:t xml:space="preserve"> отдельные постановления главы администрации (губернатора) Краснодарского края» (далее – Порядок)</w:t>
      </w:r>
      <w:r w:rsidR="005120B9" w:rsidRPr="008A7047">
        <w:rPr>
          <w:i/>
          <w:color w:val="000000" w:themeColor="text1"/>
          <w:sz w:val="28"/>
          <w:szCs w:val="28"/>
        </w:rPr>
        <w:t>.</w:t>
      </w:r>
    </w:p>
    <w:p w:rsidR="001A46A5" w:rsidRPr="008A7047" w:rsidRDefault="001A46A5" w:rsidP="000F469D">
      <w:pPr>
        <w:widowControl w:val="0"/>
        <w:autoSpaceDE w:val="0"/>
        <w:autoSpaceDN w:val="0"/>
        <w:adjustRightInd w:val="0"/>
        <w:jc w:val="center"/>
        <w:outlineLvl w:val="1"/>
        <w:rPr>
          <w:color w:val="000000" w:themeColor="text1"/>
          <w:sz w:val="28"/>
          <w:szCs w:val="28"/>
        </w:rPr>
      </w:pPr>
    </w:p>
    <w:p w:rsidR="00CC2A05" w:rsidRPr="002027DF" w:rsidRDefault="002027DF" w:rsidP="00CC2A05">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w:t>
      </w:r>
      <w:r w:rsidR="00CC2A05" w:rsidRPr="002027DF">
        <w:rPr>
          <w:color w:val="000000" w:themeColor="text1"/>
          <w:sz w:val="28"/>
          <w:szCs w:val="28"/>
        </w:rPr>
        <w:t xml:space="preserve">5.8. </w:t>
      </w:r>
      <w:r w:rsidRPr="002027DF">
        <w:rPr>
          <w:color w:val="000000" w:themeColor="text1"/>
          <w:sz w:val="28"/>
          <w:szCs w:val="28"/>
        </w:rPr>
        <w:t>ПОРЯДОК ПОДАЧИ И РАССМОТРЕНИЯ ЖАЛОБЫ</w:t>
      </w:r>
    </w:p>
    <w:p w:rsidR="00CC2A05" w:rsidRPr="008A7047" w:rsidRDefault="00CC2A05" w:rsidP="00CC2A05">
      <w:pPr>
        <w:autoSpaceDE w:val="0"/>
        <w:autoSpaceDN w:val="0"/>
        <w:adjustRightInd w:val="0"/>
        <w:jc w:val="both"/>
        <w:rPr>
          <w:color w:val="000000" w:themeColor="text1"/>
          <w:sz w:val="28"/>
          <w:szCs w:val="28"/>
        </w:rPr>
      </w:pPr>
    </w:p>
    <w:p w:rsidR="00CC2A05" w:rsidRPr="008A7047" w:rsidRDefault="00CC2A05" w:rsidP="00CC2A05">
      <w:pPr>
        <w:ind w:firstLine="709"/>
        <w:jc w:val="both"/>
        <w:rPr>
          <w:color w:val="000000" w:themeColor="text1"/>
          <w:sz w:val="28"/>
          <w:szCs w:val="28"/>
        </w:rPr>
      </w:pPr>
      <w:r w:rsidRPr="008A7047">
        <w:rPr>
          <w:color w:val="000000" w:themeColor="text1"/>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главу</w:t>
      </w:r>
      <w:r w:rsidR="006160F4" w:rsidRPr="008A7047">
        <w:rPr>
          <w:color w:val="000000" w:themeColor="text1"/>
          <w:sz w:val="28"/>
          <w:szCs w:val="28"/>
        </w:rPr>
        <w:t xml:space="preserve"> </w:t>
      </w:r>
      <w:r w:rsidRPr="008A7047">
        <w:rPr>
          <w:color w:val="000000" w:themeColor="text1"/>
          <w:sz w:val="28"/>
          <w:szCs w:val="28"/>
        </w:rPr>
        <w:t xml:space="preserve">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5.8.3. </w:t>
      </w:r>
      <w:proofErr w:type="gramStart"/>
      <w:r w:rsidRPr="008A7047">
        <w:rPr>
          <w:color w:val="000000" w:themeColor="text1"/>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40" w:anchor="/document/12177515/entry/1102" w:history="1">
        <w:r w:rsidRPr="008A7047">
          <w:rPr>
            <w:color w:val="000000" w:themeColor="text1"/>
            <w:sz w:val="28"/>
            <w:szCs w:val="28"/>
          </w:rPr>
          <w:t>статьей 11.2</w:t>
        </w:r>
      </w:hyperlink>
      <w:r w:rsidRPr="008A7047">
        <w:rPr>
          <w:color w:val="000000" w:themeColor="text1"/>
          <w:sz w:val="28"/>
          <w:szCs w:val="28"/>
        </w:rPr>
        <w:t xml:space="preserve"> Федерального закона от 27 июля 2010 года № 210-ФЗ «Об организации предоставления государственных и </w:t>
      </w:r>
      <w:r w:rsidRPr="008A7047">
        <w:rPr>
          <w:color w:val="000000" w:themeColor="text1"/>
          <w:sz w:val="28"/>
          <w:szCs w:val="28"/>
        </w:rPr>
        <w:lastRenderedPageBreak/>
        <w:t>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8A7047">
        <w:rPr>
          <w:color w:val="000000" w:themeColor="text1"/>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5.8.4. </w:t>
      </w:r>
      <w:proofErr w:type="gramStart"/>
      <w:r w:rsidRPr="008A7047">
        <w:rPr>
          <w:color w:val="000000" w:themeColor="text1"/>
          <w:sz w:val="28"/>
          <w:szCs w:val="28"/>
        </w:rPr>
        <w:t xml:space="preserve">Жалоба, поступившая в </w:t>
      </w:r>
      <w:r w:rsidR="00655C5E" w:rsidRPr="008A7047">
        <w:rPr>
          <w:color w:val="000000" w:themeColor="text1"/>
          <w:sz w:val="28"/>
          <w:szCs w:val="28"/>
        </w:rPr>
        <w:t>Уполномоченный орган</w:t>
      </w:r>
      <w:r w:rsidRPr="008A7047">
        <w:rPr>
          <w:color w:val="000000" w:themeColor="text1"/>
          <w:sz w:val="28"/>
          <w:szCs w:val="28"/>
        </w:rPr>
        <w:t xml:space="preserve"> подлежит</w:t>
      </w:r>
      <w:proofErr w:type="gramEnd"/>
      <w:r w:rsidRPr="008A7047">
        <w:rPr>
          <w:color w:val="000000" w:themeColor="text1"/>
          <w:sz w:val="28"/>
          <w:szCs w:val="28"/>
        </w:rPr>
        <w:t xml:space="preserve"> регистрации не позднее следующего рабочего дня со дня ее поступления. </w:t>
      </w: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В случае подачи заявителем жалобы через МФЦ, последний обеспечивает передачу жалобы в </w:t>
      </w:r>
      <w:r w:rsidR="00655C5E" w:rsidRPr="008A7047">
        <w:rPr>
          <w:color w:val="000000" w:themeColor="text1"/>
          <w:sz w:val="28"/>
          <w:szCs w:val="28"/>
        </w:rPr>
        <w:t>Уполномоченный орган</w:t>
      </w:r>
      <w:r w:rsidRPr="008A7047">
        <w:rPr>
          <w:color w:val="000000" w:themeColor="text1"/>
          <w:sz w:val="28"/>
          <w:szCs w:val="28"/>
        </w:rPr>
        <w:t xml:space="preserve"> в порядке и сроки, которые установлены соглашением о взаимодействии между МФЦ и </w:t>
      </w:r>
      <w:r w:rsidR="00655C5E" w:rsidRPr="008A7047">
        <w:rPr>
          <w:color w:val="000000" w:themeColor="text1"/>
          <w:sz w:val="28"/>
          <w:szCs w:val="28"/>
        </w:rPr>
        <w:t>Уполномоченным органом</w:t>
      </w:r>
      <w:r w:rsidRPr="008A7047">
        <w:rPr>
          <w:color w:val="000000" w:themeColor="text1"/>
          <w:sz w:val="28"/>
          <w:szCs w:val="28"/>
        </w:rPr>
        <w:t>, но не позднее следующего рабочего дня со дня поступления жалобы.</w:t>
      </w:r>
      <w:proofErr w:type="gramEnd"/>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5.8.5. Жалоба должна содержать:</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2A05" w:rsidRPr="008A7047" w:rsidRDefault="00CC2A05" w:rsidP="00CC2A05">
      <w:pPr>
        <w:pStyle w:val="headertext"/>
        <w:spacing w:before="0" w:beforeAutospacing="0" w:after="0" w:afterAutospacing="0"/>
        <w:ind w:firstLine="709"/>
        <w:jc w:val="both"/>
        <w:rPr>
          <w:color w:val="000000" w:themeColor="text1"/>
          <w:sz w:val="28"/>
          <w:szCs w:val="28"/>
        </w:rPr>
      </w:pPr>
      <w:r w:rsidRPr="008A7047">
        <w:rPr>
          <w:color w:val="000000" w:themeColor="text1"/>
          <w:sz w:val="28"/>
          <w:szCs w:val="28"/>
        </w:rPr>
        <w:t xml:space="preserve">3) сведения об обжалуемых решениях и действиях (бездействии) </w:t>
      </w:r>
      <w:r w:rsidRPr="008A7047">
        <w:rPr>
          <w:color w:val="000000" w:themeColor="text1"/>
          <w:sz w:val="28"/>
          <w:szCs w:val="28"/>
          <w:lang w:eastAsia="en-US"/>
        </w:rPr>
        <w:t>уполномоченного органа</w:t>
      </w:r>
      <w:r w:rsidRPr="008A7047">
        <w:rPr>
          <w:color w:val="000000" w:themeColor="text1"/>
          <w:sz w:val="28"/>
          <w:szCs w:val="28"/>
        </w:rPr>
        <w:t>, должностного лица либо муниципального служащего</w:t>
      </w:r>
      <w:r w:rsidRPr="008A7047">
        <w:rPr>
          <w:color w:val="000000" w:themeColor="text1"/>
          <w:sz w:val="28"/>
          <w:szCs w:val="28"/>
          <w:lang w:eastAsia="en-US"/>
        </w:rPr>
        <w:t xml:space="preserve"> уполномоченного органа</w:t>
      </w:r>
      <w:r w:rsidRPr="008A7047">
        <w:rPr>
          <w:color w:val="000000" w:themeColor="text1"/>
          <w:sz w:val="28"/>
          <w:szCs w:val="28"/>
        </w:rPr>
        <w:t>;</w:t>
      </w:r>
    </w:p>
    <w:p w:rsidR="00CC2A05" w:rsidRPr="008A7047" w:rsidRDefault="00CC2A05" w:rsidP="00CC2A05">
      <w:pPr>
        <w:pStyle w:val="headertext"/>
        <w:spacing w:before="0" w:beforeAutospacing="0" w:after="0" w:afterAutospacing="0"/>
        <w:ind w:firstLine="709"/>
        <w:jc w:val="both"/>
        <w:rPr>
          <w:color w:val="000000" w:themeColor="text1"/>
          <w:sz w:val="28"/>
          <w:szCs w:val="28"/>
        </w:rPr>
      </w:pPr>
      <w:r w:rsidRPr="008A7047">
        <w:rPr>
          <w:color w:val="000000" w:themeColor="text1"/>
          <w:sz w:val="28"/>
          <w:szCs w:val="28"/>
        </w:rPr>
        <w:t xml:space="preserve">4) доводы, на основании которых заявитель не согласен с решением и действием (бездействием) </w:t>
      </w:r>
      <w:r w:rsidRPr="008A7047">
        <w:rPr>
          <w:color w:val="000000" w:themeColor="text1"/>
          <w:sz w:val="28"/>
          <w:szCs w:val="28"/>
          <w:lang w:eastAsia="en-US"/>
        </w:rPr>
        <w:t>уполномоченного органа</w:t>
      </w:r>
      <w:r w:rsidRPr="008A7047">
        <w:rPr>
          <w:color w:val="000000" w:themeColor="text1"/>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2027DF" w:rsidRPr="002027DF" w:rsidRDefault="00CC2A05" w:rsidP="00CC2A05">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5.9. </w:t>
      </w:r>
      <w:r w:rsidR="002027DF" w:rsidRPr="002027DF">
        <w:rPr>
          <w:color w:val="000000" w:themeColor="text1"/>
          <w:sz w:val="28"/>
          <w:szCs w:val="28"/>
        </w:rPr>
        <w:t>СРОКИ РАССМОТРЕНИЯ ЖАЛОБЫ</w:t>
      </w:r>
    </w:p>
    <w:p w:rsidR="00CC2A05" w:rsidRPr="002027DF" w:rsidRDefault="00CC2A05" w:rsidP="00CC2A05">
      <w:pPr>
        <w:autoSpaceDE w:val="0"/>
        <w:autoSpaceDN w:val="0"/>
        <w:adjustRightInd w:val="0"/>
        <w:jc w:val="center"/>
        <w:rPr>
          <w:color w:val="000000" w:themeColor="text1"/>
          <w:sz w:val="28"/>
          <w:szCs w:val="28"/>
        </w:rPr>
      </w:pP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Жалоба, поступившая в </w:t>
      </w:r>
      <w:r w:rsidR="00655C5E" w:rsidRPr="008A7047">
        <w:rPr>
          <w:color w:val="000000" w:themeColor="text1"/>
          <w:sz w:val="28"/>
          <w:szCs w:val="28"/>
        </w:rPr>
        <w:t>Уполномоченный орган</w:t>
      </w:r>
      <w:r w:rsidRPr="008A7047">
        <w:rPr>
          <w:color w:val="000000" w:themeColor="text1"/>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2027DF" w:rsidRDefault="002027DF" w:rsidP="00CC2A05">
      <w:pPr>
        <w:autoSpaceDE w:val="0"/>
        <w:autoSpaceDN w:val="0"/>
        <w:adjustRightInd w:val="0"/>
        <w:jc w:val="center"/>
        <w:rPr>
          <w:color w:val="000000" w:themeColor="text1"/>
          <w:sz w:val="28"/>
          <w:szCs w:val="28"/>
        </w:rPr>
      </w:pPr>
      <w:r w:rsidRPr="002027DF">
        <w:rPr>
          <w:color w:val="000000" w:themeColor="text1"/>
          <w:sz w:val="28"/>
          <w:szCs w:val="28"/>
        </w:rPr>
        <w:t>П</w:t>
      </w:r>
      <w:r>
        <w:rPr>
          <w:color w:val="000000" w:themeColor="text1"/>
          <w:sz w:val="28"/>
          <w:szCs w:val="28"/>
        </w:rPr>
        <w:t>одраздел</w:t>
      </w:r>
      <w:r w:rsidRPr="008A7047">
        <w:rPr>
          <w:b/>
          <w:color w:val="000000" w:themeColor="text1"/>
          <w:sz w:val="28"/>
          <w:szCs w:val="28"/>
        </w:rPr>
        <w:t xml:space="preserve"> </w:t>
      </w:r>
      <w:r w:rsidR="00CC2A05" w:rsidRPr="002027DF">
        <w:rPr>
          <w:color w:val="000000" w:themeColor="text1"/>
          <w:sz w:val="28"/>
          <w:szCs w:val="28"/>
        </w:rPr>
        <w:t xml:space="preserve">5.10. </w:t>
      </w:r>
      <w:r>
        <w:rPr>
          <w:color w:val="000000" w:themeColor="text1"/>
          <w:sz w:val="28"/>
          <w:szCs w:val="28"/>
        </w:rPr>
        <w:t xml:space="preserve">РЕЗУЛЬТАТ РАССМОТРЕНИЯ ЖАЛОБЫ </w:t>
      </w:r>
    </w:p>
    <w:p w:rsidR="00CC2A05" w:rsidRPr="002027DF" w:rsidRDefault="00CC2A05" w:rsidP="00CC2A05">
      <w:pPr>
        <w:autoSpaceDE w:val="0"/>
        <w:autoSpaceDN w:val="0"/>
        <w:adjustRightInd w:val="0"/>
        <w:jc w:val="both"/>
        <w:rPr>
          <w:color w:val="000000" w:themeColor="text1"/>
          <w:sz w:val="28"/>
          <w:szCs w:val="28"/>
        </w:rPr>
      </w:pP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5.</w:t>
      </w:r>
      <w:r w:rsidR="00460762" w:rsidRPr="008A7047">
        <w:rPr>
          <w:color w:val="000000" w:themeColor="text1"/>
          <w:sz w:val="28"/>
          <w:szCs w:val="28"/>
        </w:rPr>
        <w:t>10</w:t>
      </w:r>
      <w:r w:rsidRPr="008A7047">
        <w:rPr>
          <w:color w:val="000000" w:themeColor="text1"/>
          <w:sz w:val="28"/>
          <w:szCs w:val="28"/>
        </w:rPr>
        <w:t>.1. По результатам рассмотрения жалобы принимается одно из следующих решений:</w:t>
      </w:r>
    </w:p>
    <w:p w:rsidR="00CC2A05" w:rsidRPr="008A7047" w:rsidRDefault="00CC2A05" w:rsidP="00CC2A05">
      <w:pPr>
        <w:ind w:firstLine="709"/>
        <w:jc w:val="both"/>
        <w:rPr>
          <w:color w:val="000000" w:themeColor="text1"/>
          <w:sz w:val="28"/>
          <w:szCs w:val="28"/>
        </w:rPr>
      </w:pPr>
      <w:proofErr w:type="gramStart"/>
      <w:r w:rsidRPr="008A7047">
        <w:rPr>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CC2A05" w:rsidRPr="008A7047" w:rsidRDefault="00CC2A05" w:rsidP="00CC2A05">
      <w:pPr>
        <w:ind w:firstLine="709"/>
        <w:jc w:val="both"/>
        <w:rPr>
          <w:color w:val="000000" w:themeColor="text1"/>
          <w:sz w:val="28"/>
          <w:szCs w:val="28"/>
        </w:rPr>
      </w:pPr>
      <w:r w:rsidRPr="008A7047">
        <w:rPr>
          <w:color w:val="000000" w:themeColor="text1"/>
          <w:sz w:val="28"/>
          <w:szCs w:val="28"/>
        </w:rPr>
        <w:t xml:space="preserve">2) в удовлетворении жалобы отказывается. </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w:t>
      </w:r>
      <w:r w:rsidRPr="008A7047">
        <w:rPr>
          <w:color w:val="000000" w:themeColor="text1"/>
          <w:sz w:val="28"/>
          <w:szCs w:val="28"/>
        </w:rPr>
        <w:t xml:space="preserve">.2. </w:t>
      </w:r>
      <w:r w:rsidR="00655C5E" w:rsidRPr="008A7047">
        <w:rPr>
          <w:color w:val="000000" w:themeColor="text1"/>
          <w:sz w:val="28"/>
          <w:szCs w:val="28"/>
        </w:rPr>
        <w:t>Уполномоченный орган</w:t>
      </w:r>
      <w:r w:rsidRPr="008A7047">
        <w:rPr>
          <w:color w:val="000000" w:themeColor="text1"/>
          <w:sz w:val="28"/>
          <w:szCs w:val="28"/>
        </w:rPr>
        <w:t xml:space="preserve"> отказывает в удовлетворении жалобы в соответствии с основаниями, предусмотренными Правилами и Порядком.</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w:t>
      </w:r>
      <w:r w:rsidRPr="008A7047">
        <w:rPr>
          <w:color w:val="000000" w:themeColor="text1"/>
          <w:sz w:val="28"/>
          <w:szCs w:val="28"/>
        </w:rPr>
        <w:t>.</w:t>
      </w:r>
      <w:r w:rsidR="00460762" w:rsidRPr="008A7047">
        <w:rPr>
          <w:color w:val="000000" w:themeColor="text1"/>
          <w:sz w:val="28"/>
          <w:szCs w:val="28"/>
        </w:rPr>
        <w:t>3</w:t>
      </w:r>
      <w:r w:rsidRPr="008A7047">
        <w:rPr>
          <w:color w:val="000000" w:themeColor="text1"/>
          <w:sz w:val="28"/>
          <w:szCs w:val="28"/>
        </w:rPr>
        <w:t xml:space="preserve">. </w:t>
      </w:r>
      <w:r w:rsidR="00655C5E" w:rsidRPr="008A7047">
        <w:rPr>
          <w:color w:val="000000" w:themeColor="text1"/>
          <w:sz w:val="28"/>
          <w:szCs w:val="28"/>
        </w:rPr>
        <w:t>Уполномоченный орган</w:t>
      </w:r>
      <w:r w:rsidRPr="008A7047">
        <w:rPr>
          <w:color w:val="000000" w:themeColor="text1"/>
          <w:sz w:val="28"/>
          <w:szCs w:val="28"/>
        </w:rPr>
        <w:t xml:space="preserve"> оставляет жалобу без ответа в соответствии с основаниями, предусмотренными Правилами и Порядком</w:t>
      </w:r>
      <w:r w:rsidRPr="008A7047">
        <w:rPr>
          <w:i/>
          <w:color w:val="000000" w:themeColor="text1"/>
          <w:sz w:val="28"/>
          <w:szCs w:val="28"/>
        </w:rPr>
        <w:t>.</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10.4.</w:t>
      </w:r>
      <w:r w:rsidRPr="008A7047">
        <w:rPr>
          <w:color w:val="000000" w:themeColor="text1"/>
          <w:sz w:val="28"/>
          <w:szCs w:val="28"/>
        </w:rPr>
        <w:t xml:space="preserve">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A7047">
        <w:rPr>
          <w:color w:val="000000" w:themeColor="text1"/>
          <w:sz w:val="28"/>
          <w:szCs w:val="28"/>
        </w:rPr>
        <w:t>неудобства</w:t>
      </w:r>
      <w:proofErr w:type="gramEnd"/>
      <w:r w:rsidRPr="008A7047">
        <w:rPr>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C2A05" w:rsidRPr="008A7047" w:rsidRDefault="00CC2A05" w:rsidP="00CC2A05">
      <w:pPr>
        <w:ind w:firstLine="709"/>
        <w:jc w:val="both"/>
        <w:rPr>
          <w:color w:val="000000" w:themeColor="text1"/>
          <w:sz w:val="28"/>
          <w:szCs w:val="28"/>
        </w:rPr>
      </w:pPr>
      <w:bookmarkStart w:id="20" w:name="sub_11282"/>
      <w:r w:rsidRPr="008A7047">
        <w:rPr>
          <w:color w:val="000000" w:themeColor="text1"/>
          <w:sz w:val="28"/>
          <w:szCs w:val="28"/>
        </w:rPr>
        <w:t>5.</w:t>
      </w:r>
      <w:r w:rsidR="00460762" w:rsidRPr="008A7047">
        <w:rPr>
          <w:color w:val="000000" w:themeColor="text1"/>
          <w:sz w:val="28"/>
          <w:szCs w:val="28"/>
        </w:rPr>
        <w:t>10.5</w:t>
      </w:r>
      <w:r w:rsidRPr="008A7047">
        <w:rPr>
          <w:color w:val="000000" w:themeColor="text1"/>
          <w:sz w:val="28"/>
          <w:szCs w:val="28"/>
        </w:rPr>
        <w:t xml:space="preserve">. В случае признания </w:t>
      </w:r>
      <w:proofErr w:type="gramStart"/>
      <w:r w:rsidRPr="008A7047">
        <w:rPr>
          <w:color w:val="000000" w:themeColor="text1"/>
          <w:sz w:val="28"/>
          <w:szCs w:val="28"/>
        </w:rPr>
        <w:t>жалобы</w:t>
      </w:r>
      <w:proofErr w:type="gramEnd"/>
      <w:r w:rsidRPr="008A7047">
        <w:rPr>
          <w:color w:val="000000" w:themeColor="text1"/>
          <w:sz w:val="28"/>
          <w:szCs w:val="28"/>
        </w:rPr>
        <w:t xml:space="preserve"> не подлежащей удовлетворению в от</w:t>
      </w:r>
      <w:r w:rsidR="00460762" w:rsidRPr="008A7047">
        <w:rPr>
          <w:color w:val="000000" w:themeColor="text1"/>
          <w:sz w:val="28"/>
          <w:szCs w:val="28"/>
        </w:rPr>
        <w:t>вете заявителю</w:t>
      </w:r>
      <w:r w:rsidRPr="008A7047">
        <w:rPr>
          <w:color w:val="000000" w:themeColor="text1"/>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bookmarkEnd w:id="20"/>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10.6</w:t>
      </w:r>
      <w:r w:rsidRPr="008A7047">
        <w:rPr>
          <w:color w:val="000000" w:themeColor="text1"/>
          <w:sz w:val="28"/>
          <w:szCs w:val="28"/>
        </w:rPr>
        <w:t xml:space="preserve">. В случае установления в ходе или по результатам </w:t>
      </w:r>
      <w:proofErr w:type="gramStart"/>
      <w:r w:rsidRPr="008A7047">
        <w:rPr>
          <w:color w:val="000000" w:themeColor="text1"/>
          <w:sz w:val="28"/>
          <w:szCs w:val="28"/>
        </w:rPr>
        <w:t>рассмотрения жалобы признаков состава административного правонарушения</w:t>
      </w:r>
      <w:proofErr w:type="gramEnd"/>
      <w:r w:rsidRPr="008A7047">
        <w:rPr>
          <w:color w:val="000000" w:themeColor="text1"/>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091E94" w:rsidRPr="00091E94" w:rsidRDefault="002027DF" w:rsidP="0051628E">
      <w:pPr>
        <w:ind w:firstLine="709"/>
        <w:jc w:val="center"/>
        <w:rPr>
          <w:color w:val="000000" w:themeColor="text1"/>
          <w:sz w:val="28"/>
          <w:szCs w:val="28"/>
        </w:rPr>
      </w:pPr>
      <w:r w:rsidRPr="00091E94">
        <w:rPr>
          <w:color w:val="000000" w:themeColor="text1"/>
          <w:sz w:val="28"/>
          <w:szCs w:val="28"/>
        </w:rPr>
        <w:t xml:space="preserve">Подраздел </w:t>
      </w:r>
      <w:r w:rsidR="0051628E" w:rsidRPr="00091E94">
        <w:rPr>
          <w:color w:val="000000" w:themeColor="text1"/>
          <w:sz w:val="28"/>
          <w:szCs w:val="28"/>
        </w:rPr>
        <w:t xml:space="preserve">5.11. </w:t>
      </w:r>
      <w:r w:rsidRPr="00091E94">
        <w:rPr>
          <w:color w:val="000000" w:themeColor="text1"/>
          <w:sz w:val="28"/>
          <w:szCs w:val="28"/>
        </w:rPr>
        <w:t xml:space="preserve"> ПОРЯДОК ИНФОРМИРОВАНИЯ </w:t>
      </w:r>
      <w:r w:rsidR="00091E94" w:rsidRPr="00091E94">
        <w:rPr>
          <w:color w:val="000000" w:themeColor="text1"/>
          <w:sz w:val="28"/>
          <w:szCs w:val="28"/>
        </w:rPr>
        <w:t xml:space="preserve">ЗАЯВИТЕЛЯ О РЕЗУЛЬТАТАХ РАССМОТРЕНИЯ ЖАЛОБЫ </w:t>
      </w:r>
    </w:p>
    <w:p w:rsidR="0051628E" w:rsidRPr="008A7047" w:rsidRDefault="0051628E" w:rsidP="0051628E">
      <w:pPr>
        <w:ind w:firstLine="709"/>
        <w:jc w:val="both"/>
        <w:rPr>
          <w:color w:val="000000" w:themeColor="text1"/>
          <w:sz w:val="28"/>
          <w:szCs w:val="28"/>
        </w:rPr>
      </w:pPr>
    </w:p>
    <w:p w:rsidR="0051628E" w:rsidRPr="008A7047" w:rsidRDefault="0051628E" w:rsidP="0051628E">
      <w:pPr>
        <w:ind w:firstLine="709"/>
        <w:jc w:val="both"/>
        <w:rPr>
          <w:color w:val="000000" w:themeColor="text1"/>
          <w:sz w:val="28"/>
          <w:szCs w:val="28"/>
        </w:rPr>
      </w:pPr>
      <w:r w:rsidRPr="008A7047">
        <w:rPr>
          <w:color w:val="000000" w:themeColor="text1"/>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628E" w:rsidRPr="008A7047" w:rsidRDefault="0051628E" w:rsidP="0051628E">
      <w:pPr>
        <w:ind w:firstLine="709"/>
        <w:jc w:val="both"/>
        <w:rPr>
          <w:color w:val="000000" w:themeColor="text1"/>
          <w:sz w:val="28"/>
          <w:szCs w:val="28"/>
        </w:rPr>
      </w:pPr>
      <w:r w:rsidRPr="008A7047">
        <w:rPr>
          <w:color w:val="000000" w:themeColor="text1"/>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1628E" w:rsidRDefault="0051628E" w:rsidP="000F469D">
      <w:pPr>
        <w:widowControl w:val="0"/>
        <w:autoSpaceDE w:val="0"/>
        <w:autoSpaceDN w:val="0"/>
        <w:adjustRightInd w:val="0"/>
        <w:jc w:val="center"/>
        <w:outlineLvl w:val="1"/>
        <w:rPr>
          <w:color w:val="000000" w:themeColor="text1"/>
          <w:sz w:val="28"/>
          <w:szCs w:val="28"/>
        </w:rPr>
      </w:pPr>
    </w:p>
    <w:p w:rsidR="00091E94" w:rsidRPr="008A7047" w:rsidRDefault="00091E94" w:rsidP="000F469D">
      <w:pPr>
        <w:widowControl w:val="0"/>
        <w:autoSpaceDE w:val="0"/>
        <w:autoSpaceDN w:val="0"/>
        <w:adjustRightInd w:val="0"/>
        <w:jc w:val="center"/>
        <w:outlineLvl w:val="1"/>
        <w:rPr>
          <w:color w:val="000000" w:themeColor="text1"/>
          <w:sz w:val="28"/>
          <w:szCs w:val="28"/>
        </w:rPr>
      </w:pPr>
    </w:p>
    <w:p w:rsidR="00F77145" w:rsidRPr="008A7047" w:rsidRDefault="00091E94" w:rsidP="00F77145">
      <w:pPr>
        <w:jc w:val="center"/>
        <w:rPr>
          <w:b/>
          <w:color w:val="000000" w:themeColor="text1"/>
          <w:sz w:val="28"/>
          <w:szCs w:val="28"/>
        </w:rPr>
      </w:pPr>
      <w:r w:rsidRPr="002027DF">
        <w:rPr>
          <w:color w:val="000000" w:themeColor="text1"/>
          <w:sz w:val="28"/>
          <w:szCs w:val="28"/>
        </w:rPr>
        <w:lastRenderedPageBreak/>
        <w:t>П</w:t>
      </w:r>
      <w:r>
        <w:rPr>
          <w:color w:val="000000" w:themeColor="text1"/>
          <w:sz w:val="28"/>
          <w:szCs w:val="28"/>
        </w:rPr>
        <w:t>одраздел</w:t>
      </w:r>
      <w:r w:rsidRPr="008A7047">
        <w:rPr>
          <w:b/>
          <w:color w:val="000000" w:themeColor="text1"/>
          <w:sz w:val="28"/>
          <w:szCs w:val="28"/>
        </w:rPr>
        <w:t xml:space="preserve"> </w:t>
      </w:r>
      <w:r w:rsidR="00F77145" w:rsidRPr="00091E94">
        <w:rPr>
          <w:color w:val="000000" w:themeColor="text1"/>
          <w:sz w:val="28"/>
          <w:szCs w:val="28"/>
        </w:rPr>
        <w:t xml:space="preserve">5.12. </w:t>
      </w:r>
      <w:r>
        <w:rPr>
          <w:color w:val="000000" w:themeColor="text1"/>
          <w:sz w:val="28"/>
          <w:szCs w:val="28"/>
        </w:rPr>
        <w:t xml:space="preserve">ПОРЯДОК ОБЖАЛОВАНИЯ РЕШЕНИЯ ПО ЖАЛОБЕ </w:t>
      </w:r>
    </w:p>
    <w:p w:rsidR="00F77145" w:rsidRPr="008A7047" w:rsidRDefault="00F77145" w:rsidP="00F77145">
      <w:pPr>
        <w:ind w:firstLine="709"/>
        <w:jc w:val="both"/>
        <w:rPr>
          <w:color w:val="000000" w:themeColor="text1"/>
          <w:sz w:val="28"/>
          <w:szCs w:val="28"/>
        </w:rPr>
      </w:pPr>
    </w:p>
    <w:p w:rsidR="00F77145" w:rsidRPr="008A7047" w:rsidRDefault="00F77145" w:rsidP="00F77145">
      <w:pPr>
        <w:ind w:firstLine="709"/>
        <w:jc w:val="both"/>
        <w:rPr>
          <w:color w:val="000000" w:themeColor="text1"/>
          <w:sz w:val="28"/>
          <w:szCs w:val="28"/>
        </w:rPr>
      </w:pPr>
      <w:r w:rsidRPr="008A7047">
        <w:rPr>
          <w:color w:val="000000" w:themeColor="text1"/>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F77145" w:rsidRPr="008A7047" w:rsidRDefault="00F77145" w:rsidP="00F77145">
      <w:pPr>
        <w:ind w:firstLine="709"/>
        <w:jc w:val="both"/>
        <w:rPr>
          <w:color w:val="000000" w:themeColor="text1"/>
          <w:sz w:val="28"/>
          <w:szCs w:val="28"/>
        </w:rPr>
      </w:pPr>
    </w:p>
    <w:p w:rsidR="009D4149" w:rsidRPr="009D4149" w:rsidRDefault="009D4149" w:rsidP="00F77145">
      <w:pPr>
        <w:jc w:val="center"/>
        <w:rPr>
          <w:color w:val="000000" w:themeColor="text1"/>
          <w:sz w:val="28"/>
          <w:szCs w:val="28"/>
        </w:rPr>
      </w:pPr>
      <w:r w:rsidRPr="009D4149">
        <w:rPr>
          <w:color w:val="000000" w:themeColor="text1"/>
          <w:sz w:val="28"/>
          <w:szCs w:val="28"/>
        </w:rPr>
        <w:t>Подраздел</w:t>
      </w:r>
      <w:r w:rsidRPr="009D4149">
        <w:rPr>
          <w:color w:val="000000" w:themeColor="text1"/>
          <w:sz w:val="28"/>
          <w:szCs w:val="28"/>
        </w:rPr>
        <w:t xml:space="preserve"> </w:t>
      </w:r>
      <w:r w:rsidR="00F77145" w:rsidRPr="009D4149">
        <w:rPr>
          <w:color w:val="000000" w:themeColor="text1"/>
          <w:sz w:val="28"/>
          <w:szCs w:val="28"/>
        </w:rPr>
        <w:t xml:space="preserve">5.13. </w:t>
      </w:r>
      <w:r w:rsidRPr="009D4149">
        <w:rPr>
          <w:color w:val="000000" w:themeColor="text1"/>
          <w:sz w:val="28"/>
          <w:szCs w:val="28"/>
        </w:rPr>
        <w:t>ПРАВО ЗАЯВИТЕЛЯ НА ПОЛУЧЕНИЕ ИНФОРМАЦИИ И ДОКУМЕНТОВ, НЕОБХОДИМЫХ ДЛЯ ОБОСНОВАНИЯ И РАССМОТРЕНИЯ ЖАЛОБЫ</w:t>
      </w:r>
    </w:p>
    <w:p w:rsidR="00F77145" w:rsidRPr="008A7047" w:rsidRDefault="00F77145" w:rsidP="00F77145">
      <w:pPr>
        <w:ind w:firstLine="709"/>
        <w:jc w:val="both"/>
        <w:rPr>
          <w:color w:val="000000" w:themeColor="text1"/>
          <w:sz w:val="28"/>
          <w:szCs w:val="28"/>
        </w:rPr>
      </w:pPr>
    </w:p>
    <w:p w:rsidR="00F77145" w:rsidRPr="008A7047" w:rsidRDefault="00F77145" w:rsidP="00F77145">
      <w:pPr>
        <w:ind w:firstLine="709"/>
        <w:jc w:val="both"/>
        <w:rPr>
          <w:color w:val="000000" w:themeColor="text1"/>
          <w:sz w:val="28"/>
          <w:szCs w:val="28"/>
        </w:rPr>
      </w:pPr>
      <w:r w:rsidRPr="008A7047">
        <w:rPr>
          <w:color w:val="000000" w:themeColor="text1"/>
          <w:sz w:val="28"/>
          <w:szCs w:val="28"/>
        </w:rPr>
        <w:t xml:space="preserve">Заявители имеют право обратиться в </w:t>
      </w:r>
      <w:r w:rsidR="00655C5E" w:rsidRPr="008A7047">
        <w:rPr>
          <w:color w:val="000000" w:themeColor="text1"/>
          <w:sz w:val="28"/>
          <w:szCs w:val="28"/>
        </w:rPr>
        <w:t>Уполномоченный орган</w:t>
      </w:r>
      <w:r w:rsidRPr="008A7047">
        <w:rPr>
          <w:color w:val="000000" w:themeColor="text1"/>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F77145" w:rsidRPr="008A7047" w:rsidRDefault="00F77145" w:rsidP="00F77145">
      <w:pPr>
        <w:ind w:firstLine="709"/>
        <w:jc w:val="center"/>
        <w:rPr>
          <w:color w:val="000000" w:themeColor="text1"/>
          <w:sz w:val="28"/>
          <w:szCs w:val="28"/>
        </w:rPr>
      </w:pPr>
    </w:p>
    <w:p w:rsidR="009D4149" w:rsidRPr="009D4149" w:rsidRDefault="009D4149" w:rsidP="00F77145">
      <w:pPr>
        <w:jc w:val="center"/>
        <w:rPr>
          <w:color w:val="000000" w:themeColor="text1"/>
          <w:sz w:val="28"/>
          <w:szCs w:val="28"/>
        </w:rPr>
      </w:pPr>
      <w:bookmarkStart w:id="21" w:name="_GoBack"/>
      <w:r w:rsidRPr="009D4149">
        <w:rPr>
          <w:color w:val="000000" w:themeColor="text1"/>
          <w:sz w:val="28"/>
          <w:szCs w:val="28"/>
        </w:rPr>
        <w:t>Подраздел</w:t>
      </w:r>
      <w:r w:rsidRPr="009D4149">
        <w:rPr>
          <w:color w:val="000000" w:themeColor="text1"/>
          <w:sz w:val="28"/>
          <w:szCs w:val="28"/>
        </w:rPr>
        <w:t xml:space="preserve"> </w:t>
      </w:r>
      <w:r w:rsidR="00F77145" w:rsidRPr="009D4149">
        <w:rPr>
          <w:color w:val="000000" w:themeColor="text1"/>
          <w:sz w:val="28"/>
          <w:szCs w:val="28"/>
        </w:rPr>
        <w:t xml:space="preserve">5.14. </w:t>
      </w:r>
      <w:r w:rsidRPr="009D4149">
        <w:rPr>
          <w:color w:val="000000" w:themeColor="text1"/>
          <w:sz w:val="28"/>
          <w:szCs w:val="28"/>
        </w:rPr>
        <w:t xml:space="preserve">СПОСОБЫ ИНФОРМИРОВАНИЯ ЗАЯВИТЕЛЕЙ О ПОРЯДКЕ ПОДАЧИ И РАССМОТРЕНИЯ ЖАЛОБЫ </w:t>
      </w:r>
    </w:p>
    <w:p w:rsidR="00F77145" w:rsidRPr="009D4149" w:rsidRDefault="00F77145" w:rsidP="00F77145">
      <w:pPr>
        <w:ind w:firstLine="709"/>
        <w:jc w:val="both"/>
        <w:rPr>
          <w:color w:val="000000" w:themeColor="text1"/>
          <w:sz w:val="28"/>
          <w:szCs w:val="28"/>
        </w:rPr>
      </w:pPr>
    </w:p>
    <w:bookmarkEnd w:id="21"/>
    <w:p w:rsidR="00F77145" w:rsidRPr="008A7047" w:rsidRDefault="00F77145" w:rsidP="00F77145">
      <w:pPr>
        <w:ind w:firstLine="709"/>
        <w:jc w:val="both"/>
        <w:rPr>
          <w:color w:val="000000" w:themeColor="text1"/>
          <w:sz w:val="28"/>
          <w:szCs w:val="28"/>
        </w:rPr>
      </w:pPr>
      <w:r w:rsidRPr="008A7047">
        <w:rPr>
          <w:color w:val="000000" w:themeColor="text1"/>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sidR="00655C5E" w:rsidRPr="008A7047">
        <w:rPr>
          <w:color w:val="000000" w:themeColor="text1"/>
          <w:sz w:val="28"/>
          <w:szCs w:val="28"/>
        </w:rPr>
        <w:t>Уполномоченном органе</w:t>
      </w:r>
      <w:r w:rsidRPr="008A7047">
        <w:rPr>
          <w:color w:val="000000" w:themeColor="text1"/>
          <w:sz w:val="28"/>
          <w:szCs w:val="28"/>
        </w:rPr>
        <w:t>, на официальном сайте, в МФЦ, на Едином портале, Региональном портале.</w:t>
      </w:r>
    </w:p>
    <w:p w:rsidR="00F77145" w:rsidRPr="008A7047" w:rsidRDefault="00F77145" w:rsidP="000F469D">
      <w:pPr>
        <w:widowControl w:val="0"/>
        <w:autoSpaceDE w:val="0"/>
        <w:autoSpaceDN w:val="0"/>
        <w:adjustRightInd w:val="0"/>
        <w:jc w:val="center"/>
        <w:outlineLvl w:val="1"/>
        <w:rPr>
          <w:color w:val="000000" w:themeColor="text1"/>
          <w:sz w:val="28"/>
          <w:szCs w:val="28"/>
        </w:rPr>
      </w:pPr>
    </w:p>
    <w:p w:rsidR="000F469D" w:rsidRPr="008A7047" w:rsidRDefault="000F469D" w:rsidP="000F469D">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РАЗДЕЛ</w:t>
      </w:r>
      <w:r w:rsidR="00865C3B" w:rsidRPr="008A7047">
        <w:rPr>
          <w:color w:val="000000" w:themeColor="text1"/>
          <w:sz w:val="28"/>
          <w:szCs w:val="28"/>
        </w:rPr>
        <w:t>.</w:t>
      </w:r>
      <w:r w:rsidRPr="008A7047">
        <w:rPr>
          <w:color w:val="000000" w:themeColor="text1"/>
          <w:sz w:val="28"/>
          <w:szCs w:val="28"/>
        </w:rPr>
        <w:t xml:space="preserve"> </w:t>
      </w:r>
      <w:r w:rsidR="007E20A7" w:rsidRPr="008A7047">
        <w:rPr>
          <w:color w:val="000000" w:themeColor="text1"/>
          <w:sz w:val="28"/>
          <w:szCs w:val="28"/>
        </w:rPr>
        <w:t>6.</w:t>
      </w:r>
      <w:r w:rsidRPr="008A7047">
        <w:rPr>
          <w:color w:val="000000" w:themeColor="text1"/>
          <w:sz w:val="28"/>
          <w:szCs w:val="28"/>
        </w:rPr>
        <w:t xml:space="preserve"> ОСОБЕННОСТИ</w:t>
      </w:r>
      <w:r w:rsidR="005B357D" w:rsidRPr="008A7047">
        <w:rPr>
          <w:color w:val="000000" w:themeColor="text1"/>
          <w:sz w:val="28"/>
          <w:szCs w:val="28"/>
        </w:rPr>
        <w:t xml:space="preserve"> </w:t>
      </w:r>
      <w:r w:rsidRPr="008A7047">
        <w:rPr>
          <w:color w:val="000000" w:themeColor="text1"/>
          <w:sz w:val="28"/>
          <w:szCs w:val="28"/>
        </w:rPr>
        <w:t>ВЫПОЛНЕНИЯ АДМИНИСТРАТИВНЫХ ПРОЦЕДУР (ДЕЙСТВИЙ) В МНОГОФУНКЦИОНАЛЬНЫХ ЦЕНТРАХ ПРЕДОСТАВЛЕНИЯ</w:t>
      </w:r>
      <w:r w:rsidR="00865C3B" w:rsidRPr="008A7047">
        <w:rPr>
          <w:color w:val="000000" w:themeColor="text1"/>
          <w:sz w:val="28"/>
          <w:szCs w:val="28"/>
        </w:rPr>
        <w:t xml:space="preserve"> </w:t>
      </w:r>
      <w:r w:rsidR="00126A7D" w:rsidRPr="008A7047">
        <w:rPr>
          <w:color w:val="000000" w:themeColor="text1"/>
          <w:sz w:val="28"/>
          <w:szCs w:val="28"/>
        </w:rPr>
        <w:t>ГОСУДАРСТВЕННЫХ И</w:t>
      </w:r>
      <w:r w:rsidR="005B357D" w:rsidRPr="008A7047">
        <w:rPr>
          <w:color w:val="000000" w:themeColor="text1"/>
          <w:sz w:val="28"/>
          <w:szCs w:val="28"/>
        </w:rPr>
        <w:t xml:space="preserve"> </w:t>
      </w:r>
      <w:r w:rsidR="00266CEB" w:rsidRPr="008A7047">
        <w:rPr>
          <w:color w:val="000000" w:themeColor="text1"/>
          <w:sz w:val="28"/>
          <w:szCs w:val="28"/>
        </w:rPr>
        <w:t>МУНИЦИПАЛЬНЫХ</w:t>
      </w:r>
      <w:r w:rsidR="005B357D" w:rsidRPr="008A7047">
        <w:rPr>
          <w:color w:val="000000" w:themeColor="text1"/>
          <w:sz w:val="28"/>
          <w:szCs w:val="28"/>
        </w:rPr>
        <w:t xml:space="preserve"> </w:t>
      </w:r>
      <w:r w:rsidR="00266CEB" w:rsidRPr="008A7047">
        <w:rPr>
          <w:color w:val="000000" w:themeColor="text1"/>
          <w:sz w:val="28"/>
          <w:szCs w:val="28"/>
        </w:rPr>
        <w:t>УСЛУГ</w:t>
      </w:r>
    </w:p>
    <w:p w:rsidR="000F469D" w:rsidRPr="008A7047" w:rsidRDefault="000F469D" w:rsidP="000F469D">
      <w:pPr>
        <w:widowControl w:val="0"/>
        <w:autoSpaceDE w:val="0"/>
        <w:autoSpaceDN w:val="0"/>
        <w:adjustRightInd w:val="0"/>
        <w:ind w:firstLine="709"/>
        <w:jc w:val="both"/>
        <w:rPr>
          <w:b/>
          <w:color w:val="000000" w:themeColor="text1"/>
          <w:sz w:val="28"/>
          <w:szCs w:val="28"/>
        </w:rPr>
      </w:pPr>
    </w:p>
    <w:p w:rsidR="00BC6067" w:rsidRPr="008A7047" w:rsidRDefault="00BC6067" w:rsidP="00BC6067">
      <w:pPr>
        <w:ind w:firstLine="709"/>
        <w:jc w:val="center"/>
        <w:rPr>
          <w:color w:val="000000" w:themeColor="text1"/>
          <w:sz w:val="28"/>
          <w:szCs w:val="28"/>
        </w:rPr>
      </w:pPr>
      <w:r w:rsidRPr="008A7047">
        <w:rPr>
          <w:color w:val="000000" w:themeColor="text1"/>
          <w:sz w:val="28"/>
          <w:szCs w:val="28"/>
        </w:rPr>
        <w:t xml:space="preserve">Подраздел </w:t>
      </w:r>
      <w:r w:rsidR="00862D49" w:rsidRPr="008A7047">
        <w:rPr>
          <w:color w:val="000000" w:themeColor="text1"/>
          <w:sz w:val="28"/>
          <w:szCs w:val="28"/>
        </w:rPr>
        <w:t>6.</w:t>
      </w:r>
      <w:r w:rsidR="000F469D" w:rsidRPr="008A7047">
        <w:rPr>
          <w:color w:val="000000" w:themeColor="text1"/>
          <w:sz w:val="28"/>
          <w:szCs w:val="28"/>
        </w:rPr>
        <w:t>1.</w:t>
      </w:r>
      <w:r w:rsidRPr="008A7047">
        <w:rPr>
          <w:color w:val="000000" w:themeColor="text1"/>
          <w:sz w:val="28"/>
          <w:szCs w:val="28"/>
        </w:rPr>
        <w:t xml:space="preserve"> </w:t>
      </w:r>
      <w:r w:rsidR="00126A7D" w:rsidRPr="008A7047">
        <w:rPr>
          <w:color w:val="000000" w:themeColor="text1"/>
          <w:sz w:val="28"/>
          <w:szCs w:val="28"/>
        </w:rPr>
        <w:t>ПЕРЕЧЕНЬ АДМИНИСТРАТИВНЫХ ПРОЦЕДУР</w:t>
      </w:r>
      <w:r w:rsidRPr="008A7047">
        <w:rPr>
          <w:color w:val="000000" w:themeColor="text1"/>
          <w:sz w:val="28"/>
          <w:szCs w:val="28"/>
        </w:rPr>
        <w:t xml:space="preserve"> (</w:t>
      </w:r>
      <w:r w:rsidR="00126A7D" w:rsidRPr="008A7047">
        <w:rPr>
          <w:color w:val="000000" w:themeColor="text1"/>
          <w:sz w:val="28"/>
          <w:szCs w:val="28"/>
        </w:rPr>
        <w:t>ДЕЙСТВИЙ</w:t>
      </w:r>
      <w:r w:rsidRPr="008A7047">
        <w:rPr>
          <w:color w:val="000000" w:themeColor="text1"/>
          <w:sz w:val="28"/>
          <w:szCs w:val="28"/>
        </w:rPr>
        <w:t xml:space="preserve">), </w:t>
      </w:r>
      <w:r w:rsidR="00126A7D" w:rsidRPr="008A7047">
        <w:rPr>
          <w:color w:val="000000" w:themeColor="text1"/>
          <w:sz w:val="28"/>
          <w:szCs w:val="28"/>
        </w:rPr>
        <w:t>ВЫПОЛНЯЕМЫ</w:t>
      </w:r>
      <w:r w:rsidR="00D451A4" w:rsidRPr="008A7047">
        <w:rPr>
          <w:color w:val="000000" w:themeColor="text1"/>
          <w:sz w:val="28"/>
          <w:szCs w:val="28"/>
        </w:rPr>
        <w:t>Х</w:t>
      </w:r>
      <w:r w:rsidR="00126A7D" w:rsidRPr="008A7047">
        <w:rPr>
          <w:color w:val="000000" w:themeColor="text1"/>
          <w:sz w:val="28"/>
          <w:szCs w:val="28"/>
        </w:rPr>
        <w:t xml:space="preserve"> МНОГОФУНКЦИОНАЛЬНЫМИ ЦЕНТРАМИ ПРЕДОСТАВЛЕНИЯ </w:t>
      </w:r>
      <w:r w:rsidR="00D451A4" w:rsidRPr="008A7047">
        <w:rPr>
          <w:color w:val="000000" w:themeColor="text1"/>
          <w:sz w:val="28"/>
          <w:szCs w:val="28"/>
        </w:rPr>
        <w:t xml:space="preserve"> ГОСУДАРСТВЕННЫХ И </w:t>
      </w:r>
      <w:r w:rsidR="00126A7D" w:rsidRPr="008A7047">
        <w:rPr>
          <w:color w:val="000000" w:themeColor="text1"/>
          <w:sz w:val="28"/>
          <w:szCs w:val="28"/>
        </w:rPr>
        <w:t>МУНИЦИПАЛЬНЫХ УСЛУГ</w:t>
      </w:r>
    </w:p>
    <w:p w:rsidR="006350DF" w:rsidRPr="008A7047" w:rsidRDefault="006350DF" w:rsidP="00BC6067">
      <w:pPr>
        <w:ind w:firstLine="709"/>
        <w:jc w:val="center"/>
        <w:rPr>
          <w:color w:val="000000" w:themeColor="text1"/>
          <w:sz w:val="28"/>
          <w:szCs w:val="28"/>
        </w:rPr>
      </w:pP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6.1.1. Предоставление муниципальной услуги включает </w:t>
      </w:r>
      <w:r w:rsidRPr="008A7047">
        <w:rPr>
          <w:color w:val="000000" w:themeColor="text1"/>
          <w:sz w:val="28"/>
          <w:szCs w:val="28"/>
        </w:rPr>
        <w:br/>
        <w:t>в себя следующие административные процедуры (действия), выполняемые МФЦ:</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6.1.1.1. Информирование заявителя</w:t>
      </w:r>
      <w:r w:rsidR="002D7860" w:rsidRPr="008A7047">
        <w:rPr>
          <w:color w:val="000000" w:themeColor="text1"/>
          <w:sz w:val="28"/>
          <w:szCs w:val="28"/>
        </w:rPr>
        <w:t xml:space="preserve"> </w:t>
      </w:r>
      <w:r w:rsidRPr="008A7047">
        <w:rPr>
          <w:color w:val="000000" w:themeColor="text1"/>
          <w:sz w:val="28"/>
          <w:szCs w:val="28"/>
        </w:rPr>
        <w:t xml:space="preserve">о порядке предоставления муниципальной услуги в МФЦ, о ходе выполнения запроса </w:t>
      </w:r>
      <w:r w:rsidRPr="008A7047">
        <w:rPr>
          <w:color w:val="000000" w:themeColor="text1"/>
          <w:sz w:val="28"/>
          <w:szCs w:val="28"/>
        </w:rPr>
        <w:br/>
        <w:t xml:space="preserve">о предоставлении муниципальной услуги, по иным вопросам, связанным с </w:t>
      </w:r>
      <w:r w:rsidRPr="008A7047">
        <w:rPr>
          <w:color w:val="000000" w:themeColor="text1"/>
          <w:sz w:val="28"/>
          <w:szCs w:val="28"/>
        </w:rPr>
        <w:lastRenderedPageBreak/>
        <w:t>предоставлением муниципальной услуги, а также консультирование заявителя о порядке предоставления муниципальной услуги в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6.1.1.2. Прием запроса (далее - заявление) заявителя о </w:t>
      </w:r>
      <w:r w:rsidR="006108D8" w:rsidRPr="008A7047">
        <w:rPr>
          <w:color w:val="000000" w:themeColor="text1"/>
          <w:sz w:val="28"/>
          <w:szCs w:val="28"/>
        </w:rPr>
        <w:t>предоставлении муниципальной</w:t>
      </w:r>
      <w:r w:rsidRPr="008A7047">
        <w:rPr>
          <w:color w:val="000000" w:themeColor="text1"/>
          <w:sz w:val="28"/>
          <w:szCs w:val="28"/>
        </w:rPr>
        <w:t xml:space="preserve"> услуги и иных документов, необходимых </w:t>
      </w:r>
      <w:r w:rsidRPr="008A7047">
        <w:rPr>
          <w:color w:val="000000" w:themeColor="text1"/>
          <w:sz w:val="28"/>
          <w:szCs w:val="28"/>
        </w:rPr>
        <w:br/>
        <w:t xml:space="preserve">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6.1.1.3. Передачу органу, предоставляющему</w:t>
      </w:r>
      <w:r w:rsidR="006108D8" w:rsidRPr="008A7047">
        <w:rPr>
          <w:color w:val="000000" w:themeColor="text1"/>
          <w:sz w:val="28"/>
          <w:szCs w:val="28"/>
        </w:rPr>
        <w:t xml:space="preserve"> муниципальную</w:t>
      </w:r>
      <w:r w:rsidRPr="008A7047">
        <w:rPr>
          <w:color w:val="000000" w:themeColor="text1"/>
          <w:sz w:val="28"/>
          <w:szCs w:val="28"/>
        </w:rPr>
        <w:t xml:space="preserve"> услугу, заявления </w:t>
      </w:r>
      <w:r w:rsidR="006108D8" w:rsidRPr="008A7047">
        <w:rPr>
          <w:color w:val="000000" w:themeColor="text1"/>
          <w:sz w:val="28"/>
          <w:szCs w:val="28"/>
        </w:rPr>
        <w:t xml:space="preserve">о предоставлении </w:t>
      </w:r>
      <w:r w:rsidRPr="008A7047">
        <w:rPr>
          <w:color w:val="000000" w:themeColor="text1"/>
          <w:sz w:val="28"/>
          <w:szCs w:val="28"/>
        </w:rPr>
        <w:t xml:space="preserve">муниципальной услуги и иных документов, необходимых 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6.1.1.4. Прием результата предоставления </w:t>
      </w:r>
      <w:r w:rsidR="006108D8" w:rsidRPr="008A7047">
        <w:rPr>
          <w:color w:val="000000" w:themeColor="text1"/>
          <w:sz w:val="28"/>
          <w:szCs w:val="28"/>
        </w:rPr>
        <w:t>муниципальной</w:t>
      </w:r>
      <w:r w:rsidRPr="008A7047">
        <w:rPr>
          <w:color w:val="000000" w:themeColor="text1"/>
          <w:sz w:val="28"/>
          <w:szCs w:val="28"/>
        </w:rPr>
        <w:t xml:space="preserve"> услуги от органа, пр</w:t>
      </w:r>
      <w:r w:rsidR="006108D8" w:rsidRPr="008A7047">
        <w:rPr>
          <w:color w:val="000000" w:themeColor="text1"/>
          <w:sz w:val="28"/>
          <w:szCs w:val="28"/>
        </w:rPr>
        <w:t>едоставляющего муниципальную</w:t>
      </w:r>
      <w:r w:rsidRPr="008A7047">
        <w:rPr>
          <w:color w:val="000000" w:themeColor="text1"/>
          <w:sz w:val="28"/>
          <w:szCs w:val="28"/>
        </w:rPr>
        <w:t xml:space="preserve"> услугу;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6.1.1.5. Выдачу заявителю результата предоставления муниципаль</w:t>
      </w:r>
      <w:r w:rsidR="006108D8" w:rsidRPr="008A7047">
        <w:rPr>
          <w:color w:val="000000" w:themeColor="text1"/>
          <w:sz w:val="28"/>
          <w:szCs w:val="28"/>
        </w:rPr>
        <w:t xml:space="preserve">ной </w:t>
      </w:r>
      <w:r w:rsidRPr="008A7047">
        <w:rPr>
          <w:color w:val="000000" w:themeColor="text1"/>
          <w:sz w:val="28"/>
          <w:szCs w:val="28"/>
        </w:rPr>
        <w:t xml:space="preserve">услуги, в том числе выдачу документов на бумажном носителе, подтверждающих содержание электронных документов, направленных </w:t>
      </w:r>
      <w:r w:rsidRPr="008A7047">
        <w:rPr>
          <w:color w:val="000000" w:themeColor="text1"/>
          <w:sz w:val="28"/>
          <w:szCs w:val="28"/>
        </w:rPr>
        <w:br/>
        <w:t>в МФЦ по результатам предоставления муниципальн</w:t>
      </w:r>
      <w:r w:rsidR="006108D8" w:rsidRPr="008A7047">
        <w:rPr>
          <w:color w:val="000000" w:themeColor="text1"/>
          <w:sz w:val="28"/>
          <w:szCs w:val="28"/>
        </w:rPr>
        <w:t>ой</w:t>
      </w:r>
      <w:r w:rsidRPr="008A7047">
        <w:rPr>
          <w:color w:val="000000" w:themeColor="text1"/>
          <w:sz w:val="28"/>
          <w:szCs w:val="28"/>
        </w:rPr>
        <w:t xml:space="preserve"> услуги органом, предоставляющим </w:t>
      </w:r>
      <w:r w:rsidR="006108D8" w:rsidRPr="008A7047">
        <w:rPr>
          <w:color w:val="000000" w:themeColor="text1"/>
          <w:sz w:val="28"/>
          <w:szCs w:val="28"/>
        </w:rPr>
        <w:t xml:space="preserve">муниципальную </w:t>
      </w:r>
      <w:r w:rsidRPr="008A7047">
        <w:rPr>
          <w:color w:val="000000" w:themeColor="text1"/>
          <w:sz w:val="28"/>
          <w:szCs w:val="28"/>
        </w:rPr>
        <w:t xml:space="preserve">услугу, а также выдачу документов, включая составление на бумажном носителе и </w:t>
      </w:r>
      <w:proofErr w:type="gramStart"/>
      <w:r w:rsidRPr="008A7047">
        <w:rPr>
          <w:color w:val="000000" w:themeColor="text1"/>
          <w:sz w:val="28"/>
          <w:szCs w:val="28"/>
        </w:rPr>
        <w:t>заверение выписок</w:t>
      </w:r>
      <w:proofErr w:type="gramEnd"/>
      <w:r w:rsidRPr="008A7047">
        <w:rPr>
          <w:color w:val="000000" w:themeColor="text1"/>
          <w:sz w:val="28"/>
          <w:szCs w:val="28"/>
        </w:rPr>
        <w:t xml:space="preserve"> из информационной системы органа, предоставляющего </w:t>
      </w:r>
      <w:r w:rsidR="006108D8" w:rsidRPr="008A7047">
        <w:rPr>
          <w:color w:val="000000" w:themeColor="text1"/>
          <w:sz w:val="28"/>
          <w:szCs w:val="28"/>
        </w:rPr>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6.1.1.6. Иные действия, необходимые 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 в том числе связанные с проверкой действительности </w:t>
      </w:r>
      <w:hyperlink r:id="rId41" w:history="1">
        <w:r w:rsidRPr="008A7047">
          <w:rPr>
            <w:color w:val="000000" w:themeColor="text1"/>
            <w:sz w:val="28"/>
            <w:szCs w:val="28"/>
          </w:rPr>
          <w:t>усиленной квалифицированной электронной подписи</w:t>
        </w:r>
      </w:hyperlink>
      <w:r w:rsidRPr="008A7047">
        <w:rPr>
          <w:color w:val="000000" w:themeColor="text1"/>
          <w:sz w:val="28"/>
          <w:szCs w:val="28"/>
        </w:rPr>
        <w:t xml:space="preserve"> заявителя, использованной при обращени</w:t>
      </w:r>
      <w:r w:rsidR="006108D8" w:rsidRPr="008A7047">
        <w:rPr>
          <w:color w:val="000000" w:themeColor="text1"/>
          <w:sz w:val="28"/>
          <w:szCs w:val="28"/>
        </w:rPr>
        <w:t>и за получением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p>
    <w:p w:rsidR="00126A7D" w:rsidRPr="008A7047" w:rsidRDefault="00126A7D" w:rsidP="00126A7D">
      <w:pPr>
        <w:widowControl w:val="0"/>
        <w:autoSpaceDE w:val="0"/>
        <w:autoSpaceDN w:val="0"/>
        <w:adjustRightInd w:val="0"/>
        <w:ind w:firstLine="709"/>
        <w:jc w:val="center"/>
        <w:rPr>
          <w:color w:val="000000" w:themeColor="text1"/>
          <w:sz w:val="28"/>
          <w:szCs w:val="28"/>
        </w:rPr>
      </w:pPr>
      <w:r w:rsidRPr="008A7047">
        <w:rPr>
          <w:color w:val="000000" w:themeColor="text1"/>
          <w:sz w:val="28"/>
          <w:szCs w:val="28"/>
        </w:rPr>
        <w:t xml:space="preserve">Подраздел 6.2. </w:t>
      </w:r>
      <w:r w:rsidR="00A52DB3" w:rsidRPr="008A7047">
        <w:rPr>
          <w:color w:val="000000" w:themeColor="text1"/>
          <w:sz w:val="28"/>
          <w:szCs w:val="28"/>
        </w:rPr>
        <w:t>ПОРЯДОК</w:t>
      </w:r>
      <w:r w:rsidRPr="008A7047">
        <w:rPr>
          <w:color w:val="000000" w:themeColor="text1"/>
          <w:sz w:val="28"/>
          <w:szCs w:val="28"/>
        </w:rPr>
        <w:t xml:space="preserve"> </w:t>
      </w:r>
      <w:r w:rsidR="00A52DB3" w:rsidRPr="008A7047">
        <w:rPr>
          <w:color w:val="000000" w:themeColor="text1"/>
          <w:sz w:val="28"/>
          <w:szCs w:val="28"/>
        </w:rPr>
        <w:t>ВЫПОЛНЕНИЯ</w:t>
      </w:r>
      <w:r w:rsidRPr="008A7047">
        <w:rPr>
          <w:color w:val="000000" w:themeColor="text1"/>
          <w:sz w:val="28"/>
          <w:szCs w:val="28"/>
        </w:rPr>
        <w:t xml:space="preserve"> </w:t>
      </w:r>
      <w:r w:rsidR="00A52DB3" w:rsidRPr="008A7047">
        <w:rPr>
          <w:color w:val="000000" w:themeColor="text1"/>
          <w:sz w:val="28"/>
          <w:szCs w:val="28"/>
        </w:rPr>
        <w:t>АДМИНИСТРАТИВНЫХ</w:t>
      </w:r>
      <w:r w:rsidRPr="008A7047">
        <w:rPr>
          <w:color w:val="000000" w:themeColor="text1"/>
          <w:sz w:val="28"/>
          <w:szCs w:val="28"/>
        </w:rPr>
        <w:t xml:space="preserve"> </w:t>
      </w:r>
      <w:r w:rsidR="00A52DB3" w:rsidRPr="008A7047">
        <w:rPr>
          <w:color w:val="000000" w:themeColor="text1"/>
          <w:sz w:val="28"/>
          <w:szCs w:val="28"/>
        </w:rPr>
        <w:t>ПРОЦЕДУР</w:t>
      </w:r>
      <w:r w:rsidRPr="008A7047">
        <w:rPr>
          <w:color w:val="000000" w:themeColor="text1"/>
          <w:sz w:val="28"/>
          <w:szCs w:val="28"/>
        </w:rPr>
        <w:t xml:space="preserve"> (</w:t>
      </w:r>
      <w:r w:rsidR="00A52DB3" w:rsidRPr="008A7047">
        <w:rPr>
          <w:color w:val="000000" w:themeColor="text1"/>
          <w:sz w:val="28"/>
          <w:szCs w:val="28"/>
        </w:rPr>
        <w:t>ДЕЙСТВИЙ</w:t>
      </w:r>
      <w:r w:rsidRPr="008A7047">
        <w:rPr>
          <w:color w:val="000000" w:themeColor="text1"/>
          <w:sz w:val="28"/>
          <w:szCs w:val="28"/>
        </w:rPr>
        <w:t xml:space="preserve">) </w:t>
      </w:r>
      <w:r w:rsidR="00A52DB3" w:rsidRPr="008A7047">
        <w:rPr>
          <w:color w:val="000000" w:themeColor="text1"/>
          <w:sz w:val="28"/>
          <w:szCs w:val="28"/>
        </w:rPr>
        <w:t>МНОГОФУНКЦИОАЛЬНЫМИ</w:t>
      </w:r>
      <w:r w:rsidRPr="008A7047">
        <w:rPr>
          <w:color w:val="000000" w:themeColor="text1"/>
          <w:sz w:val="28"/>
          <w:szCs w:val="28"/>
        </w:rPr>
        <w:t xml:space="preserve"> </w:t>
      </w:r>
      <w:r w:rsidR="00A52DB3" w:rsidRPr="008A7047">
        <w:rPr>
          <w:color w:val="000000" w:themeColor="text1"/>
          <w:sz w:val="28"/>
          <w:szCs w:val="28"/>
        </w:rPr>
        <w:t>ЦЕНТРАМИ</w:t>
      </w:r>
      <w:r w:rsidRPr="008A7047">
        <w:rPr>
          <w:color w:val="000000" w:themeColor="text1"/>
          <w:sz w:val="28"/>
          <w:szCs w:val="28"/>
        </w:rPr>
        <w:t xml:space="preserve"> </w:t>
      </w:r>
      <w:r w:rsidR="00A52DB3" w:rsidRPr="008A7047">
        <w:rPr>
          <w:color w:val="000000" w:themeColor="text1"/>
          <w:sz w:val="28"/>
          <w:szCs w:val="28"/>
        </w:rPr>
        <w:t>ПРЕДОСТАВЛЕНИЯ ГОСУДАРСТВЕННЫХ</w:t>
      </w:r>
      <w:r w:rsidRPr="008A7047">
        <w:rPr>
          <w:color w:val="000000" w:themeColor="text1"/>
          <w:sz w:val="28"/>
          <w:szCs w:val="28"/>
        </w:rPr>
        <w:t xml:space="preserve"> </w:t>
      </w:r>
      <w:r w:rsidRPr="008A7047">
        <w:rPr>
          <w:color w:val="000000" w:themeColor="text1"/>
          <w:sz w:val="28"/>
          <w:szCs w:val="28"/>
        </w:rPr>
        <w:br/>
      </w:r>
      <w:r w:rsidR="00A52DB3" w:rsidRPr="008A7047">
        <w:rPr>
          <w:color w:val="000000" w:themeColor="text1"/>
          <w:sz w:val="28"/>
          <w:szCs w:val="28"/>
        </w:rPr>
        <w:t>И</w:t>
      </w:r>
      <w:r w:rsidRPr="008A7047">
        <w:rPr>
          <w:color w:val="000000" w:themeColor="text1"/>
          <w:sz w:val="28"/>
          <w:szCs w:val="28"/>
        </w:rPr>
        <w:t xml:space="preserve"> </w:t>
      </w:r>
      <w:r w:rsidR="00A52DB3" w:rsidRPr="008A7047">
        <w:rPr>
          <w:color w:val="000000" w:themeColor="text1"/>
          <w:sz w:val="28"/>
          <w:szCs w:val="28"/>
        </w:rPr>
        <w:t>МУНИЦИПАЛЬНЫХ УСЛУГ</w:t>
      </w:r>
    </w:p>
    <w:p w:rsidR="00126A7D" w:rsidRPr="008A7047" w:rsidRDefault="00126A7D" w:rsidP="00126A7D">
      <w:pPr>
        <w:ind w:firstLine="709"/>
        <w:jc w:val="both"/>
        <w:rPr>
          <w:color w:val="000000" w:themeColor="text1"/>
          <w:sz w:val="28"/>
          <w:szCs w:val="28"/>
        </w:rPr>
      </w:pPr>
    </w:p>
    <w:p w:rsidR="00126A7D" w:rsidRPr="008A7047" w:rsidRDefault="0077247A" w:rsidP="00126A7D">
      <w:pPr>
        <w:ind w:firstLine="709"/>
        <w:jc w:val="both"/>
        <w:rPr>
          <w:color w:val="000000" w:themeColor="text1"/>
          <w:sz w:val="28"/>
          <w:szCs w:val="28"/>
        </w:rPr>
      </w:pPr>
      <w:r w:rsidRPr="008A7047">
        <w:rPr>
          <w:color w:val="000000" w:themeColor="text1"/>
          <w:sz w:val="28"/>
          <w:szCs w:val="28"/>
        </w:rPr>
        <w:t xml:space="preserve"> </w:t>
      </w:r>
      <w:r w:rsidR="00126A7D" w:rsidRPr="008A7047">
        <w:rPr>
          <w:color w:val="000000" w:themeColor="text1"/>
          <w:sz w:val="28"/>
          <w:szCs w:val="28"/>
        </w:rPr>
        <w:t xml:space="preserve">6.2.1. </w:t>
      </w:r>
      <w:proofErr w:type="gramStart"/>
      <w:r w:rsidR="00126A7D" w:rsidRPr="008A7047">
        <w:rPr>
          <w:color w:val="000000" w:themeColor="text1"/>
          <w:sz w:val="28"/>
          <w:szCs w:val="28"/>
        </w:rPr>
        <w:t>Информирование заявителей</w:t>
      </w:r>
      <w:r w:rsidR="00625AD0" w:rsidRPr="008A7047">
        <w:rPr>
          <w:color w:val="000000" w:themeColor="text1"/>
          <w:sz w:val="28"/>
          <w:szCs w:val="28"/>
        </w:rPr>
        <w:t xml:space="preserve"> </w:t>
      </w:r>
      <w:r w:rsidR="00126A7D" w:rsidRPr="008A7047">
        <w:rPr>
          <w:color w:val="000000" w:themeColor="text1"/>
          <w:sz w:val="28"/>
          <w:szCs w:val="28"/>
        </w:rPr>
        <w:t xml:space="preserve">осуществляется посредством размещения актуальной и исчерпывающей информации, необходимой для получения </w:t>
      </w:r>
      <w:r w:rsidR="00A52DB3" w:rsidRPr="008A7047">
        <w:rPr>
          <w:color w:val="000000" w:themeColor="text1"/>
          <w:sz w:val="28"/>
          <w:szCs w:val="28"/>
        </w:rPr>
        <w:t>муниципальной</w:t>
      </w:r>
      <w:r w:rsidR="00126A7D" w:rsidRPr="008A7047">
        <w:rPr>
          <w:color w:val="000000" w:themeColor="text1"/>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w:t>
      </w:r>
      <w:r w:rsidR="00A52DB3" w:rsidRPr="008A7047">
        <w:rPr>
          <w:color w:val="000000" w:themeColor="text1"/>
          <w:sz w:val="28"/>
          <w:szCs w:val="28"/>
        </w:rPr>
        <w:t xml:space="preserve">предоставления </w:t>
      </w:r>
      <w:r w:rsidR="00126A7D" w:rsidRPr="008A7047">
        <w:rPr>
          <w:color w:val="000000" w:themeColor="text1"/>
          <w:sz w:val="28"/>
          <w:szCs w:val="28"/>
        </w:rPr>
        <w:t>муниципальных услуг, о ходе рассмотрения запросов о п</w:t>
      </w:r>
      <w:r w:rsidR="00A52DB3" w:rsidRPr="008A7047">
        <w:rPr>
          <w:color w:val="000000" w:themeColor="text1"/>
          <w:sz w:val="28"/>
          <w:szCs w:val="28"/>
        </w:rPr>
        <w:t xml:space="preserve">редоставлении </w:t>
      </w:r>
      <w:r w:rsidR="00126A7D" w:rsidRPr="008A7047">
        <w:rPr>
          <w:color w:val="000000" w:themeColor="text1"/>
          <w:sz w:val="28"/>
          <w:szCs w:val="28"/>
        </w:rPr>
        <w:t>муниципальных услуг, а также для предоставления иной информации, в том числе указанной</w:t>
      </w:r>
      <w:proofErr w:type="gramEnd"/>
      <w:r w:rsidR="00126A7D" w:rsidRPr="008A7047">
        <w:rPr>
          <w:color w:val="000000" w:themeColor="text1"/>
          <w:sz w:val="28"/>
          <w:szCs w:val="28"/>
        </w:rPr>
        <w:t xml:space="preserve"> в подпункте «а» пункта 8 Правил организации деятельности </w:t>
      </w:r>
      <w:r w:rsidR="00CE5BC1" w:rsidRPr="008A7047">
        <w:rPr>
          <w:color w:val="000000" w:themeColor="text1"/>
          <w:sz w:val="28"/>
          <w:szCs w:val="28"/>
        </w:rPr>
        <w:t>МФЦ</w:t>
      </w:r>
      <w:r w:rsidR="00126A7D" w:rsidRPr="008A7047">
        <w:rPr>
          <w:color w:val="000000" w:themeColor="text1"/>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sidR="00625AD0" w:rsidRPr="008A7047">
        <w:rPr>
          <w:color w:val="000000" w:themeColor="text1"/>
          <w:sz w:val="28"/>
          <w:szCs w:val="28"/>
        </w:rPr>
        <w:t xml:space="preserve">от 22 декабря 2012 года № 1376 </w:t>
      </w:r>
      <w:r w:rsidR="00126A7D" w:rsidRPr="008A7047">
        <w:rPr>
          <w:color w:val="000000" w:themeColor="text1"/>
          <w:sz w:val="28"/>
          <w:szCs w:val="28"/>
        </w:rPr>
        <w:t xml:space="preserve">«Об утверждении </w:t>
      </w:r>
      <w:proofErr w:type="gramStart"/>
      <w:r w:rsidR="00126A7D" w:rsidRPr="008A7047">
        <w:rPr>
          <w:color w:val="000000" w:themeColor="text1"/>
          <w:sz w:val="28"/>
          <w:szCs w:val="28"/>
        </w:rPr>
        <w:t>Правил организации деятельности многофункциональных центров предоставления государственных</w:t>
      </w:r>
      <w:proofErr w:type="gramEnd"/>
      <w:r w:rsidR="00126A7D" w:rsidRPr="008A7047">
        <w:rPr>
          <w:color w:val="000000" w:themeColor="text1"/>
          <w:sz w:val="28"/>
          <w:szCs w:val="28"/>
        </w:rPr>
        <w:t xml:space="preserve"> и муниципальных услуг».</w:t>
      </w:r>
    </w:p>
    <w:p w:rsidR="00126A7D" w:rsidRPr="008A7047" w:rsidRDefault="00126A7D" w:rsidP="00126A7D">
      <w:pPr>
        <w:ind w:firstLine="709"/>
        <w:jc w:val="both"/>
        <w:rPr>
          <w:i/>
          <w:color w:val="000000" w:themeColor="text1"/>
          <w:sz w:val="28"/>
          <w:szCs w:val="28"/>
        </w:rPr>
      </w:pPr>
      <w:r w:rsidRPr="008A7047">
        <w:rPr>
          <w:color w:val="000000" w:themeColor="text1"/>
          <w:sz w:val="28"/>
          <w:szCs w:val="28"/>
        </w:rPr>
        <w:t xml:space="preserve">6.2.2. 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обращение заявителя</w:t>
      </w:r>
      <w:r w:rsidR="00A52DB3" w:rsidRPr="008A7047">
        <w:rPr>
          <w:color w:val="000000" w:themeColor="text1"/>
          <w:sz w:val="28"/>
          <w:szCs w:val="28"/>
        </w:rPr>
        <w:t xml:space="preserve"> </w:t>
      </w:r>
      <w:r w:rsidRPr="008A7047">
        <w:rPr>
          <w:color w:val="000000" w:themeColor="text1"/>
          <w:sz w:val="28"/>
          <w:szCs w:val="28"/>
        </w:rPr>
        <w:t xml:space="preserve"> в МФЦ с заявлением и документами, </w:t>
      </w:r>
      <w:r w:rsidRPr="008A7047">
        <w:rPr>
          <w:color w:val="000000" w:themeColor="text1"/>
          <w:sz w:val="28"/>
          <w:szCs w:val="28"/>
        </w:rPr>
        <w:lastRenderedPageBreak/>
        <w:t xml:space="preserve">необходимыми для </w:t>
      </w:r>
      <w:r w:rsidR="00A52DB3" w:rsidRPr="008A7047">
        <w:rPr>
          <w:color w:val="000000" w:themeColor="text1"/>
          <w:sz w:val="28"/>
          <w:szCs w:val="28"/>
        </w:rPr>
        <w:t>предоставления муниципальной</w:t>
      </w:r>
      <w:r w:rsidRPr="008A7047">
        <w:rPr>
          <w:color w:val="000000" w:themeColor="text1"/>
          <w:sz w:val="28"/>
          <w:szCs w:val="28"/>
        </w:rPr>
        <w:t xml:space="preserve"> услуги, в соответствии</w:t>
      </w:r>
      <w:r w:rsidR="0035165D" w:rsidRPr="008A7047">
        <w:rPr>
          <w:color w:val="000000" w:themeColor="text1"/>
          <w:sz w:val="28"/>
          <w:szCs w:val="28"/>
        </w:rPr>
        <w:t xml:space="preserve"> с подпунктами </w:t>
      </w:r>
      <w:r w:rsidR="00522FE2" w:rsidRPr="008A7047">
        <w:rPr>
          <w:color w:val="000000" w:themeColor="text1"/>
          <w:sz w:val="28"/>
          <w:szCs w:val="28"/>
        </w:rPr>
        <w:t>1, 2</w:t>
      </w:r>
      <w:r w:rsidR="0035165D" w:rsidRPr="008A7047">
        <w:rPr>
          <w:color w:val="000000" w:themeColor="text1"/>
          <w:sz w:val="28"/>
          <w:szCs w:val="28"/>
        </w:rPr>
        <w:t xml:space="preserve"> пункта </w:t>
      </w:r>
      <w:r w:rsidR="00522FE2" w:rsidRPr="008A7047">
        <w:rPr>
          <w:color w:val="000000" w:themeColor="text1"/>
          <w:sz w:val="28"/>
          <w:szCs w:val="28"/>
        </w:rPr>
        <w:t>2.6.1</w:t>
      </w:r>
      <w:r w:rsidR="0035165D" w:rsidRPr="008A7047">
        <w:rPr>
          <w:color w:val="000000" w:themeColor="text1"/>
          <w:sz w:val="28"/>
          <w:szCs w:val="28"/>
        </w:rPr>
        <w:t xml:space="preserve"> подраздела </w:t>
      </w:r>
      <w:r w:rsidR="00522FE2" w:rsidRPr="008A7047">
        <w:rPr>
          <w:color w:val="000000" w:themeColor="text1"/>
          <w:sz w:val="28"/>
          <w:szCs w:val="28"/>
        </w:rPr>
        <w:t>2.6</w:t>
      </w:r>
      <w:r w:rsidR="0035165D" w:rsidRPr="008A7047">
        <w:rPr>
          <w:color w:val="000000" w:themeColor="text1"/>
          <w:sz w:val="28"/>
          <w:szCs w:val="28"/>
        </w:rPr>
        <w:t xml:space="preserve"> раздела </w:t>
      </w:r>
      <w:r w:rsidR="00655C5E" w:rsidRPr="008A7047">
        <w:rPr>
          <w:color w:val="000000" w:themeColor="text1"/>
          <w:sz w:val="28"/>
          <w:szCs w:val="28"/>
        </w:rPr>
        <w:t xml:space="preserve">2 </w:t>
      </w:r>
      <w:r w:rsidR="0035165D" w:rsidRPr="008A7047">
        <w:rPr>
          <w:color w:val="000000" w:themeColor="text1"/>
          <w:sz w:val="28"/>
          <w:szCs w:val="28"/>
        </w:rPr>
        <w:t>Регламента</w:t>
      </w:r>
      <w:r w:rsidR="006106A4" w:rsidRPr="008A7047">
        <w:rPr>
          <w:color w:val="000000" w:themeColor="text1"/>
          <w:sz w:val="28"/>
          <w:szCs w:val="28"/>
        </w:rPr>
        <w:t>.</w:t>
      </w:r>
    </w:p>
    <w:p w:rsidR="00F26E52" w:rsidRPr="008A7047" w:rsidRDefault="00F26E52" w:rsidP="00F26E5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42" w:history="1">
        <w:r w:rsidRPr="008A7047">
          <w:rPr>
            <w:color w:val="000000" w:themeColor="text1"/>
            <w:sz w:val="28"/>
            <w:szCs w:val="28"/>
          </w:rPr>
          <w:t>частью 18 статьи 14.1</w:t>
        </w:r>
      </w:hyperlink>
      <w:r w:rsidRPr="008A7047">
        <w:rPr>
          <w:color w:val="000000" w:themeColor="text1"/>
          <w:sz w:val="28"/>
          <w:szCs w:val="28"/>
        </w:rPr>
        <w:t xml:space="preserve"> Федерального закона от 27 июля 2006 года </w:t>
      </w:r>
      <w:r w:rsidR="006160F4" w:rsidRPr="008A7047">
        <w:rPr>
          <w:color w:val="000000" w:themeColor="text1"/>
          <w:sz w:val="28"/>
          <w:szCs w:val="28"/>
        </w:rPr>
        <w:t>№</w:t>
      </w:r>
      <w:r w:rsidRPr="008A7047">
        <w:rPr>
          <w:color w:val="000000" w:themeColor="text1"/>
          <w:sz w:val="28"/>
          <w:szCs w:val="28"/>
        </w:rPr>
        <w:t xml:space="preserve"> 149-ФЗ </w:t>
      </w:r>
      <w:r w:rsidR="006160F4" w:rsidRPr="008A7047">
        <w:rPr>
          <w:color w:val="000000" w:themeColor="text1"/>
          <w:sz w:val="28"/>
          <w:szCs w:val="28"/>
        </w:rPr>
        <w:t>«</w:t>
      </w:r>
      <w:r w:rsidRPr="008A7047">
        <w:rPr>
          <w:color w:val="000000" w:themeColor="text1"/>
          <w:sz w:val="28"/>
          <w:szCs w:val="28"/>
        </w:rPr>
        <w:t>Об информации, информационных технологиях и</w:t>
      </w:r>
      <w:proofErr w:type="gramEnd"/>
      <w:r w:rsidRPr="008A7047">
        <w:rPr>
          <w:color w:val="000000" w:themeColor="text1"/>
          <w:sz w:val="28"/>
          <w:szCs w:val="28"/>
        </w:rPr>
        <w:t xml:space="preserve"> о защите информации</w:t>
      </w:r>
      <w:r w:rsidR="006160F4" w:rsidRPr="008A7047">
        <w:rPr>
          <w:color w:val="000000" w:themeColor="text1"/>
          <w:sz w:val="28"/>
          <w:szCs w:val="28"/>
        </w:rPr>
        <w:t>»</w:t>
      </w:r>
      <w:r w:rsidR="00616E77" w:rsidRPr="008A7047">
        <w:rPr>
          <w:color w:val="000000" w:themeColor="text1"/>
          <w:sz w:val="28"/>
          <w:szCs w:val="28"/>
        </w:rPr>
        <w:t>. Использование вышеуказанных технологий проводится при наличии технической возможности.</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Прием заявления и документов в МФЦ осуществляется </w:t>
      </w:r>
      <w:r w:rsidRPr="008A7047">
        <w:rPr>
          <w:color w:val="000000" w:themeColor="text1"/>
          <w:sz w:val="28"/>
          <w:szCs w:val="28"/>
        </w:rPr>
        <w:br/>
        <w:t>в соответствии с Федеральным законом</w:t>
      </w:r>
      <w:r w:rsidR="003364FD" w:rsidRPr="008A7047">
        <w:rPr>
          <w:color w:val="000000" w:themeColor="text1"/>
          <w:sz w:val="28"/>
          <w:szCs w:val="28"/>
        </w:rPr>
        <w:t xml:space="preserve"> № 210-ФЗ</w:t>
      </w:r>
      <w:r w:rsidRPr="008A7047">
        <w:rPr>
          <w:color w:val="000000" w:themeColor="text1"/>
          <w:sz w:val="28"/>
          <w:szCs w:val="28"/>
        </w:rPr>
        <w:t xml:space="preserve">, а также с условиями </w:t>
      </w:r>
      <w:r w:rsidR="003364FD" w:rsidRPr="008A7047">
        <w:rPr>
          <w:color w:val="000000" w:themeColor="text1"/>
          <w:sz w:val="28"/>
          <w:szCs w:val="28"/>
        </w:rPr>
        <w:t>соглашения </w:t>
      </w:r>
      <w:r w:rsidRPr="008A7047">
        <w:rPr>
          <w:color w:val="000000" w:themeColor="text1"/>
          <w:sz w:val="28"/>
          <w:szCs w:val="28"/>
        </w:rPr>
        <w:t xml:space="preserve">о взаимодействии МФЦ с </w:t>
      </w:r>
      <w:r w:rsidR="003364FD" w:rsidRPr="008A7047">
        <w:rPr>
          <w:color w:val="000000" w:themeColor="text1"/>
          <w:sz w:val="28"/>
          <w:szCs w:val="28"/>
        </w:rPr>
        <w:t>Уполномоченным органом</w:t>
      </w:r>
      <w:r w:rsidRPr="008A7047">
        <w:rPr>
          <w:color w:val="000000" w:themeColor="text1"/>
          <w:sz w:val="28"/>
          <w:szCs w:val="28"/>
        </w:rPr>
        <w:t xml:space="preserve"> (далее - соглашение о взаимодействии).</w:t>
      </w:r>
    </w:p>
    <w:p w:rsidR="00126A7D" w:rsidRPr="008A7047" w:rsidRDefault="00126A7D" w:rsidP="00126A7D">
      <w:pPr>
        <w:ind w:firstLine="709"/>
        <w:jc w:val="both"/>
        <w:rPr>
          <w:b/>
          <w:strike/>
          <w:color w:val="000000" w:themeColor="text1"/>
          <w:sz w:val="28"/>
          <w:szCs w:val="28"/>
        </w:rPr>
      </w:pPr>
      <w:r w:rsidRPr="008A7047">
        <w:rPr>
          <w:color w:val="000000" w:themeColor="text1"/>
          <w:sz w:val="28"/>
          <w:szCs w:val="28"/>
        </w:rPr>
        <w:t xml:space="preserve">Работник МФЦ при приеме заявления о предоставлении </w:t>
      </w:r>
      <w:r w:rsidR="003364FD" w:rsidRPr="008A7047">
        <w:rPr>
          <w:color w:val="000000" w:themeColor="text1"/>
          <w:sz w:val="28"/>
          <w:szCs w:val="28"/>
        </w:rPr>
        <w:t>муниципальной</w:t>
      </w:r>
      <w:r w:rsidRPr="008A7047">
        <w:rPr>
          <w:color w:val="000000" w:themeColor="text1"/>
          <w:sz w:val="28"/>
          <w:szCs w:val="28"/>
        </w:rPr>
        <w:t xml:space="preserve"> услуги</w:t>
      </w:r>
      <w:r w:rsidR="00CD6BDD" w:rsidRPr="008A7047">
        <w:rPr>
          <w:color w:val="000000" w:themeColor="text1"/>
          <w:sz w:val="28"/>
          <w:szCs w:val="28"/>
        </w:rPr>
        <w:t xml:space="preserve"> </w:t>
      </w:r>
      <w:r w:rsidRPr="008A7047">
        <w:rPr>
          <w:color w:val="000000" w:themeColor="text1"/>
          <w:sz w:val="28"/>
          <w:szCs w:val="28"/>
        </w:rPr>
        <w:t xml:space="preserve">либо </w:t>
      </w:r>
      <w:hyperlink r:id="rId43" w:anchor="/document/71912496/entry/1000" w:history="1">
        <w:r w:rsidRPr="008A7047">
          <w:rPr>
            <w:color w:val="000000" w:themeColor="text1"/>
            <w:sz w:val="28"/>
            <w:szCs w:val="28"/>
          </w:rPr>
          <w:t>запроса</w:t>
        </w:r>
      </w:hyperlink>
      <w:r w:rsidR="00A913A7" w:rsidRPr="008A7047">
        <w:rPr>
          <w:color w:val="000000" w:themeColor="text1"/>
          <w:sz w:val="28"/>
          <w:szCs w:val="28"/>
        </w:rPr>
        <w:t xml:space="preserve"> о предоставлении </w:t>
      </w:r>
      <w:r w:rsidR="00A913A7" w:rsidRPr="008A7047">
        <w:rPr>
          <w:bCs/>
          <w:color w:val="000000" w:themeColor="text1"/>
          <w:sz w:val="28"/>
          <w:szCs w:val="28"/>
        </w:rPr>
        <w:t>двух и более государственных и (или) муниципальных услуг</w:t>
      </w:r>
      <w:r w:rsidRPr="008A7047">
        <w:rPr>
          <w:color w:val="000000" w:themeColor="text1"/>
          <w:sz w:val="28"/>
          <w:szCs w:val="28"/>
        </w:rPr>
        <w:t xml:space="preserve"> в МФЦ, предусмотренного </w:t>
      </w:r>
      <w:hyperlink r:id="rId44" w:anchor="/document/12177515/entry/1510" w:history="1">
        <w:r w:rsidRPr="008A7047">
          <w:rPr>
            <w:color w:val="000000" w:themeColor="text1"/>
            <w:sz w:val="28"/>
            <w:szCs w:val="28"/>
          </w:rPr>
          <w:t>статьей 15.1</w:t>
        </w:r>
      </w:hyperlink>
      <w:r w:rsidRPr="008A7047">
        <w:rPr>
          <w:color w:val="000000" w:themeColor="text1"/>
          <w:sz w:val="28"/>
          <w:szCs w:val="28"/>
        </w:rPr>
        <w:t xml:space="preserve"> Федерального закона </w:t>
      </w:r>
      <w:r w:rsidR="005E1782" w:rsidRPr="008A7047">
        <w:rPr>
          <w:color w:val="000000" w:themeColor="text1"/>
          <w:sz w:val="28"/>
          <w:szCs w:val="28"/>
        </w:rPr>
        <w:t xml:space="preserve">№ 210-ФЗ </w:t>
      </w:r>
      <w:r w:rsidRPr="008A7047">
        <w:rPr>
          <w:color w:val="000000" w:themeColor="text1"/>
          <w:sz w:val="28"/>
          <w:szCs w:val="28"/>
        </w:rPr>
        <w:t xml:space="preserve">(далее – комплексный запрос): </w:t>
      </w:r>
      <w:r w:rsidR="00967AB0" w:rsidRPr="008A7047">
        <w:rPr>
          <w:color w:val="000000" w:themeColor="text1"/>
          <w:sz w:val="28"/>
          <w:szCs w:val="28"/>
        </w:rPr>
        <w:t xml:space="preserve"> </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проверяет наличие соответствующих полномоч</w:t>
      </w:r>
      <w:r w:rsidR="005E1782" w:rsidRPr="008A7047">
        <w:rPr>
          <w:color w:val="000000" w:themeColor="text1"/>
          <w:sz w:val="28"/>
          <w:szCs w:val="28"/>
        </w:rPr>
        <w:t>ий на получение муниципальной</w:t>
      </w:r>
      <w:r w:rsidRPr="008A7047">
        <w:rPr>
          <w:color w:val="000000" w:themeColor="text1"/>
          <w:sz w:val="28"/>
          <w:szCs w:val="28"/>
        </w:rPr>
        <w:t xml:space="preserve"> услуги, если за получением результата услуги обращается представитель заявителя;</w:t>
      </w:r>
    </w:p>
    <w:p w:rsidR="00126A7D" w:rsidRPr="008A7047" w:rsidRDefault="00126A7D" w:rsidP="00126A7D">
      <w:pPr>
        <w:ind w:firstLine="709"/>
        <w:jc w:val="both"/>
        <w:rPr>
          <w:i/>
          <w:color w:val="000000" w:themeColor="text1"/>
          <w:sz w:val="28"/>
          <w:szCs w:val="28"/>
        </w:rPr>
      </w:pPr>
      <w:r w:rsidRPr="008A7047">
        <w:rPr>
          <w:color w:val="000000" w:themeColor="text1"/>
          <w:sz w:val="28"/>
          <w:szCs w:val="28"/>
        </w:rPr>
        <w:t xml:space="preserve">проверяет правильность составления комплексного запроса, </w:t>
      </w:r>
      <w:r w:rsidRPr="008A7047">
        <w:rPr>
          <w:color w:val="000000" w:themeColor="text1"/>
          <w:sz w:val="28"/>
          <w:szCs w:val="28"/>
        </w:rPr>
        <w:br/>
        <w:t xml:space="preserve">а также комплектность документов, необходимых в соответствии </w:t>
      </w:r>
      <w:r w:rsidR="005E1782" w:rsidRPr="008A7047">
        <w:rPr>
          <w:color w:val="000000" w:themeColor="text1"/>
          <w:sz w:val="28"/>
          <w:szCs w:val="28"/>
        </w:rPr>
        <w:t xml:space="preserve">с подпунктами </w:t>
      </w:r>
      <w:r w:rsidR="00522FE2" w:rsidRPr="008A7047">
        <w:rPr>
          <w:color w:val="000000" w:themeColor="text1"/>
          <w:sz w:val="28"/>
          <w:szCs w:val="28"/>
        </w:rPr>
        <w:t>1, 2</w:t>
      </w:r>
      <w:r w:rsidR="005E1782" w:rsidRPr="008A7047">
        <w:rPr>
          <w:color w:val="000000" w:themeColor="text1"/>
          <w:sz w:val="28"/>
          <w:szCs w:val="28"/>
        </w:rPr>
        <w:t xml:space="preserve"> пункта </w:t>
      </w:r>
      <w:r w:rsidR="00522FE2" w:rsidRPr="008A7047">
        <w:rPr>
          <w:color w:val="000000" w:themeColor="text1"/>
          <w:sz w:val="28"/>
          <w:szCs w:val="28"/>
        </w:rPr>
        <w:t>2.6.1</w:t>
      </w:r>
      <w:r w:rsidR="005E1782" w:rsidRPr="008A7047">
        <w:rPr>
          <w:color w:val="000000" w:themeColor="text1"/>
          <w:sz w:val="28"/>
          <w:szCs w:val="28"/>
        </w:rPr>
        <w:t xml:space="preserve"> подраздела </w:t>
      </w:r>
      <w:r w:rsidR="00522FE2" w:rsidRPr="008A7047">
        <w:rPr>
          <w:color w:val="000000" w:themeColor="text1"/>
          <w:sz w:val="28"/>
          <w:szCs w:val="28"/>
        </w:rPr>
        <w:t>2.6</w:t>
      </w:r>
      <w:r w:rsidR="005E1782" w:rsidRPr="008A7047">
        <w:rPr>
          <w:color w:val="000000" w:themeColor="text1"/>
          <w:sz w:val="28"/>
          <w:szCs w:val="28"/>
        </w:rPr>
        <w:t xml:space="preserve"> раздела </w:t>
      </w:r>
      <w:r w:rsidR="00655C5E" w:rsidRPr="008A7047">
        <w:rPr>
          <w:color w:val="000000" w:themeColor="text1"/>
          <w:sz w:val="28"/>
          <w:szCs w:val="28"/>
        </w:rPr>
        <w:t>2</w:t>
      </w:r>
      <w:r w:rsidR="005E1782" w:rsidRPr="008A7047">
        <w:rPr>
          <w:color w:val="000000" w:themeColor="text1"/>
          <w:sz w:val="28"/>
          <w:szCs w:val="28"/>
        </w:rPr>
        <w:t xml:space="preserve"> Регламента,</w:t>
      </w:r>
      <w:r w:rsidRPr="008A7047">
        <w:rPr>
          <w:color w:val="000000" w:themeColor="text1"/>
          <w:sz w:val="28"/>
          <w:szCs w:val="28"/>
        </w:rPr>
        <w:t xml:space="preserve"> для предоставления муниципальной услуги;</w:t>
      </w:r>
    </w:p>
    <w:p w:rsidR="00126A7D" w:rsidRPr="008A7047" w:rsidRDefault="00126A7D" w:rsidP="00126A7D">
      <w:pPr>
        <w:ind w:firstLine="709"/>
        <w:jc w:val="both"/>
        <w:rPr>
          <w:color w:val="000000" w:themeColor="text1"/>
          <w:sz w:val="28"/>
          <w:szCs w:val="28"/>
        </w:rPr>
      </w:pPr>
      <w:proofErr w:type="gramStart"/>
      <w:r w:rsidRPr="008A7047">
        <w:rPr>
          <w:color w:val="000000" w:themeColor="text1"/>
          <w:sz w:val="28"/>
          <w:szCs w:val="28"/>
        </w:rPr>
        <w:t xml:space="preserve">проверяет на соответствие копий представляемых документов </w:t>
      </w:r>
      <w:r w:rsidRPr="008A7047">
        <w:rPr>
          <w:color w:val="000000" w:themeColor="text1"/>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8A7047">
        <w:rPr>
          <w:color w:val="000000" w:themeColor="text1"/>
          <w:sz w:val="28"/>
          <w:szCs w:val="28"/>
        </w:rPr>
        <w:t>). Заверяет копии документов, возвращает подлинники заявителю;</w:t>
      </w:r>
    </w:p>
    <w:p w:rsidR="00126A7D" w:rsidRPr="008A7047" w:rsidRDefault="00126A7D" w:rsidP="00126A7D">
      <w:pPr>
        <w:ind w:firstLine="709"/>
        <w:jc w:val="both"/>
        <w:rPr>
          <w:color w:val="000000" w:themeColor="text1"/>
          <w:sz w:val="28"/>
          <w:szCs w:val="28"/>
        </w:rPr>
      </w:pPr>
      <w:proofErr w:type="gramStart"/>
      <w:r w:rsidRPr="008A7047">
        <w:rPr>
          <w:color w:val="000000" w:themeColor="text1"/>
          <w:sz w:val="28"/>
          <w:szCs w:val="28"/>
        </w:rPr>
        <w:t xml:space="preserve">осуществляет копирование (сканирование) документов, предусмотренных </w:t>
      </w:r>
      <w:hyperlink r:id="rId45" w:history="1">
        <w:r w:rsidRPr="008A7047">
          <w:rPr>
            <w:color w:val="000000" w:themeColor="text1"/>
            <w:sz w:val="28"/>
            <w:szCs w:val="28"/>
          </w:rPr>
          <w:t>пунктами 1</w:t>
        </w:r>
      </w:hyperlink>
      <w:r w:rsidR="006106A4" w:rsidRPr="008A7047">
        <w:rPr>
          <w:color w:val="000000" w:themeColor="text1"/>
          <w:sz w:val="28"/>
          <w:szCs w:val="28"/>
        </w:rPr>
        <w:t>-</w:t>
      </w:r>
      <w:hyperlink r:id="rId46" w:history="1">
        <w:r w:rsidRPr="008A7047">
          <w:rPr>
            <w:color w:val="000000" w:themeColor="text1"/>
            <w:sz w:val="28"/>
            <w:szCs w:val="28"/>
          </w:rPr>
          <w:t>7</w:t>
        </w:r>
      </w:hyperlink>
      <w:r w:rsidRPr="008A7047">
        <w:rPr>
          <w:color w:val="000000" w:themeColor="text1"/>
          <w:sz w:val="28"/>
          <w:szCs w:val="28"/>
        </w:rPr>
        <w:t xml:space="preserve">, </w:t>
      </w:r>
      <w:hyperlink r:id="rId47" w:history="1">
        <w:r w:rsidRPr="008A7047">
          <w:rPr>
            <w:color w:val="000000" w:themeColor="text1"/>
            <w:sz w:val="28"/>
            <w:szCs w:val="28"/>
          </w:rPr>
          <w:t>9</w:t>
        </w:r>
      </w:hyperlink>
      <w:r w:rsidRPr="008A7047">
        <w:rPr>
          <w:color w:val="000000" w:themeColor="text1"/>
          <w:sz w:val="28"/>
          <w:szCs w:val="28"/>
        </w:rPr>
        <w:t xml:space="preserve">, </w:t>
      </w:r>
      <w:hyperlink r:id="rId48" w:history="1">
        <w:r w:rsidRPr="008A7047">
          <w:rPr>
            <w:color w:val="000000" w:themeColor="text1"/>
            <w:sz w:val="28"/>
            <w:szCs w:val="28"/>
          </w:rPr>
          <w:t>10</w:t>
        </w:r>
      </w:hyperlink>
      <w:r w:rsidRPr="008A7047">
        <w:rPr>
          <w:color w:val="000000" w:themeColor="text1"/>
          <w:sz w:val="28"/>
          <w:szCs w:val="28"/>
        </w:rPr>
        <w:t xml:space="preserve">, </w:t>
      </w:r>
      <w:hyperlink r:id="rId49" w:history="1">
        <w:r w:rsidRPr="008A7047">
          <w:rPr>
            <w:color w:val="000000" w:themeColor="text1"/>
            <w:sz w:val="28"/>
            <w:szCs w:val="28"/>
          </w:rPr>
          <w:t>14</w:t>
        </w:r>
      </w:hyperlink>
      <w:r w:rsidRPr="008A7047">
        <w:rPr>
          <w:color w:val="000000" w:themeColor="text1"/>
          <w:sz w:val="28"/>
          <w:szCs w:val="28"/>
        </w:rPr>
        <w:t xml:space="preserve">, </w:t>
      </w:r>
      <w:hyperlink r:id="rId50" w:history="1">
        <w:r w:rsidRPr="008A7047">
          <w:rPr>
            <w:color w:val="000000" w:themeColor="text1"/>
            <w:sz w:val="28"/>
            <w:szCs w:val="28"/>
          </w:rPr>
          <w:t>17</w:t>
        </w:r>
      </w:hyperlink>
      <w:r w:rsidRPr="008A7047">
        <w:rPr>
          <w:color w:val="000000" w:themeColor="text1"/>
          <w:sz w:val="28"/>
          <w:szCs w:val="28"/>
        </w:rPr>
        <w:t xml:space="preserve"> и </w:t>
      </w:r>
      <w:hyperlink r:id="rId51"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 </w:t>
      </w:r>
      <w:r w:rsidR="005E1782" w:rsidRPr="008A7047">
        <w:rPr>
          <w:color w:val="000000" w:themeColor="text1"/>
          <w:sz w:val="28"/>
          <w:szCs w:val="28"/>
        </w:rPr>
        <w:t>№ 210-ФЗ</w:t>
      </w:r>
      <w:r w:rsidRPr="008A7047">
        <w:rPr>
          <w:color w:val="000000" w:themeColor="text1"/>
          <w:sz w:val="28"/>
          <w:szCs w:val="28"/>
        </w:rPr>
        <w:t xml:space="preserve"> (далее - документы личного хранения) и представленных заявителем</w:t>
      </w:r>
      <w:r w:rsidR="00625AD0" w:rsidRPr="008A7047">
        <w:rPr>
          <w:color w:val="000000" w:themeColor="text1"/>
          <w:sz w:val="28"/>
          <w:szCs w:val="28"/>
        </w:rPr>
        <w:t xml:space="preserve">, в случае, если заявитель </w:t>
      </w:r>
      <w:r w:rsidRPr="008A7047">
        <w:rPr>
          <w:color w:val="000000" w:themeColor="text1"/>
          <w:sz w:val="28"/>
          <w:szCs w:val="28"/>
        </w:rPr>
        <w:t>самостоятельно не представил копи</w:t>
      </w:r>
      <w:r w:rsidR="005E1782" w:rsidRPr="008A7047">
        <w:rPr>
          <w:color w:val="000000" w:themeColor="text1"/>
          <w:sz w:val="28"/>
          <w:szCs w:val="28"/>
        </w:rPr>
        <w:t xml:space="preserve">и документов личного хранения, </w:t>
      </w:r>
      <w:r w:rsidRPr="008A7047">
        <w:rPr>
          <w:color w:val="000000" w:themeColor="text1"/>
          <w:sz w:val="28"/>
          <w:szCs w:val="28"/>
        </w:rPr>
        <w:t xml:space="preserve">а в соответствии с </w:t>
      </w:r>
      <w:r w:rsidRPr="008A7047">
        <w:rPr>
          <w:color w:val="000000" w:themeColor="text1"/>
          <w:sz w:val="28"/>
          <w:szCs w:val="28"/>
        </w:rPr>
        <w:lastRenderedPageBreak/>
        <w:t xml:space="preserve">административным регламентом предоставления </w:t>
      </w:r>
      <w:r w:rsidR="00625AD0" w:rsidRPr="008A7047">
        <w:rPr>
          <w:color w:val="000000" w:themeColor="text1"/>
          <w:sz w:val="28"/>
          <w:szCs w:val="28"/>
        </w:rPr>
        <w:t>муниципальной</w:t>
      </w:r>
      <w:r w:rsidRPr="008A7047">
        <w:rPr>
          <w:color w:val="000000" w:themeColor="text1"/>
          <w:sz w:val="28"/>
          <w:szCs w:val="28"/>
        </w:rPr>
        <w:t xml:space="preserve"> услуги для ее предоставления необходима копия документа личного хранения</w:t>
      </w:r>
      <w:r w:rsidR="005E1782" w:rsidRPr="008A7047">
        <w:rPr>
          <w:color w:val="000000" w:themeColor="text1"/>
          <w:sz w:val="28"/>
          <w:szCs w:val="28"/>
        </w:rPr>
        <w:t xml:space="preserve"> (за исключением случая, когда</w:t>
      </w:r>
      <w:proofErr w:type="gramEnd"/>
      <w:r w:rsidR="005E1782" w:rsidRPr="008A7047">
        <w:rPr>
          <w:color w:val="000000" w:themeColor="text1"/>
          <w:sz w:val="28"/>
          <w:szCs w:val="28"/>
        </w:rPr>
        <w:t xml:space="preserve"> </w:t>
      </w:r>
      <w:r w:rsidRPr="008A7047">
        <w:rPr>
          <w:color w:val="000000" w:themeColor="text1"/>
          <w:sz w:val="28"/>
          <w:szCs w:val="28"/>
        </w:rPr>
        <w:t xml:space="preserve">в соответствии с нормативным правовым актом для предоставления </w:t>
      </w:r>
      <w:r w:rsidR="005E1782" w:rsidRPr="008A7047">
        <w:rPr>
          <w:color w:val="000000" w:themeColor="text1"/>
          <w:sz w:val="28"/>
          <w:szCs w:val="28"/>
        </w:rPr>
        <w:t>муниципальной</w:t>
      </w:r>
      <w:r w:rsidRPr="008A7047">
        <w:rPr>
          <w:color w:val="000000" w:themeColor="text1"/>
          <w:sz w:val="28"/>
          <w:szCs w:val="28"/>
        </w:rPr>
        <w:t xml:space="preserve">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 отсутствии оснований </w:t>
      </w:r>
      <w:r w:rsidR="00522FE2" w:rsidRPr="008A7047">
        <w:rPr>
          <w:color w:val="000000" w:themeColor="text1"/>
          <w:sz w:val="28"/>
          <w:szCs w:val="28"/>
        </w:rPr>
        <w:t>2.6</w:t>
      </w:r>
      <w:r w:rsidR="005E1782" w:rsidRPr="008A7047">
        <w:rPr>
          <w:color w:val="000000" w:themeColor="text1"/>
          <w:sz w:val="28"/>
          <w:szCs w:val="28"/>
        </w:rPr>
        <w:t xml:space="preserve"> раздела </w:t>
      </w:r>
      <w:r w:rsidRPr="008A7047">
        <w:rPr>
          <w:color w:val="000000" w:themeColor="text1"/>
          <w:sz w:val="28"/>
          <w:szCs w:val="28"/>
        </w:rPr>
        <w:t xml:space="preserve"> </w:t>
      </w:r>
      <w:r w:rsidR="00655C5E" w:rsidRPr="008A7047">
        <w:rPr>
          <w:color w:val="000000" w:themeColor="text1"/>
          <w:sz w:val="28"/>
          <w:szCs w:val="28"/>
        </w:rPr>
        <w:t>2</w:t>
      </w:r>
      <w:r w:rsidRPr="008A7047">
        <w:rPr>
          <w:color w:val="000000" w:themeColor="text1"/>
          <w:sz w:val="28"/>
          <w:szCs w:val="28"/>
        </w:rPr>
        <w:t xml:space="preserve"> </w:t>
      </w:r>
      <w:r w:rsidR="005E1782" w:rsidRPr="008A7047">
        <w:rPr>
          <w:color w:val="000000" w:themeColor="text1"/>
          <w:sz w:val="28"/>
          <w:szCs w:val="28"/>
        </w:rPr>
        <w:t>Регламента</w:t>
      </w:r>
      <w:r w:rsidR="00696C13" w:rsidRPr="008A7047">
        <w:rPr>
          <w:color w:val="000000" w:themeColor="text1"/>
          <w:sz w:val="28"/>
          <w:szCs w:val="28"/>
        </w:rPr>
        <w:t>,</w:t>
      </w:r>
      <w:r w:rsidRPr="008A7047">
        <w:rPr>
          <w:color w:val="000000" w:themeColor="text1"/>
          <w:sz w:val="28"/>
          <w:szCs w:val="28"/>
        </w:rPr>
        <w:t xml:space="preserve"> регистриру</w:t>
      </w:r>
      <w:r w:rsidR="00625AD0" w:rsidRPr="008A7047">
        <w:rPr>
          <w:color w:val="000000" w:themeColor="text1"/>
          <w:sz w:val="28"/>
          <w:szCs w:val="28"/>
        </w:rPr>
        <w:t xml:space="preserve">ет заявление </w:t>
      </w:r>
      <w:r w:rsidRPr="008A7047">
        <w:rPr>
          <w:color w:val="000000" w:themeColor="text1"/>
          <w:sz w:val="28"/>
          <w:szCs w:val="28"/>
        </w:rPr>
        <w:t>и документы, необходимые для предоставления муниципальной услуги, формирует пакет документов.</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При приеме комплексного запроса у заявителя</w:t>
      </w:r>
      <w:r w:rsidR="00696C13" w:rsidRPr="008A7047">
        <w:rPr>
          <w:color w:val="000000" w:themeColor="text1"/>
          <w:sz w:val="28"/>
          <w:szCs w:val="28"/>
        </w:rPr>
        <w:t xml:space="preserve"> </w:t>
      </w:r>
      <w:r w:rsidRPr="008A7047">
        <w:rPr>
          <w:color w:val="000000" w:themeColor="text1"/>
          <w:sz w:val="28"/>
          <w:szCs w:val="28"/>
        </w:rPr>
        <w:t>работник МФЦ обязан проинформировать его обо всех  муниципальных услугах, услугах, которые являютс</w:t>
      </w:r>
      <w:r w:rsidR="00625AD0" w:rsidRPr="008A7047">
        <w:rPr>
          <w:color w:val="000000" w:themeColor="text1"/>
          <w:sz w:val="28"/>
          <w:szCs w:val="28"/>
        </w:rPr>
        <w:t xml:space="preserve">я необходимыми и обязательными </w:t>
      </w:r>
      <w:r w:rsidRPr="008A7047">
        <w:rPr>
          <w:color w:val="000000" w:themeColor="text1"/>
          <w:sz w:val="28"/>
          <w:szCs w:val="28"/>
        </w:rPr>
        <w:t xml:space="preserve">для предоставления </w:t>
      </w:r>
      <w:r w:rsidR="00696C13" w:rsidRPr="008A7047">
        <w:rPr>
          <w:color w:val="000000" w:themeColor="text1"/>
          <w:sz w:val="28"/>
          <w:szCs w:val="28"/>
        </w:rPr>
        <w:t>муниципальных</w:t>
      </w:r>
      <w:r w:rsidRPr="008A7047">
        <w:rPr>
          <w:color w:val="000000" w:themeColor="text1"/>
          <w:sz w:val="28"/>
          <w:szCs w:val="28"/>
        </w:rPr>
        <w:t xml:space="preserve"> услуг, получение которых необходимо для получения </w:t>
      </w:r>
      <w:r w:rsidR="00696C13" w:rsidRPr="008A7047">
        <w:rPr>
          <w:color w:val="000000" w:themeColor="text1"/>
          <w:sz w:val="28"/>
          <w:szCs w:val="28"/>
        </w:rPr>
        <w:t>муниципальных</w:t>
      </w:r>
      <w:r w:rsidRPr="008A7047">
        <w:rPr>
          <w:color w:val="000000" w:themeColor="text1"/>
          <w:sz w:val="28"/>
          <w:szCs w:val="28"/>
        </w:rPr>
        <w:t xml:space="preserve"> услуг, указанных в комплексном запросе.</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8A7047">
        <w:rPr>
          <w:color w:val="000000" w:themeColor="text1"/>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 </w:t>
      </w:r>
      <w:r w:rsidR="001112D7" w:rsidRPr="008A7047">
        <w:rPr>
          <w:color w:val="000000" w:themeColor="text1"/>
          <w:sz w:val="28"/>
          <w:szCs w:val="28"/>
        </w:rPr>
        <w:t xml:space="preserve">обращении заявителя с заявлением и документами, необходимыми для предоставления муниципальной услуги, </w:t>
      </w:r>
      <w:r w:rsidRPr="008A7047">
        <w:rPr>
          <w:color w:val="000000" w:themeColor="text1"/>
          <w:sz w:val="28"/>
          <w:szCs w:val="28"/>
        </w:rPr>
        <w:t>МФЦ:</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1) принимает от заявителя </w:t>
      </w:r>
      <w:r w:rsidR="00625AD0" w:rsidRPr="008A7047">
        <w:rPr>
          <w:color w:val="000000" w:themeColor="text1"/>
          <w:sz w:val="28"/>
          <w:szCs w:val="28"/>
        </w:rPr>
        <w:t xml:space="preserve"> заявление </w:t>
      </w:r>
      <w:r w:rsidRPr="008A7047">
        <w:rPr>
          <w:color w:val="000000" w:themeColor="text1"/>
          <w:sz w:val="28"/>
          <w:szCs w:val="28"/>
        </w:rPr>
        <w:t>и доку</w:t>
      </w:r>
      <w:r w:rsidRPr="008A7047">
        <w:rPr>
          <w:color w:val="000000" w:themeColor="text1"/>
          <w:sz w:val="28"/>
          <w:szCs w:val="28"/>
        </w:rPr>
        <w:softHyphen/>
        <w:t>менты, представленные заявителем;</w:t>
      </w:r>
    </w:p>
    <w:p w:rsidR="00126A7D" w:rsidRPr="008A7047" w:rsidRDefault="0077247A" w:rsidP="00126A7D">
      <w:pPr>
        <w:ind w:firstLine="709"/>
        <w:jc w:val="both"/>
        <w:rPr>
          <w:color w:val="000000" w:themeColor="text1"/>
          <w:sz w:val="28"/>
          <w:szCs w:val="28"/>
        </w:rPr>
      </w:pPr>
      <w:proofErr w:type="gramStart"/>
      <w:r w:rsidRPr="008A7047">
        <w:rPr>
          <w:color w:val="000000" w:themeColor="text1"/>
          <w:sz w:val="28"/>
          <w:szCs w:val="28"/>
        </w:rPr>
        <w:t>2)</w:t>
      </w:r>
      <w:r w:rsidR="0058201F" w:rsidRPr="008A7047">
        <w:rPr>
          <w:color w:val="000000" w:themeColor="text1"/>
          <w:sz w:val="28"/>
          <w:szCs w:val="28"/>
        </w:rPr>
        <w:t xml:space="preserve"> </w:t>
      </w:r>
      <w:r w:rsidR="00126A7D" w:rsidRPr="008A7047">
        <w:rPr>
          <w:color w:val="000000" w:themeColor="text1"/>
          <w:sz w:val="28"/>
          <w:szCs w:val="28"/>
        </w:rPr>
        <w:t xml:space="preserve">осуществляет копирование (сканирование) документов, предусмотренных </w:t>
      </w:r>
      <w:hyperlink r:id="rId52" w:history="1">
        <w:r w:rsidR="00126A7D" w:rsidRPr="008A7047">
          <w:rPr>
            <w:color w:val="000000" w:themeColor="text1"/>
            <w:sz w:val="28"/>
            <w:szCs w:val="28"/>
          </w:rPr>
          <w:t>пунктами 1</w:t>
        </w:r>
      </w:hyperlink>
      <w:r w:rsidR="0058201F" w:rsidRPr="008A7047">
        <w:rPr>
          <w:color w:val="000000" w:themeColor="text1"/>
          <w:sz w:val="28"/>
          <w:szCs w:val="28"/>
        </w:rPr>
        <w:t>-</w:t>
      </w:r>
      <w:hyperlink r:id="rId53" w:history="1">
        <w:r w:rsidR="00126A7D" w:rsidRPr="008A7047">
          <w:rPr>
            <w:color w:val="000000" w:themeColor="text1"/>
            <w:sz w:val="28"/>
            <w:szCs w:val="28"/>
          </w:rPr>
          <w:t>7</w:t>
        </w:r>
      </w:hyperlink>
      <w:r w:rsidR="00126A7D" w:rsidRPr="008A7047">
        <w:rPr>
          <w:color w:val="000000" w:themeColor="text1"/>
          <w:sz w:val="28"/>
          <w:szCs w:val="28"/>
        </w:rPr>
        <w:t xml:space="preserve">, </w:t>
      </w:r>
      <w:hyperlink r:id="rId54" w:history="1">
        <w:r w:rsidR="00126A7D" w:rsidRPr="008A7047">
          <w:rPr>
            <w:color w:val="000000" w:themeColor="text1"/>
            <w:sz w:val="28"/>
            <w:szCs w:val="28"/>
          </w:rPr>
          <w:t>9</w:t>
        </w:r>
      </w:hyperlink>
      <w:r w:rsidR="00126A7D" w:rsidRPr="008A7047">
        <w:rPr>
          <w:color w:val="000000" w:themeColor="text1"/>
          <w:sz w:val="28"/>
          <w:szCs w:val="28"/>
        </w:rPr>
        <w:t xml:space="preserve">, </w:t>
      </w:r>
      <w:hyperlink r:id="rId55" w:history="1">
        <w:r w:rsidR="00126A7D" w:rsidRPr="008A7047">
          <w:rPr>
            <w:color w:val="000000" w:themeColor="text1"/>
            <w:sz w:val="28"/>
            <w:szCs w:val="28"/>
          </w:rPr>
          <w:t>10</w:t>
        </w:r>
      </w:hyperlink>
      <w:r w:rsidR="00126A7D" w:rsidRPr="008A7047">
        <w:rPr>
          <w:color w:val="000000" w:themeColor="text1"/>
          <w:sz w:val="28"/>
          <w:szCs w:val="28"/>
        </w:rPr>
        <w:t xml:space="preserve">, </w:t>
      </w:r>
      <w:hyperlink r:id="rId56" w:history="1">
        <w:r w:rsidR="00126A7D" w:rsidRPr="008A7047">
          <w:rPr>
            <w:color w:val="000000" w:themeColor="text1"/>
            <w:sz w:val="28"/>
            <w:szCs w:val="28"/>
          </w:rPr>
          <w:t>14</w:t>
        </w:r>
      </w:hyperlink>
      <w:r w:rsidR="00126A7D" w:rsidRPr="008A7047">
        <w:rPr>
          <w:color w:val="000000" w:themeColor="text1"/>
          <w:sz w:val="28"/>
          <w:szCs w:val="28"/>
        </w:rPr>
        <w:t xml:space="preserve">, </w:t>
      </w:r>
      <w:hyperlink r:id="rId57" w:history="1">
        <w:r w:rsidR="00126A7D" w:rsidRPr="008A7047">
          <w:rPr>
            <w:color w:val="000000" w:themeColor="text1"/>
            <w:sz w:val="28"/>
            <w:szCs w:val="28"/>
          </w:rPr>
          <w:t>17</w:t>
        </w:r>
      </w:hyperlink>
      <w:r w:rsidR="00126A7D" w:rsidRPr="008A7047">
        <w:rPr>
          <w:color w:val="000000" w:themeColor="text1"/>
          <w:sz w:val="28"/>
          <w:szCs w:val="28"/>
        </w:rPr>
        <w:t xml:space="preserve"> и </w:t>
      </w:r>
      <w:hyperlink r:id="rId58" w:history="1">
        <w:r w:rsidR="00126A7D" w:rsidRPr="008A7047">
          <w:rPr>
            <w:color w:val="000000" w:themeColor="text1"/>
            <w:sz w:val="28"/>
            <w:szCs w:val="28"/>
          </w:rPr>
          <w:t>18 части 6 статьи 7</w:t>
        </w:r>
      </w:hyperlink>
      <w:r w:rsidR="00126A7D" w:rsidRPr="008A7047">
        <w:rPr>
          <w:color w:val="000000" w:themeColor="text1"/>
          <w:sz w:val="28"/>
          <w:szCs w:val="28"/>
        </w:rPr>
        <w:t xml:space="preserve"> Федерального закона </w:t>
      </w:r>
      <w:r w:rsidR="002D41DA" w:rsidRPr="008A7047">
        <w:rPr>
          <w:color w:val="000000" w:themeColor="text1"/>
          <w:sz w:val="28"/>
          <w:szCs w:val="28"/>
        </w:rPr>
        <w:t xml:space="preserve">№ 210-ФЗ </w:t>
      </w:r>
      <w:r w:rsidR="00126A7D" w:rsidRPr="008A7047">
        <w:rPr>
          <w:color w:val="000000" w:themeColor="text1"/>
          <w:sz w:val="28"/>
          <w:szCs w:val="28"/>
        </w:rPr>
        <w:t xml:space="preserve">(далее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w:t>
      </w:r>
      <w:r w:rsidR="002D41DA" w:rsidRPr="008A7047">
        <w:rPr>
          <w:color w:val="000000" w:themeColor="text1"/>
          <w:sz w:val="28"/>
          <w:szCs w:val="28"/>
        </w:rPr>
        <w:t>предоставления муниципальной</w:t>
      </w:r>
      <w:r w:rsidR="00126A7D" w:rsidRPr="008A7047">
        <w:rPr>
          <w:color w:val="000000" w:themeColor="text1"/>
          <w:sz w:val="28"/>
          <w:szCs w:val="28"/>
        </w:rPr>
        <w:t xml:space="preserve"> услуги для ее предоставления необходима копия документа личного хранения</w:t>
      </w:r>
      <w:r w:rsidR="00573E4D" w:rsidRPr="008A7047">
        <w:rPr>
          <w:color w:val="000000" w:themeColor="text1"/>
          <w:sz w:val="28"/>
          <w:szCs w:val="28"/>
        </w:rPr>
        <w:t xml:space="preserve"> (за исключением случая</w:t>
      </w:r>
      <w:proofErr w:type="gramEnd"/>
      <w:r w:rsidR="00573E4D" w:rsidRPr="008A7047">
        <w:rPr>
          <w:color w:val="000000" w:themeColor="text1"/>
          <w:sz w:val="28"/>
          <w:szCs w:val="28"/>
        </w:rPr>
        <w:t xml:space="preserve">, когда </w:t>
      </w:r>
      <w:r w:rsidR="00126A7D" w:rsidRPr="008A7047">
        <w:rPr>
          <w:color w:val="000000" w:themeColor="text1"/>
          <w:sz w:val="28"/>
          <w:szCs w:val="28"/>
        </w:rPr>
        <w:t xml:space="preserve">в соответствии с нормативным правовым актом для </w:t>
      </w:r>
      <w:r w:rsidR="002D41DA" w:rsidRPr="008A7047">
        <w:rPr>
          <w:color w:val="000000" w:themeColor="text1"/>
          <w:sz w:val="28"/>
          <w:szCs w:val="28"/>
        </w:rPr>
        <w:t>предоставления муниципальной</w:t>
      </w:r>
      <w:r w:rsidR="00126A7D" w:rsidRPr="008A7047">
        <w:rPr>
          <w:color w:val="000000" w:themeColor="text1"/>
          <w:sz w:val="28"/>
          <w:szCs w:val="28"/>
        </w:rPr>
        <w:t xml:space="preserve"> услуги необходимо предъявление нотариально удостоверенной копии документа личного хранения);</w:t>
      </w:r>
    </w:p>
    <w:p w:rsidR="00126A7D" w:rsidRPr="008A7047" w:rsidRDefault="0077247A" w:rsidP="00126A7D">
      <w:pPr>
        <w:ind w:firstLine="709"/>
        <w:jc w:val="both"/>
        <w:rPr>
          <w:color w:val="000000" w:themeColor="text1"/>
          <w:sz w:val="28"/>
          <w:szCs w:val="28"/>
        </w:rPr>
      </w:pPr>
      <w:r w:rsidRPr="008A7047">
        <w:rPr>
          <w:color w:val="000000" w:themeColor="text1"/>
          <w:sz w:val="28"/>
          <w:szCs w:val="28"/>
        </w:rPr>
        <w:t>3)</w:t>
      </w:r>
      <w:r w:rsidR="0058201F" w:rsidRPr="008A7047">
        <w:rPr>
          <w:color w:val="000000" w:themeColor="text1"/>
          <w:sz w:val="28"/>
          <w:szCs w:val="28"/>
        </w:rPr>
        <w:t xml:space="preserve"> </w:t>
      </w:r>
      <w:r w:rsidR="00126A7D" w:rsidRPr="008A7047">
        <w:rPr>
          <w:color w:val="000000" w:themeColor="text1"/>
          <w:sz w:val="28"/>
          <w:szCs w:val="28"/>
        </w:rPr>
        <w:t xml:space="preserve">формирует электронные документы и (или) электронные образы </w:t>
      </w:r>
      <w:r w:rsidR="00126A7D" w:rsidRPr="008A7047">
        <w:rPr>
          <w:color w:val="000000" w:themeColor="text1"/>
          <w:sz w:val="28"/>
          <w:szCs w:val="28"/>
        </w:rPr>
        <w:br/>
        <w:t>заявле</w:t>
      </w:r>
      <w:r w:rsidR="00126A7D" w:rsidRPr="008A7047">
        <w:rPr>
          <w:color w:val="000000" w:themeColor="text1"/>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9E5D34" w:rsidRPr="008A7047" w:rsidRDefault="00126A7D" w:rsidP="00126A7D">
      <w:pPr>
        <w:ind w:firstLine="709"/>
        <w:jc w:val="both"/>
        <w:rPr>
          <w:color w:val="000000" w:themeColor="text1"/>
          <w:sz w:val="28"/>
          <w:szCs w:val="28"/>
        </w:rPr>
      </w:pPr>
      <w:r w:rsidRPr="008A7047">
        <w:rPr>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002D41DA" w:rsidRPr="008A7047">
        <w:rPr>
          <w:color w:val="000000" w:themeColor="text1"/>
          <w:sz w:val="28"/>
          <w:szCs w:val="28"/>
        </w:rPr>
        <w:t>МФЦ</w:t>
      </w:r>
      <w:r w:rsidRPr="008A7047">
        <w:rPr>
          <w:color w:val="000000" w:themeColor="text1"/>
          <w:sz w:val="28"/>
          <w:szCs w:val="28"/>
        </w:rPr>
        <w:t xml:space="preserve">, </w:t>
      </w:r>
      <w:r w:rsidR="002D41DA" w:rsidRPr="008A7047">
        <w:rPr>
          <w:color w:val="000000" w:themeColor="text1"/>
          <w:sz w:val="28"/>
          <w:szCs w:val="28"/>
        </w:rPr>
        <w:t>уполномоченным должностным лицом Уполномоченного органа</w:t>
      </w:r>
      <w:r w:rsidRPr="008A7047">
        <w:rPr>
          <w:color w:val="000000" w:themeColor="text1"/>
          <w:sz w:val="28"/>
          <w:szCs w:val="28"/>
        </w:rPr>
        <w:t xml:space="preserve">, предоставляющие соответствующую </w:t>
      </w:r>
      <w:r w:rsidR="002D41DA" w:rsidRPr="008A7047">
        <w:rPr>
          <w:color w:val="000000" w:themeColor="text1"/>
          <w:sz w:val="28"/>
          <w:szCs w:val="28"/>
        </w:rPr>
        <w:t>муниципальную</w:t>
      </w:r>
      <w:r w:rsidRPr="008A7047">
        <w:rPr>
          <w:color w:val="000000" w:themeColor="text1"/>
          <w:sz w:val="28"/>
          <w:szCs w:val="28"/>
        </w:rPr>
        <w:t xml:space="preserve"> услугу</w:t>
      </w:r>
      <w:r w:rsidR="00360548" w:rsidRPr="008A7047">
        <w:rPr>
          <w:color w:val="000000" w:themeColor="text1"/>
          <w:sz w:val="28"/>
          <w:szCs w:val="28"/>
        </w:rPr>
        <w:t>;</w:t>
      </w:r>
    </w:p>
    <w:p w:rsidR="00126A7D" w:rsidRPr="008A7047" w:rsidRDefault="00360548" w:rsidP="00126A7D">
      <w:pPr>
        <w:ind w:firstLine="709"/>
        <w:jc w:val="both"/>
        <w:rPr>
          <w:color w:val="000000" w:themeColor="text1"/>
          <w:sz w:val="28"/>
          <w:szCs w:val="28"/>
        </w:rPr>
      </w:pPr>
      <w:r w:rsidRPr="008A7047">
        <w:rPr>
          <w:color w:val="000000" w:themeColor="text1"/>
          <w:sz w:val="28"/>
          <w:szCs w:val="28"/>
        </w:rPr>
        <w:lastRenderedPageBreak/>
        <w:t>5)</w:t>
      </w:r>
      <w:r w:rsidR="003B5B6A" w:rsidRPr="008A7047">
        <w:rPr>
          <w:color w:val="000000" w:themeColor="text1"/>
          <w:sz w:val="28"/>
          <w:szCs w:val="28"/>
        </w:rPr>
        <w:t xml:space="preserve">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3B5B6A" w:rsidRPr="008A7047">
        <w:rPr>
          <w:rFonts w:eastAsia="Calibri"/>
          <w:color w:val="000000" w:themeColor="text1"/>
          <w:sz w:val="28"/>
          <w:szCs w:val="28"/>
          <w:lang w:eastAsia="en-US"/>
        </w:rPr>
        <w:t xml:space="preserve"> Уполномоченный орган</w:t>
      </w:r>
      <w:r w:rsidR="003B5B6A" w:rsidRPr="008A7047">
        <w:rPr>
          <w:color w:val="000000" w:themeColor="text1"/>
          <w:sz w:val="28"/>
          <w:szCs w:val="28"/>
        </w:rPr>
        <w:t>, предоставляющий муниципальную услугу</w:t>
      </w:r>
      <w:r w:rsidR="009E5D34" w:rsidRPr="008A7047">
        <w:rPr>
          <w:color w:val="000000" w:themeColor="text1"/>
          <w:sz w:val="28"/>
          <w:szCs w:val="28"/>
        </w:rPr>
        <w:t>, расположенный на территории Краснодарского края</w:t>
      </w:r>
      <w:r w:rsidR="003B5B6A" w:rsidRPr="008A7047">
        <w:rPr>
          <w:color w:val="000000" w:themeColor="text1"/>
          <w:sz w:val="28"/>
          <w:szCs w:val="28"/>
        </w:rPr>
        <w:t>.</w:t>
      </w:r>
    </w:p>
    <w:p w:rsidR="006160F4" w:rsidRPr="008A7047" w:rsidRDefault="006160F4" w:rsidP="006160F4">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Критерием принятия решения по настоящей административной про</w:t>
      </w:r>
      <w:r w:rsidRPr="008A7047">
        <w:rPr>
          <w:color w:val="000000" w:themeColor="text1"/>
          <w:sz w:val="28"/>
          <w:szCs w:val="28"/>
        </w:rPr>
        <w:softHyphen/>
        <w:t>цедуре является отсутствие оснований для отказа в приеме документов, необхо</w:t>
      </w:r>
      <w:r w:rsidRPr="008A7047">
        <w:rPr>
          <w:color w:val="000000" w:themeColor="text1"/>
          <w:sz w:val="28"/>
          <w:szCs w:val="28"/>
        </w:rPr>
        <w:softHyphen/>
        <w:t xml:space="preserve">димых для предоставления муниципальной услуги, в соответствие </w:t>
      </w:r>
      <w:r w:rsidRPr="008A7047">
        <w:rPr>
          <w:color w:val="000000" w:themeColor="text1"/>
          <w:sz w:val="28"/>
          <w:szCs w:val="28"/>
        </w:rPr>
        <w:br/>
      </w:r>
      <w:r w:rsidR="002D41DA" w:rsidRPr="008A7047">
        <w:rPr>
          <w:color w:val="000000" w:themeColor="text1"/>
          <w:sz w:val="28"/>
          <w:szCs w:val="28"/>
        </w:rPr>
        <w:t xml:space="preserve">подразделом 2.9. раздела </w:t>
      </w:r>
      <w:r w:rsidR="00655C5E" w:rsidRPr="008A7047">
        <w:rPr>
          <w:color w:val="000000" w:themeColor="text1"/>
          <w:sz w:val="28"/>
          <w:szCs w:val="28"/>
        </w:rPr>
        <w:t>2</w:t>
      </w:r>
      <w:r w:rsidR="002D41DA" w:rsidRPr="008A7047">
        <w:rPr>
          <w:color w:val="000000" w:themeColor="text1"/>
          <w:sz w:val="28"/>
          <w:szCs w:val="28"/>
        </w:rPr>
        <w:t xml:space="preserve"> Регламента</w:t>
      </w:r>
      <w:r w:rsidRPr="008A7047">
        <w:rPr>
          <w:color w:val="000000" w:themeColor="text1"/>
          <w:sz w:val="28"/>
          <w:szCs w:val="28"/>
        </w:rPr>
        <w:t>.</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запроса (заявления) и выдача заявителю расписки в получении документов либо отказ в приеме докум</w:t>
      </w:r>
      <w:r w:rsidR="00CD6BDD" w:rsidRPr="008A7047">
        <w:rPr>
          <w:color w:val="000000" w:themeColor="text1"/>
          <w:sz w:val="28"/>
          <w:szCs w:val="28"/>
        </w:rPr>
        <w:t xml:space="preserve">ентов, при выявлении оснований </w:t>
      </w:r>
      <w:r w:rsidRPr="008A7047">
        <w:rPr>
          <w:color w:val="000000" w:themeColor="text1"/>
          <w:sz w:val="28"/>
          <w:szCs w:val="28"/>
        </w:rPr>
        <w:t>для отказа в приеме документов (по желанию заявителя выдается в письменном виде с указанием причин отказа).</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на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6.2.3. 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принятые МФЦ заявление и прилагаемые</w:t>
      </w:r>
      <w:r w:rsidR="006D3503" w:rsidRPr="008A7047">
        <w:rPr>
          <w:color w:val="000000" w:themeColor="text1"/>
          <w:sz w:val="28"/>
          <w:szCs w:val="28"/>
        </w:rPr>
        <w:t xml:space="preserve"> к нему документы от заявителя </w:t>
      </w:r>
      <w:r w:rsidRPr="008A7047">
        <w:rPr>
          <w:color w:val="000000" w:themeColor="text1"/>
          <w:sz w:val="28"/>
          <w:szCs w:val="28"/>
        </w:rPr>
        <w:t>(пакет документов).</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Передача пакета документов из МФЦ в </w:t>
      </w:r>
      <w:r w:rsidR="002D41DA" w:rsidRPr="008A7047">
        <w:rPr>
          <w:color w:val="000000" w:themeColor="text1"/>
          <w:sz w:val="28"/>
          <w:szCs w:val="28"/>
        </w:rPr>
        <w:t>Уполномоченный орган</w:t>
      </w:r>
      <w:r w:rsidRPr="008A7047">
        <w:rPr>
          <w:color w:val="000000" w:themeColor="text1"/>
          <w:sz w:val="28"/>
          <w:szCs w:val="28"/>
        </w:rPr>
        <w:t xml:space="preserve">, предоставляющий </w:t>
      </w:r>
      <w:r w:rsidR="002D41DA" w:rsidRPr="008A7047">
        <w:rPr>
          <w:color w:val="000000" w:themeColor="text1"/>
          <w:sz w:val="28"/>
          <w:szCs w:val="28"/>
        </w:rPr>
        <w:t>муниципальную</w:t>
      </w:r>
      <w:r w:rsidRPr="008A7047">
        <w:rPr>
          <w:color w:val="000000" w:themeColor="text1"/>
          <w:sz w:val="28"/>
          <w:szCs w:val="28"/>
        </w:rPr>
        <w:t xml:space="preserve"> услугу, осуществляется в соответствии </w:t>
      </w:r>
      <w:r w:rsidRPr="008A7047">
        <w:rPr>
          <w:color w:val="000000" w:themeColor="text1"/>
          <w:sz w:val="28"/>
          <w:szCs w:val="28"/>
        </w:rPr>
        <w:b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sidR="002D41DA" w:rsidRPr="008A7047">
        <w:rPr>
          <w:color w:val="000000" w:themeColor="text1"/>
          <w:sz w:val="28"/>
          <w:szCs w:val="28"/>
        </w:rPr>
        <w:t>муниципальную</w:t>
      </w:r>
      <w:r w:rsidRPr="008A7047">
        <w:rPr>
          <w:color w:val="000000" w:themeColor="text1"/>
          <w:sz w:val="28"/>
          <w:szCs w:val="28"/>
        </w:rPr>
        <w:t xml:space="preserve"> услугу и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Критериями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передаче пакета документов в </w:t>
      </w:r>
      <w:r w:rsidR="002D41DA" w:rsidRPr="008A7047">
        <w:rPr>
          <w:color w:val="000000" w:themeColor="text1"/>
          <w:sz w:val="28"/>
          <w:szCs w:val="28"/>
        </w:rPr>
        <w:t xml:space="preserve">Уполномоченный орган, предоставляющий </w:t>
      </w:r>
      <w:r w:rsidRPr="008A7047">
        <w:rPr>
          <w:color w:val="000000" w:themeColor="text1"/>
          <w:sz w:val="28"/>
          <w:szCs w:val="28"/>
        </w:rPr>
        <w:t>му</w:t>
      </w:r>
      <w:r w:rsidR="002D41DA" w:rsidRPr="008A7047">
        <w:rPr>
          <w:color w:val="000000" w:themeColor="text1"/>
          <w:sz w:val="28"/>
          <w:szCs w:val="28"/>
        </w:rPr>
        <w:t xml:space="preserve">ниципальную </w:t>
      </w:r>
      <w:r w:rsidRPr="008A7047">
        <w:rPr>
          <w:color w:val="000000" w:themeColor="text1"/>
          <w:sz w:val="28"/>
          <w:szCs w:val="28"/>
        </w:rPr>
        <w:t>услугу, являются: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адресность направления;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комплектности передаваемых документов и предъявляемых </w:t>
      </w:r>
      <w:r w:rsidRPr="008A7047">
        <w:rPr>
          <w:color w:val="000000" w:themeColor="text1"/>
          <w:sz w:val="28"/>
          <w:szCs w:val="28"/>
        </w:rPr>
        <w:br/>
        <w:t xml:space="preserve">к ним требований оформления, предусмотренных соглашениями </w:t>
      </w:r>
      <w:r w:rsidRPr="008A7047">
        <w:rPr>
          <w:color w:val="000000" w:themeColor="text1"/>
          <w:sz w:val="28"/>
          <w:szCs w:val="28"/>
        </w:rPr>
        <w:br/>
        <w:t>о взаимодействии.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Способом фиксации результата выполнения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подписей специалиста </w:t>
      </w:r>
      <w:r w:rsidR="002D41DA" w:rsidRPr="008A7047">
        <w:rPr>
          <w:color w:val="000000" w:themeColor="text1"/>
          <w:sz w:val="28"/>
          <w:szCs w:val="28"/>
        </w:rPr>
        <w:t xml:space="preserve"> </w:t>
      </w:r>
      <w:r w:rsidR="002D41DA" w:rsidRPr="008A7047">
        <w:rPr>
          <w:color w:val="000000" w:themeColor="text1"/>
          <w:sz w:val="28"/>
          <w:szCs w:val="28"/>
        </w:rPr>
        <w:lastRenderedPageBreak/>
        <w:t xml:space="preserve">Уполномоченного </w:t>
      </w:r>
      <w:r w:rsidRPr="008A7047">
        <w:rPr>
          <w:color w:val="000000" w:themeColor="text1"/>
          <w:sz w:val="28"/>
          <w:szCs w:val="28"/>
        </w:rPr>
        <w:t xml:space="preserve">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и работника МФЦ в реестре.</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пакета документов органом, предоставляющим </w:t>
      </w:r>
      <w:r w:rsidR="00412BFB" w:rsidRPr="008A7047">
        <w:rPr>
          <w:color w:val="000000" w:themeColor="text1"/>
          <w:sz w:val="28"/>
          <w:szCs w:val="28"/>
        </w:rPr>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 xml:space="preserve">на работника МФЦ и специалиста </w:t>
      </w:r>
      <w:r w:rsidR="00412BFB" w:rsidRPr="008A7047">
        <w:rPr>
          <w:color w:val="000000" w:themeColor="text1"/>
          <w:sz w:val="28"/>
          <w:szCs w:val="28"/>
        </w:rPr>
        <w:t xml:space="preserve">Уполномоченного </w:t>
      </w:r>
      <w:r w:rsidRPr="008A7047">
        <w:rPr>
          <w:color w:val="000000" w:themeColor="text1"/>
          <w:sz w:val="28"/>
          <w:szCs w:val="28"/>
        </w:rPr>
        <w:t xml:space="preserve">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6.2.4. Основанием для начала административной процедуры </w:t>
      </w:r>
      <w:r w:rsidR="006D3503" w:rsidRPr="008A7047">
        <w:rPr>
          <w:color w:val="000000" w:themeColor="text1"/>
          <w:sz w:val="28"/>
          <w:szCs w:val="28"/>
        </w:rPr>
        <w:t xml:space="preserve">(действия) является </w:t>
      </w:r>
      <w:r w:rsidR="0058201F" w:rsidRPr="008A7047">
        <w:rPr>
          <w:color w:val="000000" w:themeColor="text1"/>
          <w:sz w:val="28"/>
          <w:szCs w:val="28"/>
        </w:rPr>
        <w:t>под</w:t>
      </w:r>
      <w:r w:rsidRPr="008A7047">
        <w:rPr>
          <w:color w:val="000000" w:themeColor="text1"/>
          <w:sz w:val="28"/>
          <w:szCs w:val="28"/>
        </w:rPr>
        <w:t>готовленный</w:t>
      </w:r>
      <w:r w:rsidR="007C55D1" w:rsidRPr="008A7047">
        <w:rPr>
          <w:color w:val="000000" w:themeColor="text1"/>
          <w:sz w:val="28"/>
          <w:szCs w:val="28"/>
        </w:rPr>
        <w:t xml:space="preserve"> результат </w:t>
      </w:r>
      <w:r w:rsidR="00412BFB" w:rsidRPr="008A7047">
        <w:rPr>
          <w:color w:val="000000" w:themeColor="text1"/>
          <w:sz w:val="28"/>
          <w:szCs w:val="28"/>
        </w:rPr>
        <w:t>Уполномоченным</w:t>
      </w:r>
      <w:r w:rsidRPr="008A7047">
        <w:rPr>
          <w:color w:val="000000" w:themeColor="text1"/>
          <w:sz w:val="28"/>
          <w:szCs w:val="28"/>
        </w:rPr>
        <w:t xml:space="preserve">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126A7D" w:rsidRPr="008A7047" w:rsidRDefault="00126A7D" w:rsidP="00126A7D">
      <w:pPr>
        <w:ind w:firstLine="851"/>
        <w:jc w:val="both"/>
        <w:rPr>
          <w:color w:val="000000" w:themeColor="text1"/>
          <w:sz w:val="28"/>
          <w:szCs w:val="28"/>
        </w:rPr>
      </w:pPr>
      <w:r w:rsidRPr="008A7047">
        <w:rPr>
          <w:color w:val="000000" w:themeColor="text1"/>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 xml:space="preserve">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8A7047">
        <w:rPr>
          <w:color w:val="000000" w:themeColor="text1"/>
          <w:sz w:val="28"/>
          <w:szCs w:val="28"/>
        </w:rPr>
        <w:t>дату</w:t>
      </w:r>
      <w:proofErr w:type="gramEnd"/>
      <w:r w:rsidRPr="008A7047">
        <w:rPr>
          <w:color w:val="000000" w:themeColor="text1"/>
          <w:sz w:val="28"/>
          <w:szCs w:val="28"/>
        </w:rPr>
        <w:t xml:space="preserve"> и время передачи документов заверяются подписями специалиста</w:t>
      </w:r>
      <w:r w:rsidR="00412BFB" w:rsidRPr="008A7047">
        <w:rPr>
          <w:color w:val="000000" w:themeColor="text1"/>
          <w:sz w:val="28"/>
          <w:szCs w:val="28"/>
        </w:rPr>
        <w:t xml:space="preserve"> Уполномоченного</w:t>
      </w:r>
      <w:r w:rsidRPr="008A7047">
        <w:rPr>
          <w:color w:val="000000" w:themeColor="text1"/>
          <w:sz w:val="28"/>
          <w:szCs w:val="28"/>
        </w:rPr>
        <w:t xml:space="preserve"> 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и работника МФЦ.</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МФЦ результата предоставления муниципальной услуги для его выдачи заявителю.</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 xml:space="preserve">Способом фиксации результата выполнения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наличие подписей специалиста</w:t>
      </w:r>
      <w:r w:rsidR="00412BFB" w:rsidRPr="008A7047">
        <w:rPr>
          <w:color w:val="000000" w:themeColor="text1"/>
          <w:sz w:val="28"/>
          <w:szCs w:val="28"/>
        </w:rPr>
        <w:t xml:space="preserve"> Уполномоченного</w:t>
      </w:r>
      <w:r w:rsidRPr="008A7047">
        <w:rPr>
          <w:color w:val="000000" w:themeColor="text1"/>
          <w:sz w:val="28"/>
          <w:szCs w:val="28"/>
        </w:rPr>
        <w:t xml:space="preserve"> органа, предоставляющего </w:t>
      </w:r>
      <w:r w:rsidR="00412BFB" w:rsidRPr="008A7047">
        <w:rPr>
          <w:color w:val="000000" w:themeColor="text1"/>
          <w:sz w:val="28"/>
          <w:szCs w:val="28"/>
        </w:rPr>
        <w:t>муниципальную</w:t>
      </w:r>
      <w:r w:rsidR="00DB7382" w:rsidRPr="008A7047">
        <w:rPr>
          <w:color w:val="000000" w:themeColor="text1"/>
          <w:sz w:val="28"/>
          <w:szCs w:val="28"/>
        </w:rPr>
        <w:t xml:space="preserve"> услугу,</w:t>
      </w:r>
      <w:r w:rsidRPr="008A7047">
        <w:rPr>
          <w:color w:val="000000" w:themeColor="text1"/>
          <w:sz w:val="28"/>
          <w:szCs w:val="28"/>
        </w:rPr>
        <w:t xml:space="preserve"> и работника МФЦ в реестре.</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Критериями принятия решения по настоящей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готовность результата предоставления муниципальной услуги к выдаче заявителю.</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  возложено </w:t>
      </w:r>
      <w:r w:rsidRPr="008A7047">
        <w:rPr>
          <w:color w:val="000000" w:themeColor="text1"/>
          <w:sz w:val="28"/>
          <w:szCs w:val="28"/>
        </w:rPr>
        <w:t xml:space="preserve">на специалиста органа, предоставляющего </w:t>
      </w:r>
      <w:r w:rsidR="00412BFB" w:rsidRPr="008A7047">
        <w:rPr>
          <w:color w:val="000000" w:themeColor="text1"/>
          <w:sz w:val="28"/>
          <w:szCs w:val="28"/>
        </w:rPr>
        <w:t>муниципальную</w:t>
      </w:r>
      <w:r w:rsidR="00DB7382" w:rsidRPr="008A7047">
        <w:rPr>
          <w:color w:val="000000" w:themeColor="text1"/>
          <w:sz w:val="28"/>
          <w:szCs w:val="28"/>
        </w:rPr>
        <w:t xml:space="preserve"> услугу,</w:t>
      </w:r>
      <w:r w:rsidRPr="008A7047">
        <w:rPr>
          <w:color w:val="000000" w:themeColor="text1"/>
          <w:sz w:val="28"/>
          <w:szCs w:val="28"/>
        </w:rPr>
        <w:t xml:space="preserve"> и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6.2.5.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МФЦ результата предоставления муниципальной услуги для его выдачи заявителю.</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МФЦ осуществляет выдачу заявителю</w:t>
      </w:r>
      <w:r w:rsidR="00412BFB" w:rsidRPr="008A7047">
        <w:rPr>
          <w:color w:val="000000" w:themeColor="text1"/>
          <w:sz w:val="28"/>
          <w:szCs w:val="28"/>
        </w:rPr>
        <w:t xml:space="preserve"> </w:t>
      </w:r>
      <w:r w:rsidRPr="008A7047">
        <w:rPr>
          <w:color w:val="000000" w:themeColor="text1"/>
          <w:sz w:val="28"/>
          <w:szCs w:val="28"/>
        </w:rPr>
        <w:t xml:space="preserve">документов, полученных от </w:t>
      </w:r>
      <w:r w:rsidR="00412BFB" w:rsidRPr="008A7047">
        <w:rPr>
          <w:color w:val="000000" w:themeColor="text1"/>
          <w:sz w:val="28"/>
          <w:szCs w:val="28"/>
        </w:rPr>
        <w:t xml:space="preserve">Уполномоченного </w:t>
      </w:r>
      <w:r w:rsidRPr="008A7047">
        <w:rPr>
          <w:color w:val="000000" w:themeColor="text1"/>
          <w:sz w:val="28"/>
          <w:szCs w:val="28"/>
        </w:rPr>
        <w:t>органа, предоставляющего муниципальную услугу, по результатам предоставления муниципальной</w:t>
      </w:r>
      <w:r w:rsidR="00412BFB" w:rsidRPr="008A7047">
        <w:rPr>
          <w:color w:val="000000" w:themeColor="text1"/>
          <w:sz w:val="28"/>
          <w:szCs w:val="28"/>
        </w:rPr>
        <w:t xml:space="preserve"> </w:t>
      </w:r>
      <w:r w:rsidRPr="008A7047">
        <w:rPr>
          <w:color w:val="000000" w:themeColor="text1"/>
          <w:sz w:val="28"/>
          <w:szCs w:val="28"/>
        </w:rPr>
        <w:t xml:space="preserve">услуги, а также по результатам предоставления муниципальных услуг, указанных в комплексном запросе, </w:t>
      </w:r>
      <w:r w:rsidRPr="008A7047">
        <w:rPr>
          <w:color w:val="000000" w:themeColor="text1"/>
          <w:sz w:val="28"/>
          <w:szCs w:val="28"/>
        </w:rPr>
        <w:lastRenderedPageBreak/>
        <w:t>если иное не предусмотрено законодательством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0634D" w:rsidRPr="008A7047" w:rsidRDefault="0070634D" w:rsidP="00126A7D">
      <w:pPr>
        <w:widowControl w:val="0"/>
        <w:autoSpaceDE w:val="0"/>
        <w:autoSpaceDN w:val="0"/>
        <w:adjustRightInd w:val="0"/>
        <w:ind w:firstLine="709"/>
        <w:jc w:val="both"/>
        <w:rPr>
          <w:color w:val="000000" w:themeColor="text1"/>
          <w:sz w:val="28"/>
          <w:szCs w:val="28"/>
        </w:rPr>
      </w:pP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Работник МФЦ при выдаче документов, являющихся результатом предоставления муниципальной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устанавливает личность заявителя</w:t>
      </w:r>
      <w:r w:rsidR="00412BFB" w:rsidRPr="008A7047">
        <w:rPr>
          <w:color w:val="000000" w:themeColor="text1"/>
          <w:sz w:val="28"/>
          <w:szCs w:val="28"/>
        </w:rPr>
        <w:t xml:space="preserve"> </w:t>
      </w:r>
      <w:r w:rsidRPr="008A7047">
        <w:rPr>
          <w:color w:val="000000" w:themeColor="text1"/>
          <w:sz w:val="28"/>
          <w:szCs w:val="28"/>
        </w:rPr>
        <w:t>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w:t>
      </w:r>
      <w:r w:rsidR="00412BFB" w:rsidRPr="008A7047">
        <w:rPr>
          <w:color w:val="000000" w:themeColor="text1"/>
          <w:sz w:val="28"/>
          <w:szCs w:val="28"/>
        </w:rPr>
        <w:t>ую</w:t>
      </w:r>
      <w:r w:rsidRPr="008A7047">
        <w:rPr>
          <w:color w:val="000000" w:themeColor="text1"/>
          <w:sz w:val="28"/>
          <w:szCs w:val="28"/>
        </w:rPr>
        <w:t xml:space="preserve"> услугу, в соответствии с требованиями, установленными Правительством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Критерием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выдаче документов, являющихся результатом предоставления </w:t>
      </w:r>
      <w:r w:rsidR="00412BFB" w:rsidRPr="008A7047">
        <w:rPr>
          <w:color w:val="000000" w:themeColor="text1"/>
          <w:sz w:val="28"/>
          <w:szCs w:val="28"/>
        </w:rPr>
        <w:t>муниципальной</w:t>
      </w:r>
      <w:r w:rsidRPr="008A7047">
        <w:rPr>
          <w:color w:val="000000" w:themeColor="text1"/>
          <w:sz w:val="28"/>
          <w:szCs w:val="28"/>
        </w:rPr>
        <w:t xml:space="preserve"> услуги</w:t>
      </w:r>
      <w:r w:rsidR="00DB7382" w:rsidRPr="008A7047">
        <w:rPr>
          <w:color w:val="000000" w:themeColor="text1"/>
          <w:sz w:val="28"/>
          <w:szCs w:val="28"/>
        </w:rPr>
        <w:t>,</w:t>
      </w:r>
      <w:r w:rsidRPr="008A7047">
        <w:rPr>
          <w:color w:val="000000" w:themeColor="text1"/>
          <w:sz w:val="28"/>
          <w:szCs w:val="28"/>
        </w:rPr>
        <w:t xml:space="preserve"> является: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установленных соглашениями о взаимодействии сроков получения из 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результата предоставления услуги;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соответствие переданных на выдачу документов, являющихся результатом предоставления </w:t>
      </w:r>
      <w:r w:rsidR="00412BFB" w:rsidRPr="008A7047">
        <w:rPr>
          <w:color w:val="000000" w:themeColor="text1"/>
          <w:sz w:val="28"/>
          <w:szCs w:val="28"/>
        </w:rPr>
        <w:t>муниципальной</w:t>
      </w:r>
      <w:r w:rsidRPr="008A7047">
        <w:rPr>
          <w:color w:val="000000" w:themeColor="text1"/>
          <w:sz w:val="28"/>
          <w:szCs w:val="28"/>
        </w:rPr>
        <w:t xml:space="preserve"> услуги, требованиям нормативно-правовых актов.</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выдача заявителю документов, являющихся результатом предоставления муниципальной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на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6.2.6. Иные действия, необходимые для предоставления </w:t>
      </w:r>
      <w:r w:rsidR="00412BFB" w:rsidRPr="008A7047">
        <w:rPr>
          <w:color w:val="000000" w:themeColor="text1"/>
          <w:sz w:val="28"/>
          <w:szCs w:val="28"/>
        </w:rPr>
        <w:t xml:space="preserve">муниципальной </w:t>
      </w:r>
      <w:r w:rsidRPr="008A7047">
        <w:rPr>
          <w:color w:val="000000" w:themeColor="text1"/>
          <w:sz w:val="28"/>
          <w:szCs w:val="28"/>
        </w:rPr>
        <w:t xml:space="preserve">услуги, в том числе связанные с проверкой действительности </w:t>
      </w:r>
      <w:hyperlink r:id="rId59" w:history="1">
        <w:r w:rsidRPr="008A7047">
          <w:rPr>
            <w:color w:val="000000" w:themeColor="text1"/>
            <w:sz w:val="28"/>
            <w:szCs w:val="28"/>
          </w:rPr>
          <w:t>усиленной квалифицированной электронной подписи</w:t>
        </w:r>
      </w:hyperlink>
      <w:r w:rsidRPr="008A7047">
        <w:rPr>
          <w:color w:val="000000" w:themeColor="text1"/>
          <w:sz w:val="28"/>
          <w:szCs w:val="28"/>
        </w:rPr>
        <w:t xml:space="preserve"> заявителя, использованной при обращении за получением </w:t>
      </w:r>
      <w:r w:rsidR="00412BFB" w:rsidRPr="008A7047">
        <w:rPr>
          <w:color w:val="000000" w:themeColor="text1"/>
          <w:sz w:val="28"/>
          <w:szCs w:val="28"/>
        </w:rPr>
        <w:t>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p>
    <w:p w:rsidR="0070634D" w:rsidRPr="008A7047" w:rsidRDefault="0070634D" w:rsidP="00126A7D">
      <w:pPr>
        <w:widowControl w:val="0"/>
        <w:autoSpaceDE w:val="0"/>
        <w:autoSpaceDN w:val="0"/>
        <w:adjustRightInd w:val="0"/>
        <w:ind w:firstLine="709"/>
        <w:jc w:val="both"/>
        <w:rPr>
          <w:color w:val="000000" w:themeColor="text1"/>
          <w:sz w:val="28"/>
          <w:szCs w:val="28"/>
        </w:rPr>
      </w:pPr>
    </w:p>
    <w:p w:rsidR="0070634D" w:rsidRPr="008A7047" w:rsidRDefault="0070634D" w:rsidP="00126A7D">
      <w:pPr>
        <w:widowControl w:val="0"/>
        <w:autoSpaceDE w:val="0"/>
        <w:autoSpaceDN w:val="0"/>
        <w:adjustRightInd w:val="0"/>
        <w:ind w:firstLine="709"/>
        <w:jc w:val="both"/>
        <w:rPr>
          <w:color w:val="000000" w:themeColor="text1"/>
          <w:sz w:val="28"/>
          <w:szCs w:val="28"/>
        </w:rPr>
      </w:pPr>
    </w:p>
    <w:p w:rsidR="0070634D" w:rsidRPr="008A7047" w:rsidRDefault="0070634D" w:rsidP="00126A7D">
      <w:pPr>
        <w:widowControl w:val="0"/>
        <w:autoSpaceDE w:val="0"/>
        <w:autoSpaceDN w:val="0"/>
        <w:adjustRightInd w:val="0"/>
        <w:ind w:firstLine="709"/>
        <w:jc w:val="both"/>
        <w:rPr>
          <w:color w:val="000000" w:themeColor="text1"/>
          <w:sz w:val="28"/>
          <w:szCs w:val="28"/>
        </w:rPr>
      </w:pPr>
    </w:p>
    <w:p w:rsidR="00BA728D" w:rsidRPr="008A7047" w:rsidRDefault="008112EE" w:rsidP="00A601D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6.3.</w:t>
      </w:r>
      <w:r w:rsidR="00BA728D" w:rsidRPr="008A7047">
        <w:rPr>
          <w:color w:val="000000" w:themeColor="text1"/>
          <w:sz w:val="28"/>
          <w:szCs w:val="28"/>
        </w:rPr>
        <w:t xml:space="preserve"> </w:t>
      </w:r>
      <w:r w:rsidR="001B6E64" w:rsidRPr="008A7047">
        <w:rPr>
          <w:color w:val="000000" w:themeColor="text1"/>
          <w:sz w:val="28"/>
          <w:szCs w:val="28"/>
        </w:rPr>
        <w:t>ДОСУДЕБНЫЙ</w:t>
      </w:r>
      <w:r w:rsidR="00BA728D" w:rsidRPr="008A7047">
        <w:rPr>
          <w:color w:val="000000" w:themeColor="text1"/>
          <w:sz w:val="28"/>
          <w:szCs w:val="28"/>
        </w:rPr>
        <w:t xml:space="preserve"> (</w:t>
      </w:r>
      <w:r w:rsidR="001B6E64" w:rsidRPr="008A7047">
        <w:rPr>
          <w:color w:val="000000" w:themeColor="text1"/>
          <w:sz w:val="28"/>
          <w:szCs w:val="28"/>
        </w:rPr>
        <w:t>ВНЕСУДЕБНЫЙ</w:t>
      </w:r>
      <w:r w:rsidR="00684C8C" w:rsidRPr="008A7047">
        <w:rPr>
          <w:color w:val="000000" w:themeColor="text1"/>
          <w:sz w:val="28"/>
          <w:szCs w:val="28"/>
        </w:rPr>
        <w:t xml:space="preserve">) </w:t>
      </w:r>
      <w:r w:rsidR="001B6E64" w:rsidRPr="008A7047">
        <w:rPr>
          <w:color w:val="000000" w:themeColor="text1"/>
          <w:sz w:val="28"/>
          <w:szCs w:val="28"/>
        </w:rPr>
        <w:t>ПОРЯДОК</w:t>
      </w:r>
      <w:r w:rsidR="00684C8C" w:rsidRPr="008A7047">
        <w:rPr>
          <w:color w:val="000000" w:themeColor="text1"/>
          <w:sz w:val="28"/>
          <w:szCs w:val="28"/>
        </w:rPr>
        <w:t xml:space="preserve"> </w:t>
      </w:r>
      <w:r w:rsidR="001B6E64" w:rsidRPr="008A7047">
        <w:rPr>
          <w:color w:val="000000" w:themeColor="text1"/>
          <w:sz w:val="28"/>
          <w:szCs w:val="28"/>
        </w:rPr>
        <w:t>ОБЖАЛОВАНИЯ</w:t>
      </w:r>
      <w:r w:rsidR="00684C8C" w:rsidRPr="008A7047">
        <w:rPr>
          <w:color w:val="000000" w:themeColor="text1"/>
          <w:sz w:val="28"/>
          <w:szCs w:val="28"/>
        </w:rPr>
        <w:t xml:space="preserve"> </w:t>
      </w:r>
      <w:r w:rsidR="001B6E64" w:rsidRPr="008A7047">
        <w:rPr>
          <w:color w:val="000000" w:themeColor="text1"/>
          <w:sz w:val="28"/>
          <w:szCs w:val="28"/>
        </w:rPr>
        <w:t>РЕШЕНИЯ И</w:t>
      </w:r>
      <w:r w:rsidR="00684C8C" w:rsidRPr="008A7047">
        <w:rPr>
          <w:color w:val="000000" w:themeColor="text1"/>
          <w:sz w:val="28"/>
          <w:szCs w:val="28"/>
        </w:rPr>
        <w:t xml:space="preserve"> </w:t>
      </w:r>
      <w:r w:rsidR="00DB7382" w:rsidRPr="008A7047">
        <w:rPr>
          <w:color w:val="000000" w:themeColor="text1"/>
          <w:sz w:val="28"/>
          <w:szCs w:val="28"/>
        </w:rPr>
        <w:t xml:space="preserve">(ИЛИ) </w:t>
      </w:r>
      <w:r w:rsidR="001B6E64" w:rsidRPr="008A7047">
        <w:rPr>
          <w:color w:val="000000" w:themeColor="text1"/>
          <w:sz w:val="28"/>
          <w:szCs w:val="28"/>
        </w:rPr>
        <w:t>ДЕЙСТВИЯ</w:t>
      </w:r>
      <w:r w:rsidR="00BA728D" w:rsidRPr="008A7047">
        <w:rPr>
          <w:color w:val="000000" w:themeColor="text1"/>
          <w:sz w:val="28"/>
          <w:szCs w:val="28"/>
        </w:rPr>
        <w:t xml:space="preserve"> (</w:t>
      </w:r>
      <w:r w:rsidR="001B6E64" w:rsidRPr="008A7047">
        <w:rPr>
          <w:color w:val="000000" w:themeColor="text1"/>
          <w:sz w:val="28"/>
          <w:szCs w:val="28"/>
        </w:rPr>
        <w:t>БЕЗДЕЙСТВИЯ</w:t>
      </w:r>
      <w:r w:rsidR="00865C3B" w:rsidRPr="008A7047">
        <w:rPr>
          <w:color w:val="000000" w:themeColor="text1"/>
          <w:sz w:val="28"/>
          <w:szCs w:val="28"/>
        </w:rPr>
        <w:t xml:space="preserve">) </w:t>
      </w:r>
      <w:r w:rsidR="00390EF0" w:rsidRPr="008A7047">
        <w:rPr>
          <w:color w:val="000000" w:themeColor="text1"/>
          <w:sz w:val="28"/>
          <w:szCs w:val="28"/>
        </w:rPr>
        <w:t>МНОГОФУНКЦИОАЛЬНОГО ЦЕНТРА</w:t>
      </w:r>
      <w:r w:rsidR="00BA728D" w:rsidRPr="008A7047">
        <w:rPr>
          <w:color w:val="000000" w:themeColor="text1"/>
          <w:sz w:val="28"/>
          <w:szCs w:val="28"/>
        </w:rPr>
        <w:t>,</w:t>
      </w:r>
      <w:r w:rsidR="00A601D7" w:rsidRPr="008A7047">
        <w:rPr>
          <w:color w:val="000000" w:themeColor="text1"/>
          <w:sz w:val="28"/>
          <w:szCs w:val="28"/>
        </w:rPr>
        <w:t xml:space="preserve"> </w:t>
      </w:r>
      <w:r w:rsidR="001B6E64" w:rsidRPr="008A7047">
        <w:rPr>
          <w:color w:val="000000" w:themeColor="text1"/>
          <w:sz w:val="28"/>
          <w:szCs w:val="28"/>
        </w:rPr>
        <w:t>ДОЛЖНОСТНЫХ ЛИЦ</w:t>
      </w:r>
      <w:r w:rsidR="00BA728D" w:rsidRPr="008A7047">
        <w:rPr>
          <w:color w:val="000000" w:themeColor="text1"/>
          <w:sz w:val="28"/>
          <w:szCs w:val="28"/>
        </w:rPr>
        <w:t xml:space="preserve"> </w:t>
      </w:r>
      <w:r w:rsidR="00390EF0" w:rsidRPr="008A7047">
        <w:rPr>
          <w:color w:val="000000" w:themeColor="text1"/>
          <w:sz w:val="28"/>
          <w:szCs w:val="28"/>
        </w:rPr>
        <w:t>МНОГОФУНКЦИОАЛЬНОГО ЦЕНТРА</w:t>
      </w:r>
      <w:r w:rsidR="00BA728D" w:rsidRPr="008A7047">
        <w:rPr>
          <w:color w:val="000000" w:themeColor="text1"/>
          <w:sz w:val="28"/>
          <w:szCs w:val="28"/>
          <w:lang w:eastAsia="en-US"/>
        </w:rPr>
        <w:t xml:space="preserve"> </w:t>
      </w:r>
      <w:r w:rsidR="001B6E64" w:rsidRPr="008A7047">
        <w:rPr>
          <w:color w:val="000000" w:themeColor="text1"/>
          <w:sz w:val="28"/>
          <w:szCs w:val="28"/>
          <w:lang w:eastAsia="en-US"/>
        </w:rPr>
        <w:t>ЛИБО РАБОТНИКОВ</w:t>
      </w:r>
      <w:r w:rsidR="00BA728D" w:rsidRPr="008A7047">
        <w:rPr>
          <w:color w:val="000000" w:themeColor="text1"/>
          <w:sz w:val="28"/>
          <w:szCs w:val="28"/>
          <w:lang w:eastAsia="en-US"/>
        </w:rPr>
        <w:t xml:space="preserve"> </w:t>
      </w:r>
      <w:r w:rsidR="00390EF0" w:rsidRPr="008A7047">
        <w:rPr>
          <w:color w:val="000000" w:themeColor="text1"/>
          <w:sz w:val="28"/>
          <w:szCs w:val="28"/>
        </w:rPr>
        <w:t>МНОГОФУНКЦИОАЛЬНОГО ЦЕНТРА</w:t>
      </w:r>
    </w:p>
    <w:p w:rsidR="008112EE" w:rsidRPr="008A7047" w:rsidRDefault="008112EE" w:rsidP="00EE2DAD">
      <w:pPr>
        <w:autoSpaceDE w:val="0"/>
        <w:ind w:firstLine="567"/>
        <w:jc w:val="both"/>
        <w:rPr>
          <w:color w:val="000000" w:themeColor="text1"/>
          <w:sz w:val="28"/>
          <w:szCs w:val="28"/>
        </w:rPr>
      </w:pPr>
    </w:p>
    <w:p w:rsidR="0072060A" w:rsidRPr="008A7047" w:rsidRDefault="0072060A" w:rsidP="00EE2DAD">
      <w:pPr>
        <w:autoSpaceDE w:val="0"/>
        <w:ind w:firstLine="567"/>
        <w:jc w:val="both"/>
        <w:rPr>
          <w:color w:val="000000" w:themeColor="text1"/>
          <w:sz w:val="28"/>
          <w:szCs w:val="28"/>
        </w:rPr>
      </w:pPr>
      <w:r w:rsidRPr="008A7047">
        <w:rPr>
          <w:color w:val="000000" w:themeColor="text1"/>
          <w:sz w:val="28"/>
          <w:szCs w:val="28"/>
        </w:rPr>
        <w:t>6.3.1</w:t>
      </w:r>
      <w:r w:rsidR="00392442" w:rsidRPr="008A7047">
        <w:rPr>
          <w:color w:val="000000" w:themeColor="text1"/>
          <w:sz w:val="28"/>
          <w:szCs w:val="28"/>
        </w:rPr>
        <w:t xml:space="preserve">. </w:t>
      </w:r>
      <w:r w:rsidR="00EE2D2A" w:rsidRPr="008A7047">
        <w:rPr>
          <w:color w:val="000000" w:themeColor="text1"/>
          <w:sz w:val="28"/>
          <w:szCs w:val="28"/>
        </w:rPr>
        <w:t xml:space="preserve">Обжалование </w:t>
      </w:r>
      <w:r w:rsidR="00E143DB" w:rsidRPr="008A7047">
        <w:rPr>
          <w:color w:val="000000" w:themeColor="text1"/>
          <w:sz w:val="28"/>
          <w:szCs w:val="28"/>
        </w:rPr>
        <w:t>решения</w:t>
      </w:r>
      <w:r w:rsidR="00EF6666" w:rsidRPr="008A7047">
        <w:rPr>
          <w:color w:val="000000" w:themeColor="text1"/>
          <w:sz w:val="28"/>
          <w:szCs w:val="28"/>
        </w:rPr>
        <w:t xml:space="preserve"> и </w:t>
      </w:r>
      <w:r w:rsidR="00DB7382" w:rsidRPr="008A7047">
        <w:rPr>
          <w:color w:val="000000" w:themeColor="text1"/>
          <w:sz w:val="28"/>
          <w:szCs w:val="28"/>
        </w:rPr>
        <w:t xml:space="preserve"> (или) </w:t>
      </w:r>
      <w:r w:rsidR="00EE2D2A" w:rsidRPr="008A7047">
        <w:rPr>
          <w:color w:val="000000" w:themeColor="text1"/>
          <w:sz w:val="28"/>
          <w:szCs w:val="28"/>
        </w:rPr>
        <w:t>дей</w:t>
      </w:r>
      <w:r w:rsidR="00684C8C" w:rsidRPr="008A7047">
        <w:rPr>
          <w:color w:val="000000" w:themeColor="text1"/>
          <w:sz w:val="28"/>
          <w:szCs w:val="28"/>
        </w:rPr>
        <w:t>ствия</w:t>
      </w:r>
      <w:r w:rsidR="00EE2DAD" w:rsidRPr="008A7047">
        <w:rPr>
          <w:color w:val="000000" w:themeColor="text1"/>
          <w:sz w:val="28"/>
          <w:szCs w:val="28"/>
        </w:rPr>
        <w:t xml:space="preserve"> (бездействия) </w:t>
      </w:r>
      <w:r w:rsidR="00A601D7" w:rsidRPr="008A7047">
        <w:rPr>
          <w:color w:val="000000" w:themeColor="text1"/>
          <w:sz w:val="28"/>
          <w:szCs w:val="28"/>
        </w:rPr>
        <w:t xml:space="preserve">МФЦ, должностных лиц </w:t>
      </w:r>
      <w:r w:rsidR="00A601D7" w:rsidRPr="008A7047">
        <w:rPr>
          <w:color w:val="000000" w:themeColor="text1"/>
          <w:sz w:val="28"/>
          <w:szCs w:val="28"/>
          <w:lang w:eastAsia="en-US"/>
        </w:rPr>
        <w:t>МФЦ либо работников</w:t>
      </w:r>
      <w:r w:rsidR="00EE2DAD" w:rsidRPr="008A7047">
        <w:rPr>
          <w:color w:val="000000" w:themeColor="text1"/>
          <w:sz w:val="28"/>
          <w:szCs w:val="28"/>
        </w:rPr>
        <w:t xml:space="preserve"> МФЦ</w:t>
      </w:r>
      <w:r w:rsidR="00EE2D2A" w:rsidRPr="008A7047">
        <w:rPr>
          <w:color w:val="000000" w:themeColor="text1"/>
          <w:sz w:val="28"/>
          <w:szCs w:val="28"/>
        </w:rPr>
        <w:t xml:space="preserve"> производится в соответствии с порядком</w:t>
      </w:r>
      <w:r w:rsidR="00DB7382" w:rsidRPr="008A7047">
        <w:rPr>
          <w:color w:val="000000" w:themeColor="text1"/>
          <w:sz w:val="28"/>
          <w:szCs w:val="28"/>
        </w:rPr>
        <w:t>,</w:t>
      </w:r>
      <w:r w:rsidR="00EE2D2A" w:rsidRPr="008A7047">
        <w:rPr>
          <w:color w:val="000000" w:themeColor="text1"/>
          <w:sz w:val="28"/>
          <w:szCs w:val="28"/>
        </w:rPr>
        <w:t xml:space="preserve"> определенным главой 2</w:t>
      </w:r>
      <w:r w:rsidR="00EE2DAD" w:rsidRPr="008A7047">
        <w:rPr>
          <w:color w:val="000000" w:themeColor="text1"/>
          <w:sz w:val="28"/>
          <w:szCs w:val="28"/>
        </w:rPr>
        <w:t>.1 Федерального закона</w:t>
      </w:r>
      <w:r w:rsidR="00842FB8" w:rsidRPr="008A7047">
        <w:rPr>
          <w:color w:val="000000" w:themeColor="text1"/>
          <w:sz w:val="28"/>
          <w:szCs w:val="28"/>
        </w:rPr>
        <w:t xml:space="preserve"> </w:t>
      </w:r>
      <w:r w:rsidR="00EE2D2A" w:rsidRPr="008A7047">
        <w:rPr>
          <w:color w:val="000000" w:themeColor="text1"/>
          <w:sz w:val="28"/>
          <w:szCs w:val="28"/>
        </w:rPr>
        <w:t>№</w:t>
      </w:r>
      <w:r w:rsidR="00EE2DAD" w:rsidRPr="008A7047">
        <w:rPr>
          <w:color w:val="000000" w:themeColor="text1"/>
          <w:sz w:val="28"/>
          <w:szCs w:val="28"/>
        </w:rPr>
        <w:t xml:space="preserve"> </w:t>
      </w:r>
      <w:r w:rsidR="00EE2D2A" w:rsidRPr="008A7047">
        <w:rPr>
          <w:color w:val="000000" w:themeColor="text1"/>
          <w:sz w:val="28"/>
          <w:szCs w:val="28"/>
        </w:rPr>
        <w:t xml:space="preserve">210-ФЗ. </w:t>
      </w:r>
    </w:p>
    <w:p w:rsidR="00BB780E" w:rsidRPr="008A7047" w:rsidRDefault="00BB780E" w:rsidP="00BB780E">
      <w:pPr>
        <w:ind w:firstLine="709"/>
        <w:jc w:val="both"/>
        <w:rPr>
          <w:color w:val="000000" w:themeColor="text1"/>
          <w:sz w:val="28"/>
          <w:szCs w:val="28"/>
        </w:rPr>
      </w:pPr>
      <w:r w:rsidRPr="008A7047">
        <w:rPr>
          <w:color w:val="000000" w:themeColor="text1"/>
          <w:sz w:val="28"/>
          <w:szCs w:val="28"/>
        </w:rPr>
        <w:t>6.3.2. Жалоба на решения и</w:t>
      </w:r>
      <w:r w:rsidR="00DB7382" w:rsidRPr="008A7047">
        <w:rPr>
          <w:color w:val="000000" w:themeColor="text1"/>
          <w:sz w:val="28"/>
          <w:szCs w:val="28"/>
        </w:rPr>
        <w:t xml:space="preserve"> (или)</w:t>
      </w:r>
      <w:r w:rsidRPr="008A7047">
        <w:rPr>
          <w:color w:val="000000" w:themeColor="text1"/>
          <w:sz w:val="28"/>
          <w:szCs w:val="28"/>
        </w:rPr>
        <w:t xml:space="preserve"> действия (бездействие) </w:t>
      </w:r>
      <w:r w:rsidRPr="008A7047">
        <w:rPr>
          <w:color w:val="000000" w:themeColor="text1"/>
          <w:spacing w:val="-4"/>
          <w:sz w:val="28"/>
          <w:szCs w:val="28"/>
        </w:rPr>
        <w:t>МФЦ</w:t>
      </w:r>
      <w:r w:rsidRPr="008A7047">
        <w:rPr>
          <w:color w:val="000000" w:themeColor="text1"/>
          <w:sz w:val="28"/>
          <w:szCs w:val="28"/>
        </w:rPr>
        <w:t>,</w:t>
      </w:r>
      <w:r w:rsidR="00C20B2A" w:rsidRPr="008A7047">
        <w:rPr>
          <w:color w:val="000000" w:themeColor="text1"/>
          <w:sz w:val="28"/>
          <w:szCs w:val="28"/>
        </w:rPr>
        <w:t xml:space="preserve"> должностных лиц МФЦ и</w:t>
      </w:r>
      <w:r w:rsidRPr="008A7047">
        <w:rPr>
          <w:color w:val="000000" w:themeColor="text1"/>
          <w:sz w:val="28"/>
          <w:szCs w:val="28"/>
        </w:rPr>
        <w:t xml:space="preserve"> работников МФЦ подается заявителем в МФЦ либо в департамент информатизации и связи Краснодарского края, являющийся учредителем МФЦ.</w:t>
      </w:r>
    </w:p>
    <w:p w:rsidR="00161501" w:rsidRPr="008A7047" w:rsidRDefault="00161501" w:rsidP="0008125E">
      <w:pPr>
        <w:autoSpaceDE w:val="0"/>
        <w:rPr>
          <w:color w:val="000000" w:themeColor="text1"/>
          <w:sz w:val="28"/>
          <w:szCs w:val="28"/>
        </w:rPr>
      </w:pPr>
    </w:p>
    <w:p w:rsidR="006734E3" w:rsidRPr="008A7047" w:rsidRDefault="006734E3" w:rsidP="0008125E">
      <w:pPr>
        <w:autoSpaceDE w:val="0"/>
        <w:rPr>
          <w:color w:val="000000" w:themeColor="text1"/>
          <w:sz w:val="28"/>
          <w:szCs w:val="28"/>
        </w:rPr>
      </w:pPr>
    </w:p>
    <w:p w:rsidR="00522FE2" w:rsidRPr="008A7047" w:rsidRDefault="00522FE2" w:rsidP="00522FE2">
      <w:pPr>
        <w:jc w:val="both"/>
        <w:rPr>
          <w:color w:val="000000" w:themeColor="text1"/>
          <w:sz w:val="28"/>
          <w:szCs w:val="28"/>
        </w:rPr>
      </w:pPr>
      <w:r w:rsidRPr="008A7047">
        <w:rPr>
          <w:color w:val="000000" w:themeColor="text1"/>
          <w:sz w:val="28"/>
          <w:szCs w:val="28"/>
        </w:rPr>
        <w:t xml:space="preserve">Начальник районного управления </w:t>
      </w:r>
    </w:p>
    <w:p w:rsidR="00522FE2" w:rsidRPr="008A7047" w:rsidRDefault="00522FE2" w:rsidP="00522FE2">
      <w:pPr>
        <w:jc w:val="both"/>
        <w:rPr>
          <w:color w:val="000000" w:themeColor="text1"/>
          <w:sz w:val="28"/>
          <w:szCs w:val="28"/>
        </w:rPr>
      </w:pPr>
      <w:r w:rsidRPr="008A7047">
        <w:rPr>
          <w:color w:val="000000" w:themeColor="text1"/>
          <w:sz w:val="28"/>
          <w:szCs w:val="28"/>
        </w:rPr>
        <w:t xml:space="preserve">образованием администрации </w:t>
      </w:r>
      <w:proofErr w:type="gramStart"/>
      <w:r w:rsidRPr="008A7047">
        <w:rPr>
          <w:color w:val="000000" w:themeColor="text1"/>
          <w:sz w:val="28"/>
          <w:szCs w:val="28"/>
        </w:rPr>
        <w:t>муниципального</w:t>
      </w:r>
      <w:proofErr w:type="gramEnd"/>
    </w:p>
    <w:p w:rsidR="00522FE2" w:rsidRPr="008A7047" w:rsidRDefault="00522FE2" w:rsidP="00522FE2">
      <w:pPr>
        <w:jc w:val="both"/>
        <w:rPr>
          <w:color w:val="000000" w:themeColor="text1"/>
          <w:sz w:val="28"/>
          <w:szCs w:val="28"/>
        </w:rPr>
      </w:pPr>
      <w:r w:rsidRPr="008A7047">
        <w:rPr>
          <w:color w:val="000000" w:themeColor="text1"/>
          <w:sz w:val="28"/>
          <w:szCs w:val="28"/>
        </w:rPr>
        <w:t>образования Мостовский район</w:t>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t xml:space="preserve">      </w:t>
      </w:r>
      <w:r w:rsidRPr="008A7047">
        <w:rPr>
          <w:color w:val="000000" w:themeColor="text1"/>
          <w:sz w:val="28"/>
          <w:szCs w:val="28"/>
        </w:rPr>
        <w:tab/>
        <w:t xml:space="preserve">    Ю.Н. Богинский</w:t>
      </w:r>
    </w:p>
    <w:p w:rsidR="00522FE2" w:rsidRPr="008A7047" w:rsidRDefault="00522FE2" w:rsidP="00522FE2">
      <w:pPr>
        <w:jc w:val="both"/>
        <w:rPr>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A550FB">
      <w:pPr>
        <w:pStyle w:val="ConsPlusNormal"/>
        <w:ind w:left="4962"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Приложение 1</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«Предоставление информации</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об организации общедоступного</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среднего общего образования,</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а также дополнительного образования</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295EED" w:rsidRPr="008A7047" w:rsidRDefault="00295EED" w:rsidP="00A550FB">
      <w:pPr>
        <w:pStyle w:val="ConsPlusNormal"/>
        <w:ind w:left="4962"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3915CD" w:rsidRPr="008A7047" w:rsidRDefault="003915CD" w:rsidP="00A550FB">
      <w:pPr>
        <w:pStyle w:val="ConsPlusNormal"/>
        <w:ind w:left="4962"/>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295EED" w:rsidRPr="008A7047" w:rsidRDefault="003915CD" w:rsidP="00295EED">
      <w:pPr>
        <w:pStyle w:val="ConsPlusNormal"/>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ФОРМА ЗАЯВЛЕНИЯ</w:t>
      </w:r>
    </w:p>
    <w:p w:rsidR="003915CD" w:rsidRPr="008A7047" w:rsidRDefault="003915CD" w:rsidP="00295EED">
      <w:pPr>
        <w:pStyle w:val="ConsPlusNormal"/>
        <w:jc w:val="both"/>
        <w:rPr>
          <w:rFonts w:ascii="Times New Roman" w:hAnsi="Times New Roman" w:cs="Times New Roman"/>
          <w:color w:val="000000" w:themeColor="text1"/>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6"/>
        <w:gridCol w:w="4508"/>
      </w:tblGrid>
      <w:tr w:rsidR="008A7047" w:rsidRPr="008A7047" w:rsidTr="000A149B">
        <w:tc>
          <w:tcPr>
            <w:tcW w:w="4536" w:type="dxa"/>
            <w:vMerge w:val="restart"/>
            <w:tcBorders>
              <w:top w:val="nil"/>
              <w:left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4508" w:type="dxa"/>
            <w:tcBorders>
              <w:top w:val="nil"/>
              <w:left w:val="nil"/>
              <w:bottom w:val="nil"/>
              <w:right w:val="nil"/>
            </w:tcBorders>
          </w:tcPr>
          <w:p w:rsidR="00295EED" w:rsidRPr="008A7047" w:rsidRDefault="00295EED"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Начальнику районного управления образованием администрации муниципального образования Мостовский район</w:t>
            </w:r>
          </w:p>
        </w:tc>
      </w:tr>
      <w:tr w:rsidR="008A7047" w:rsidRPr="008A7047" w:rsidTr="000A149B">
        <w:tc>
          <w:tcPr>
            <w:tcW w:w="4536"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08" w:type="dxa"/>
            <w:tcBorders>
              <w:top w:val="nil"/>
              <w:left w:val="nil"/>
              <w:bottom w:val="nil"/>
              <w:right w:val="nil"/>
            </w:tcBorders>
          </w:tcPr>
          <w:p w:rsidR="00295EED" w:rsidRPr="008A7047" w:rsidRDefault="00295EED"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_______________________________</w:t>
            </w:r>
          </w:p>
          <w:p w:rsidR="00295EED" w:rsidRPr="008A7047" w:rsidRDefault="00295EED" w:rsidP="00295EED">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tc>
      </w:tr>
      <w:tr w:rsidR="00295EED" w:rsidRPr="008A7047" w:rsidTr="000A149B">
        <w:tc>
          <w:tcPr>
            <w:tcW w:w="4536"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08" w:type="dxa"/>
            <w:tcBorders>
              <w:top w:val="nil"/>
              <w:left w:val="nil"/>
              <w:bottom w:val="nil"/>
              <w:right w:val="nil"/>
            </w:tcBorders>
          </w:tcPr>
          <w:p w:rsidR="00295EED" w:rsidRPr="008A7047" w:rsidRDefault="00212B41"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w:t>
            </w:r>
            <w:r w:rsidR="00295EED" w:rsidRPr="008A7047">
              <w:rPr>
                <w:rFonts w:ascii="Times New Roman" w:hAnsi="Times New Roman" w:cs="Times New Roman"/>
                <w:color w:val="000000" w:themeColor="text1"/>
                <w:sz w:val="28"/>
                <w:szCs w:val="28"/>
              </w:rPr>
              <w:t>___________________________</w:t>
            </w:r>
          </w:p>
          <w:p w:rsidR="00295EED" w:rsidRPr="008A7047" w:rsidRDefault="00295EE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телефон заявителя)</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bookmarkStart w:id="22" w:name="P722"/>
      <w:bookmarkEnd w:id="22"/>
      <w:r w:rsidRPr="008A7047">
        <w:rPr>
          <w:rFonts w:ascii="Times New Roman" w:hAnsi="Times New Roman" w:cs="Times New Roman"/>
          <w:color w:val="000000" w:themeColor="text1"/>
          <w:sz w:val="28"/>
          <w:szCs w:val="28"/>
        </w:rPr>
        <w:t>заявление</w:t>
      </w:r>
    </w:p>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709"/>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Прошу Вас предоставить информацию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w:t>
      </w:r>
      <w:r w:rsidR="00212B41" w:rsidRPr="008A7047">
        <w:rPr>
          <w:rFonts w:ascii="Times New Roman" w:hAnsi="Times New Roman" w:cs="Times New Roman"/>
          <w:color w:val="000000" w:themeColor="text1"/>
          <w:sz w:val="28"/>
          <w:szCs w:val="28"/>
        </w:rPr>
        <w:t>Мостовский</w:t>
      </w:r>
      <w:r w:rsidRPr="008A7047">
        <w:rPr>
          <w:rFonts w:ascii="Times New Roman" w:hAnsi="Times New Roman" w:cs="Times New Roman"/>
          <w:color w:val="000000" w:themeColor="text1"/>
          <w:sz w:val="28"/>
          <w:szCs w:val="28"/>
        </w:rPr>
        <w:t xml:space="preserve"> район (</w:t>
      </w:r>
      <w:proofErr w:type="gramStart"/>
      <w:r w:rsidRPr="008A7047">
        <w:rPr>
          <w:rFonts w:ascii="Times New Roman" w:hAnsi="Times New Roman" w:cs="Times New Roman"/>
          <w:color w:val="000000" w:themeColor="text1"/>
          <w:sz w:val="28"/>
          <w:szCs w:val="28"/>
        </w:rPr>
        <w:t>нужное</w:t>
      </w:r>
      <w:proofErr w:type="gramEnd"/>
      <w:r w:rsidRPr="008A7047">
        <w:rPr>
          <w:rFonts w:ascii="Times New Roman" w:hAnsi="Times New Roman" w:cs="Times New Roman"/>
          <w:color w:val="000000" w:themeColor="text1"/>
          <w:sz w:val="28"/>
          <w:szCs w:val="28"/>
        </w:rPr>
        <w:t xml:space="preserve"> подчеркнуть).</w:t>
      </w:r>
    </w:p>
    <w:p w:rsidR="00295EED" w:rsidRPr="008A7047" w:rsidRDefault="00295EED" w:rsidP="00295EED">
      <w:pPr>
        <w:pStyle w:val="ConsPlusNormal"/>
        <w:jc w:val="both"/>
        <w:rPr>
          <w:color w:val="000000" w:themeColor="text1"/>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508"/>
      </w:tblGrid>
      <w:tr w:rsidR="008A7047" w:rsidRPr="008A7047" w:rsidTr="00A550FB">
        <w:tc>
          <w:tcPr>
            <w:tcW w:w="4536" w:type="dxa"/>
          </w:tcPr>
          <w:p w:rsidR="00295EED" w:rsidRPr="008A7047" w:rsidRDefault="00D3196F"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 ребенка</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День, месяц, год рождения ребенка</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Свидетельство о рождении ребенка (серия, номер)</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Адрес регистрации ребенка на территории муниципального образования </w:t>
            </w:r>
            <w:r w:rsidR="00212B41" w:rsidRPr="008A7047">
              <w:rPr>
                <w:rFonts w:ascii="Times New Roman" w:hAnsi="Times New Roman" w:cs="Times New Roman"/>
                <w:color w:val="000000" w:themeColor="text1"/>
                <w:sz w:val="28"/>
                <w:szCs w:val="28"/>
              </w:rPr>
              <w:t xml:space="preserve">Мостовский </w:t>
            </w:r>
            <w:r w:rsidRPr="008A7047">
              <w:rPr>
                <w:rFonts w:ascii="Times New Roman" w:hAnsi="Times New Roman" w:cs="Times New Roman"/>
                <w:color w:val="000000" w:themeColor="text1"/>
                <w:sz w:val="28"/>
                <w:szCs w:val="28"/>
              </w:rPr>
              <w:t>район</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Дополнительные сведения о потребности в предоставлении ребенку места в организациях, имеющих классы коррекционной направленности, или в коррекционные школы</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заявителе (законном представителе) ребенка:</w:t>
      </w:r>
    </w:p>
    <w:p w:rsidR="00295EED" w:rsidRPr="008A7047" w:rsidRDefault="00295EED" w:rsidP="00295EED">
      <w:pPr>
        <w:pStyle w:val="ConsPlusNormal"/>
        <w:jc w:val="both"/>
        <w:rPr>
          <w:rFonts w:ascii="Times New Roman" w:hAnsi="Times New Roman" w:cs="Times New Roman"/>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42"/>
      </w:tblGrid>
      <w:tr w:rsidR="008A7047" w:rsidRPr="008A7047" w:rsidTr="000A149B">
        <w:tc>
          <w:tcPr>
            <w:tcW w:w="3402" w:type="dxa"/>
          </w:tcPr>
          <w:p w:rsidR="00295EED" w:rsidRPr="008A7047" w:rsidRDefault="00D3196F"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Паспортные данные (серия, номер, кем и когда выдан)</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регистрации (населенный пункт, улица, дом, корпус, квартира)</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Контактный телефон</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электронной почты</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bl>
    <w:p w:rsidR="00295EED" w:rsidRPr="008A7047" w:rsidRDefault="00295EED" w:rsidP="00295EED">
      <w:pPr>
        <w:pStyle w:val="ConsPlusNormal"/>
        <w:jc w:val="both"/>
        <w:rPr>
          <w:color w:val="000000" w:themeColor="text1"/>
        </w:rPr>
      </w:pPr>
    </w:p>
    <w:tbl>
      <w:tblPr>
        <w:tblW w:w="0" w:type="auto"/>
        <w:tblInd w:w="62"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487"/>
      </w:tblGrid>
      <w:tr w:rsidR="008A7047" w:rsidRPr="008A7047" w:rsidTr="000A149B">
        <w:tc>
          <w:tcPr>
            <w:tcW w:w="9054" w:type="dxa"/>
            <w:gridSpan w:val="2"/>
            <w:tcBorders>
              <w:top w:val="nil"/>
              <w:left w:val="nil"/>
              <w:bottom w:val="nil"/>
              <w:right w:val="nil"/>
            </w:tcBorders>
          </w:tcPr>
          <w:p w:rsidR="00295EED" w:rsidRPr="008A7047" w:rsidRDefault="00295EED" w:rsidP="000A149B">
            <w:pPr>
              <w:pStyle w:val="ConsPlusNormal"/>
              <w:ind w:left="283"/>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Выдать уведомление: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 электронной почте</w:t>
            </w:r>
          </w:p>
        </w:tc>
      </w:tr>
      <w:tr w:rsidR="008A7047" w:rsidRPr="008A7047" w:rsidTr="000A149B">
        <w:tblPrEx>
          <w:tblBorders>
            <w:left w:val="single" w:sz="4" w:space="0" w:color="auto"/>
          </w:tblBorders>
        </w:tblPrEx>
        <w:tc>
          <w:tcPr>
            <w:tcW w:w="567" w:type="dxa"/>
            <w:tcBorders>
              <w:top w:val="single" w:sz="4" w:space="0" w:color="auto"/>
              <w:bottom w:val="single" w:sz="4" w:space="0" w:color="auto"/>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8487" w:type="dxa"/>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9054" w:type="dxa"/>
            <w:gridSpan w:val="2"/>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лично в пункте приема заявлений "МФЦ"</w:t>
            </w:r>
          </w:p>
        </w:tc>
      </w:tr>
      <w:tr w:rsidR="008A7047" w:rsidRPr="008A7047" w:rsidTr="000A149B">
        <w:tblPrEx>
          <w:tblBorders>
            <w:left w:val="single" w:sz="4" w:space="0" w:color="auto"/>
          </w:tblBorders>
        </w:tblPrEx>
        <w:tc>
          <w:tcPr>
            <w:tcW w:w="567" w:type="dxa"/>
            <w:tcBorders>
              <w:top w:val="single" w:sz="4" w:space="0" w:color="auto"/>
              <w:bottom w:val="single" w:sz="4" w:space="0" w:color="auto"/>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8487" w:type="dxa"/>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0A149B">
        <w:tc>
          <w:tcPr>
            <w:tcW w:w="9054" w:type="dxa"/>
            <w:gridSpan w:val="2"/>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с обработкой персональных данных </w:t>
            </w:r>
            <w:proofErr w:type="gramStart"/>
            <w:r w:rsidRPr="008A7047">
              <w:rPr>
                <w:rFonts w:ascii="Times New Roman" w:hAnsi="Times New Roman" w:cs="Times New Roman"/>
                <w:color w:val="000000" w:themeColor="text1"/>
                <w:sz w:val="28"/>
                <w:szCs w:val="28"/>
              </w:rPr>
              <w:t>согласен</w:t>
            </w:r>
            <w:proofErr w:type="gramEnd"/>
            <w:r w:rsidRPr="008A7047">
              <w:rPr>
                <w:rFonts w:ascii="Times New Roman" w:hAnsi="Times New Roman" w:cs="Times New Roman"/>
                <w:color w:val="000000" w:themeColor="text1"/>
                <w:sz w:val="28"/>
                <w:szCs w:val="28"/>
              </w:rPr>
              <w:t xml:space="preserve"> (согласна)</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29"/>
        <w:gridCol w:w="3374"/>
        <w:gridCol w:w="2551"/>
      </w:tblGrid>
      <w:tr w:rsidR="008A7047" w:rsidRPr="008A7047" w:rsidTr="000A149B">
        <w:tc>
          <w:tcPr>
            <w:tcW w:w="3129" w:type="dxa"/>
            <w:tcBorders>
              <w:top w:val="nil"/>
              <w:left w:val="nil"/>
              <w:bottom w:val="nil"/>
              <w:right w:val="nil"/>
            </w:tcBorders>
          </w:tcPr>
          <w:p w:rsidR="00295EED" w:rsidRPr="008A7047" w:rsidRDefault="00212B41"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________</w:t>
            </w:r>
            <w:r w:rsidR="00FE1460" w:rsidRPr="008A7047">
              <w:rPr>
                <w:rFonts w:ascii="Times New Roman" w:hAnsi="Times New Roman" w:cs="Times New Roman"/>
                <w:color w:val="000000" w:themeColor="text1"/>
                <w:sz w:val="28"/>
                <w:szCs w:val="28"/>
              </w:rPr>
              <w:t>__</w:t>
            </w:r>
            <w:r w:rsidR="00295EED" w:rsidRPr="008A7047">
              <w:rPr>
                <w:rFonts w:ascii="Times New Roman" w:hAnsi="Times New Roman" w:cs="Times New Roman"/>
                <w:color w:val="000000" w:themeColor="text1"/>
                <w:sz w:val="28"/>
                <w:szCs w:val="28"/>
              </w:rPr>
              <w:t>______</w:t>
            </w:r>
          </w:p>
          <w:p w:rsidR="00295EED" w:rsidRPr="008A7047" w:rsidRDefault="003915C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w:t>
            </w:r>
            <w:r w:rsidR="00295EED" w:rsidRPr="008A7047">
              <w:rPr>
                <w:rFonts w:ascii="Times New Roman" w:hAnsi="Times New Roman" w:cs="Times New Roman"/>
                <w:color w:val="000000" w:themeColor="text1"/>
                <w:sz w:val="28"/>
                <w:szCs w:val="28"/>
              </w:rPr>
              <w:t>дата</w:t>
            </w:r>
            <w:r w:rsidRPr="008A7047">
              <w:rPr>
                <w:rFonts w:ascii="Times New Roman" w:hAnsi="Times New Roman" w:cs="Times New Roman"/>
                <w:color w:val="000000" w:themeColor="text1"/>
                <w:sz w:val="28"/>
                <w:szCs w:val="28"/>
              </w:rPr>
              <w:t>)</w:t>
            </w:r>
          </w:p>
          <w:p w:rsidR="00295EED" w:rsidRPr="008A7047" w:rsidRDefault="00295EED" w:rsidP="00FE1460">
            <w:pPr>
              <w:pStyle w:val="ConsPlusNormal"/>
              <w:jc w:val="center"/>
              <w:rPr>
                <w:rFonts w:ascii="Times New Roman" w:hAnsi="Times New Roman" w:cs="Times New Roman"/>
                <w:color w:val="000000" w:themeColor="text1"/>
                <w:sz w:val="28"/>
                <w:szCs w:val="28"/>
              </w:rPr>
            </w:pPr>
          </w:p>
        </w:tc>
        <w:tc>
          <w:tcPr>
            <w:tcW w:w="3374" w:type="dxa"/>
            <w:tcBorders>
              <w:top w:val="nil"/>
              <w:left w:val="nil"/>
              <w:bottom w:val="nil"/>
              <w:right w:val="nil"/>
            </w:tcBorders>
          </w:tcPr>
          <w:p w:rsidR="00FE1460" w:rsidRPr="008A7047" w:rsidRDefault="00FE1460" w:rsidP="00FE1460">
            <w:pPr>
              <w:pStyle w:val="ConsPlusNormal"/>
              <w:ind w:firstLine="7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 xml:space="preserve">____________________  </w:t>
            </w:r>
          </w:p>
          <w:p w:rsidR="00295EED" w:rsidRPr="008A7047" w:rsidRDefault="00FE1460" w:rsidP="00FE146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(подпись заявителя)</w:t>
            </w:r>
          </w:p>
        </w:tc>
        <w:tc>
          <w:tcPr>
            <w:tcW w:w="2551" w:type="dxa"/>
            <w:tcBorders>
              <w:top w:val="nil"/>
              <w:left w:val="nil"/>
              <w:bottom w:val="nil"/>
              <w:right w:val="nil"/>
            </w:tcBorders>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_________________</w:t>
            </w:r>
          </w:p>
          <w:p w:rsidR="00295EED" w:rsidRPr="008A7047" w:rsidRDefault="00FE1460" w:rsidP="00FE146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(ФИО заявителя)</w:t>
            </w:r>
          </w:p>
          <w:p w:rsidR="00295EED" w:rsidRPr="008A7047" w:rsidRDefault="00295EED" w:rsidP="00212B41">
            <w:pPr>
              <w:pStyle w:val="ConsPlusNormal"/>
              <w:ind w:firstLine="0"/>
              <w:rPr>
                <w:rFonts w:ascii="Times New Roman" w:hAnsi="Times New Roman" w:cs="Times New Roman"/>
                <w:color w:val="000000" w:themeColor="text1"/>
                <w:sz w:val="28"/>
                <w:szCs w:val="28"/>
              </w:rPr>
            </w:pPr>
          </w:p>
        </w:tc>
      </w:tr>
    </w:tbl>
    <w:p w:rsidR="00A550FB" w:rsidRDefault="00A550FB" w:rsidP="00A550FB">
      <w:pPr>
        <w:pStyle w:val="ConsPlusNormal"/>
        <w:ind w:left="4536" w:firstLine="0"/>
        <w:outlineLvl w:val="1"/>
        <w:rPr>
          <w:rFonts w:ascii="Times New Roman" w:hAnsi="Times New Roman" w:cs="Times New Roman"/>
          <w:color w:val="000000" w:themeColor="text1"/>
          <w:sz w:val="28"/>
          <w:szCs w:val="28"/>
        </w:rPr>
      </w:pPr>
    </w:p>
    <w:p w:rsidR="00A550FB" w:rsidRDefault="00A550FB" w:rsidP="00A550FB">
      <w:pPr>
        <w:pStyle w:val="ConsPlusNormal"/>
        <w:ind w:left="4536" w:firstLine="0"/>
        <w:outlineLvl w:val="1"/>
        <w:rPr>
          <w:rFonts w:ascii="Times New Roman" w:hAnsi="Times New Roman" w:cs="Times New Roman"/>
          <w:color w:val="000000" w:themeColor="text1"/>
          <w:sz w:val="28"/>
          <w:szCs w:val="28"/>
        </w:rPr>
      </w:pPr>
    </w:p>
    <w:p w:rsidR="00A550FB" w:rsidRDefault="00A550FB" w:rsidP="00A550FB">
      <w:pPr>
        <w:pStyle w:val="ConsPlusNormal"/>
        <w:ind w:left="4536" w:firstLine="0"/>
        <w:outlineLvl w:val="1"/>
        <w:rPr>
          <w:rFonts w:ascii="Times New Roman" w:hAnsi="Times New Roman" w:cs="Times New Roman"/>
          <w:color w:val="000000" w:themeColor="text1"/>
          <w:sz w:val="28"/>
          <w:szCs w:val="28"/>
        </w:rPr>
      </w:pPr>
    </w:p>
    <w:p w:rsidR="00A550FB" w:rsidRDefault="00A550FB" w:rsidP="00A550FB">
      <w:pPr>
        <w:pStyle w:val="ConsPlusNormal"/>
        <w:ind w:left="4536" w:firstLine="0"/>
        <w:outlineLvl w:val="1"/>
        <w:rPr>
          <w:rFonts w:ascii="Times New Roman" w:hAnsi="Times New Roman" w:cs="Times New Roman"/>
          <w:color w:val="000000" w:themeColor="text1"/>
          <w:sz w:val="28"/>
          <w:szCs w:val="28"/>
        </w:rPr>
      </w:pPr>
    </w:p>
    <w:p w:rsidR="00FE1460" w:rsidRPr="008A7047" w:rsidRDefault="00FE1460" w:rsidP="00A550FB">
      <w:pPr>
        <w:pStyle w:val="ConsPlusNormal"/>
        <w:ind w:left="4536"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Приложение 2</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«Предоставление информации</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об организации </w:t>
      </w:r>
      <w:proofErr w:type="gramStart"/>
      <w:r w:rsidRPr="008A7047">
        <w:rPr>
          <w:rFonts w:ascii="Times New Roman" w:hAnsi="Times New Roman" w:cs="Times New Roman"/>
          <w:color w:val="000000" w:themeColor="text1"/>
          <w:sz w:val="28"/>
          <w:szCs w:val="28"/>
        </w:rPr>
        <w:t>общедоступного</w:t>
      </w:r>
      <w:proofErr w:type="gramEnd"/>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среднего общего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также дополнительного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FE1460" w:rsidRPr="008A7047" w:rsidRDefault="00FE1460" w:rsidP="00A550FB">
      <w:pPr>
        <w:pStyle w:val="ConsPlusNormal"/>
        <w:ind w:left="4536"/>
        <w:rPr>
          <w:color w:val="000000" w:themeColor="text1"/>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08"/>
      </w:tblGrid>
      <w:tr w:rsidR="008A7047" w:rsidRPr="008A7047" w:rsidTr="000A149B">
        <w:tc>
          <w:tcPr>
            <w:tcW w:w="4508" w:type="dxa"/>
            <w:tcBorders>
              <w:top w:val="nil"/>
              <w:left w:val="nil"/>
              <w:bottom w:val="nil"/>
              <w:right w:val="nil"/>
            </w:tcBorders>
          </w:tcPr>
          <w:p w:rsidR="003915CD" w:rsidRPr="008A7047" w:rsidRDefault="003915CD" w:rsidP="000A149B">
            <w:pPr>
              <w:pStyle w:val="ConsPlusNormal"/>
              <w:ind w:firstLine="0"/>
              <w:rPr>
                <w:rFonts w:ascii="Times New Roman" w:hAnsi="Times New Roman" w:cs="Times New Roman"/>
                <w:color w:val="000000" w:themeColor="text1"/>
                <w:sz w:val="28"/>
                <w:szCs w:val="28"/>
              </w:rPr>
            </w:pPr>
          </w:p>
        </w:tc>
      </w:tr>
    </w:tbl>
    <w:p w:rsidR="00295EED" w:rsidRPr="008A7047" w:rsidRDefault="006F3320" w:rsidP="003915CD">
      <w:pPr>
        <w:pStyle w:val="ConsPlusNormal"/>
        <w:ind w:firstLine="54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ОБРАЗЕЦ</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8A7047" w:rsidRPr="008A7047" w:rsidTr="000A149B">
        <w:tc>
          <w:tcPr>
            <w:tcW w:w="4535" w:type="dxa"/>
            <w:vMerge w:val="restart"/>
            <w:tcBorders>
              <w:top w:val="nil"/>
              <w:left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4535" w:type="dxa"/>
            <w:tcBorders>
              <w:top w:val="nil"/>
              <w:left w:val="nil"/>
              <w:bottom w:val="nil"/>
              <w:right w:val="nil"/>
            </w:tcBorders>
          </w:tcPr>
          <w:p w:rsidR="00295EED" w:rsidRPr="008A7047" w:rsidRDefault="00FE146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Начальнику районного управления образованием администрации муниципального образования Мостовский район</w:t>
            </w:r>
          </w:p>
        </w:tc>
      </w:tr>
      <w:tr w:rsidR="008A7047" w:rsidRPr="008A7047" w:rsidTr="000A149B">
        <w:tc>
          <w:tcPr>
            <w:tcW w:w="4535"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35" w:type="dxa"/>
            <w:tcBorders>
              <w:top w:val="nil"/>
              <w:left w:val="nil"/>
              <w:bottom w:val="nil"/>
              <w:right w:val="nil"/>
            </w:tcBorders>
          </w:tcPr>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Иванович Иван Иванович</w:t>
            </w:r>
          </w:p>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p>
          <w:p w:rsidR="00295EED" w:rsidRPr="008A7047" w:rsidRDefault="00295EED" w:rsidP="006F3320">
            <w:pPr>
              <w:pStyle w:val="ConsPlusNormal"/>
              <w:ind w:left="81"/>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tc>
      </w:tr>
      <w:tr w:rsidR="00295EED" w:rsidRPr="008A7047" w:rsidTr="000A149B">
        <w:tc>
          <w:tcPr>
            <w:tcW w:w="4535"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35" w:type="dxa"/>
            <w:tcBorders>
              <w:top w:val="nil"/>
              <w:left w:val="nil"/>
              <w:bottom w:val="nil"/>
              <w:right w:val="nil"/>
            </w:tcBorders>
          </w:tcPr>
          <w:p w:rsidR="00295EED" w:rsidRPr="008A7047" w:rsidRDefault="00FE146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r w:rsidR="00295EED" w:rsidRPr="008A7047">
              <w:rPr>
                <w:rFonts w:ascii="Times New Roman" w:hAnsi="Times New Roman" w:cs="Times New Roman"/>
                <w:color w:val="000000" w:themeColor="text1"/>
                <w:sz w:val="28"/>
                <w:szCs w:val="28"/>
              </w:rPr>
              <w:t xml:space="preserve">,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улица Красная</w:t>
            </w:r>
            <w:r w:rsidR="00295EED" w:rsidRPr="008A7047">
              <w:rPr>
                <w:rFonts w:ascii="Times New Roman" w:hAnsi="Times New Roman" w:cs="Times New Roman"/>
                <w:color w:val="000000" w:themeColor="text1"/>
                <w:sz w:val="28"/>
                <w:szCs w:val="28"/>
              </w:rPr>
              <w:t xml:space="preserve">, </w:t>
            </w:r>
            <w:r w:rsidR="006F3320" w:rsidRPr="008A7047">
              <w:rPr>
                <w:rFonts w:ascii="Times New Roman" w:hAnsi="Times New Roman" w:cs="Times New Roman"/>
                <w:color w:val="000000" w:themeColor="text1"/>
                <w:sz w:val="28"/>
                <w:szCs w:val="28"/>
              </w:rPr>
              <w:t>1</w:t>
            </w:r>
          </w:p>
          <w:p w:rsidR="00240340" w:rsidRPr="008A7047" w:rsidRDefault="0024034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Тел. +7918000000, 5-55-55</w:t>
            </w:r>
          </w:p>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r w:rsidR="006F3320" w:rsidRPr="008A7047">
              <w:rPr>
                <w:rFonts w:ascii="Times New Roman" w:hAnsi="Times New Roman" w:cs="Times New Roman"/>
                <w:color w:val="000000" w:themeColor="text1"/>
                <w:sz w:val="28"/>
                <w:szCs w:val="28"/>
              </w:rPr>
              <w:t>-------------------------------</w:t>
            </w:r>
            <w:r w:rsidRPr="008A7047">
              <w:rPr>
                <w:rFonts w:ascii="Times New Roman" w:hAnsi="Times New Roman" w:cs="Times New Roman"/>
                <w:color w:val="000000" w:themeColor="text1"/>
                <w:sz w:val="28"/>
                <w:szCs w:val="28"/>
              </w:rPr>
              <w:t>----------</w:t>
            </w:r>
          </w:p>
          <w:p w:rsidR="00295EED" w:rsidRPr="008A7047" w:rsidRDefault="00295EED" w:rsidP="006F3320">
            <w:pPr>
              <w:pStyle w:val="ConsPlusNormal"/>
              <w:ind w:left="81"/>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телефон заявителя)</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FE1460" w:rsidRPr="008A7047" w:rsidRDefault="00FE1460" w:rsidP="00FE1460">
      <w:pPr>
        <w:pStyle w:val="ConsPlusNormal"/>
        <w:ind w:firstLine="0"/>
        <w:jc w:val="center"/>
        <w:rPr>
          <w:rFonts w:ascii="Times New Roman" w:hAnsi="Times New Roman" w:cs="Times New Roman"/>
          <w:color w:val="000000" w:themeColor="text1"/>
          <w:sz w:val="28"/>
          <w:szCs w:val="28"/>
        </w:rPr>
      </w:pPr>
      <w:bookmarkStart w:id="23" w:name="P797"/>
      <w:bookmarkEnd w:id="23"/>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заявление</w:t>
      </w:r>
    </w:p>
    <w:p w:rsidR="00295EED" w:rsidRPr="008A7047" w:rsidRDefault="00295EED" w:rsidP="00295EED">
      <w:pPr>
        <w:pStyle w:val="ConsPlusNormal"/>
        <w:jc w:val="both"/>
        <w:rPr>
          <w:color w:val="000000" w:themeColor="text1"/>
        </w:rPr>
      </w:pPr>
    </w:p>
    <w:p w:rsidR="00295EED" w:rsidRPr="008A7047" w:rsidRDefault="00295EED" w:rsidP="00295EED">
      <w:pPr>
        <w:pStyle w:val="ConsPlusNormal"/>
        <w:ind w:firstLine="54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Прошу Вас предоставить информацию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w:t>
      </w:r>
      <w:r w:rsidR="006F3320" w:rsidRPr="008A7047">
        <w:rPr>
          <w:rFonts w:ascii="Times New Roman" w:hAnsi="Times New Roman" w:cs="Times New Roman"/>
          <w:color w:val="000000" w:themeColor="text1"/>
          <w:sz w:val="28"/>
          <w:szCs w:val="28"/>
        </w:rPr>
        <w:t>Мостовский</w:t>
      </w:r>
      <w:r w:rsidRPr="008A7047">
        <w:rPr>
          <w:rFonts w:ascii="Times New Roman" w:hAnsi="Times New Roman" w:cs="Times New Roman"/>
          <w:color w:val="000000" w:themeColor="text1"/>
          <w:sz w:val="28"/>
          <w:szCs w:val="28"/>
        </w:rPr>
        <w:t xml:space="preserve"> район (</w:t>
      </w:r>
      <w:proofErr w:type="gramStart"/>
      <w:r w:rsidRPr="008A7047">
        <w:rPr>
          <w:rFonts w:ascii="Times New Roman" w:hAnsi="Times New Roman" w:cs="Times New Roman"/>
          <w:color w:val="000000" w:themeColor="text1"/>
          <w:sz w:val="28"/>
          <w:szCs w:val="28"/>
        </w:rPr>
        <w:t>нужное</w:t>
      </w:r>
      <w:proofErr w:type="gramEnd"/>
      <w:r w:rsidRPr="008A7047">
        <w:rPr>
          <w:rFonts w:ascii="Times New Roman" w:hAnsi="Times New Roman" w:cs="Times New Roman"/>
          <w:color w:val="000000" w:themeColor="text1"/>
          <w:sz w:val="28"/>
          <w:szCs w:val="28"/>
        </w:rPr>
        <w:t xml:space="preserve"> подчеркнуть).</w:t>
      </w:r>
    </w:p>
    <w:p w:rsidR="00295EED" w:rsidRPr="008A7047" w:rsidRDefault="00295EED" w:rsidP="00295EED">
      <w:pPr>
        <w:pStyle w:val="ConsPlusNormal"/>
        <w:jc w:val="both"/>
        <w:rPr>
          <w:color w:val="000000" w:themeColor="text1"/>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245"/>
      </w:tblGrid>
      <w:tr w:rsidR="008A7047" w:rsidRPr="008A7047" w:rsidTr="003915CD">
        <w:tc>
          <w:tcPr>
            <w:tcW w:w="4111" w:type="dxa"/>
          </w:tcPr>
          <w:p w:rsidR="00295EED" w:rsidRPr="008A7047" w:rsidRDefault="00D3196F"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 ребенка</w:t>
            </w:r>
          </w:p>
        </w:tc>
        <w:tc>
          <w:tcPr>
            <w:tcW w:w="5245" w:type="dxa"/>
          </w:tcPr>
          <w:p w:rsidR="00295EED" w:rsidRPr="008A7047" w:rsidRDefault="00295EED" w:rsidP="006F332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 Николай Иванович</w:t>
            </w:r>
          </w:p>
        </w:tc>
      </w:tr>
      <w:tr w:rsidR="008A7047" w:rsidRPr="008A7047" w:rsidTr="003915CD">
        <w:tc>
          <w:tcPr>
            <w:tcW w:w="4111"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День, месяц, год рождения ребенка</w:t>
            </w:r>
          </w:p>
        </w:tc>
        <w:tc>
          <w:tcPr>
            <w:tcW w:w="5245" w:type="dxa"/>
          </w:tcPr>
          <w:p w:rsidR="00295EED" w:rsidRPr="008A7047" w:rsidRDefault="008A7047" w:rsidP="008A7047">
            <w:pPr>
              <w:pStyle w:val="ConsPlusNorma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01.01</w:t>
            </w:r>
            <w:r w:rsidR="00295EED" w:rsidRPr="008A7047">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21</w:t>
            </w:r>
          </w:p>
        </w:tc>
      </w:tr>
      <w:tr w:rsidR="008A7047" w:rsidRPr="008A7047" w:rsidTr="003915CD">
        <w:tc>
          <w:tcPr>
            <w:tcW w:w="4111"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Свидетельство о рождении ребенка (серия, номер)</w:t>
            </w:r>
          </w:p>
        </w:tc>
        <w:tc>
          <w:tcPr>
            <w:tcW w:w="5245"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8A7047" w:rsidRPr="008A7047" w:rsidTr="003915CD">
        <w:tc>
          <w:tcPr>
            <w:tcW w:w="4111" w:type="dxa"/>
          </w:tcPr>
          <w:p w:rsidR="00295EED" w:rsidRPr="008A7047" w:rsidRDefault="006F3320"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Адрес регистрации ребенка на </w:t>
            </w:r>
            <w:r w:rsidR="00295EED" w:rsidRPr="008A7047">
              <w:rPr>
                <w:rFonts w:ascii="Times New Roman" w:hAnsi="Times New Roman" w:cs="Times New Roman"/>
                <w:color w:val="000000" w:themeColor="text1"/>
                <w:sz w:val="28"/>
                <w:szCs w:val="28"/>
              </w:rPr>
              <w:t>террито</w:t>
            </w:r>
            <w:r w:rsidRPr="008A7047">
              <w:rPr>
                <w:rFonts w:ascii="Times New Roman" w:hAnsi="Times New Roman" w:cs="Times New Roman"/>
                <w:color w:val="000000" w:themeColor="text1"/>
                <w:sz w:val="28"/>
                <w:szCs w:val="28"/>
              </w:rPr>
              <w:t>рии муниципального образования Мостовский</w:t>
            </w:r>
            <w:r w:rsidR="00295EED" w:rsidRPr="008A7047">
              <w:rPr>
                <w:rFonts w:ascii="Times New Roman" w:hAnsi="Times New Roman" w:cs="Times New Roman"/>
                <w:color w:val="000000" w:themeColor="text1"/>
                <w:sz w:val="28"/>
                <w:szCs w:val="28"/>
              </w:rPr>
              <w:t xml:space="preserve"> район</w:t>
            </w:r>
          </w:p>
        </w:tc>
        <w:tc>
          <w:tcPr>
            <w:tcW w:w="5245" w:type="dxa"/>
          </w:tcPr>
          <w:p w:rsidR="006F3320" w:rsidRPr="008A7047" w:rsidRDefault="006F3320" w:rsidP="006F3320">
            <w:pPr>
              <w:pStyle w:val="ConsPlusNormal"/>
              <w:ind w:left="81"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Мостовский район,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улица Красная, 1</w:t>
            </w:r>
          </w:p>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295EED" w:rsidRPr="008A7047" w:rsidTr="003915CD">
        <w:tc>
          <w:tcPr>
            <w:tcW w:w="4111"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Дополнительные сведения о потребности в предоставлении ребенку места в организациях, имеющих классы коррекционной направленности, или в коррекционные школы</w:t>
            </w:r>
          </w:p>
        </w:tc>
        <w:tc>
          <w:tcPr>
            <w:tcW w:w="5245"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3915CD">
      <w:pPr>
        <w:pStyle w:val="ConsPlusNormal"/>
        <w:ind w:firstLine="54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заявителе (законном представителе) ребенка:</w:t>
      </w:r>
    </w:p>
    <w:p w:rsidR="00295EED" w:rsidRPr="008A7047" w:rsidRDefault="00295EED" w:rsidP="00295EED">
      <w:pPr>
        <w:pStyle w:val="ConsPlusNormal"/>
        <w:jc w:val="both"/>
        <w:rPr>
          <w:rFonts w:ascii="Times New Roman" w:hAnsi="Times New Roman" w:cs="Times New Roman"/>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245"/>
      </w:tblGrid>
      <w:tr w:rsidR="008A7047" w:rsidRPr="008A7047" w:rsidTr="00A550FB">
        <w:tc>
          <w:tcPr>
            <w:tcW w:w="4111" w:type="dxa"/>
          </w:tcPr>
          <w:p w:rsidR="00295EED" w:rsidRPr="008A7047" w:rsidRDefault="00D3196F"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w:t>
            </w:r>
          </w:p>
        </w:tc>
        <w:tc>
          <w:tcPr>
            <w:tcW w:w="5245" w:type="dxa"/>
          </w:tcPr>
          <w:p w:rsidR="00295EED" w:rsidRPr="008A7047" w:rsidRDefault="00295EED" w:rsidP="006F332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 Иван Иванович</w:t>
            </w: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Паспортные данные (серия, номер, кем и когда выдан)</w:t>
            </w:r>
          </w:p>
        </w:tc>
        <w:tc>
          <w:tcPr>
            <w:tcW w:w="5245" w:type="dxa"/>
          </w:tcPr>
          <w:p w:rsidR="00295EED" w:rsidRPr="008A7047" w:rsidRDefault="00295EED" w:rsidP="003915CD">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030</w:t>
            </w:r>
            <w:r w:rsidR="003915CD" w:rsidRPr="008A7047">
              <w:rPr>
                <w:rFonts w:ascii="Times New Roman" w:hAnsi="Times New Roman" w:cs="Times New Roman"/>
                <w:color w:val="000000" w:themeColor="text1"/>
                <w:sz w:val="28"/>
                <w:szCs w:val="28"/>
              </w:rPr>
              <w:t>3</w:t>
            </w:r>
            <w:r w:rsidRPr="008A7047">
              <w:rPr>
                <w:rFonts w:ascii="Times New Roman" w:hAnsi="Times New Roman" w:cs="Times New Roman"/>
                <w:color w:val="000000" w:themeColor="text1"/>
                <w:sz w:val="28"/>
                <w:szCs w:val="28"/>
              </w:rPr>
              <w:t xml:space="preserve"> </w:t>
            </w:r>
            <w:r w:rsidR="003915CD" w:rsidRPr="008A7047">
              <w:rPr>
                <w:rFonts w:ascii="Times New Roman" w:hAnsi="Times New Roman" w:cs="Times New Roman"/>
                <w:color w:val="000000" w:themeColor="text1"/>
                <w:sz w:val="28"/>
                <w:szCs w:val="28"/>
              </w:rPr>
              <w:t>030303</w:t>
            </w:r>
            <w:r w:rsidRPr="008A7047">
              <w:rPr>
                <w:rFonts w:ascii="Times New Roman" w:hAnsi="Times New Roman" w:cs="Times New Roman"/>
                <w:color w:val="000000" w:themeColor="text1"/>
                <w:sz w:val="28"/>
                <w:szCs w:val="28"/>
              </w:rPr>
              <w:t xml:space="preserve"> выдан ОВД </w:t>
            </w:r>
            <w:r w:rsidR="003915CD" w:rsidRPr="008A7047">
              <w:rPr>
                <w:rFonts w:ascii="Times New Roman" w:hAnsi="Times New Roman" w:cs="Times New Roman"/>
                <w:color w:val="000000" w:themeColor="text1"/>
                <w:sz w:val="28"/>
                <w:szCs w:val="28"/>
              </w:rPr>
              <w:t>Мостовского района</w:t>
            </w:r>
            <w:r w:rsidRPr="008A7047">
              <w:rPr>
                <w:rFonts w:ascii="Times New Roman" w:hAnsi="Times New Roman" w:cs="Times New Roman"/>
                <w:color w:val="000000" w:themeColor="text1"/>
                <w:sz w:val="28"/>
                <w:szCs w:val="28"/>
              </w:rPr>
              <w:t xml:space="preserve"> Краснодарского края </w:t>
            </w:r>
            <w:r w:rsidR="003915CD" w:rsidRPr="008A7047">
              <w:rPr>
                <w:rFonts w:ascii="Times New Roman" w:hAnsi="Times New Roman" w:cs="Times New Roman"/>
                <w:color w:val="000000" w:themeColor="text1"/>
                <w:sz w:val="28"/>
                <w:szCs w:val="28"/>
              </w:rPr>
              <w:t>01</w:t>
            </w:r>
            <w:r w:rsidRPr="008A7047">
              <w:rPr>
                <w:rFonts w:ascii="Times New Roman" w:hAnsi="Times New Roman" w:cs="Times New Roman"/>
                <w:color w:val="000000" w:themeColor="text1"/>
                <w:sz w:val="28"/>
                <w:szCs w:val="28"/>
              </w:rPr>
              <w:t>.</w:t>
            </w:r>
            <w:r w:rsidR="003915CD" w:rsidRPr="008A7047">
              <w:rPr>
                <w:rFonts w:ascii="Times New Roman" w:hAnsi="Times New Roman" w:cs="Times New Roman"/>
                <w:color w:val="000000" w:themeColor="text1"/>
                <w:sz w:val="28"/>
                <w:szCs w:val="28"/>
              </w:rPr>
              <w:t>01</w:t>
            </w:r>
            <w:r w:rsidRPr="008A7047">
              <w:rPr>
                <w:rFonts w:ascii="Times New Roman" w:hAnsi="Times New Roman" w:cs="Times New Roman"/>
                <w:color w:val="000000" w:themeColor="text1"/>
                <w:sz w:val="28"/>
                <w:szCs w:val="28"/>
              </w:rPr>
              <w:t>.200</w:t>
            </w:r>
            <w:r w:rsidR="003915CD" w:rsidRPr="008A7047">
              <w:rPr>
                <w:rFonts w:ascii="Times New Roman" w:hAnsi="Times New Roman" w:cs="Times New Roman"/>
                <w:color w:val="000000" w:themeColor="text1"/>
                <w:sz w:val="28"/>
                <w:szCs w:val="28"/>
              </w:rPr>
              <w:t xml:space="preserve">3 г. </w:t>
            </w: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регистрации (населенный пункт, улица, дом, корпус, квартира)</w:t>
            </w:r>
          </w:p>
        </w:tc>
        <w:tc>
          <w:tcPr>
            <w:tcW w:w="5245" w:type="dxa"/>
          </w:tcPr>
          <w:p w:rsidR="006F3320" w:rsidRPr="008A7047" w:rsidRDefault="006F3320" w:rsidP="006F3320">
            <w:pPr>
              <w:pStyle w:val="ConsPlusNormal"/>
              <w:ind w:left="81"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Мостовский район,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улица Красная, 1</w:t>
            </w:r>
          </w:p>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Контактный телефон</w:t>
            </w:r>
          </w:p>
        </w:tc>
        <w:tc>
          <w:tcPr>
            <w:tcW w:w="5245" w:type="dxa"/>
          </w:tcPr>
          <w:p w:rsidR="00295EED" w:rsidRPr="008A7047" w:rsidRDefault="006F3320"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+7(918) 000-00-00, 5-55-55</w:t>
            </w:r>
          </w:p>
        </w:tc>
      </w:tr>
      <w:tr w:rsidR="00295EED"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электронной почты</w:t>
            </w:r>
          </w:p>
        </w:tc>
        <w:tc>
          <w:tcPr>
            <w:tcW w:w="5245"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dddd@mail.ru</w:t>
            </w:r>
          </w:p>
        </w:tc>
      </w:tr>
    </w:tbl>
    <w:p w:rsidR="00295EED" w:rsidRPr="008A7047" w:rsidRDefault="00295EED" w:rsidP="00295EED">
      <w:pPr>
        <w:pStyle w:val="ConsPlusNormal"/>
        <w:jc w:val="both"/>
        <w:rPr>
          <w:color w:val="000000" w:themeColor="text1"/>
        </w:rPr>
      </w:pPr>
    </w:p>
    <w:tbl>
      <w:tblPr>
        <w:tblW w:w="0" w:type="auto"/>
        <w:tblInd w:w="62"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62"/>
        <w:gridCol w:w="3374"/>
        <w:gridCol w:w="2496"/>
        <w:gridCol w:w="55"/>
      </w:tblGrid>
      <w:tr w:rsidR="008A7047" w:rsidRPr="008A7047" w:rsidTr="000A149B">
        <w:trPr>
          <w:gridAfter w:val="1"/>
          <w:wAfter w:w="55" w:type="dxa"/>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Выдать уведомление: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 электронной почте</w:t>
            </w:r>
          </w:p>
        </w:tc>
      </w:tr>
      <w:tr w:rsidR="008A7047" w:rsidRPr="008A7047" w:rsidTr="000A149B">
        <w:tblPrEx>
          <w:tblBorders>
            <w:left w:val="single" w:sz="4" w:space="0" w:color="auto"/>
          </w:tblBorders>
        </w:tblPrEx>
        <w:trPr>
          <w:gridAfter w:val="1"/>
          <w:wAfter w:w="55" w:type="dxa"/>
        </w:trPr>
        <w:tc>
          <w:tcPr>
            <w:tcW w:w="567" w:type="dxa"/>
            <w:tcBorders>
              <w:top w:val="single" w:sz="4" w:space="0" w:color="auto"/>
              <w:bottom w:val="single" w:sz="4" w:space="0" w:color="auto"/>
            </w:tcBorders>
          </w:tcPr>
          <w:p w:rsidR="00295EED" w:rsidRPr="008A7047" w:rsidRDefault="00295EED" w:rsidP="000A149B">
            <w:pPr>
              <w:pStyle w:val="ConsPlusNormal"/>
              <w:jc w:val="right"/>
              <w:rPr>
                <w:color w:val="000000" w:themeColor="text1"/>
              </w:rPr>
            </w:pPr>
            <w:r w:rsidRPr="008A7047">
              <w:rPr>
                <w:color w:val="000000" w:themeColor="text1"/>
              </w:rPr>
              <w:t>X</w:t>
            </w:r>
          </w:p>
        </w:tc>
        <w:tc>
          <w:tcPr>
            <w:tcW w:w="8432" w:type="dxa"/>
            <w:gridSpan w:val="3"/>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rPr>
          <w:gridAfter w:val="1"/>
          <w:wAfter w:w="55" w:type="dxa"/>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лично в пункте приема заявлений "МФЦ"</w:t>
            </w:r>
          </w:p>
        </w:tc>
      </w:tr>
      <w:tr w:rsidR="008A7047" w:rsidRPr="008A7047" w:rsidTr="000A149B">
        <w:tblPrEx>
          <w:tblBorders>
            <w:left w:val="single" w:sz="4" w:space="0" w:color="auto"/>
          </w:tblBorders>
        </w:tblPrEx>
        <w:trPr>
          <w:gridAfter w:val="1"/>
          <w:wAfter w:w="55" w:type="dxa"/>
        </w:trPr>
        <w:tc>
          <w:tcPr>
            <w:tcW w:w="567" w:type="dxa"/>
            <w:tcBorders>
              <w:top w:val="single" w:sz="4" w:space="0" w:color="auto"/>
              <w:bottom w:val="single" w:sz="4" w:space="0" w:color="auto"/>
            </w:tcBorders>
          </w:tcPr>
          <w:p w:rsidR="00295EED" w:rsidRPr="008A7047" w:rsidRDefault="00295EED" w:rsidP="000A149B">
            <w:pPr>
              <w:pStyle w:val="ConsPlusNormal"/>
              <w:rPr>
                <w:color w:val="000000" w:themeColor="text1"/>
              </w:rPr>
            </w:pPr>
          </w:p>
        </w:tc>
        <w:tc>
          <w:tcPr>
            <w:tcW w:w="8432" w:type="dxa"/>
            <w:gridSpan w:val="3"/>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3915CD">
        <w:trPr>
          <w:gridAfter w:val="1"/>
          <w:wAfter w:w="55" w:type="dxa"/>
          <w:trHeight w:val="659"/>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6F3320" w:rsidRPr="008A7047" w:rsidRDefault="00295EED" w:rsidP="003915CD">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с обработкой персональных данных </w:t>
            </w:r>
            <w:proofErr w:type="gramStart"/>
            <w:r w:rsidRPr="008A7047">
              <w:rPr>
                <w:rFonts w:ascii="Times New Roman" w:hAnsi="Times New Roman" w:cs="Times New Roman"/>
                <w:color w:val="000000" w:themeColor="text1"/>
                <w:sz w:val="28"/>
                <w:szCs w:val="28"/>
              </w:rPr>
              <w:t>согласен</w:t>
            </w:r>
            <w:proofErr w:type="gramEnd"/>
            <w:r w:rsidRPr="008A7047">
              <w:rPr>
                <w:rFonts w:ascii="Times New Roman" w:hAnsi="Times New Roman" w:cs="Times New Roman"/>
                <w:color w:val="000000" w:themeColor="text1"/>
                <w:sz w:val="28"/>
                <w:szCs w:val="28"/>
              </w:rPr>
              <w:t xml:space="preserve"> (согласна)</w:t>
            </w:r>
          </w:p>
        </w:tc>
      </w:tr>
      <w:tr w:rsidR="006F3320" w:rsidRPr="008A7047" w:rsidTr="000A149B">
        <w:tblPrEx>
          <w:tblBorders>
            <w:insideV w:val="none" w:sz="0" w:space="0" w:color="auto"/>
          </w:tblBorders>
        </w:tblPrEx>
        <w:tc>
          <w:tcPr>
            <w:tcW w:w="3129" w:type="dxa"/>
            <w:gridSpan w:val="2"/>
            <w:tcBorders>
              <w:top w:val="nil"/>
              <w:left w:val="nil"/>
              <w:bottom w:val="nil"/>
              <w:right w:val="nil"/>
            </w:tcBorders>
          </w:tcPr>
          <w:p w:rsidR="006F3320" w:rsidRPr="008A7047" w:rsidRDefault="003915CD" w:rsidP="000A149B">
            <w:pPr>
              <w:pStyle w:val="ConsPlusNormal"/>
              <w:jc w:val="center"/>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lastRenderedPageBreak/>
              <w:t>01.01.2021г.</w:t>
            </w:r>
          </w:p>
          <w:p w:rsidR="006F3320" w:rsidRPr="008A7047" w:rsidRDefault="003915C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r w:rsidR="006F3320" w:rsidRPr="008A7047">
              <w:rPr>
                <w:rFonts w:ascii="Times New Roman" w:hAnsi="Times New Roman" w:cs="Times New Roman"/>
                <w:color w:val="000000" w:themeColor="text1"/>
                <w:sz w:val="28"/>
                <w:szCs w:val="28"/>
              </w:rPr>
              <w:t>дата</w:t>
            </w:r>
            <w:r w:rsidRPr="008A7047">
              <w:rPr>
                <w:rFonts w:ascii="Times New Roman" w:hAnsi="Times New Roman" w:cs="Times New Roman"/>
                <w:color w:val="000000" w:themeColor="text1"/>
                <w:sz w:val="28"/>
                <w:szCs w:val="28"/>
              </w:rPr>
              <w:t>)</w:t>
            </w:r>
          </w:p>
          <w:p w:rsidR="006F3320" w:rsidRPr="008A7047" w:rsidRDefault="006F3320" w:rsidP="001C085E">
            <w:pPr>
              <w:pStyle w:val="ConsPlusNormal"/>
              <w:ind w:firstLine="0"/>
              <w:rPr>
                <w:rFonts w:ascii="Times New Roman" w:hAnsi="Times New Roman" w:cs="Times New Roman"/>
                <w:color w:val="000000" w:themeColor="text1"/>
                <w:sz w:val="28"/>
                <w:szCs w:val="28"/>
              </w:rPr>
            </w:pPr>
          </w:p>
        </w:tc>
        <w:tc>
          <w:tcPr>
            <w:tcW w:w="3374" w:type="dxa"/>
            <w:tcBorders>
              <w:top w:val="nil"/>
              <w:left w:val="nil"/>
              <w:bottom w:val="nil"/>
              <w:right w:val="nil"/>
            </w:tcBorders>
          </w:tcPr>
          <w:p w:rsidR="003915CD" w:rsidRPr="008A7047" w:rsidRDefault="003915CD" w:rsidP="003915CD">
            <w:pPr>
              <w:pStyle w:val="ConsPlusNormal"/>
              <w:ind w:firstLine="70"/>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t xml:space="preserve">           Иванов</w:t>
            </w:r>
            <w:proofErr w:type="gramStart"/>
            <w:r w:rsidRPr="008A7047">
              <w:rPr>
                <w:rFonts w:ascii="Times New Roman" w:hAnsi="Times New Roman" w:cs="Times New Roman"/>
                <w:color w:val="000000" w:themeColor="text1"/>
                <w:sz w:val="28"/>
                <w:szCs w:val="28"/>
                <w:u w:val="single"/>
              </w:rPr>
              <w:t xml:space="preserve">                 .</w:t>
            </w:r>
            <w:proofErr w:type="gramEnd"/>
          </w:p>
          <w:p w:rsidR="006F3320" w:rsidRPr="008A7047" w:rsidRDefault="003915CD" w:rsidP="003915CD">
            <w:pPr>
              <w:pStyle w:val="ConsPlusNormal"/>
              <w:ind w:firstLine="7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 </w:t>
            </w:r>
            <w:r w:rsidR="006F3320" w:rsidRPr="008A7047">
              <w:rPr>
                <w:rFonts w:ascii="Times New Roman" w:hAnsi="Times New Roman" w:cs="Times New Roman"/>
                <w:color w:val="000000" w:themeColor="text1"/>
                <w:sz w:val="28"/>
                <w:szCs w:val="28"/>
              </w:rPr>
              <w:t>(подпись заявителя)</w:t>
            </w:r>
          </w:p>
        </w:tc>
        <w:tc>
          <w:tcPr>
            <w:tcW w:w="2551" w:type="dxa"/>
            <w:gridSpan w:val="2"/>
            <w:tcBorders>
              <w:top w:val="nil"/>
              <w:left w:val="nil"/>
              <w:bottom w:val="nil"/>
              <w:right w:val="nil"/>
            </w:tcBorders>
          </w:tcPr>
          <w:p w:rsidR="006F3320" w:rsidRPr="008A7047" w:rsidRDefault="003915CD" w:rsidP="000A149B">
            <w:pPr>
              <w:pStyle w:val="ConsPlusNormal"/>
              <w:ind w:firstLine="0"/>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t xml:space="preserve">         И.И. Иванов</w:t>
            </w:r>
          </w:p>
          <w:p w:rsidR="006F3320" w:rsidRPr="008A7047" w:rsidRDefault="006F3320" w:rsidP="003915C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p w:rsidR="006F3320" w:rsidRPr="008A7047" w:rsidRDefault="006F3320" w:rsidP="000A149B">
            <w:pPr>
              <w:pStyle w:val="ConsPlusNormal"/>
              <w:ind w:firstLine="0"/>
              <w:rPr>
                <w:rFonts w:ascii="Times New Roman" w:hAnsi="Times New Roman" w:cs="Times New Roman"/>
                <w:color w:val="000000" w:themeColor="text1"/>
                <w:sz w:val="28"/>
                <w:szCs w:val="28"/>
              </w:rPr>
            </w:pPr>
          </w:p>
        </w:tc>
      </w:tr>
    </w:tbl>
    <w:p w:rsidR="00762134" w:rsidRDefault="00762134" w:rsidP="003915CD">
      <w:pPr>
        <w:pStyle w:val="ConsPlusNormal"/>
        <w:ind w:left="3969" w:firstLine="0"/>
        <w:jc w:val="center"/>
        <w:outlineLvl w:val="1"/>
        <w:rPr>
          <w:rFonts w:ascii="Times New Roman" w:hAnsi="Times New Roman" w:cs="Times New Roman"/>
          <w:color w:val="000000" w:themeColor="text1"/>
          <w:sz w:val="28"/>
          <w:szCs w:val="28"/>
        </w:rPr>
      </w:pPr>
    </w:p>
    <w:p w:rsidR="00A550FB" w:rsidRDefault="00A550FB" w:rsidP="003915CD">
      <w:pPr>
        <w:pStyle w:val="ConsPlusNormal"/>
        <w:ind w:left="3969" w:firstLine="0"/>
        <w:jc w:val="center"/>
        <w:outlineLvl w:val="1"/>
        <w:rPr>
          <w:rFonts w:ascii="Times New Roman" w:hAnsi="Times New Roman" w:cs="Times New Roman"/>
          <w:color w:val="000000" w:themeColor="text1"/>
          <w:sz w:val="28"/>
          <w:szCs w:val="28"/>
        </w:rPr>
      </w:pPr>
    </w:p>
    <w:p w:rsidR="00A550FB" w:rsidRPr="008A7047" w:rsidRDefault="00A550FB" w:rsidP="003915CD">
      <w:pPr>
        <w:pStyle w:val="ConsPlusNormal"/>
        <w:ind w:left="3969" w:firstLine="0"/>
        <w:jc w:val="center"/>
        <w:outlineLvl w:val="1"/>
        <w:rPr>
          <w:rFonts w:ascii="Times New Roman" w:hAnsi="Times New Roman" w:cs="Times New Roman"/>
          <w:color w:val="000000" w:themeColor="text1"/>
          <w:sz w:val="28"/>
          <w:szCs w:val="28"/>
        </w:rPr>
      </w:pPr>
    </w:p>
    <w:p w:rsidR="003915CD" w:rsidRPr="008A7047" w:rsidRDefault="003915CD" w:rsidP="00A550FB">
      <w:pPr>
        <w:pStyle w:val="ConsPlusNormal"/>
        <w:ind w:left="4536"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Приложение 3</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«Предоставление информации</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об организации </w:t>
      </w:r>
      <w:proofErr w:type="gramStart"/>
      <w:r w:rsidRPr="008A7047">
        <w:rPr>
          <w:rFonts w:ascii="Times New Roman" w:hAnsi="Times New Roman" w:cs="Times New Roman"/>
          <w:color w:val="000000" w:themeColor="text1"/>
          <w:sz w:val="28"/>
          <w:szCs w:val="28"/>
        </w:rPr>
        <w:t>общедоступного</w:t>
      </w:r>
      <w:proofErr w:type="gramEnd"/>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среднего общего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также дополнительного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3915CD" w:rsidRPr="008A7047" w:rsidRDefault="003915CD" w:rsidP="00A550FB">
      <w:pPr>
        <w:pStyle w:val="ConsPlusNormal"/>
        <w:ind w:firstLine="0"/>
        <w:rPr>
          <w:rFonts w:ascii="Times New Roman" w:hAnsi="Times New Roman" w:cs="Times New Roman"/>
          <w:color w:val="000000" w:themeColor="text1"/>
          <w:sz w:val="28"/>
          <w:szCs w:val="28"/>
        </w:rPr>
      </w:pPr>
    </w:p>
    <w:p w:rsidR="003164AB" w:rsidRPr="008A7047" w:rsidRDefault="003164AB" w:rsidP="003915CD">
      <w:pPr>
        <w:pStyle w:val="ConsPlusNormal"/>
        <w:ind w:firstLine="0"/>
        <w:jc w:val="both"/>
        <w:rPr>
          <w:rFonts w:ascii="Times New Roman" w:hAnsi="Times New Roman" w:cs="Times New Roman"/>
          <w:color w:val="000000" w:themeColor="text1"/>
          <w:sz w:val="28"/>
          <w:szCs w:val="28"/>
        </w:rPr>
      </w:pPr>
    </w:p>
    <w:p w:rsidR="003164AB" w:rsidRPr="008A7047" w:rsidRDefault="003164AB" w:rsidP="003915CD">
      <w:pPr>
        <w:pStyle w:val="ConsPlusNormal"/>
        <w:ind w:firstLine="0"/>
        <w:jc w:val="both"/>
        <w:rPr>
          <w:rFonts w:ascii="Times New Roman" w:hAnsi="Times New Roman" w:cs="Times New Roman"/>
          <w:color w:val="000000" w:themeColor="text1"/>
          <w:sz w:val="28"/>
          <w:szCs w:val="28"/>
        </w:rPr>
      </w:pPr>
    </w:p>
    <w:p w:rsidR="00AB5EAD" w:rsidRPr="008A7047" w:rsidRDefault="00AB5EAD" w:rsidP="00AB5EAD">
      <w:pPr>
        <w:pStyle w:val="35"/>
        <w:shd w:val="clear" w:color="auto" w:fill="auto"/>
        <w:jc w:val="center"/>
        <w:rPr>
          <w:b w:val="0"/>
          <w:color w:val="000000" w:themeColor="text1"/>
          <w:sz w:val="28"/>
          <w:szCs w:val="28"/>
        </w:rPr>
      </w:pPr>
      <w:r w:rsidRPr="008A7047">
        <w:rPr>
          <w:b w:val="0"/>
          <w:color w:val="000000" w:themeColor="text1"/>
          <w:sz w:val="28"/>
          <w:szCs w:val="28"/>
          <w:lang w:bidi="ru-RU"/>
        </w:rPr>
        <w:t>ФОРМА УВЕДОМЛЕНИЯ</w:t>
      </w:r>
    </w:p>
    <w:p w:rsidR="00AB5EAD" w:rsidRPr="008A7047" w:rsidRDefault="00AB5EAD" w:rsidP="00AB5EAD">
      <w:pPr>
        <w:pStyle w:val="35"/>
        <w:shd w:val="clear" w:color="auto" w:fill="auto"/>
        <w:jc w:val="center"/>
        <w:rPr>
          <w:b w:val="0"/>
          <w:color w:val="000000" w:themeColor="text1"/>
          <w:sz w:val="28"/>
          <w:szCs w:val="28"/>
          <w:lang w:bidi="ru-RU"/>
        </w:rPr>
      </w:pPr>
      <w:r w:rsidRPr="008A7047">
        <w:rPr>
          <w:b w:val="0"/>
          <w:color w:val="000000" w:themeColor="text1"/>
          <w:sz w:val="28"/>
          <w:szCs w:val="28"/>
          <w:lang w:bidi="ru-RU"/>
        </w:rPr>
        <w:t>об отказе в направлении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w:t>
      </w:r>
      <w:r w:rsidRPr="008A7047">
        <w:rPr>
          <w:b w:val="0"/>
          <w:color w:val="000000" w:themeColor="text1"/>
          <w:sz w:val="28"/>
          <w:szCs w:val="28"/>
        </w:rPr>
        <w:t xml:space="preserve"> </w:t>
      </w:r>
      <w:r w:rsidRPr="008A7047">
        <w:rPr>
          <w:b w:val="0"/>
          <w:color w:val="000000" w:themeColor="text1"/>
          <w:sz w:val="28"/>
          <w:szCs w:val="28"/>
          <w:lang w:bidi="ru-RU"/>
        </w:rPr>
        <w:t>Мостовский район</w:t>
      </w:r>
    </w:p>
    <w:p w:rsidR="001C085E" w:rsidRPr="008A7047" w:rsidRDefault="001C085E" w:rsidP="00AB5EAD">
      <w:pPr>
        <w:pStyle w:val="35"/>
        <w:shd w:val="clear" w:color="auto" w:fill="auto"/>
        <w:jc w:val="center"/>
        <w:rPr>
          <w:b w:val="0"/>
          <w:color w:val="000000" w:themeColor="text1"/>
          <w:sz w:val="28"/>
          <w:szCs w:val="28"/>
        </w:rPr>
      </w:pPr>
    </w:p>
    <w:p w:rsidR="00AB5EAD" w:rsidRPr="008A7047" w:rsidRDefault="00AB5EAD" w:rsidP="00AB5EAD">
      <w:pPr>
        <w:pStyle w:val="35"/>
        <w:shd w:val="clear" w:color="auto" w:fill="auto"/>
        <w:ind w:left="1080" w:firstLine="1540"/>
        <w:jc w:val="center"/>
        <w:rPr>
          <w:color w:val="000000" w:themeColor="text1"/>
          <w:sz w:val="28"/>
          <w:szCs w:val="28"/>
        </w:rPr>
      </w:pPr>
    </w:p>
    <w:p w:rsidR="00AB5EAD" w:rsidRPr="008A7047" w:rsidRDefault="00240340" w:rsidP="00240340">
      <w:pPr>
        <w:pStyle w:val="27"/>
        <w:shd w:val="clear" w:color="auto" w:fill="auto"/>
        <w:spacing w:before="0" w:after="252" w:line="320" w:lineRule="exact"/>
        <w:jc w:val="center"/>
        <w:rPr>
          <w:color w:val="000000" w:themeColor="text1"/>
          <w:sz w:val="28"/>
          <w:szCs w:val="28"/>
        </w:rPr>
      </w:pPr>
      <w:r w:rsidRPr="008A7047">
        <w:rPr>
          <w:color w:val="000000" w:themeColor="text1"/>
          <w:sz w:val="28"/>
          <w:szCs w:val="28"/>
          <w:lang w:bidi="ru-RU"/>
        </w:rPr>
        <w:t xml:space="preserve">                                                                  </w:t>
      </w:r>
      <w:r w:rsidR="00AB5EAD" w:rsidRPr="008A7047">
        <w:rPr>
          <w:color w:val="000000" w:themeColor="text1"/>
          <w:sz w:val="28"/>
          <w:szCs w:val="28"/>
          <w:lang w:bidi="ru-RU"/>
        </w:rPr>
        <w:t>(ФИО получателя услуги, адрес)</w:t>
      </w:r>
    </w:p>
    <w:p w:rsidR="00AB5EAD" w:rsidRPr="008A7047" w:rsidRDefault="00AB5EAD" w:rsidP="00AB5EAD">
      <w:pPr>
        <w:pStyle w:val="27"/>
        <w:shd w:val="clear" w:color="auto" w:fill="auto"/>
        <w:spacing w:before="0" w:after="0" w:line="381" w:lineRule="exact"/>
        <w:ind w:right="180" w:firstLine="709"/>
        <w:jc w:val="both"/>
        <w:rPr>
          <w:color w:val="000000" w:themeColor="text1"/>
          <w:sz w:val="28"/>
          <w:szCs w:val="28"/>
        </w:rPr>
      </w:pPr>
      <w:r w:rsidRPr="008A7047">
        <w:rPr>
          <w:color w:val="000000" w:themeColor="text1"/>
          <w:sz w:val="28"/>
          <w:szCs w:val="28"/>
          <w:lang w:bidi="ru-RU"/>
        </w:rPr>
        <w:t>Районное управление образованием администрации муниципального образования Мостовский район настоящим уведомляет, что на основании заявления о предоставлении информации об организации образовательной деятельности в (наименование муниципальной образовательной</w:t>
      </w:r>
      <w:r w:rsidRPr="008A7047">
        <w:rPr>
          <w:color w:val="000000" w:themeColor="text1"/>
          <w:sz w:val="28"/>
          <w:szCs w:val="28"/>
        </w:rPr>
        <w:t xml:space="preserve"> </w:t>
      </w:r>
      <w:r w:rsidRPr="008A7047">
        <w:rPr>
          <w:color w:val="000000" w:themeColor="text1"/>
          <w:sz w:val="28"/>
          <w:szCs w:val="28"/>
          <w:lang w:bidi="ru-RU"/>
        </w:rPr>
        <w:t xml:space="preserve">организации), поступившего </w:t>
      </w:r>
      <w:proofErr w:type="gramStart"/>
      <w:r w:rsidRPr="008A7047">
        <w:rPr>
          <w:color w:val="000000" w:themeColor="text1"/>
          <w:sz w:val="28"/>
          <w:szCs w:val="28"/>
          <w:lang w:bidi="ru-RU"/>
        </w:rPr>
        <w:t>от</w:t>
      </w:r>
      <w:proofErr w:type="gramEnd"/>
      <w:r w:rsidR="00240340" w:rsidRPr="008A7047">
        <w:rPr>
          <w:color w:val="000000" w:themeColor="text1"/>
          <w:sz w:val="28"/>
          <w:szCs w:val="28"/>
          <w:lang w:bidi="ru-RU"/>
        </w:rPr>
        <w:t xml:space="preserve"> </w:t>
      </w:r>
      <w:r w:rsidRPr="008A7047">
        <w:rPr>
          <w:color w:val="000000" w:themeColor="text1"/>
          <w:sz w:val="28"/>
          <w:szCs w:val="28"/>
          <w:lang w:bidi="ru-RU"/>
        </w:rPr>
        <w:t>_______________________________,</w:t>
      </w:r>
    </w:p>
    <w:p w:rsidR="00AB5EAD" w:rsidRPr="008A7047" w:rsidRDefault="00AB5EAD" w:rsidP="00AB5EAD">
      <w:pPr>
        <w:pStyle w:val="27"/>
        <w:shd w:val="clear" w:color="auto" w:fill="auto"/>
        <w:tabs>
          <w:tab w:val="left" w:leader="underscore" w:pos="7484"/>
        </w:tabs>
        <w:spacing w:before="0" w:after="0" w:line="381" w:lineRule="exact"/>
        <w:ind w:firstLine="709"/>
        <w:jc w:val="both"/>
        <w:rPr>
          <w:color w:val="000000" w:themeColor="text1"/>
          <w:sz w:val="28"/>
          <w:szCs w:val="28"/>
        </w:rPr>
      </w:pPr>
      <w:r w:rsidRPr="008A7047">
        <w:rPr>
          <w:color w:val="000000" w:themeColor="text1"/>
          <w:sz w:val="28"/>
          <w:szCs w:val="28"/>
          <w:lang w:bidi="ru-RU"/>
        </w:rPr>
        <w:t xml:space="preserve">                                                        (дата принятия заявления)</w:t>
      </w:r>
    </w:p>
    <w:p w:rsidR="00AB5EAD" w:rsidRPr="008A7047" w:rsidRDefault="00AB5EAD" w:rsidP="00AB5EAD">
      <w:pPr>
        <w:pStyle w:val="27"/>
        <w:shd w:val="clear" w:color="auto" w:fill="auto"/>
        <w:spacing w:before="0" w:after="769" w:line="381" w:lineRule="exact"/>
        <w:ind w:right="180"/>
        <w:jc w:val="both"/>
        <w:rPr>
          <w:color w:val="000000" w:themeColor="text1"/>
          <w:sz w:val="28"/>
          <w:szCs w:val="28"/>
        </w:rPr>
      </w:pPr>
      <w:r w:rsidRPr="008A7047">
        <w:rPr>
          <w:color w:val="000000" w:themeColor="text1"/>
          <w:sz w:val="28"/>
          <w:szCs w:val="28"/>
          <w:lang w:bidi="ru-RU"/>
        </w:rPr>
        <w:t>было принято решение об отказе в направлении информации об организации образовательной деятельности (указать причины отказа в направлении информации об организации образовательной деятельности).</w:t>
      </w:r>
    </w:p>
    <w:p w:rsidR="00AB5EAD" w:rsidRPr="008A7047" w:rsidRDefault="00AB5EAD" w:rsidP="00AB5EAD">
      <w:pPr>
        <w:rPr>
          <w:color w:val="000000" w:themeColor="text1"/>
          <w:sz w:val="28"/>
          <w:szCs w:val="28"/>
        </w:rPr>
      </w:pPr>
      <w:r w:rsidRPr="008A7047">
        <w:rPr>
          <w:color w:val="000000" w:themeColor="text1"/>
          <w:sz w:val="28"/>
          <w:szCs w:val="28"/>
        </w:rPr>
        <w:lastRenderedPageBreak/>
        <w:t xml:space="preserve">Начальник </w:t>
      </w:r>
      <w:proofErr w:type="gramStart"/>
      <w:r w:rsidRPr="008A7047">
        <w:rPr>
          <w:color w:val="000000" w:themeColor="text1"/>
          <w:sz w:val="28"/>
          <w:szCs w:val="28"/>
        </w:rPr>
        <w:t>районного</w:t>
      </w:r>
      <w:proofErr w:type="gramEnd"/>
    </w:p>
    <w:p w:rsidR="00AB5EAD" w:rsidRPr="008A7047" w:rsidRDefault="00AB5EAD" w:rsidP="00AB5EAD">
      <w:pPr>
        <w:rPr>
          <w:color w:val="000000" w:themeColor="text1"/>
          <w:sz w:val="28"/>
          <w:szCs w:val="28"/>
        </w:rPr>
      </w:pPr>
      <w:r w:rsidRPr="008A7047">
        <w:rPr>
          <w:color w:val="000000" w:themeColor="text1"/>
          <w:sz w:val="28"/>
          <w:szCs w:val="28"/>
        </w:rPr>
        <w:t>управления образованием</w:t>
      </w:r>
      <w:r w:rsidRPr="008A7047">
        <w:rPr>
          <w:color w:val="000000" w:themeColor="text1"/>
          <w:sz w:val="28"/>
          <w:szCs w:val="28"/>
        </w:rPr>
        <w:tab/>
      </w:r>
      <w:r w:rsidRPr="008A7047">
        <w:rPr>
          <w:color w:val="000000" w:themeColor="text1"/>
          <w:sz w:val="28"/>
          <w:szCs w:val="28"/>
        </w:rPr>
        <w:tab/>
        <w:t>_____________________  ФИО</w:t>
      </w:r>
    </w:p>
    <w:p w:rsidR="00AB5EAD" w:rsidRPr="008A7047" w:rsidRDefault="00AB5EAD" w:rsidP="00AB5EAD">
      <w:pPr>
        <w:rPr>
          <w:color w:val="000000" w:themeColor="text1"/>
          <w:sz w:val="28"/>
          <w:szCs w:val="28"/>
        </w:rPr>
      </w:pPr>
      <w:r w:rsidRPr="008A7047">
        <w:rPr>
          <w:color w:val="000000" w:themeColor="text1"/>
          <w:sz w:val="28"/>
          <w:szCs w:val="28"/>
        </w:rPr>
        <w:t xml:space="preserve">                                                                       (подпись)</w:t>
      </w:r>
    </w:p>
    <w:p w:rsidR="00AB5EAD" w:rsidRPr="008A7047" w:rsidRDefault="00AB5EAD" w:rsidP="000447A2">
      <w:pPr>
        <w:rPr>
          <w:color w:val="000000" w:themeColor="text1"/>
          <w:sz w:val="28"/>
          <w:szCs w:val="28"/>
        </w:rPr>
      </w:pPr>
      <w:r w:rsidRPr="008A7047">
        <w:rPr>
          <w:color w:val="000000" w:themeColor="text1"/>
          <w:sz w:val="28"/>
          <w:szCs w:val="28"/>
        </w:rPr>
        <w:t>«___»_______________20____г.</w:t>
      </w:r>
    </w:p>
    <w:sectPr w:rsidR="00AB5EAD" w:rsidRPr="008A7047" w:rsidSect="008A410F">
      <w:headerReference w:type="default" r:id="rId60"/>
      <w:type w:val="continuous"/>
      <w:pgSz w:w="11909" w:h="16834" w:code="9"/>
      <w:pgMar w:top="822" w:right="851" w:bottom="1134" w:left="1701" w:header="284" w:footer="60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A19" w:rsidRDefault="00884A19">
      <w:r>
        <w:separator/>
      </w:r>
    </w:p>
  </w:endnote>
  <w:endnote w:type="continuationSeparator" w:id="0">
    <w:p w:rsidR="00884A19" w:rsidRDefault="00884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charset w:val="CC"/>
    <w:family w:val="swiss"/>
    <w:pitch w:val="variable"/>
    <w:sig w:usb0="E7000EFF" w:usb1="5200FDFF" w:usb2="0A042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A19" w:rsidRDefault="00884A19">
      <w:r>
        <w:separator/>
      </w:r>
    </w:p>
  </w:footnote>
  <w:footnote w:type="continuationSeparator" w:id="0">
    <w:p w:rsidR="00884A19" w:rsidRDefault="00884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914407"/>
      <w:docPartObj>
        <w:docPartGallery w:val="Page Numbers (Top of Page)"/>
        <w:docPartUnique/>
      </w:docPartObj>
    </w:sdtPr>
    <w:sdtContent>
      <w:p w:rsidR="002027DF" w:rsidRDefault="002027DF">
        <w:pPr>
          <w:pStyle w:val="a3"/>
          <w:jc w:val="center"/>
        </w:pPr>
      </w:p>
      <w:p w:rsidR="002027DF" w:rsidRDefault="002027DF">
        <w:pPr>
          <w:pStyle w:val="a3"/>
          <w:jc w:val="center"/>
        </w:pPr>
        <w:r>
          <w:fldChar w:fldCharType="begin"/>
        </w:r>
        <w:r>
          <w:instrText>PAGE   \* MERGEFORMAT</w:instrText>
        </w:r>
        <w:r>
          <w:fldChar w:fldCharType="separate"/>
        </w:r>
        <w:r w:rsidR="009D4149">
          <w:rPr>
            <w:noProof/>
          </w:rPr>
          <w:t>54</w:t>
        </w:r>
        <w:r>
          <w:fldChar w:fldCharType="end"/>
        </w:r>
      </w:p>
    </w:sdtContent>
  </w:sdt>
  <w:p w:rsidR="002027DF" w:rsidRDefault="002027D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47A2"/>
    <w:rsid w:val="000451A4"/>
    <w:rsid w:val="00045829"/>
    <w:rsid w:val="00046428"/>
    <w:rsid w:val="00046670"/>
    <w:rsid w:val="00046B9D"/>
    <w:rsid w:val="00046F0C"/>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4C"/>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0881"/>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1E94"/>
    <w:rsid w:val="0009281D"/>
    <w:rsid w:val="00092E45"/>
    <w:rsid w:val="000933C7"/>
    <w:rsid w:val="00093BE4"/>
    <w:rsid w:val="00093D4A"/>
    <w:rsid w:val="00094F7B"/>
    <w:rsid w:val="000956AA"/>
    <w:rsid w:val="00096787"/>
    <w:rsid w:val="00096841"/>
    <w:rsid w:val="00097A47"/>
    <w:rsid w:val="00097FB5"/>
    <w:rsid w:val="000A013B"/>
    <w:rsid w:val="000A0B87"/>
    <w:rsid w:val="000A128F"/>
    <w:rsid w:val="000A149B"/>
    <w:rsid w:val="000A1922"/>
    <w:rsid w:val="000A2FD1"/>
    <w:rsid w:val="000A3FC6"/>
    <w:rsid w:val="000A69CB"/>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95C"/>
    <w:rsid w:val="000C4A82"/>
    <w:rsid w:val="000C4FCD"/>
    <w:rsid w:val="000C53C5"/>
    <w:rsid w:val="000C6680"/>
    <w:rsid w:val="000C7603"/>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03D"/>
    <w:rsid w:val="001013B3"/>
    <w:rsid w:val="001018B5"/>
    <w:rsid w:val="0010191C"/>
    <w:rsid w:val="00101A22"/>
    <w:rsid w:val="00101AA7"/>
    <w:rsid w:val="00102B81"/>
    <w:rsid w:val="00102DD6"/>
    <w:rsid w:val="001031E5"/>
    <w:rsid w:val="00103D2B"/>
    <w:rsid w:val="00103D65"/>
    <w:rsid w:val="0010487A"/>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5C5"/>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708FB"/>
    <w:rsid w:val="001715B3"/>
    <w:rsid w:val="0017197C"/>
    <w:rsid w:val="00171B46"/>
    <w:rsid w:val="00171BE1"/>
    <w:rsid w:val="00172385"/>
    <w:rsid w:val="001728DD"/>
    <w:rsid w:val="001728E4"/>
    <w:rsid w:val="00172A3B"/>
    <w:rsid w:val="00172B86"/>
    <w:rsid w:val="00172F78"/>
    <w:rsid w:val="00173293"/>
    <w:rsid w:val="001734EE"/>
    <w:rsid w:val="00173BEF"/>
    <w:rsid w:val="00173CCE"/>
    <w:rsid w:val="00174E8E"/>
    <w:rsid w:val="00174FF8"/>
    <w:rsid w:val="00175707"/>
    <w:rsid w:val="00176E49"/>
    <w:rsid w:val="001815A6"/>
    <w:rsid w:val="00182B52"/>
    <w:rsid w:val="00182DDE"/>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1FA3"/>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85E"/>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4BE"/>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C74"/>
    <w:rsid w:val="002027DF"/>
    <w:rsid w:val="00202B79"/>
    <w:rsid w:val="00202EFF"/>
    <w:rsid w:val="00203242"/>
    <w:rsid w:val="00203567"/>
    <w:rsid w:val="00204454"/>
    <w:rsid w:val="002048DB"/>
    <w:rsid w:val="00205A49"/>
    <w:rsid w:val="00205A95"/>
    <w:rsid w:val="00207177"/>
    <w:rsid w:val="00207EA6"/>
    <w:rsid w:val="00211AB6"/>
    <w:rsid w:val="00212AEA"/>
    <w:rsid w:val="00212B41"/>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340"/>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722"/>
    <w:rsid w:val="00250B38"/>
    <w:rsid w:val="0025120E"/>
    <w:rsid w:val="0025175B"/>
    <w:rsid w:val="002517F7"/>
    <w:rsid w:val="002518AD"/>
    <w:rsid w:val="00251924"/>
    <w:rsid w:val="00252B69"/>
    <w:rsid w:val="00252F46"/>
    <w:rsid w:val="00253486"/>
    <w:rsid w:val="0025371B"/>
    <w:rsid w:val="00253DC4"/>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C5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5EED"/>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1F34"/>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56"/>
    <w:rsid w:val="002E224B"/>
    <w:rsid w:val="002E2824"/>
    <w:rsid w:val="002E2BEA"/>
    <w:rsid w:val="002E2C1E"/>
    <w:rsid w:val="002E3383"/>
    <w:rsid w:val="002E460B"/>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4AB"/>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6F20"/>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8B9"/>
    <w:rsid w:val="00350D3C"/>
    <w:rsid w:val="00350EB2"/>
    <w:rsid w:val="003515CE"/>
    <w:rsid w:val="0035165D"/>
    <w:rsid w:val="00351D23"/>
    <w:rsid w:val="00352356"/>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258"/>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5CD"/>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1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2B6"/>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377"/>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E13"/>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3A0F"/>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0EAA"/>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2FE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5E92"/>
    <w:rsid w:val="00546597"/>
    <w:rsid w:val="005466E6"/>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06A"/>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10E2"/>
    <w:rsid w:val="005A1D22"/>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0BF0"/>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5815"/>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5FF"/>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8F4"/>
    <w:rsid w:val="00656B2A"/>
    <w:rsid w:val="00656E0D"/>
    <w:rsid w:val="006570D5"/>
    <w:rsid w:val="0065717E"/>
    <w:rsid w:val="00657AB5"/>
    <w:rsid w:val="00657F00"/>
    <w:rsid w:val="006600FF"/>
    <w:rsid w:val="00660D29"/>
    <w:rsid w:val="0066100D"/>
    <w:rsid w:val="00661E14"/>
    <w:rsid w:val="00662001"/>
    <w:rsid w:val="00662E95"/>
    <w:rsid w:val="00663673"/>
    <w:rsid w:val="00663748"/>
    <w:rsid w:val="00663793"/>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0F03"/>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5653"/>
    <w:rsid w:val="006D65FE"/>
    <w:rsid w:val="006D6A58"/>
    <w:rsid w:val="006D6E05"/>
    <w:rsid w:val="006D7344"/>
    <w:rsid w:val="006E0113"/>
    <w:rsid w:val="006E02AB"/>
    <w:rsid w:val="006E0D25"/>
    <w:rsid w:val="006E0F8A"/>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320"/>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34D"/>
    <w:rsid w:val="00706479"/>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CF6"/>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34"/>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0C5"/>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80025A"/>
    <w:rsid w:val="00800C64"/>
    <w:rsid w:val="008010EF"/>
    <w:rsid w:val="00801B34"/>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F59"/>
    <w:rsid w:val="00881C12"/>
    <w:rsid w:val="0088296F"/>
    <w:rsid w:val="008836F3"/>
    <w:rsid w:val="00883FC0"/>
    <w:rsid w:val="008846A5"/>
    <w:rsid w:val="00884763"/>
    <w:rsid w:val="00884A19"/>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27C7"/>
    <w:rsid w:val="008A300D"/>
    <w:rsid w:val="008A3125"/>
    <w:rsid w:val="008A3731"/>
    <w:rsid w:val="008A38F8"/>
    <w:rsid w:val="008A3AD2"/>
    <w:rsid w:val="008A3C95"/>
    <w:rsid w:val="008A3F8E"/>
    <w:rsid w:val="008A410F"/>
    <w:rsid w:val="008A4E2B"/>
    <w:rsid w:val="008A50EB"/>
    <w:rsid w:val="008A5199"/>
    <w:rsid w:val="008A5252"/>
    <w:rsid w:val="008A5D4F"/>
    <w:rsid w:val="008A634C"/>
    <w:rsid w:val="008A6436"/>
    <w:rsid w:val="008A67DD"/>
    <w:rsid w:val="008A7047"/>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45E"/>
    <w:rsid w:val="008F3CF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87C10"/>
    <w:rsid w:val="00990196"/>
    <w:rsid w:val="009904CC"/>
    <w:rsid w:val="009908A5"/>
    <w:rsid w:val="00990CAF"/>
    <w:rsid w:val="00990D35"/>
    <w:rsid w:val="0099300B"/>
    <w:rsid w:val="009935F2"/>
    <w:rsid w:val="0099452A"/>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8FD"/>
    <w:rsid w:val="009B7939"/>
    <w:rsid w:val="009C0302"/>
    <w:rsid w:val="009C031F"/>
    <w:rsid w:val="009C0B0E"/>
    <w:rsid w:val="009C1691"/>
    <w:rsid w:val="009C1F5D"/>
    <w:rsid w:val="009C1F78"/>
    <w:rsid w:val="009C2204"/>
    <w:rsid w:val="009C2566"/>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412F"/>
    <w:rsid w:val="009D4149"/>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637"/>
    <w:rsid w:val="00A54AC4"/>
    <w:rsid w:val="00A550FB"/>
    <w:rsid w:val="00A557DC"/>
    <w:rsid w:val="00A558DE"/>
    <w:rsid w:val="00A55FCE"/>
    <w:rsid w:val="00A56A5D"/>
    <w:rsid w:val="00A56D50"/>
    <w:rsid w:val="00A57202"/>
    <w:rsid w:val="00A6013C"/>
    <w:rsid w:val="00A601D7"/>
    <w:rsid w:val="00A6072D"/>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B5EA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759"/>
    <w:rsid w:val="00AE098D"/>
    <w:rsid w:val="00AE0B67"/>
    <w:rsid w:val="00AE11A5"/>
    <w:rsid w:val="00AE1AD2"/>
    <w:rsid w:val="00AE1BBD"/>
    <w:rsid w:val="00AE286B"/>
    <w:rsid w:val="00AE482D"/>
    <w:rsid w:val="00AE52A2"/>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7A6"/>
    <w:rsid w:val="00B20859"/>
    <w:rsid w:val="00B20B4A"/>
    <w:rsid w:val="00B212F1"/>
    <w:rsid w:val="00B21952"/>
    <w:rsid w:val="00B22271"/>
    <w:rsid w:val="00B222A7"/>
    <w:rsid w:val="00B2308D"/>
    <w:rsid w:val="00B231E6"/>
    <w:rsid w:val="00B23658"/>
    <w:rsid w:val="00B23A58"/>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D09"/>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8C1"/>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35E6"/>
    <w:rsid w:val="00C7442A"/>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96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99A"/>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38F"/>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40B"/>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38A2"/>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540"/>
    <w:rsid w:val="00DD6724"/>
    <w:rsid w:val="00DD6B8B"/>
    <w:rsid w:val="00DD7985"/>
    <w:rsid w:val="00DD7BC7"/>
    <w:rsid w:val="00DD7FF4"/>
    <w:rsid w:val="00DE0B78"/>
    <w:rsid w:val="00DE0E8A"/>
    <w:rsid w:val="00DE1536"/>
    <w:rsid w:val="00DE246B"/>
    <w:rsid w:val="00DE2483"/>
    <w:rsid w:val="00DE301E"/>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0B1"/>
    <w:rsid w:val="00DF39B1"/>
    <w:rsid w:val="00DF3B77"/>
    <w:rsid w:val="00DF420E"/>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3F80"/>
    <w:rsid w:val="00E143DB"/>
    <w:rsid w:val="00E14D46"/>
    <w:rsid w:val="00E15024"/>
    <w:rsid w:val="00E15E4A"/>
    <w:rsid w:val="00E1680F"/>
    <w:rsid w:val="00E16B6F"/>
    <w:rsid w:val="00E16EBC"/>
    <w:rsid w:val="00E17D7D"/>
    <w:rsid w:val="00E21633"/>
    <w:rsid w:val="00E2176B"/>
    <w:rsid w:val="00E21F04"/>
    <w:rsid w:val="00E22313"/>
    <w:rsid w:val="00E22926"/>
    <w:rsid w:val="00E22DEA"/>
    <w:rsid w:val="00E22E96"/>
    <w:rsid w:val="00E23D4F"/>
    <w:rsid w:val="00E24387"/>
    <w:rsid w:val="00E244E6"/>
    <w:rsid w:val="00E249E2"/>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5D5"/>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D15"/>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4F2"/>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D9"/>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2DE4"/>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135"/>
    <w:rsid w:val="00ED5A65"/>
    <w:rsid w:val="00ED63A0"/>
    <w:rsid w:val="00ED7C35"/>
    <w:rsid w:val="00EE05C7"/>
    <w:rsid w:val="00EE0B84"/>
    <w:rsid w:val="00EE1827"/>
    <w:rsid w:val="00EE2D2A"/>
    <w:rsid w:val="00EE2DAD"/>
    <w:rsid w:val="00EE32D6"/>
    <w:rsid w:val="00EE3EF1"/>
    <w:rsid w:val="00EE4404"/>
    <w:rsid w:val="00EE4CBF"/>
    <w:rsid w:val="00EE5329"/>
    <w:rsid w:val="00EE551A"/>
    <w:rsid w:val="00EE5E5C"/>
    <w:rsid w:val="00EE5FA5"/>
    <w:rsid w:val="00EE6368"/>
    <w:rsid w:val="00EE6794"/>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29F0"/>
    <w:rsid w:val="00F03891"/>
    <w:rsid w:val="00F03F06"/>
    <w:rsid w:val="00F04361"/>
    <w:rsid w:val="00F0484D"/>
    <w:rsid w:val="00F05763"/>
    <w:rsid w:val="00F05BF9"/>
    <w:rsid w:val="00F05E4C"/>
    <w:rsid w:val="00F05F87"/>
    <w:rsid w:val="00F069B4"/>
    <w:rsid w:val="00F06E61"/>
    <w:rsid w:val="00F07455"/>
    <w:rsid w:val="00F0748D"/>
    <w:rsid w:val="00F07FFB"/>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4C6"/>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D69"/>
    <w:rsid w:val="00FB1F8F"/>
    <w:rsid w:val="00FB2452"/>
    <w:rsid w:val="00FB2B4F"/>
    <w:rsid w:val="00FB31C0"/>
    <w:rsid w:val="00FB3ED8"/>
    <w:rsid w:val="00FB4C51"/>
    <w:rsid w:val="00FB54F4"/>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46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05"/>
    <w:rsid w:val="00FF6A84"/>
    <w:rsid w:val="00FF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afa">
    <w:name w:val="Заголовок"/>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6">
    <w:name w:val="Название1"/>
    <w:basedOn w:val="a"/>
    <w:rsid w:val="00A83C93"/>
    <w:pPr>
      <w:suppressLineNumbers/>
      <w:suppressAutoHyphens/>
      <w:spacing w:before="120" w:after="120"/>
    </w:pPr>
    <w:rPr>
      <w:rFonts w:cs="Tahoma"/>
      <w:i/>
      <w:iCs/>
      <w:lang w:eastAsia="ar-SA"/>
    </w:rPr>
  </w:style>
  <w:style w:type="paragraph" w:customStyle="1" w:styleId="17">
    <w:name w:val="Указатель1"/>
    <w:basedOn w:val="a"/>
    <w:rsid w:val="00A83C93"/>
    <w:pPr>
      <w:suppressLineNumbers/>
      <w:suppressAutoHyphens/>
    </w:pPr>
    <w:rPr>
      <w:rFonts w:cs="Tahoma"/>
      <w:lang w:eastAsia="ar-SA"/>
    </w:rPr>
  </w:style>
  <w:style w:type="paragraph" w:customStyle="1" w:styleId="afb">
    <w:name w:val="Содержимое таблицы"/>
    <w:basedOn w:val="a"/>
    <w:rsid w:val="00A83C93"/>
    <w:pPr>
      <w:suppressLineNumbers/>
      <w:suppressAutoHyphens/>
    </w:pPr>
    <w:rPr>
      <w:lang w:eastAsia="ar-SA"/>
    </w:rPr>
  </w:style>
  <w:style w:type="paragraph" w:customStyle="1" w:styleId="afc">
    <w:name w:val="Заголовок таблицы"/>
    <w:basedOn w:val="afb"/>
    <w:rsid w:val="00A83C93"/>
    <w:pPr>
      <w:jc w:val="center"/>
    </w:pPr>
    <w:rPr>
      <w:b/>
      <w:bCs/>
    </w:rPr>
  </w:style>
  <w:style w:type="paragraph" w:customStyle="1" w:styleId="afd">
    <w:name w:val="Знак"/>
    <w:basedOn w:val="a"/>
    <w:rsid w:val="00A83C93"/>
    <w:rPr>
      <w:rFonts w:ascii="Verdana" w:hAnsi="Verdana" w:cs="Verdana"/>
      <w:sz w:val="20"/>
      <w:szCs w:val="20"/>
      <w:lang w:val="en-US" w:eastAsia="en-US"/>
    </w:rPr>
  </w:style>
  <w:style w:type="character" w:styleId="afe">
    <w:name w:val="Hyperlink"/>
    <w:unhideWhenUsed/>
    <w:rsid w:val="00A83C93"/>
    <w:rPr>
      <w:color w:val="0000FF"/>
      <w:u w:val="single"/>
    </w:rPr>
  </w:style>
  <w:style w:type="paragraph" w:styleId="aff">
    <w:name w:val="List Paragraph"/>
    <w:basedOn w:val="a"/>
    <w:uiPriority w:val="34"/>
    <w:qFormat/>
    <w:rsid w:val="00A83C93"/>
    <w:pPr>
      <w:ind w:left="720"/>
      <w:contextualSpacing/>
    </w:pPr>
  </w:style>
  <w:style w:type="paragraph" w:styleId="aff0">
    <w:name w:val="Normal (Web)"/>
    <w:basedOn w:val="a"/>
    <w:uiPriority w:val="99"/>
    <w:rsid w:val="00A83C93"/>
    <w:pPr>
      <w:spacing w:before="100" w:beforeAutospacing="1" w:after="119"/>
    </w:pPr>
  </w:style>
  <w:style w:type="paragraph" w:customStyle="1" w:styleId="18">
    <w:name w:val="нум список 1"/>
    <w:basedOn w:val="a"/>
    <w:rsid w:val="00A83C93"/>
    <w:pPr>
      <w:tabs>
        <w:tab w:val="left" w:pos="360"/>
      </w:tabs>
      <w:spacing w:before="120" w:after="120"/>
      <w:jc w:val="both"/>
    </w:pPr>
    <w:rPr>
      <w:szCs w:val="20"/>
      <w:lang w:eastAsia="ar-SA"/>
    </w:rPr>
  </w:style>
  <w:style w:type="paragraph" w:customStyle="1" w:styleId="19">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1">
    <w:name w:val="Прижатый влево"/>
    <w:basedOn w:val="a"/>
    <w:next w:val="a"/>
    <w:rsid w:val="00A83C93"/>
    <w:pPr>
      <w:autoSpaceDE w:val="0"/>
      <w:autoSpaceDN w:val="0"/>
      <w:adjustRightInd w:val="0"/>
    </w:pPr>
    <w:rPr>
      <w:rFonts w:ascii="Arial" w:hAnsi="Arial" w:cs="Arial"/>
    </w:rPr>
  </w:style>
  <w:style w:type="paragraph" w:customStyle="1" w:styleId="1a">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2">
    <w:name w:val="No Spacing"/>
    <w:link w:val="aff3"/>
    <w:uiPriority w:val="1"/>
    <w:qFormat/>
    <w:rsid w:val="00AF48FD"/>
    <w:rPr>
      <w:rFonts w:ascii="Calibri" w:hAnsi="Calibri"/>
      <w:sz w:val="22"/>
      <w:szCs w:val="22"/>
    </w:rPr>
  </w:style>
  <w:style w:type="character" w:styleId="aff4">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5">
    <w:name w:val="Таблицы (моноширинный)"/>
    <w:basedOn w:val="a"/>
    <w:next w:val="a"/>
    <w:rsid w:val="00867217"/>
    <w:pPr>
      <w:widowControl w:val="0"/>
      <w:autoSpaceDE w:val="0"/>
      <w:autoSpaceDN w:val="0"/>
      <w:adjustRightInd w:val="0"/>
      <w:jc w:val="both"/>
    </w:pPr>
    <w:rPr>
      <w:rFonts w:ascii="Courier New" w:hAnsi="Courier New" w:cs="Courier New"/>
      <w:sz w:val="20"/>
      <w:szCs w:val="20"/>
    </w:rPr>
  </w:style>
  <w:style w:type="character" w:customStyle="1" w:styleId="aff6">
    <w:name w:val="Цветовое выделение"/>
    <w:rsid w:val="00867217"/>
    <w:rPr>
      <w:b/>
      <w:bCs/>
      <w:color w:val="26282F"/>
    </w:rPr>
  </w:style>
  <w:style w:type="character" w:customStyle="1" w:styleId="aff7">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8">
    <w:name w:val="Strong"/>
    <w:uiPriority w:val="22"/>
    <w:qFormat/>
    <w:rsid w:val="00F143FE"/>
    <w:rPr>
      <w:b/>
      <w:bCs/>
    </w:rPr>
  </w:style>
  <w:style w:type="paragraph" w:customStyle="1" w:styleId="aff9">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a">
    <w:name w:val="footnote reference"/>
    <w:uiPriority w:val="99"/>
    <w:rsid w:val="0014018F"/>
    <w:rPr>
      <w:rFonts w:cs="Times New Roman"/>
      <w:vertAlign w:val="superscript"/>
    </w:rPr>
  </w:style>
  <w:style w:type="character" w:customStyle="1" w:styleId="aff3">
    <w:name w:val="Без интервала Знак"/>
    <w:link w:val="aff2"/>
    <w:uiPriority w:val="1"/>
    <w:locked/>
    <w:rsid w:val="000F30F1"/>
    <w:rPr>
      <w:rFonts w:ascii="Calibri" w:hAnsi="Calibri"/>
      <w:sz w:val="22"/>
      <w:szCs w:val="22"/>
      <w:lang w:bidi="ar-SA"/>
    </w:rPr>
  </w:style>
  <w:style w:type="character" w:styleId="affb">
    <w:name w:val="annotation reference"/>
    <w:basedOn w:val="a0"/>
    <w:semiHidden/>
    <w:unhideWhenUsed/>
    <w:rsid w:val="00DD6540"/>
    <w:rPr>
      <w:sz w:val="16"/>
      <w:szCs w:val="16"/>
    </w:rPr>
  </w:style>
  <w:style w:type="paragraph" w:styleId="affc">
    <w:name w:val="annotation text"/>
    <w:basedOn w:val="a"/>
    <w:link w:val="affd"/>
    <w:semiHidden/>
    <w:unhideWhenUsed/>
    <w:rsid w:val="00DD6540"/>
    <w:rPr>
      <w:sz w:val="20"/>
      <w:szCs w:val="20"/>
    </w:rPr>
  </w:style>
  <w:style w:type="character" w:customStyle="1" w:styleId="affd">
    <w:name w:val="Текст примечания Знак"/>
    <w:basedOn w:val="a0"/>
    <w:link w:val="affc"/>
    <w:semiHidden/>
    <w:rsid w:val="00DD6540"/>
  </w:style>
  <w:style w:type="paragraph" w:styleId="affe">
    <w:name w:val="annotation subject"/>
    <w:basedOn w:val="affc"/>
    <w:next w:val="affc"/>
    <w:link w:val="afff"/>
    <w:semiHidden/>
    <w:unhideWhenUsed/>
    <w:rsid w:val="00DD6540"/>
    <w:rPr>
      <w:b/>
      <w:bCs/>
    </w:rPr>
  </w:style>
  <w:style w:type="character" w:customStyle="1" w:styleId="afff">
    <w:name w:val="Тема примечания Знак"/>
    <w:basedOn w:val="affd"/>
    <w:link w:val="affe"/>
    <w:semiHidden/>
    <w:rsid w:val="00DD6540"/>
    <w:rPr>
      <w:b/>
      <w:bCs/>
    </w:rPr>
  </w:style>
  <w:style w:type="character" w:customStyle="1" w:styleId="34">
    <w:name w:val="Основной текст (3)_"/>
    <w:basedOn w:val="a0"/>
    <w:link w:val="35"/>
    <w:rsid w:val="00AB5EAD"/>
    <w:rPr>
      <w:b/>
      <w:bCs/>
      <w:sz w:val="30"/>
      <w:szCs w:val="30"/>
      <w:shd w:val="clear" w:color="auto" w:fill="FFFFFF"/>
    </w:rPr>
  </w:style>
  <w:style w:type="character" w:customStyle="1" w:styleId="26">
    <w:name w:val="Основной текст (2)_"/>
    <w:basedOn w:val="a0"/>
    <w:link w:val="27"/>
    <w:rsid w:val="00AB5EAD"/>
    <w:rPr>
      <w:sz w:val="32"/>
      <w:szCs w:val="32"/>
      <w:shd w:val="clear" w:color="auto" w:fill="FFFFFF"/>
    </w:rPr>
  </w:style>
  <w:style w:type="paragraph" w:customStyle="1" w:styleId="35">
    <w:name w:val="Основной текст (3)"/>
    <w:basedOn w:val="a"/>
    <w:link w:val="34"/>
    <w:rsid w:val="00AB5EAD"/>
    <w:pPr>
      <w:widowControl w:val="0"/>
      <w:shd w:val="clear" w:color="auto" w:fill="FFFFFF"/>
      <w:spacing w:line="354" w:lineRule="exact"/>
    </w:pPr>
    <w:rPr>
      <w:b/>
      <w:bCs/>
      <w:sz w:val="30"/>
      <w:szCs w:val="30"/>
    </w:rPr>
  </w:style>
  <w:style w:type="paragraph" w:customStyle="1" w:styleId="27">
    <w:name w:val="Основной текст (2)"/>
    <w:basedOn w:val="a"/>
    <w:link w:val="26"/>
    <w:rsid w:val="00AB5EAD"/>
    <w:pPr>
      <w:widowControl w:val="0"/>
      <w:shd w:val="clear" w:color="auto" w:fill="FFFFFF"/>
      <w:spacing w:before="3120" w:after="360" w:line="0" w:lineRule="atLeast"/>
    </w:pPr>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afa">
    <w:name w:val="Заголовок"/>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6">
    <w:name w:val="Название1"/>
    <w:basedOn w:val="a"/>
    <w:rsid w:val="00A83C93"/>
    <w:pPr>
      <w:suppressLineNumbers/>
      <w:suppressAutoHyphens/>
      <w:spacing w:before="120" w:after="120"/>
    </w:pPr>
    <w:rPr>
      <w:rFonts w:cs="Tahoma"/>
      <w:i/>
      <w:iCs/>
      <w:lang w:eastAsia="ar-SA"/>
    </w:rPr>
  </w:style>
  <w:style w:type="paragraph" w:customStyle="1" w:styleId="17">
    <w:name w:val="Указатель1"/>
    <w:basedOn w:val="a"/>
    <w:rsid w:val="00A83C93"/>
    <w:pPr>
      <w:suppressLineNumbers/>
      <w:suppressAutoHyphens/>
    </w:pPr>
    <w:rPr>
      <w:rFonts w:cs="Tahoma"/>
      <w:lang w:eastAsia="ar-SA"/>
    </w:rPr>
  </w:style>
  <w:style w:type="paragraph" w:customStyle="1" w:styleId="afb">
    <w:name w:val="Содержимое таблицы"/>
    <w:basedOn w:val="a"/>
    <w:rsid w:val="00A83C93"/>
    <w:pPr>
      <w:suppressLineNumbers/>
      <w:suppressAutoHyphens/>
    </w:pPr>
    <w:rPr>
      <w:lang w:eastAsia="ar-SA"/>
    </w:rPr>
  </w:style>
  <w:style w:type="paragraph" w:customStyle="1" w:styleId="afc">
    <w:name w:val="Заголовок таблицы"/>
    <w:basedOn w:val="afb"/>
    <w:rsid w:val="00A83C93"/>
    <w:pPr>
      <w:jc w:val="center"/>
    </w:pPr>
    <w:rPr>
      <w:b/>
      <w:bCs/>
    </w:rPr>
  </w:style>
  <w:style w:type="paragraph" w:customStyle="1" w:styleId="afd">
    <w:name w:val="Знак"/>
    <w:basedOn w:val="a"/>
    <w:rsid w:val="00A83C93"/>
    <w:rPr>
      <w:rFonts w:ascii="Verdana" w:hAnsi="Verdana" w:cs="Verdana"/>
      <w:sz w:val="20"/>
      <w:szCs w:val="20"/>
      <w:lang w:val="en-US" w:eastAsia="en-US"/>
    </w:rPr>
  </w:style>
  <w:style w:type="character" w:styleId="afe">
    <w:name w:val="Hyperlink"/>
    <w:unhideWhenUsed/>
    <w:rsid w:val="00A83C93"/>
    <w:rPr>
      <w:color w:val="0000FF"/>
      <w:u w:val="single"/>
    </w:rPr>
  </w:style>
  <w:style w:type="paragraph" w:styleId="aff">
    <w:name w:val="List Paragraph"/>
    <w:basedOn w:val="a"/>
    <w:uiPriority w:val="34"/>
    <w:qFormat/>
    <w:rsid w:val="00A83C93"/>
    <w:pPr>
      <w:ind w:left="720"/>
      <w:contextualSpacing/>
    </w:pPr>
  </w:style>
  <w:style w:type="paragraph" w:styleId="aff0">
    <w:name w:val="Normal (Web)"/>
    <w:basedOn w:val="a"/>
    <w:uiPriority w:val="99"/>
    <w:rsid w:val="00A83C93"/>
    <w:pPr>
      <w:spacing w:before="100" w:beforeAutospacing="1" w:after="119"/>
    </w:pPr>
  </w:style>
  <w:style w:type="paragraph" w:customStyle="1" w:styleId="18">
    <w:name w:val="нум список 1"/>
    <w:basedOn w:val="a"/>
    <w:rsid w:val="00A83C93"/>
    <w:pPr>
      <w:tabs>
        <w:tab w:val="left" w:pos="360"/>
      </w:tabs>
      <w:spacing w:before="120" w:after="120"/>
      <w:jc w:val="both"/>
    </w:pPr>
    <w:rPr>
      <w:szCs w:val="20"/>
      <w:lang w:eastAsia="ar-SA"/>
    </w:rPr>
  </w:style>
  <w:style w:type="paragraph" w:customStyle="1" w:styleId="19">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1">
    <w:name w:val="Прижатый влево"/>
    <w:basedOn w:val="a"/>
    <w:next w:val="a"/>
    <w:rsid w:val="00A83C93"/>
    <w:pPr>
      <w:autoSpaceDE w:val="0"/>
      <w:autoSpaceDN w:val="0"/>
      <w:adjustRightInd w:val="0"/>
    </w:pPr>
    <w:rPr>
      <w:rFonts w:ascii="Arial" w:hAnsi="Arial" w:cs="Arial"/>
    </w:rPr>
  </w:style>
  <w:style w:type="paragraph" w:customStyle="1" w:styleId="1a">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2">
    <w:name w:val="No Spacing"/>
    <w:link w:val="aff3"/>
    <w:uiPriority w:val="1"/>
    <w:qFormat/>
    <w:rsid w:val="00AF48FD"/>
    <w:rPr>
      <w:rFonts w:ascii="Calibri" w:hAnsi="Calibri"/>
      <w:sz w:val="22"/>
      <w:szCs w:val="22"/>
    </w:rPr>
  </w:style>
  <w:style w:type="character" w:styleId="aff4">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5">
    <w:name w:val="Таблицы (моноширинный)"/>
    <w:basedOn w:val="a"/>
    <w:next w:val="a"/>
    <w:rsid w:val="00867217"/>
    <w:pPr>
      <w:widowControl w:val="0"/>
      <w:autoSpaceDE w:val="0"/>
      <w:autoSpaceDN w:val="0"/>
      <w:adjustRightInd w:val="0"/>
      <w:jc w:val="both"/>
    </w:pPr>
    <w:rPr>
      <w:rFonts w:ascii="Courier New" w:hAnsi="Courier New" w:cs="Courier New"/>
      <w:sz w:val="20"/>
      <w:szCs w:val="20"/>
    </w:rPr>
  </w:style>
  <w:style w:type="character" w:customStyle="1" w:styleId="aff6">
    <w:name w:val="Цветовое выделение"/>
    <w:rsid w:val="00867217"/>
    <w:rPr>
      <w:b/>
      <w:bCs/>
      <w:color w:val="26282F"/>
    </w:rPr>
  </w:style>
  <w:style w:type="character" w:customStyle="1" w:styleId="aff7">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8">
    <w:name w:val="Strong"/>
    <w:uiPriority w:val="22"/>
    <w:qFormat/>
    <w:rsid w:val="00F143FE"/>
    <w:rPr>
      <w:b/>
      <w:bCs/>
    </w:rPr>
  </w:style>
  <w:style w:type="paragraph" w:customStyle="1" w:styleId="aff9">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a">
    <w:name w:val="footnote reference"/>
    <w:uiPriority w:val="99"/>
    <w:rsid w:val="0014018F"/>
    <w:rPr>
      <w:rFonts w:cs="Times New Roman"/>
      <w:vertAlign w:val="superscript"/>
    </w:rPr>
  </w:style>
  <w:style w:type="character" w:customStyle="1" w:styleId="aff3">
    <w:name w:val="Без интервала Знак"/>
    <w:link w:val="aff2"/>
    <w:uiPriority w:val="1"/>
    <w:locked/>
    <w:rsid w:val="000F30F1"/>
    <w:rPr>
      <w:rFonts w:ascii="Calibri" w:hAnsi="Calibri"/>
      <w:sz w:val="22"/>
      <w:szCs w:val="22"/>
      <w:lang w:bidi="ar-SA"/>
    </w:rPr>
  </w:style>
  <w:style w:type="character" w:styleId="affb">
    <w:name w:val="annotation reference"/>
    <w:basedOn w:val="a0"/>
    <w:semiHidden/>
    <w:unhideWhenUsed/>
    <w:rsid w:val="00DD6540"/>
    <w:rPr>
      <w:sz w:val="16"/>
      <w:szCs w:val="16"/>
    </w:rPr>
  </w:style>
  <w:style w:type="paragraph" w:styleId="affc">
    <w:name w:val="annotation text"/>
    <w:basedOn w:val="a"/>
    <w:link w:val="affd"/>
    <w:semiHidden/>
    <w:unhideWhenUsed/>
    <w:rsid w:val="00DD6540"/>
    <w:rPr>
      <w:sz w:val="20"/>
      <w:szCs w:val="20"/>
    </w:rPr>
  </w:style>
  <w:style w:type="character" w:customStyle="1" w:styleId="affd">
    <w:name w:val="Текст примечания Знак"/>
    <w:basedOn w:val="a0"/>
    <w:link w:val="affc"/>
    <w:semiHidden/>
    <w:rsid w:val="00DD6540"/>
  </w:style>
  <w:style w:type="paragraph" w:styleId="affe">
    <w:name w:val="annotation subject"/>
    <w:basedOn w:val="affc"/>
    <w:next w:val="affc"/>
    <w:link w:val="afff"/>
    <w:semiHidden/>
    <w:unhideWhenUsed/>
    <w:rsid w:val="00DD6540"/>
    <w:rPr>
      <w:b/>
      <w:bCs/>
    </w:rPr>
  </w:style>
  <w:style w:type="character" w:customStyle="1" w:styleId="afff">
    <w:name w:val="Тема примечания Знак"/>
    <w:basedOn w:val="affd"/>
    <w:link w:val="affe"/>
    <w:semiHidden/>
    <w:rsid w:val="00DD6540"/>
    <w:rPr>
      <w:b/>
      <w:bCs/>
    </w:rPr>
  </w:style>
  <w:style w:type="character" w:customStyle="1" w:styleId="34">
    <w:name w:val="Основной текст (3)_"/>
    <w:basedOn w:val="a0"/>
    <w:link w:val="35"/>
    <w:rsid w:val="00AB5EAD"/>
    <w:rPr>
      <w:b/>
      <w:bCs/>
      <w:sz w:val="30"/>
      <w:szCs w:val="30"/>
      <w:shd w:val="clear" w:color="auto" w:fill="FFFFFF"/>
    </w:rPr>
  </w:style>
  <w:style w:type="character" w:customStyle="1" w:styleId="26">
    <w:name w:val="Основной текст (2)_"/>
    <w:basedOn w:val="a0"/>
    <w:link w:val="27"/>
    <w:rsid w:val="00AB5EAD"/>
    <w:rPr>
      <w:sz w:val="32"/>
      <w:szCs w:val="32"/>
      <w:shd w:val="clear" w:color="auto" w:fill="FFFFFF"/>
    </w:rPr>
  </w:style>
  <w:style w:type="paragraph" w:customStyle="1" w:styleId="35">
    <w:name w:val="Основной текст (3)"/>
    <w:basedOn w:val="a"/>
    <w:link w:val="34"/>
    <w:rsid w:val="00AB5EAD"/>
    <w:pPr>
      <w:widowControl w:val="0"/>
      <w:shd w:val="clear" w:color="auto" w:fill="FFFFFF"/>
      <w:spacing w:line="354" w:lineRule="exact"/>
    </w:pPr>
    <w:rPr>
      <w:b/>
      <w:bCs/>
      <w:sz w:val="30"/>
      <w:szCs w:val="30"/>
    </w:rPr>
  </w:style>
  <w:style w:type="paragraph" w:customStyle="1" w:styleId="27">
    <w:name w:val="Основной текст (2)"/>
    <w:basedOn w:val="a"/>
    <w:link w:val="26"/>
    <w:rsid w:val="00AB5EAD"/>
    <w:pPr>
      <w:widowControl w:val="0"/>
      <w:shd w:val="clear" w:color="auto" w:fill="FFFFFF"/>
      <w:spacing w:before="3120" w:after="360" w:line="0" w:lineRule="atLeast"/>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722601264">
      <w:bodyDiv w:val="1"/>
      <w:marLeft w:val="0"/>
      <w:marRight w:val="0"/>
      <w:marTop w:val="0"/>
      <w:marBottom w:val="0"/>
      <w:divBdr>
        <w:top w:val="none" w:sz="0" w:space="0" w:color="auto"/>
        <w:left w:val="none" w:sz="0" w:space="0" w:color="auto"/>
        <w:bottom w:val="none" w:sz="0" w:space="0" w:color="auto"/>
        <w:right w:val="none" w:sz="0" w:space="0" w:color="auto"/>
      </w:divBdr>
    </w:div>
    <w:div w:id="891306179">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 w:id="197467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302971&amp;rnd=D4E57F91C75C314403A1AEBF8F29DCA5&amp;dst=100352&amp;fld=134" TargetMode="External"/><Relationship Id="rId18"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26" Type="http://schemas.openxmlformats.org/officeDocument/2006/relationships/hyperlink" Target="consultantplus://offline/ref=409C938BF7BBFA69D038773E6D2756A3C15567B54642D57013BF301F522872EBBE0562EDDBeBa8K" TargetMode="External"/><Relationship Id="rId39" Type="http://schemas.openxmlformats.org/officeDocument/2006/relationships/hyperlink" Target="consultantplus://offline/ref=1BCE55A4930ABFBE35D69D1079098147690614050ABC1D04167AAF6A7273E7BBF6C45592702257DA5CAEM" TargetMode="External"/><Relationship Id="rId21" Type="http://schemas.openxmlformats.org/officeDocument/2006/relationships/hyperlink" Target="http://mobileonline.garant.ru/" TargetMode="External"/><Relationship Id="rId34" Type="http://schemas.openxmlformats.org/officeDocument/2006/relationships/hyperlink" Target="consultantplus://offline/ref=409C938BF7BBFA69D038773E6D2756A3C15567B54642D57013BF301F522872EBBE0562EDD3B8D9D9e3a9K" TargetMode="External"/><Relationship Id="rId42" Type="http://schemas.openxmlformats.org/officeDocument/2006/relationships/hyperlink" Target="garantF1://12048555.140118" TargetMode="External"/><Relationship Id="rId47" Type="http://schemas.openxmlformats.org/officeDocument/2006/relationships/hyperlink" Target="consultantplus://offline/ref=409C938BF7BBFA69D038773E6D2756A3C15567B54642D57013BF301F522872EBBE0562EDDBeBa8K" TargetMode="External"/><Relationship Id="rId50" Type="http://schemas.openxmlformats.org/officeDocument/2006/relationships/hyperlink" Target="consultantplus://offline/ref=409C938BF7BBFA69D038773E6D2756A3C15567B54642D57013BF301F522872EBBE0562EDD7eBa9K" TargetMode="External"/><Relationship Id="rId55" Type="http://schemas.openxmlformats.org/officeDocument/2006/relationships/hyperlink" Target="consultantplus://offline/ref=409C938BF7BBFA69D038773E6D2756A3C15567B54642D57013BF301F522872EBBE0562EDD3B8D9D9e3a9K"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cons/cgi/online.cgi?req=doc&amp;base=LAW&amp;n=302971&amp;rnd=D4E57F91C75C314403A1AEBF8F29DCA5&amp;dst=159&amp;fld=134" TargetMode="External"/><Relationship Id="rId20" Type="http://schemas.openxmlformats.org/officeDocument/2006/relationships/hyperlink" Target="http://www.consultant.ru/cons/cgi/online.cgi?req=doc&amp;base=LAW&amp;n=302971&amp;rnd=D4E57F91C75C314403A1AEBF8F29DCA5&amp;dst=248&amp;fld=134" TargetMode="External"/><Relationship Id="rId29" Type="http://schemas.openxmlformats.org/officeDocument/2006/relationships/hyperlink" Target="consultantplus://offline/ref=409C938BF7BBFA69D038773E6D2756A3C15567B54642D57013BF301F522872EBBE0562EDD7eBa9K" TargetMode="External"/><Relationship Id="rId41" Type="http://schemas.openxmlformats.org/officeDocument/2006/relationships/hyperlink" Target="garantF1://12084522.54" TargetMode="External"/><Relationship Id="rId54" Type="http://schemas.openxmlformats.org/officeDocument/2006/relationships/hyperlink" Target="consultantplus://offline/ref=409C938BF7BBFA69D038773E6D2756A3C15567B54642D57013BF301F522872EBBE0562EDDBeBa8K"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stovskiy.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yperlink" Target="consultantplus://offline/ref=409C938BF7BBFA69D038773E6D2756A3C15567B54642D57013BF301F522872EBBE0562E9eDa3K" TargetMode="External"/><Relationship Id="rId37" Type="http://schemas.openxmlformats.org/officeDocument/2006/relationships/hyperlink" Target="consultantplus://offline/ref=409C938BF7BBFA69D038773E6D2756A3C15567B54642D57013BF301F522872EBBE0562EAeDa2K" TargetMode="External"/><Relationship Id="rId40" Type="http://schemas.openxmlformats.org/officeDocument/2006/relationships/hyperlink" Target="http://home.garant.ru/" TargetMode="External"/><Relationship Id="rId45" Type="http://schemas.openxmlformats.org/officeDocument/2006/relationships/hyperlink" Target="consultantplus://offline/ref=409C938BF7BBFA69D038773E6D2756A3C15567B54642D57013BF301F522872EBBE0562E8eDa7K" TargetMode="External"/><Relationship Id="rId53" Type="http://schemas.openxmlformats.org/officeDocument/2006/relationships/hyperlink" Target="consultantplus://offline/ref=409C938BF7BBFA69D038773E6D2756A3C15567B54642D57013BF301F522872EBBE0562E9eDa3K" TargetMode="External"/><Relationship Id="rId58"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garantF1://1205770.1000" TargetMode="External"/><Relationship Id="rId23" Type="http://schemas.openxmlformats.org/officeDocument/2006/relationships/hyperlink" Target="garantF1://12048555.140118" TargetMode="External"/><Relationship Id="rId28" Type="http://schemas.openxmlformats.org/officeDocument/2006/relationships/hyperlink" Target="consultantplus://offline/ref=409C938BF7BBFA69D038773E6D2756A3C15567B54642D57013BF301F522872EBBE0562E9eDa4K" TargetMode="External"/><Relationship Id="rId36" Type="http://schemas.openxmlformats.org/officeDocument/2006/relationships/hyperlink" Target="consultantplus://offline/ref=409C938BF7BBFA69D038773E6D2756A3C15567B54642D57013BF301F522872EBBE0562EDD7eBa9K" TargetMode="External"/><Relationship Id="rId49" Type="http://schemas.openxmlformats.org/officeDocument/2006/relationships/hyperlink" Target="consultantplus://offline/ref=409C938BF7BBFA69D038773E6D2756A3C15567B54642D57013BF301F522872EBBE0562E9eDa4K" TargetMode="External"/><Relationship Id="rId57" Type="http://schemas.openxmlformats.org/officeDocument/2006/relationships/hyperlink" Target="consultantplus://offline/ref=409C938BF7BBFA69D038773E6D2756A3C15567B54642D57013BF301F522872EBBE0562EDD7eBa9K" TargetMode="External"/><Relationship Id="rId61" Type="http://schemas.openxmlformats.org/officeDocument/2006/relationships/fontTable" Target="fontTable.xml"/><Relationship Id="rId10" Type="http://schemas.openxmlformats.org/officeDocument/2006/relationships/hyperlink" Target="http://www.mostruo.ru/" TargetMode="External"/><Relationship Id="rId19"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31" Type="http://schemas.openxmlformats.org/officeDocument/2006/relationships/hyperlink" Target="consultantplus://offline/ref=409C938BF7BBFA69D038773E6D2756A3C15567B54642D57013BF301F522872EBBE0562E8eDa7K" TargetMode="External"/><Relationship Id="rId44" Type="http://schemas.openxmlformats.org/officeDocument/2006/relationships/hyperlink" Target="http://mobileonline.garant.ru/" TargetMode="External"/><Relationship Id="rId52" Type="http://schemas.openxmlformats.org/officeDocument/2006/relationships/hyperlink" Target="consultantplus://offline/ref=409C938BF7BBFA69D038773E6D2756A3C15567B54642D57013BF301F522872EBBE0562E8eDa7K"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10064504.1509" TargetMode="External"/><Relationship Id="rId22" Type="http://schemas.openxmlformats.org/officeDocument/2006/relationships/hyperlink" Target="http://mobileonline.garant.ru/"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hyperlink" Target="consultantplus://offline/ref=409C938BF7BBFA69D038773E6D2756A3C15567B54642D57013BF301F522872EBBE0562E9eDa4K" TargetMode="External"/><Relationship Id="rId43" Type="http://schemas.openxmlformats.org/officeDocument/2006/relationships/hyperlink" Target="http://mobileonline.garant.ru/" TargetMode="External"/><Relationship Id="rId48" Type="http://schemas.openxmlformats.org/officeDocument/2006/relationships/hyperlink" Target="consultantplus://offline/ref=409C938BF7BBFA69D038773E6D2756A3C15567B54642D57013BF301F522872EBBE0562EDD3B8D9D9e3a9K" TargetMode="External"/><Relationship Id="rId56" Type="http://schemas.openxmlformats.org/officeDocument/2006/relationships/hyperlink" Target="consultantplus://offline/ref=409C938BF7BBFA69D038773E6D2756A3C15567B54642D57013BF301F522872EBBE0562E9eDa4K" TargetMode="External"/><Relationship Id="rId8" Type="http://schemas.openxmlformats.org/officeDocument/2006/relationships/endnotes" Target="endnotes.xml"/><Relationship Id="rId51"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12" Type="http://schemas.openxmlformats.org/officeDocument/2006/relationships/hyperlink" Target="http://www.consultant.ru/cons/cgi/online.cgi?req=doc&amp;base=LAW&amp;n=302971&amp;rnd=D4E57F91C75C314403A1AEBF8F29DCA5&amp;dst=100352&amp;fld=134" TargetMode="External"/><Relationship Id="rId17" Type="http://schemas.openxmlformats.org/officeDocument/2006/relationships/hyperlink" Target="http://www.consultant.ru/cons/cgi/online.cgi?req=doc&amp;base=LAW&amp;n=302971&amp;rnd=D4E57F91C75C314403A1AEBF8F29DCA5&amp;dst=100011&amp;fld=134"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hyperlink" Target="consultantplus://offline/ref=409C938BF7BBFA69D038773E6D2756A3C15567B54642D57013BF301F522872EBBE0562EDDBeBa8K" TargetMode="External"/><Relationship Id="rId38" Type="http://schemas.openxmlformats.org/officeDocument/2006/relationships/hyperlink" Target="http://home.garant.ru/" TargetMode="External"/><Relationship Id="rId46" Type="http://schemas.openxmlformats.org/officeDocument/2006/relationships/hyperlink" Target="consultantplus://offline/ref=409C938BF7BBFA69D038773E6D2756A3C15567B54642D57013BF301F522872EBBE0562E9eDa3K" TargetMode="External"/><Relationship Id="rId59"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45D60-B073-4565-8F64-3E1A8DB8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66</Pages>
  <Words>22760</Words>
  <Characters>129733</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152189</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АРМ</cp:lastModifiedBy>
  <cp:revision>41</cp:revision>
  <cp:lastPrinted>2018-10-18T07:30:00Z</cp:lastPrinted>
  <dcterms:created xsi:type="dcterms:W3CDTF">2021-03-10T05:34:00Z</dcterms:created>
  <dcterms:modified xsi:type="dcterms:W3CDTF">2021-05-18T13:02:00Z</dcterms:modified>
</cp:coreProperties>
</file>